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06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765"/>
        <w:gridCol w:w="1708"/>
        <w:gridCol w:w="725"/>
        <w:gridCol w:w="393"/>
        <w:gridCol w:w="1119"/>
        <w:gridCol w:w="591"/>
        <w:gridCol w:w="284"/>
        <w:gridCol w:w="46"/>
        <w:gridCol w:w="804"/>
        <w:gridCol w:w="142"/>
        <w:gridCol w:w="1488"/>
      </w:tblGrid>
      <w:tr w:rsidR="001F6C8A" w:rsidRPr="00301E55" w14:paraId="426934F7" w14:textId="77777777" w:rsidTr="003E4F05">
        <w:trPr>
          <w:trHeight w:val="1119"/>
          <w:jc w:val="center"/>
        </w:trPr>
        <w:tc>
          <w:tcPr>
            <w:tcW w:w="2765" w:type="dxa"/>
            <w:vAlign w:val="center"/>
            <w:hideMark/>
          </w:tcPr>
          <w:p w14:paraId="61E22DCC" w14:textId="0CFB607B" w:rsidR="001F6C8A" w:rsidRPr="00F91645" w:rsidRDefault="00CD7881" w:rsidP="00672940">
            <w:pPr>
              <w:pStyle w:val="En-tte"/>
              <w:jc w:val="center"/>
              <w:rPr>
                <w:b/>
                <w:i/>
              </w:rPr>
            </w:pPr>
            <w:r>
              <w:rPr>
                <w:b/>
                <w:i/>
                <w:noProof/>
              </w:rPr>
              <w:drawing>
                <wp:inline distT="0" distB="0" distL="0" distR="0" wp14:anchorId="500097A3" wp14:editId="2023803D">
                  <wp:extent cx="1261745" cy="713105"/>
                  <wp:effectExtent l="0" t="0" r="0" b="0"/>
                  <wp:docPr id="69322790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61745" cy="713105"/>
                          </a:xfrm>
                          <a:prstGeom prst="rect">
                            <a:avLst/>
                          </a:prstGeom>
                          <a:noFill/>
                        </pic:spPr>
                      </pic:pic>
                    </a:graphicData>
                  </a:graphic>
                </wp:inline>
              </w:drawing>
            </w:r>
          </w:p>
        </w:tc>
        <w:tc>
          <w:tcPr>
            <w:tcW w:w="4536" w:type="dxa"/>
            <w:gridSpan w:val="5"/>
            <w:vAlign w:val="center"/>
            <w:hideMark/>
          </w:tcPr>
          <w:p w14:paraId="3D03C4E0" w14:textId="77777777" w:rsidR="001F6C8A" w:rsidRPr="001C0786" w:rsidRDefault="001F6C8A" w:rsidP="00672940">
            <w:pPr>
              <w:pStyle w:val="En-tte"/>
              <w:jc w:val="center"/>
              <w:rPr>
                <w:rFonts w:ascii="Arial" w:hAnsi="Arial" w:cs="Arial"/>
                <w:bCs/>
                <w:sz w:val="20"/>
                <w:szCs w:val="20"/>
              </w:rPr>
            </w:pPr>
            <w:r w:rsidRPr="001C0786">
              <w:rPr>
                <w:rFonts w:ascii="Arial" w:hAnsi="Arial" w:cs="Arial"/>
                <w:bCs/>
                <w:sz w:val="20"/>
                <w:szCs w:val="20"/>
              </w:rPr>
              <w:t>Cahier des Clauses Administratives Particulières</w:t>
            </w:r>
          </w:p>
          <w:p w14:paraId="54A4A715" w14:textId="77777777" w:rsidR="001F6C8A" w:rsidRPr="001C0786" w:rsidRDefault="001F6C8A" w:rsidP="00672940">
            <w:pPr>
              <w:pStyle w:val="En-tte"/>
              <w:jc w:val="center"/>
              <w:rPr>
                <w:rFonts w:ascii="Arial" w:hAnsi="Arial" w:cs="Arial"/>
                <w:bCs/>
                <w:sz w:val="20"/>
                <w:szCs w:val="20"/>
              </w:rPr>
            </w:pPr>
            <w:r w:rsidRPr="001C0786">
              <w:rPr>
                <w:rFonts w:ascii="Arial" w:hAnsi="Arial" w:cs="Arial"/>
                <w:bCs/>
                <w:sz w:val="20"/>
                <w:szCs w:val="20"/>
              </w:rPr>
              <w:t>(C.C.A.P.)</w:t>
            </w:r>
          </w:p>
          <w:p w14:paraId="4BAAA513" w14:textId="77777777" w:rsidR="001F6C8A" w:rsidRPr="00CA5C59" w:rsidRDefault="001F6C8A" w:rsidP="00672940">
            <w:pPr>
              <w:pStyle w:val="En-tte"/>
              <w:jc w:val="center"/>
              <w:rPr>
                <w:rFonts w:ascii="Arial" w:hAnsi="Arial" w:cs="Arial"/>
                <w:bCs/>
                <w:sz w:val="20"/>
                <w:szCs w:val="20"/>
              </w:rPr>
            </w:pPr>
            <w:r>
              <w:rPr>
                <w:rFonts w:ascii="Arial" w:hAnsi="Arial" w:cs="Arial"/>
                <w:bCs/>
                <w:sz w:val="20"/>
                <w:szCs w:val="20"/>
              </w:rPr>
              <w:t>Valant acte d’engagement</w:t>
            </w:r>
          </w:p>
        </w:tc>
        <w:tc>
          <w:tcPr>
            <w:tcW w:w="2764" w:type="dxa"/>
            <w:gridSpan w:val="5"/>
            <w:vAlign w:val="center"/>
            <w:hideMark/>
          </w:tcPr>
          <w:p w14:paraId="6C8B9893" w14:textId="3E3D78E5" w:rsidR="001F6C8A" w:rsidRPr="00301E55" w:rsidRDefault="001B61A8" w:rsidP="00672940">
            <w:pPr>
              <w:pStyle w:val="En-tte"/>
              <w:jc w:val="center"/>
              <w:rPr>
                <w:rFonts w:ascii="Palatino Linotype" w:hAnsi="Palatino Linotype"/>
                <w:i/>
              </w:rPr>
            </w:pPr>
            <w:r>
              <w:rPr>
                <w:rFonts w:ascii="Palatino Linotype" w:hAnsi="Palatino Linotype"/>
                <w:i/>
                <w:noProof/>
              </w:rPr>
              <w:drawing>
                <wp:anchor distT="0" distB="0" distL="114300" distR="114300" simplePos="0" relativeHeight="251658240" behindDoc="1" locked="0" layoutInCell="1" allowOverlap="1" wp14:anchorId="5753B4A5" wp14:editId="669C6FFA">
                  <wp:simplePos x="0" y="0"/>
                  <wp:positionH relativeFrom="column">
                    <wp:posOffset>0</wp:posOffset>
                  </wp:positionH>
                  <wp:positionV relativeFrom="paragraph">
                    <wp:posOffset>183515</wp:posOffset>
                  </wp:positionV>
                  <wp:extent cx="1666240" cy="344170"/>
                  <wp:effectExtent l="0" t="0" r="0" b="0"/>
                  <wp:wrapTight wrapText="bothSides">
                    <wp:wrapPolygon edited="0">
                      <wp:start x="0" y="0"/>
                      <wp:lineTo x="0" y="20325"/>
                      <wp:lineTo x="21238" y="20325"/>
                      <wp:lineTo x="21238" y="0"/>
                      <wp:lineTo x="0" y="0"/>
                    </wp:wrapPolygon>
                  </wp:wrapTight>
                  <wp:docPr id="377012036" name="Image 1" descr="Une image contenant Police, texte, typographie,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7012036" name="Image 1" descr="Une image contenant Police, texte, typographie, conception&#10;&#10;Description générée automatiquement"/>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666240" cy="344170"/>
                          </a:xfrm>
                          <a:prstGeom prst="rect">
                            <a:avLst/>
                          </a:prstGeom>
                        </pic:spPr>
                      </pic:pic>
                    </a:graphicData>
                  </a:graphic>
                </wp:anchor>
              </w:drawing>
            </w:r>
          </w:p>
        </w:tc>
      </w:tr>
      <w:tr w:rsidR="001F6C8A" w:rsidRPr="00690DBA" w14:paraId="7F060FF7" w14:textId="77777777" w:rsidTr="003E4F05">
        <w:trPr>
          <w:trHeight w:val="427"/>
          <w:jc w:val="center"/>
        </w:trPr>
        <w:tc>
          <w:tcPr>
            <w:tcW w:w="10065" w:type="dxa"/>
            <w:gridSpan w:val="11"/>
            <w:shd w:val="clear" w:color="auto" w:fill="C00000"/>
            <w:vAlign w:val="center"/>
          </w:tcPr>
          <w:p w14:paraId="5921C16B" w14:textId="77777777" w:rsidR="001F6C8A" w:rsidRPr="001C0786" w:rsidRDefault="001F6C8A" w:rsidP="00672940">
            <w:pPr>
              <w:pStyle w:val="En-tte"/>
              <w:jc w:val="center"/>
              <w:rPr>
                <w:rFonts w:ascii="Arial" w:hAnsi="Arial" w:cs="Arial"/>
                <w:b/>
                <w:bCs/>
                <w:szCs w:val="20"/>
              </w:rPr>
            </w:pPr>
            <w:proofErr w:type="gramStart"/>
            <w:r>
              <w:rPr>
                <w:rFonts w:ascii="Arial" w:hAnsi="Arial" w:cs="Arial"/>
                <w:b/>
                <w:bCs/>
                <w:szCs w:val="20"/>
              </w:rPr>
              <w:t xml:space="preserve">A]   </w:t>
            </w:r>
            <w:proofErr w:type="gramEnd"/>
            <w:r>
              <w:rPr>
                <w:rFonts w:ascii="Arial" w:hAnsi="Arial" w:cs="Arial"/>
                <w:b/>
                <w:bCs/>
                <w:szCs w:val="20"/>
              </w:rPr>
              <w:t>INFORMATIONS ESSENTIELLES DU CONTRAT</w:t>
            </w:r>
          </w:p>
        </w:tc>
      </w:tr>
      <w:tr w:rsidR="001F6C8A" w:rsidRPr="00301E55" w14:paraId="17C64607" w14:textId="77777777" w:rsidTr="00672940">
        <w:trPr>
          <w:trHeight w:val="423"/>
          <w:jc w:val="center"/>
        </w:trPr>
        <w:tc>
          <w:tcPr>
            <w:tcW w:w="2765" w:type="dxa"/>
            <w:shd w:val="clear" w:color="auto" w:fill="F2F2F2" w:themeFill="background1" w:themeFillShade="F2"/>
            <w:vAlign w:val="center"/>
          </w:tcPr>
          <w:p w14:paraId="269F7EBA" w14:textId="77777777" w:rsidR="001F6C8A" w:rsidRPr="001C6832" w:rsidRDefault="001F6C8A" w:rsidP="00672940">
            <w:pPr>
              <w:pStyle w:val="En-tte"/>
              <w:jc w:val="right"/>
              <w:rPr>
                <w:rFonts w:ascii="Arial" w:hAnsi="Arial" w:cs="Arial"/>
                <w:bCs/>
                <w:sz w:val="18"/>
                <w:szCs w:val="20"/>
              </w:rPr>
            </w:pPr>
            <w:r w:rsidRPr="001C6832">
              <w:rPr>
                <w:rFonts w:ascii="Arial" w:hAnsi="Arial" w:cs="Arial"/>
                <w:bCs/>
                <w:sz w:val="18"/>
                <w:szCs w:val="20"/>
              </w:rPr>
              <w:t>Marché numéro</w:t>
            </w:r>
          </w:p>
        </w:tc>
        <w:tc>
          <w:tcPr>
            <w:tcW w:w="7300" w:type="dxa"/>
            <w:gridSpan w:val="10"/>
            <w:vAlign w:val="center"/>
          </w:tcPr>
          <w:p w14:paraId="4FCD731F" w14:textId="77777777" w:rsidR="001F6C8A" w:rsidRPr="001C6832" w:rsidRDefault="001F6C8A" w:rsidP="00672940">
            <w:pPr>
              <w:pStyle w:val="fcase2metab"/>
              <w:jc w:val="center"/>
              <w:rPr>
                <w:rFonts w:ascii="Arial" w:eastAsiaTheme="minorHAnsi" w:hAnsi="Arial" w:cs="Arial"/>
                <w:i/>
                <w:sz w:val="18"/>
                <w:highlight w:val="yellow"/>
                <w:lang w:eastAsia="en-US"/>
              </w:rPr>
            </w:pPr>
            <w:r w:rsidRPr="001C6832">
              <w:rPr>
                <w:rFonts w:ascii="Arial" w:eastAsiaTheme="minorHAnsi" w:hAnsi="Arial" w:cs="Arial"/>
                <w:i/>
                <w:sz w:val="18"/>
                <w:highlight w:val="yellow"/>
                <w:lang w:eastAsia="en-US"/>
              </w:rPr>
              <w:t>(</w:t>
            </w:r>
            <w:proofErr w:type="gramStart"/>
            <w:r w:rsidRPr="001C6832">
              <w:rPr>
                <w:rFonts w:ascii="Arial" w:eastAsiaTheme="minorHAnsi" w:hAnsi="Arial" w:cs="Arial"/>
                <w:i/>
                <w:sz w:val="18"/>
                <w:highlight w:val="yellow"/>
                <w:lang w:eastAsia="en-US"/>
              </w:rPr>
              <w:t>si</w:t>
            </w:r>
            <w:proofErr w:type="gramEnd"/>
            <w:r w:rsidRPr="001C6832">
              <w:rPr>
                <w:rFonts w:ascii="Arial" w:eastAsiaTheme="minorHAnsi" w:hAnsi="Arial" w:cs="Arial"/>
                <w:i/>
                <w:sz w:val="18"/>
                <w:highlight w:val="yellow"/>
                <w:lang w:eastAsia="en-US"/>
              </w:rPr>
              <w:t xml:space="preserve"> non renseigné ici : figure dans le courrier de notification)</w:t>
            </w:r>
          </w:p>
        </w:tc>
      </w:tr>
      <w:tr w:rsidR="001F6C8A" w:rsidRPr="00301E55" w14:paraId="2FF299E8" w14:textId="77777777" w:rsidTr="00672940">
        <w:trPr>
          <w:trHeight w:val="543"/>
          <w:jc w:val="center"/>
        </w:trPr>
        <w:tc>
          <w:tcPr>
            <w:tcW w:w="2765" w:type="dxa"/>
            <w:shd w:val="clear" w:color="auto" w:fill="FDE9D9" w:themeFill="accent6" w:themeFillTint="33"/>
            <w:vAlign w:val="center"/>
          </w:tcPr>
          <w:p w14:paraId="2C79453F" w14:textId="77777777" w:rsidR="001F6C8A" w:rsidRPr="001C6832" w:rsidRDefault="001F6C8A" w:rsidP="00672940">
            <w:pPr>
              <w:pStyle w:val="En-tte"/>
              <w:jc w:val="right"/>
              <w:rPr>
                <w:rFonts w:ascii="Arial" w:hAnsi="Arial" w:cs="Arial"/>
                <w:bCs/>
                <w:sz w:val="18"/>
                <w:szCs w:val="20"/>
              </w:rPr>
            </w:pPr>
            <w:r w:rsidRPr="001C6832">
              <w:rPr>
                <w:rFonts w:ascii="Arial" w:hAnsi="Arial" w:cs="Arial"/>
                <w:bCs/>
                <w:sz w:val="18"/>
                <w:szCs w:val="20"/>
              </w:rPr>
              <w:t>Objet du marché</w:t>
            </w:r>
          </w:p>
        </w:tc>
        <w:tc>
          <w:tcPr>
            <w:tcW w:w="7300" w:type="dxa"/>
            <w:gridSpan w:val="10"/>
            <w:shd w:val="clear" w:color="auto" w:fill="FDE9D9" w:themeFill="accent6" w:themeFillTint="33"/>
            <w:vAlign w:val="center"/>
          </w:tcPr>
          <w:p w14:paraId="43625F66" w14:textId="61B4BAF8" w:rsidR="001F6C8A" w:rsidRPr="001C6832" w:rsidRDefault="00941018" w:rsidP="00941018">
            <w:pPr>
              <w:pStyle w:val="En-tte"/>
              <w:rPr>
                <w:rFonts w:ascii="Arial" w:hAnsi="Arial" w:cs="Arial"/>
                <w:bCs/>
                <w:sz w:val="18"/>
                <w:szCs w:val="20"/>
              </w:rPr>
            </w:pPr>
            <w:r w:rsidRPr="005D24FF">
              <w:rPr>
                <w:rFonts w:ascii="Century Gothic" w:hAnsi="Century Gothic" w:cs="Arial"/>
                <w:bCs/>
                <w:sz w:val="20"/>
              </w:rPr>
              <w:t>Mission de maitrise d’œuvre pour l’installation d’une centrale de panneaux photovoltaïques au sol en autoconsommation totale</w:t>
            </w:r>
            <w:r>
              <w:rPr>
                <w:rFonts w:ascii="Century Gothic" w:hAnsi="Century Gothic" w:cs="Arial"/>
                <w:bCs/>
                <w:sz w:val="20"/>
              </w:rPr>
              <w:t xml:space="preserve"> </w:t>
            </w:r>
            <w:r w:rsidRPr="000546A2">
              <w:rPr>
                <w:rFonts w:ascii="Century Gothic" w:hAnsi="Century Gothic" w:cs="Arial"/>
                <w:bCs/>
                <w:sz w:val="20"/>
              </w:rPr>
              <w:t>pour le Centre Hospitalier Comminges Pyrénées</w:t>
            </w:r>
          </w:p>
        </w:tc>
      </w:tr>
      <w:tr w:rsidR="001F6C8A" w:rsidRPr="00301E55" w14:paraId="3F9240A1" w14:textId="77777777" w:rsidTr="00672940">
        <w:trPr>
          <w:trHeight w:val="460"/>
          <w:jc w:val="center"/>
        </w:trPr>
        <w:tc>
          <w:tcPr>
            <w:tcW w:w="2765" w:type="dxa"/>
            <w:shd w:val="clear" w:color="auto" w:fill="F2F2F2" w:themeFill="background1" w:themeFillShade="F2"/>
            <w:vAlign w:val="center"/>
          </w:tcPr>
          <w:p w14:paraId="0907288F" w14:textId="77777777" w:rsidR="001F6C8A" w:rsidRPr="001C6832" w:rsidRDefault="001F6C8A" w:rsidP="00672940">
            <w:pPr>
              <w:pStyle w:val="En-tte"/>
              <w:jc w:val="right"/>
              <w:rPr>
                <w:rFonts w:ascii="Arial" w:hAnsi="Arial" w:cs="Arial"/>
                <w:bCs/>
                <w:sz w:val="18"/>
                <w:szCs w:val="20"/>
              </w:rPr>
            </w:pPr>
            <w:r w:rsidRPr="001C6832">
              <w:rPr>
                <w:rFonts w:ascii="Arial" w:hAnsi="Arial" w:cs="Arial"/>
                <w:bCs/>
                <w:sz w:val="18"/>
                <w:szCs w:val="20"/>
              </w:rPr>
              <w:t>Mode de passation</w:t>
            </w:r>
          </w:p>
        </w:tc>
        <w:tc>
          <w:tcPr>
            <w:tcW w:w="7300" w:type="dxa"/>
            <w:gridSpan w:val="10"/>
            <w:vAlign w:val="center"/>
          </w:tcPr>
          <w:p w14:paraId="72ABB02A" w14:textId="711CED96" w:rsidR="001F6C8A" w:rsidRPr="001C6832" w:rsidRDefault="00952DF4" w:rsidP="00672940">
            <w:pPr>
              <w:spacing w:after="0" w:line="240" w:lineRule="auto"/>
              <w:jc w:val="center"/>
              <w:rPr>
                <w:rFonts w:ascii="Arial" w:hAnsi="Arial" w:cs="Arial"/>
                <w:sz w:val="18"/>
                <w:szCs w:val="18"/>
              </w:rPr>
            </w:pPr>
            <w:sdt>
              <w:sdtPr>
                <w:rPr>
                  <w:rFonts w:ascii="Arial" w:hAnsi="Arial" w:cs="Arial"/>
                  <w:sz w:val="18"/>
                  <w:szCs w:val="18"/>
                </w:rPr>
                <w:alias w:val="Procédure"/>
                <w:tag w:val="Procédure"/>
                <w:id w:val="1727341548"/>
                <w:placeholder>
                  <w:docPart w:val="A597368FDCB7464A82C2FF386ECA50EA"/>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Procédure adaptée, en application des articles L.2123-1 et R.2123-1 à R.2123-7" w:value="Procédure adaptée, en application des articles L.2123-1 et R.2123-1 à R.2123-7"/>
                  <w:listItem w:displayText="Marché sans publicité ni mise en concurrence préalables, faisant suite à un concours d'architecture, en application des articles L.2122-1 et R.2122-6 " w:value="Marché sans publicité ni mise en concurrence préalables, faisant suite à un concours d'architecture, en application des articles L.2122-1 et R.2122-6 "/>
                  <w:listItem w:displayText="Procédure avec négociation, en application des articles L.2124-3, R.2124-3 et R.2161-12 à R.2161-20" w:value="Procédure avec négociation, en application des articles L.2124-3, R.2124-3 et R.2161-12 à R.2161-20"/>
                  <w:listItem w:displayText="Appel d'offre restreint, en application des articles L.2124-2, R.2124-2 et R.2161-6 à R.2161-11" w:value="Appel d'offre restreint, en application des articles L.2124-2, R.2124-2 et R.2161-6 à R.2161-11"/>
                  <w:listItem w:displayText="Dialogue compétitif, en application des articles L.2124-4, R.2124-5 et R.2161-24 à R.2161-31" w:value="Dialogue compétitif, en application des articles L.2124-4, R.2124-5 et R.2161-24 à R.2161-31"/>
                </w:comboBox>
              </w:sdtPr>
              <w:sdtEndPr/>
              <w:sdtContent>
                <w:r w:rsidR="002A518F">
                  <w:rPr>
                    <w:rFonts w:ascii="Arial" w:hAnsi="Arial" w:cs="Arial"/>
                    <w:sz w:val="18"/>
                    <w:szCs w:val="18"/>
                  </w:rPr>
                  <w:t>Procédure adaptée, en application des articles L.2123-1 et R.2123-1 à R.2123-7</w:t>
                </w:r>
              </w:sdtContent>
            </w:sdt>
            <w:r w:rsidR="001F6C8A" w:rsidRPr="001C6832">
              <w:rPr>
                <w:rFonts w:ascii="Arial" w:hAnsi="Arial" w:cs="Arial"/>
                <w:sz w:val="18"/>
                <w:szCs w:val="18"/>
              </w:rPr>
              <w:t xml:space="preserve"> du </w:t>
            </w:r>
            <w:r w:rsidR="005B3071">
              <w:rPr>
                <w:rFonts w:ascii="Arial" w:hAnsi="Arial" w:cs="Arial"/>
                <w:sz w:val="18"/>
                <w:szCs w:val="18"/>
              </w:rPr>
              <w:t>Code</w:t>
            </w:r>
            <w:r w:rsidR="001F6C8A" w:rsidRPr="001C6832">
              <w:rPr>
                <w:rFonts w:ascii="Arial" w:hAnsi="Arial" w:cs="Arial"/>
                <w:sz w:val="18"/>
                <w:szCs w:val="18"/>
              </w:rPr>
              <w:t xml:space="preserve"> de la commande publique.</w:t>
            </w:r>
          </w:p>
        </w:tc>
      </w:tr>
      <w:tr w:rsidR="001F6C8A" w:rsidRPr="00301E55" w14:paraId="5FBD607E" w14:textId="77777777" w:rsidTr="00672940">
        <w:trPr>
          <w:trHeight w:val="460"/>
          <w:jc w:val="center"/>
        </w:trPr>
        <w:tc>
          <w:tcPr>
            <w:tcW w:w="2765" w:type="dxa"/>
            <w:shd w:val="clear" w:color="auto" w:fill="F2F2F2" w:themeFill="background1" w:themeFillShade="F2"/>
            <w:vAlign w:val="center"/>
          </w:tcPr>
          <w:p w14:paraId="68C6469D" w14:textId="77777777" w:rsidR="001F6C8A" w:rsidRPr="001C6832" w:rsidRDefault="00942896" w:rsidP="001F6C8A">
            <w:pPr>
              <w:pStyle w:val="En-tte"/>
              <w:jc w:val="right"/>
              <w:rPr>
                <w:rFonts w:ascii="Arial" w:hAnsi="Arial" w:cs="Arial"/>
                <w:bCs/>
                <w:sz w:val="18"/>
                <w:szCs w:val="20"/>
              </w:rPr>
            </w:pPr>
            <w:r w:rsidRPr="001C6832">
              <w:rPr>
                <w:rFonts w:ascii="Arial" w:hAnsi="Arial" w:cs="Arial"/>
                <w:bCs/>
                <w:sz w:val="18"/>
                <w:szCs w:val="20"/>
              </w:rPr>
              <w:t>Site(s) concernés</w:t>
            </w:r>
          </w:p>
        </w:tc>
        <w:tc>
          <w:tcPr>
            <w:tcW w:w="5670" w:type="dxa"/>
            <w:gridSpan w:val="8"/>
            <w:vAlign w:val="center"/>
          </w:tcPr>
          <w:p w14:paraId="198FE4FB" w14:textId="38B366F7" w:rsidR="001F6C8A" w:rsidRPr="001C6832" w:rsidRDefault="00952DF4" w:rsidP="00672940">
            <w:pPr>
              <w:pStyle w:val="En-tte"/>
              <w:jc w:val="center"/>
              <w:rPr>
                <w:rFonts w:ascii="Arial" w:hAnsi="Arial" w:cs="Arial"/>
                <w:bCs/>
                <w:sz w:val="18"/>
                <w:szCs w:val="20"/>
              </w:rPr>
            </w:pPr>
            <w:sdt>
              <w:sdtPr>
                <w:rPr>
                  <w:rFonts w:ascii="Arial" w:hAnsi="Arial" w:cs="Arial"/>
                  <w:bCs/>
                  <w:sz w:val="18"/>
                  <w:szCs w:val="20"/>
                </w:rPr>
                <w:alias w:val="Etablissements"/>
                <w:tag w:val="Etablissements"/>
                <w:id w:val="470019556"/>
                <w:placeholder>
                  <w:docPart w:val="3572C0B269864118971976E4D989D8DF"/>
                </w:placeholder>
                <w:dropDownList>
                  <w:listItem w:value="Choisissez un élément."/>
                  <w:listItem w:displayText="CHU de Toulouse - site de Purpan" w:value="CHU de Toulouse - site de Purpan"/>
                  <w:listItem w:displayText="CHU de Toulouse - site de Rangueil-Larrey" w:value="CHU de Toulouse - site de Rangueil-Larrey"/>
                  <w:listItem w:displayText="CHU de Toulouse - Insitut Universitaire du Cancer (IUCT-O)" w:value="CHU de Toulouse - Insitut Universitaire du Cancer (IUCT-O)"/>
                  <w:listItem w:displayText="CHU de Toulouse - site de Logipharma" w:value="CHU de Toulouse - site de Logipharma"/>
                  <w:listItem w:displayText="CHU de Toulouse - tous sites" w:value="CHU de Toulouse - tous sites"/>
                  <w:listItem w:displayText="Centre hospitalier de Muret" w:value="Centre hospitalier de Muret"/>
                  <w:listItem w:displayText="Centre hospitalier Gérard Marchant" w:value="Centre hospitalier Gérard Marchant"/>
                  <w:listItem w:displayText="Centre hospitalier de Lavaur" w:value="Centre hospitalier de Lavaur"/>
                  <w:listItem w:displayText="Centre hospitalier de Graulhet" w:value="Centre hospitalier de Graulhet"/>
                  <w:listItem w:displayText="Centre hospitalier de Comminges-Pyrénées" w:value="Centre hospitalier de Comminges-Pyrénées"/>
                  <w:listItem w:displayText="Hôpitaux de Luchon" w:value="Hôpitaux de Luchon"/>
                </w:dropDownList>
              </w:sdtPr>
              <w:sdtEndPr/>
              <w:sdtContent>
                <w:r w:rsidR="002A518F">
                  <w:rPr>
                    <w:rFonts w:ascii="Arial" w:hAnsi="Arial" w:cs="Arial"/>
                    <w:bCs/>
                    <w:sz w:val="18"/>
                    <w:szCs w:val="20"/>
                  </w:rPr>
                  <w:t>Centre hospitalier de Comminges-Pyrénées</w:t>
                </w:r>
              </w:sdtContent>
            </w:sdt>
          </w:p>
        </w:tc>
        <w:tc>
          <w:tcPr>
            <w:tcW w:w="1630" w:type="dxa"/>
            <w:gridSpan w:val="2"/>
            <w:vAlign w:val="center"/>
          </w:tcPr>
          <w:p w14:paraId="405032E5" w14:textId="77777777" w:rsidR="001F6C8A" w:rsidRPr="001C6832" w:rsidRDefault="001F6C8A" w:rsidP="00672940">
            <w:pPr>
              <w:pStyle w:val="En-tte"/>
              <w:jc w:val="center"/>
              <w:rPr>
                <w:rFonts w:ascii="Arial" w:hAnsi="Arial" w:cs="Arial"/>
                <w:bCs/>
                <w:sz w:val="18"/>
                <w:szCs w:val="20"/>
              </w:rPr>
            </w:pPr>
            <w:r w:rsidRPr="001C6832">
              <w:rPr>
                <w:rFonts w:ascii="Arial" w:hAnsi="Arial" w:cs="Arial"/>
                <w:bCs/>
                <w:sz w:val="18"/>
                <w:szCs w:val="20"/>
              </w:rPr>
              <w:t>N/A</w:t>
            </w:r>
          </w:p>
        </w:tc>
      </w:tr>
      <w:tr w:rsidR="001F6C8A" w:rsidRPr="00301E55" w14:paraId="5243696D" w14:textId="77777777" w:rsidTr="00672940">
        <w:trPr>
          <w:trHeight w:val="460"/>
          <w:jc w:val="center"/>
        </w:trPr>
        <w:tc>
          <w:tcPr>
            <w:tcW w:w="2765" w:type="dxa"/>
            <w:shd w:val="clear" w:color="auto" w:fill="F2F2F2" w:themeFill="background1" w:themeFillShade="F2"/>
            <w:vAlign w:val="center"/>
          </w:tcPr>
          <w:p w14:paraId="7F2BB1CA" w14:textId="77777777" w:rsidR="001F6C8A" w:rsidRPr="001C6832" w:rsidRDefault="001F6C8A" w:rsidP="00672940">
            <w:pPr>
              <w:pStyle w:val="En-tte"/>
              <w:jc w:val="right"/>
              <w:rPr>
                <w:rFonts w:ascii="Arial" w:hAnsi="Arial" w:cs="Arial"/>
                <w:bCs/>
                <w:sz w:val="18"/>
                <w:szCs w:val="20"/>
              </w:rPr>
            </w:pPr>
            <w:r w:rsidRPr="001C6832">
              <w:rPr>
                <w:rFonts w:ascii="Arial" w:hAnsi="Arial" w:cs="Arial"/>
                <w:bCs/>
                <w:sz w:val="18"/>
                <w:szCs w:val="20"/>
              </w:rPr>
              <w:t>Service / Personne en charge du suivi du marché</w:t>
            </w:r>
          </w:p>
        </w:tc>
        <w:tc>
          <w:tcPr>
            <w:tcW w:w="5670" w:type="dxa"/>
            <w:gridSpan w:val="8"/>
            <w:vAlign w:val="center"/>
          </w:tcPr>
          <w:p w14:paraId="4A50816D" w14:textId="2BF2B62B" w:rsidR="001F6C8A" w:rsidRPr="001C6832" w:rsidRDefault="002A518F" w:rsidP="00672940">
            <w:pPr>
              <w:pStyle w:val="En-tte"/>
              <w:jc w:val="center"/>
              <w:rPr>
                <w:rFonts w:ascii="Arial" w:hAnsi="Arial" w:cs="Arial"/>
                <w:bCs/>
                <w:sz w:val="18"/>
                <w:szCs w:val="20"/>
              </w:rPr>
            </w:pPr>
            <w:r>
              <w:rPr>
                <w:rFonts w:ascii="Arial" w:hAnsi="Arial" w:cs="Arial"/>
                <w:bCs/>
                <w:sz w:val="18"/>
                <w:szCs w:val="20"/>
              </w:rPr>
              <w:t xml:space="preserve">Direction du Patrimoine / Audrey </w:t>
            </w:r>
            <w:proofErr w:type="spellStart"/>
            <w:r>
              <w:rPr>
                <w:rFonts w:ascii="Arial" w:hAnsi="Arial" w:cs="Arial"/>
                <w:bCs/>
                <w:sz w:val="18"/>
                <w:szCs w:val="20"/>
              </w:rPr>
              <w:t>Bagüés</w:t>
            </w:r>
            <w:proofErr w:type="spellEnd"/>
            <w:r>
              <w:rPr>
                <w:rFonts w:ascii="Arial" w:hAnsi="Arial" w:cs="Arial"/>
                <w:bCs/>
                <w:sz w:val="18"/>
                <w:szCs w:val="20"/>
              </w:rPr>
              <w:t>-Castro</w:t>
            </w:r>
          </w:p>
        </w:tc>
        <w:tc>
          <w:tcPr>
            <w:tcW w:w="1630" w:type="dxa"/>
            <w:gridSpan w:val="2"/>
            <w:vAlign w:val="center"/>
          </w:tcPr>
          <w:p w14:paraId="0D8213EF" w14:textId="77777777" w:rsidR="001F6C8A" w:rsidRPr="001C6832" w:rsidRDefault="001F6C8A" w:rsidP="00672940">
            <w:pPr>
              <w:pStyle w:val="En-tte"/>
              <w:jc w:val="center"/>
              <w:rPr>
                <w:rFonts w:ascii="Arial" w:hAnsi="Arial" w:cs="Arial"/>
                <w:bCs/>
                <w:sz w:val="18"/>
                <w:szCs w:val="20"/>
              </w:rPr>
            </w:pPr>
            <w:r w:rsidRPr="001C6832">
              <w:rPr>
                <w:rFonts w:ascii="Arial" w:hAnsi="Arial" w:cs="Arial"/>
                <w:bCs/>
                <w:sz w:val="18"/>
                <w:szCs w:val="20"/>
              </w:rPr>
              <w:t>N/A</w:t>
            </w:r>
          </w:p>
        </w:tc>
      </w:tr>
      <w:tr w:rsidR="0024091F" w:rsidRPr="00301E55" w14:paraId="15D86A0A" w14:textId="77777777" w:rsidTr="00672940">
        <w:trPr>
          <w:trHeight w:val="460"/>
          <w:jc w:val="center"/>
        </w:trPr>
        <w:tc>
          <w:tcPr>
            <w:tcW w:w="2765" w:type="dxa"/>
            <w:shd w:val="clear" w:color="auto" w:fill="F2F2F2" w:themeFill="background1" w:themeFillShade="F2"/>
            <w:vAlign w:val="center"/>
          </w:tcPr>
          <w:p w14:paraId="72802D83" w14:textId="0D612761" w:rsidR="0024091F" w:rsidRPr="001C6832" w:rsidRDefault="001C6832" w:rsidP="0024091F">
            <w:pPr>
              <w:pStyle w:val="En-tte"/>
              <w:jc w:val="right"/>
              <w:rPr>
                <w:rFonts w:ascii="Arial" w:hAnsi="Arial" w:cs="Arial"/>
                <w:bCs/>
                <w:sz w:val="18"/>
                <w:szCs w:val="20"/>
              </w:rPr>
            </w:pPr>
            <w:r>
              <w:rPr>
                <w:rFonts w:ascii="Arial" w:hAnsi="Arial" w:cs="Arial"/>
                <w:bCs/>
                <w:sz w:val="18"/>
                <w:szCs w:val="20"/>
              </w:rPr>
              <w:t>Tranches optionnelles</w:t>
            </w:r>
          </w:p>
        </w:tc>
        <w:tc>
          <w:tcPr>
            <w:tcW w:w="5670" w:type="dxa"/>
            <w:gridSpan w:val="8"/>
            <w:vAlign w:val="center"/>
          </w:tcPr>
          <w:p w14:paraId="3A5EE00B" w14:textId="4723C8B7" w:rsidR="0024091F" w:rsidRPr="001C6832" w:rsidRDefault="00952DF4" w:rsidP="0024091F">
            <w:pPr>
              <w:spacing w:after="0"/>
              <w:jc w:val="center"/>
              <w:rPr>
                <w:rFonts w:ascii="Arial" w:hAnsi="Arial" w:cs="Arial"/>
                <w:bCs/>
                <w:sz w:val="18"/>
                <w:szCs w:val="20"/>
              </w:rPr>
            </w:pPr>
            <w:sdt>
              <w:sdtPr>
                <w:rPr>
                  <w:rFonts w:ascii="Arial" w:hAnsi="Arial" w:cs="Arial"/>
                  <w:bCs/>
                  <w:sz w:val="18"/>
                  <w:szCs w:val="20"/>
                </w:rPr>
                <w:alias w:val="Allotissement"/>
                <w:tag w:val="Allotissement"/>
                <w:id w:val="660210953"/>
                <w:placeholder>
                  <w:docPart w:val="FEFE65098C2849A083CB7F1B8B0ACBE2"/>
                </w:placeholder>
                <w:dropDownList>
                  <w:listItem w:value="Choisissez un élément."/>
                  <w:listItem w:displayText="OUI" w:value="OUI"/>
                  <w:listItem w:displayText="NON" w:value="NON"/>
                </w:dropDownList>
              </w:sdtPr>
              <w:sdtEndPr/>
              <w:sdtContent>
                <w:r w:rsidR="002A518F">
                  <w:rPr>
                    <w:rFonts w:ascii="Arial" w:hAnsi="Arial" w:cs="Arial"/>
                    <w:bCs/>
                    <w:sz w:val="18"/>
                    <w:szCs w:val="20"/>
                  </w:rPr>
                  <w:t>NON</w:t>
                </w:r>
              </w:sdtContent>
            </w:sdt>
          </w:p>
        </w:tc>
        <w:tc>
          <w:tcPr>
            <w:tcW w:w="1630" w:type="dxa"/>
            <w:gridSpan w:val="2"/>
            <w:vAlign w:val="center"/>
          </w:tcPr>
          <w:p w14:paraId="64C5DDBC" w14:textId="77777777" w:rsidR="0024091F" w:rsidRPr="001C6832" w:rsidRDefault="0024091F" w:rsidP="0024091F">
            <w:pPr>
              <w:pStyle w:val="En-tte"/>
              <w:jc w:val="center"/>
              <w:rPr>
                <w:rFonts w:ascii="Arial" w:hAnsi="Arial" w:cs="Arial"/>
                <w:bCs/>
                <w:color w:val="0070C0"/>
                <w:sz w:val="18"/>
                <w:szCs w:val="20"/>
                <w:u w:val="single"/>
              </w:rPr>
            </w:pPr>
            <w:bookmarkStart w:id="0" w:name="_GoBack"/>
            <w:bookmarkEnd w:id="0"/>
          </w:p>
        </w:tc>
      </w:tr>
      <w:tr w:rsidR="0024091F" w:rsidRPr="00301E55" w14:paraId="073204BF" w14:textId="77777777" w:rsidTr="00672940">
        <w:trPr>
          <w:trHeight w:val="460"/>
          <w:jc w:val="center"/>
        </w:trPr>
        <w:tc>
          <w:tcPr>
            <w:tcW w:w="2765" w:type="dxa"/>
            <w:shd w:val="clear" w:color="auto" w:fill="F2F2F2" w:themeFill="background1" w:themeFillShade="F2"/>
            <w:vAlign w:val="center"/>
          </w:tcPr>
          <w:p w14:paraId="2A68B4F6" w14:textId="0FCB771E" w:rsidR="0024091F" w:rsidRPr="001C6832" w:rsidRDefault="0024091F" w:rsidP="007210F4">
            <w:pPr>
              <w:pStyle w:val="En-tte"/>
              <w:jc w:val="right"/>
              <w:rPr>
                <w:rFonts w:ascii="Arial" w:hAnsi="Arial" w:cs="Arial"/>
                <w:bCs/>
                <w:sz w:val="18"/>
                <w:szCs w:val="20"/>
              </w:rPr>
            </w:pPr>
            <w:r w:rsidRPr="001C6832">
              <w:rPr>
                <w:rFonts w:ascii="Arial" w:hAnsi="Arial" w:cs="Arial"/>
                <w:bCs/>
                <w:sz w:val="18"/>
                <w:szCs w:val="20"/>
              </w:rPr>
              <w:t xml:space="preserve">Durée </w:t>
            </w:r>
            <w:r w:rsidR="007210F4" w:rsidRPr="001C6832">
              <w:rPr>
                <w:rFonts w:ascii="Arial" w:hAnsi="Arial" w:cs="Arial"/>
                <w:bCs/>
                <w:sz w:val="18"/>
                <w:szCs w:val="20"/>
              </w:rPr>
              <w:t>prévisionnelle</w:t>
            </w:r>
            <w:r w:rsidRPr="001C6832">
              <w:rPr>
                <w:rFonts w:ascii="Arial" w:hAnsi="Arial" w:cs="Arial"/>
                <w:bCs/>
                <w:sz w:val="18"/>
                <w:szCs w:val="20"/>
              </w:rPr>
              <w:t xml:space="preserve"> du marché</w:t>
            </w:r>
          </w:p>
        </w:tc>
        <w:tc>
          <w:tcPr>
            <w:tcW w:w="5670" w:type="dxa"/>
            <w:gridSpan w:val="8"/>
            <w:vAlign w:val="center"/>
          </w:tcPr>
          <w:p w14:paraId="0DF3051B" w14:textId="470F8EA5" w:rsidR="0024091F" w:rsidRPr="001C6832" w:rsidRDefault="002A518F" w:rsidP="0024091F">
            <w:pPr>
              <w:spacing w:after="0"/>
              <w:jc w:val="center"/>
              <w:rPr>
                <w:rFonts w:ascii="Arial" w:hAnsi="Arial" w:cs="Arial"/>
                <w:bCs/>
                <w:sz w:val="18"/>
                <w:szCs w:val="20"/>
              </w:rPr>
            </w:pPr>
            <w:r>
              <w:rPr>
                <w:rFonts w:ascii="Arial" w:hAnsi="Arial" w:cs="Arial"/>
                <w:bCs/>
                <w:sz w:val="18"/>
                <w:szCs w:val="20"/>
              </w:rPr>
              <w:t>24 mois</w:t>
            </w:r>
          </w:p>
        </w:tc>
        <w:tc>
          <w:tcPr>
            <w:tcW w:w="1630" w:type="dxa"/>
            <w:gridSpan w:val="2"/>
            <w:vAlign w:val="center"/>
          </w:tcPr>
          <w:p w14:paraId="3F179814" w14:textId="77777777" w:rsidR="0024091F" w:rsidRPr="001C6832" w:rsidRDefault="0024091F" w:rsidP="0024091F">
            <w:pPr>
              <w:pStyle w:val="En-tte"/>
              <w:jc w:val="center"/>
              <w:rPr>
                <w:rFonts w:ascii="Arial" w:hAnsi="Arial" w:cs="Arial"/>
                <w:bCs/>
                <w:color w:val="0070C0"/>
                <w:sz w:val="18"/>
                <w:szCs w:val="20"/>
                <w:u w:val="single"/>
              </w:rPr>
            </w:pPr>
          </w:p>
        </w:tc>
      </w:tr>
      <w:tr w:rsidR="0024091F" w:rsidRPr="00301E55" w14:paraId="184B52DC" w14:textId="77777777" w:rsidTr="00672940">
        <w:trPr>
          <w:trHeight w:val="460"/>
          <w:jc w:val="center"/>
        </w:trPr>
        <w:tc>
          <w:tcPr>
            <w:tcW w:w="2765" w:type="dxa"/>
            <w:shd w:val="clear" w:color="auto" w:fill="F2F2F2" w:themeFill="background1" w:themeFillShade="F2"/>
            <w:vAlign w:val="center"/>
          </w:tcPr>
          <w:p w14:paraId="24ECBFD2" w14:textId="77777777" w:rsidR="0024091F" w:rsidRPr="001C6832" w:rsidRDefault="0024091F" w:rsidP="0024091F">
            <w:pPr>
              <w:pStyle w:val="En-tte"/>
              <w:jc w:val="right"/>
              <w:rPr>
                <w:rFonts w:ascii="Arial" w:hAnsi="Arial" w:cs="Arial"/>
                <w:bCs/>
                <w:sz w:val="18"/>
                <w:szCs w:val="20"/>
              </w:rPr>
            </w:pPr>
            <w:r w:rsidRPr="001C6832">
              <w:rPr>
                <w:rFonts w:ascii="Arial" w:hAnsi="Arial" w:cs="Arial"/>
                <w:bCs/>
                <w:sz w:val="18"/>
                <w:szCs w:val="20"/>
              </w:rPr>
              <w:t>Forme des prix</w:t>
            </w:r>
          </w:p>
        </w:tc>
        <w:tc>
          <w:tcPr>
            <w:tcW w:w="5670" w:type="dxa"/>
            <w:gridSpan w:val="8"/>
            <w:vAlign w:val="center"/>
          </w:tcPr>
          <w:p w14:paraId="2987AA1E" w14:textId="452B49C4" w:rsidR="0024091F" w:rsidRPr="001C6832" w:rsidRDefault="00952DF4" w:rsidP="0024091F">
            <w:pPr>
              <w:spacing w:after="0"/>
              <w:jc w:val="center"/>
              <w:rPr>
                <w:rFonts w:ascii="Arial" w:hAnsi="Arial" w:cs="Arial"/>
                <w:bCs/>
                <w:sz w:val="18"/>
                <w:szCs w:val="20"/>
              </w:rPr>
            </w:pPr>
            <w:sdt>
              <w:sdtPr>
                <w:rPr>
                  <w:rFonts w:ascii="Arial" w:hAnsi="Arial" w:cs="Arial"/>
                  <w:bCs/>
                  <w:sz w:val="18"/>
                  <w:szCs w:val="20"/>
                </w:rPr>
                <w:alias w:val="Forme des prix"/>
                <w:tag w:val="Forme des prix"/>
                <w:id w:val="-1465039278"/>
                <w:placeholder>
                  <w:docPart w:val="2BEE77CD110B42688C5898ADAF258C77"/>
                </w:placeholder>
                <w:dropDownList>
                  <w:listItem w:value="Choisissez un élément."/>
                  <w:listItem w:displayText="prix provisoires" w:value="prix provisoires"/>
                  <w:listItem w:displayText="Prix fermes" w:value="Prix fermes"/>
                  <w:listItem w:displayText="Prix fermes actualisables" w:value="Prix fermes actualisables"/>
                  <w:listItem w:displayText="Prix révisables" w:value="Prix révisables"/>
                </w:dropDownList>
              </w:sdtPr>
              <w:sdtEndPr/>
              <w:sdtContent>
                <w:r w:rsidR="002A518F">
                  <w:rPr>
                    <w:rFonts w:ascii="Arial" w:hAnsi="Arial" w:cs="Arial"/>
                    <w:bCs/>
                    <w:sz w:val="18"/>
                    <w:szCs w:val="20"/>
                  </w:rPr>
                  <w:t>Prix fermes</w:t>
                </w:r>
              </w:sdtContent>
            </w:sdt>
          </w:p>
        </w:tc>
        <w:tc>
          <w:tcPr>
            <w:tcW w:w="1630" w:type="dxa"/>
            <w:gridSpan w:val="2"/>
            <w:vAlign w:val="center"/>
          </w:tcPr>
          <w:p w14:paraId="5495F7AC" w14:textId="77777777" w:rsidR="0024091F" w:rsidRPr="001C6832" w:rsidRDefault="0024091F" w:rsidP="0024091F">
            <w:pPr>
              <w:pStyle w:val="En-tte"/>
              <w:jc w:val="center"/>
              <w:rPr>
                <w:rFonts w:ascii="Arial" w:hAnsi="Arial" w:cs="Arial"/>
                <w:bCs/>
                <w:color w:val="0070C0"/>
                <w:sz w:val="18"/>
                <w:szCs w:val="20"/>
                <w:u w:val="single"/>
              </w:rPr>
            </w:pPr>
          </w:p>
        </w:tc>
      </w:tr>
      <w:tr w:rsidR="005B3071" w:rsidRPr="00301E55" w14:paraId="00A67F5C" w14:textId="77777777" w:rsidTr="00672940">
        <w:trPr>
          <w:trHeight w:val="460"/>
          <w:jc w:val="center"/>
        </w:trPr>
        <w:tc>
          <w:tcPr>
            <w:tcW w:w="2765" w:type="dxa"/>
            <w:shd w:val="clear" w:color="auto" w:fill="F2F2F2" w:themeFill="background1" w:themeFillShade="F2"/>
            <w:vAlign w:val="center"/>
          </w:tcPr>
          <w:p w14:paraId="3C22B455" w14:textId="140700E6" w:rsidR="005B3071" w:rsidRPr="001C6832" w:rsidRDefault="005B3071" w:rsidP="0024091F">
            <w:pPr>
              <w:pStyle w:val="En-tte"/>
              <w:jc w:val="right"/>
              <w:rPr>
                <w:rFonts w:ascii="Arial" w:hAnsi="Arial" w:cs="Arial"/>
                <w:bCs/>
                <w:sz w:val="18"/>
                <w:szCs w:val="20"/>
              </w:rPr>
            </w:pPr>
            <w:r>
              <w:rPr>
                <w:rFonts w:ascii="Arial" w:hAnsi="Arial" w:cs="Arial"/>
                <w:bCs/>
                <w:sz w:val="18"/>
                <w:szCs w:val="20"/>
              </w:rPr>
              <w:t>CCAG de référence</w:t>
            </w:r>
          </w:p>
        </w:tc>
        <w:tc>
          <w:tcPr>
            <w:tcW w:w="5670" w:type="dxa"/>
            <w:gridSpan w:val="8"/>
            <w:vAlign w:val="center"/>
          </w:tcPr>
          <w:p w14:paraId="1A6CF699" w14:textId="7CF3928F" w:rsidR="005B3071" w:rsidRDefault="005B3071" w:rsidP="0024091F">
            <w:pPr>
              <w:spacing w:after="0"/>
              <w:jc w:val="center"/>
              <w:rPr>
                <w:rFonts w:ascii="Arial" w:hAnsi="Arial" w:cs="Arial"/>
                <w:bCs/>
                <w:sz w:val="18"/>
                <w:szCs w:val="20"/>
              </w:rPr>
            </w:pPr>
            <w:r>
              <w:rPr>
                <w:rFonts w:ascii="Arial" w:hAnsi="Arial" w:cs="Arial"/>
                <w:bCs/>
                <w:sz w:val="18"/>
                <w:szCs w:val="20"/>
              </w:rPr>
              <w:t>CCAG Maîtrise d’œuvre, arrêté du 30 mars 2021</w:t>
            </w:r>
          </w:p>
        </w:tc>
        <w:tc>
          <w:tcPr>
            <w:tcW w:w="1630" w:type="dxa"/>
            <w:gridSpan w:val="2"/>
            <w:vAlign w:val="center"/>
          </w:tcPr>
          <w:p w14:paraId="613D1DA0" w14:textId="77777777" w:rsidR="005B3071" w:rsidRPr="001C6832" w:rsidRDefault="005B3071" w:rsidP="0024091F">
            <w:pPr>
              <w:pStyle w:val="En-tte"/>
              <w:jc w:val="center"/>
              <w:rPr>
                <w:rFonts w:ascii="Arial" w:hAnsi="Arial" w:cs="Arial"/>
                <w:bCs/>
                <w:color w:val="0070C0"/>
                <w:sz w:val="18"/>
                <w:szCs w:val="20"/>
                <w:u w:val="single"/>
              </w:rPr>
            </w:pPr>
          </w:p>
        </w:tc>
      </w:tr>
      <w:tr w:rsidR="0024091F" w:rsidRPr="00301E55" w14:paraId="6BE1F3E7" w14:textId="77777777" w:rsidTr="00672940">
        <w:trPr>
          <w:trHeight w:val="629"/>
          <w:jc w:val="center"/>
        </w:trPr>
        <w:tc>
          <w:tcPr>
            <w:tcW w:w="10065" w:type="dxa"/>
            <w:gridSpan w:val="11"/>
            <w:shd w:val="clear" w:color="auto" w:fill="C00000"/>
            <w:vAlign w:val="center"/>
          </w:tcPr>
          <w:p w14:paraId="6276EC6A" w14:textId="77777777" w:rsidR="0024091F" w:rsidRPr="005C0013" w:rsidRDefault="0024091F" w:rsidP="0024091F">
            <w:pPr>
              <w:pStyle w:val="En-tte"/>
              <w:jc w:val="center"/>
              <w:rPr>
                <w:rFonts w:ascii="Arial" w:hAnsi="Arial" w:cs="Arial"/>
                <w:b/>
                <w:bCs/>
                <w:szCs w:val="20"/>
              </w:rPr>
            </w:pPr>
            <w:proofErr w:type="gramStart"/>
            <w:r>
              <w:rPr>
                <w:rFonts w:ascii="Arial" w:hAnsi="Arial" w:cs="Arial"/>
                <w:b/>
                <w:bCs/>
                <w:szCs w:val="20"/>
              </w:rPr>
              <w:t xml:space="preserve">B]   </w:t>
            </w:r>
            <w:proofErr w:type="gramEnd"/>
            <w:r>
              <w:rPr>
                <w:rFonts w:ascii="Arial" w:hAnsi="Arial" w:cs="Arial"/>
                <w:b/>
                <w:bCs/>
                <w:szCs w:val="20"/>
              </w:rPr>
              <w:t>IDENTIFICATION ET ENGAGEMENT DU CANDIDAT</w:t>
            </w:r>
          </w:p>
          <w:p w14:paraId="075891E7" w14:textId="77777777" w:rsidR="0024091F" w:rsidRPr="001C0786" w:rsidRDefault="0024091F" w:rsidP="0024091F">
            <w:pPr>
              <w:pStyle w:val="En-tte"/>
              <w:jc w:val="center"/>
              <w:rPr>
                <w:rFonts w:ascii="Arial" w:hAnsi="Arial" w:cs="Arial"/>
                <w:bCs/>
                <w:sz w:val="20"/>
                <w:szCs w:val="20"/>
              </w:rPr>
            </w:pPr>
            <w:r w:rsidRPr="005578D1">
              <w:rPr>
                <w:rFonts w:ascii="Arial" w:hAnsi="Arial" w:cs="Arial"/>
                <w:bCs/>
                <w:i/>
                <w:color w:val="FFFFFF" w:themeColor="background1"/>
                <w:sz w:val="20"/>
                <w:szCs w:val="28"/>
              </w:rPr>
              <w:t>(</w:t>
            </w:r>
            <w:proofErr w:type="gramStart"/>
            <w:r w:rsidRPr="005578D1">
              <w:rPr>
                <w:rFonts w:ascii="Arial" w:hAnsi="Arial" w:cs="Arial"/>
                <w:bCs/>
                <w:i/>
                <w:color w:val="FFFFFF" w:themeColor="background1"/>
                <w:sz w:val="20"/>
                <w:szCs w:val="28"/>
              </w:rPr>
              <w:t>mandataire</w:t>
            </w:r>
            <w:proofErr w:type="gramEnd"/>
            <w:r w:rsidRPr="005578D1">
              <w:rPr>
                <w:rFonts w:ascii="Arial" w:hAnsi="Arial" w:cs="Arial"/>
                <w:bCs/>
                <w:i/>
                <w:color w:val="FFFFFF" w:themeColor="background1"/>
                <w:sz w:val="20"/>
                <w:szCs w:val="28"/>
              </w:rPr>
              <w:t xml:space="preserve"> en cas de groupement</w:t>
            </w:r>
            <w:r>
              <w:rPr>
                <w:rFonts w:ascii="Arial" w:hAnsi="Arial" w:cs="Arial"/>
                <w:bCs/>
                <w:i/>
                <w:color w:val="FFFFFF" w:themeColor="background1"/>
                <w:sz w:val="20"/>
                <w:szCs w:val="28"/>
              </w:rPr>
              <w:t xml:space="preserve"> d’entreprise</w:t>
            </w:r>
            <w:r w:rsidRPr="005578D1">
              <w:rPr>
                <w:rFonts w:ascii="Arial" w:hAnsi="Arial" w:cs="Arial"/>
                <w:bCs/>
                <w:i/>
                <w:color w:val="FFFFFF" w:themeColor="background1"/>
                <w:sz w:val="20"/>
                <w:szCs w:val="28"/>
              </w:rPr>
              <w:t>)</w:t>
            </w:r>
          </w:p>
        </w:tc>
      </w:tr>
      <w:tr w:rsidR="0024091F" w:rsidRPr="00301E55" w14:paraId="1BDEFEEE" w14:textId="77777777" w:rsidTr="00672940">
        <w:trPr>
          <w:trHeight w:val="414"/>
          <w:jc w:val="center"/>
        </w:trPr>
        <w:tc>
          <w:tcPr>
            <w:tcW w:w="2765" w:type="dxa"/>
            <w:shd w:val="clear" w:color="auto" w:fill="DBE5F1" w:themeFill="accent1" w:themeFillTint="33"/>
            <w:vAlign w:val="center"/>
          </w:tcPr>
          <w:p w14:paraId="5656CC78" w14:textId="77777777" w:rsidR="0024091F" w:rsidRPr="001C6832" w:rsidRDefault="0024091F" w:rsidP="0024091F">
            <w:pPr>
              <w:pStyle w:val="En-tte"/>
              <w:jc w:val="right"/>
              <w:rPr>
                <w:rFonts w:ascii="Arial" w:hAnsi="Arial" w:cs="Arial"/>
                <w:bCs/>
                <w:sz w:val="18"/>
                <w:szCs w:val="20"/>
              </w:rPr>
            </w:pPr>
            <w:r w:rsidRPr="001C6832">
              <w:rPr>
                <w:rFonts w:ascii="Arial" w:hAnsi="Arial" w:cs="Arial"/>
                <w:bCs/>
                <w:sz w:val="18"/>
                <w:szCs w:val="20"/>
              </w:rPr>
              <w:t>Nom de l’entreprise</w:t>
            </w:r>
          </w:p>
        </w:tc>
        <w:tc>
          <w:tcPr>
            <w:tcW w:w="7300" w:type="dxa"/>
            <w:gridSpan w:val="10"/>
            <w:vAlign w:val="center"/>
          </w:tcPr>
          <w:p w14:paraId="5AEEF2A1" w14:textId="77777777" w:rsidR="0024091F" w:rsidRPr="001C6832" w:rsidRDefault="0024091F" w:rsidP="0024091F">
            <w:pPr>
              <w:pStyle w:val="En-tte"/>
              <w:jc w:val="center"/>
              <w:rPr>
                <w:rFonts w:ascii="Arial" w:hAnsi="Arial" w:cs="Arial"/>
                <w:bCs/>
                <w:sz w:val="18"/>
                <w:szCs w:val="20"/>
              </w:rPr>
            </w:pPr>
            <w:permStart w:id="647850678" w:edGrp="everyone"/>
            <w:r w:rsidRPr="001C6832">
              <w:rPr>
                <w:rFonts w:ascii="Arial" w:hAnsi="Arial" w:cs="Arial"/>
                <w:bCs/>
                <w:sz w:val="18"/>
                <w:szCs w:val="20"/>
              </w:rPr>
              <w:t xml:space="preserve">   </w:t>
            </w:r>
            <w:permEnd w:id="647850678"/>
          </w:p>
        </w:tc>
      </w:tr>
      <w:tr w:rsidR="0024091F" w:rsidRPr="00301E55" w14:paraId="37F88939" w14:textId="77777777" w:rsidTr="00EC2B02">
        <w:trPr>
          <w:trHeight w:val="466"/>
          <w:jc w:val="center"/>
        </w:trPr>
        <w:tc>
          <w:tcPr>
            <w:tcW w:w="2765" w:type="dxa"/>
            <w:shd w:val="clear" w:color="auto" w:fill="DBE5F1" w:themeFill="accent1" w:themeFillTint="33"/>
            <w:vAlign w:val="center"/>
          </w:tcPr>
          <w:p w14:paraId="54E6AE47" w14:textId="77777777" w:rsidR="0024091F" w:rsidRPr="001C6832" w:rsidRDefault="0024091F" w:rsidP="0024091F">
            <w:pPr>
              <w:pStyle w:val="En-tte"/>
              <w:jc w:val="right"/>
              <w:rPr>
                <w:rFonts w:ascii="Arial" w:hAnsi="Arial" w:cs="Arial"/>
                <w:bCs/>
                <w:sz w:val="18"/>
                <w:szCs w:val="20"/>
              </w:rPr>
            </w:pPr>
            <w:r w:rsidRPr="001C6832">
              <w:rPr>
                <w:rFonts w:ascii="Arial" w:hAnsi="Arial" w:cs="Arial"/>
                <w:bCs/>
                <w:sz w:val="18"/>
                <w:szCs w:val="20"/>
              </w:rPr>
              <w:t>Adresse siège social</w:t>
            </w:r>
          </w:p>
        </w:tc>
        <w:tc>
          <w:tcPr>
            <w:tcW w:w="7300" w:type="dxa"/>
            <w:gridSpan w:val="10"/>
            <w:vAlign w:val="center"/>
          </w:tcPr>
          <w:p w14:paraId="30B8AE03" w14:textId="77777777" w:rsidR="0024091F" w:rsidRPr="001C6832" w:rsidRDefault="0024091F" w:rsidP="0024091F">
            <w:pPr>
              <w:pStyle w:val="En-tte"/>
              <w:jc w:val="center"/>
              <w:rPr>
                <w:rFonts w:ascii="Arial" w:hAnsi="Arial" w:cs="Arial"/>
                <w:bCs/>
                <w:sz w:val="18"/>
                <w:szCs w:val="20"/>
              </w:rPr>
            </w:pPr>
            <w:permStart w:id="379783565" w:edGrp="everyone"/>
            <w:r w:rsidRPr="001C6832">
              <w:rPr>
                <w:rFonts w:ascii="Arial" w:hAnsi="Arial" w:cs="Arial"/>
                <w:bCs/>
                <w:sz w:val="18"/>
                <w:szCs w:val="20"/>
              </w:rPr>
              <w:t xml:space="preserve">   </w:t>
            </w:r>
            <w:permEnd w:id="379783565"/>
          </w:p>
        </w:tc>
      </w:tr>
      <w:tr w:rsidR="0024091F" w:rsidRPr="00301E55" w14:paraId="3B860B48" w14:textId="77777777" w:rsidTr="00672940">
        <w:trPr>
          <w:trHeight w:val="373"/>
          <w:jc w:val="center"/>
        </w:trPr>
        <w:tc>
          <w:tcPr>
            <w:tcW w:w="2765" w:type="dxa"/>
            <w:shd w:val="clear" w:color="auto" w:fill="DBE5F1" w:themeFill="accent1" w:themeFillTint="33"/>
            <w:vAlign w:val="center"/>
          </w:tcPr>
          <w:p w14:paraId="54B52B45" w14:textId="77777777" w:rsidR="0024091F" w:rsidRPr="001C6832" w:rsidRDefault="0024091F" w:rsidP="0024091F">
            <w:pPr>
              <w:pStyle w:val="En-tte"/>
              <w:jc w:val="right"/>
              <w:rPr>
                <w:rFonts w:ascii="Arial" w:hAnsi="Arial" w:cs="Arial"/>
                <w:bCs/>
                <w:sz w:val="18"/>
                <w:szCs w:val="20"/>
              </w:rPr>
            </w:pPr>
            <w:r w:rsidRPr="001C6832">
              <w:rPr>
                <w:rFonts w:ascii="Arial" w:hAnsi="Arial" w:cs="Arial"/>
                <w:bCs/>
                <w:sz w:val="18"/>
                <w:szCs w:val="20"/>
              </w:rPr>
              <w:t>Représenté par</w:t>
            </w:r>
          </w:p>
        </w:tc>
        <w:tc>
          <w:tcPr>
            <w:tcW w:w="7300" w:type="dxa"/>
            <w:gridSpan w:val="10"/>
            <w:vAlign w:val="center"/>
          </w:tcPr>
          <w:p w14:paraId="4549CE8F" w14:textId="77777777" w:rsidR="0024091F" w:rsidRPr="001C6832" w:rsidRDefault="0024091F" w:rsidP="0024091F">
            <w:pPr>
              <w:pStyle w:val="En-tte"/>
              <w:jc w:val="center"/>
              <w:rPr>
                <w:rFonts w:ascii="Arial" w:hAnsi="Arial" w:cs="Arial"/>
                <w:bCs/>
                <w:sz w:val="18"/>
                <w:szCs w:val="20"/>
              </w:rPr>
            </w:pPr>
            <w:permStart w:id="816727132" w:edGrp="everyone"/>
            <w:r w:rsidRPr="001C6832">
              <w:rPr>
                <w:rFonts w:ascii="Arial" w:hAnsi="Arial" w:cs="Arial"/>
                <w:bCs/>
                <w:sz w:val="18"/>
                <w:szCs w:val="20"/>
              </w:rPr>
              <w:t xml:space="preserve">   </w:t>
            </w:r>
            <w:permEnd w:id="816727132"/>
          </w:p>
        </w:tc>
      </w:tr>
      <w:tr w:rsidR="0024091F" w:rsidRPr="00301E55" w14:paraId="1DEE3E77" w14:textId="77777777" w:rsidTr="00672940">
        <w:trPr>
          <w:trHeight w:val="373"/>
          <w:jc w:val="center"/>
        </w:trPr>
        <w:tc>
          <w:tcPr>
            <w:tcW w:w="2765" w:type="dxa"/>
            <w:shd w:val="clear" w:color="auto" w:fill="DBE5F1" w:themeFill="accent1" w:themeFillTint="33"/>
            <w:vAlign w:val="center"/>
          </w:tcPr>
          <w:p w14:paraId="206BA000" w14:textId="77777777" w:rsidR="0024091F" w:rsidRPr="001C6832" w:rsidRDefault="0024091F" w:rsidP="0024091F">
            <w:pPr>
              <w:pStyle w:val="En-tte"/>
              <w:jc w:val="right"/>
              <w:rPr>
                <w:rFonts w:ascii="Arial" w:hAnsi="Arial" w:cs="Arial"/>
                <w:bCs/>
                <w:sz w:val="18"/>
                <w:szCs w:val="20"/>
              </w:rPr>
            </w:pPr>
            <w:r w:rsidRPr="001C6832">
              <w:rPr>
                <w:rFonts w:ascii="Arial" w:hAnsi="Arial" w:cs="Arial"/>
                <w:bCs/>
                <w:sz w:val="18"/>
                <w:szCs w:val="20"/>
              </w:rPr>
              <w:t xml:space="preserve">Courriel / Tél / Fax </w:t>
            </w:r>
          </w:p>
        </w:tc>
        <w:tc>
          <w:tcPr>
            <w:tcW w:w="7300" w:type="dxa"/>
            <w:gridSpan w:val="10"/>
            <w:vAlign w:val="center"/>
          </w:tcPr>
          <w:p w14:paraId="5BE5E77B" w14:textId="77777777" w:rsidR="0024091F" w:rsidRPr="001C6832" w:rsidRDefault="0024091F" w:rsidP="0024091F">
            <w:pPr>
              <w:pStyle w:val="En-tte"/>
              <w:jc w:val="center"/>
              <w:rPr>
                <w:rFonts w:ascii="Arial" w:hAnsi="Arial" w:cs="Arial"/>
                <w:bCs/>
                <w:sz w:val="18"/>
                <w:szCs w:val="20"/>
              </w:rPr>
            </w:pPr>
            <w:permStart w:id="1498891767" w:edGrp="everyone"/>
            <w:r w:rsidRPr="001C6832">
              <w:rPr>
                <w:rFonts w:ascii="Arial" w:hAnsi="Arial" w:cs="Arial"/>
                <w:bCs/>
                <w:sz w:val="18"/>
                <w:szCs w:val="20"/>
              </w:rPr>
              <w:t xml:space="preserve">   </w:t>
            </w:r>
            <w:permEnd w:id="1498891767"/>
          </w:p>
        </w:tc>
      </w:tr>
      <w:tr w:rsidR="0024091F" w:rsidRPr="00301E55" w14:paraId="250CAAD3" w14:textId="77777777" w:rsidTr="00672940">
        <w:trPr>
          <w:trHeight w:val="373"/>
          <w:jc w:val="center"/>
        </w:trPr>
        <w:tc>
          <w:tcPr>
            <w:tcW w:w="2765" w:type="dxa"/>
            <w:shd w:val="clear" w:color="auto" w:fill="DBE5F1" w:themeFill="accent1" w:themeFillTint="33"/>
            <w:vAlign w:val="center"/>
          </w:tcPr>
          <w:p w14:paraId="57DF1A78" w14:textId="77777777" w:rsidR="0024091F" w:rsidRPr="001C6832" w:rsidRDefault="0024091F" w:rsidP="0024091F">
            <w:pPr>
              <w:pStyle w:val="En-tte"/>
              <w:jc w:val="right"/>
              <w:rPr>
                <w:rFonts w:ascii="Arial" w:hAnsi="Arial" w:cs="Arial"/>
                <w:bCs/>
                <w:sz w:val="18"/>
                <w:szCs w:val="20"/>
              </w:rPr>
            </w:pPr>
            <w:r w:rsidRPr="001C6832">
              <w:rPr>
                <w:rFonts w:ascii="Arial" w:hAnsi="Arial" w:cs="Arial"/>
                <w:bCs/>
                <w:sz w:val="18"/>
                <w:szCs w:val="20"/>
              </w:rPr>
              <w:t>Numéro de SIRET</w:t>
            </w:r>
          </w:p>
        </w:tc>
        <w:tc>
          <w:tcPr>
            <w:tcW w:w="7300" w:type="dxa"/>
            <w:gridSpan w:val="10"/>
            <w:vAlign w:val="center"/>
          </w:tcPr>
          <w:p w14:paraId="25075320" w14:textId="77777777" w:rsidR="0024091F" w:rsidRPr="001C6832" w:rsidRDefault="0024091F" w:rsidP="0024091F">
            <w:pPr>
              <w:pStyle w:val="En-tte"/>
              <w:jc w:val="center"/>
              <w:rPr>
                <w:rFonts w:ascii="Arial" w:hAnsi="Arial" w:cs="Arial"/>
                <w:bCs/>
                <w:sz w:val="18"/>
                <w:szCs w:val="20"/>
              </w:rPr>
            </w:pPr>
            <w:permStart w:id="774715159" w:edGrp="everyone"/>
            <w:r w:rsidRPr="001C6832">
              <w:rPr>
                <w:rFonts w:ascii="Arial" w:hAnsi="Arial" w:cs="Arial"/>
                <w:bCs/>
                <w:sz w:val="18"/>
                <w:szCs w:val="20"/>
              </w:rPr>
              <w:t xml:space="preserve">   </w:t>
            </w:r>
            <w:permEnd w:id="774715159"/>
          </w:p>
        </w:tc>
      </w:tr>
      <w:tr w:rsidR="001744C0" w:rsidRPr="00301E55" w14:paraId="716B7AE8" w14:textId="77777777" w:rsidTr="00672940">
        <w:trPr>
          <w:trHeight w:val="373"/>
          <w:jc w:val="center"/>
        </w:trPr>
        <w:tc>
          <w:tcPr>
            <w:tcW w:w="2765" w:type="dxa"/>
            <w:shd w:val="clear" w:color="auto" w:fill="DBE5F1" w:themeFill="accent1" w:themeFillTint="33"/>
            <w:vAlign w:val="center"/>
          </w:tcPr>
          <w:p w14:paraId="703FB606" w14:textId="0183086E" w:rsidR="001744C0" w:rsidRPr="001C6832" w:rsidRDefault="001744C0" w:rsidP="0024091F">
            <w:pPr>
              <w:pStyle w:val="En-tte"/>
              <w:jc w:val="right"/>
              <w:rPr>
                <w:rFonts w:ascii="Arial" w:hAnsi="Arial" w:cs="Arial"/>
                <w:b/>
                <w:bCs/>
                <w:sz w:val="20"/>
                <w:szCs w:val="20"/>
              </w:rPr>
            </w:pPr>
            <w:r w:rsidRPr="001C6832">
              <w:rPr>
                <w:rFonts w:ascii="Arial" w:hAnsi="Arial" w:cs="Arial"/>
                <w:b/>
                <w:bCs/>
                <w:sz w:val="20"/>
                <w:szCs w:val="20"/>
              </w:rPr>
              <w:t>Représenté par</w:t>
            </w:r>
          </w:p>
        </w:tc>
        <w:tc>
          <w:tcPr>
            <w:tcW w:w="7300" w:type="dxa"/>
            <w:gridSpan w:val="10"/>
            <w:vAlign w:val="center"/>
          </w:tcPr>
          <w:p w14:paraId="5736EE94" w14:textId="3F52A0A8" w:rsidR="001744C0" w:rsidRPr="001C6832" w:rsidRDefault="001744C0" w:rsidP="0024091F">
            <w:pPr>
              <w:pStyle w:val="En-tte"/>
              <w:jc w:val="center"/>
              <w:rPr>
                <w:rFonts w:ascii="Arial" w:hAnsi="Arial" w:cs="Arial"/>
                <w:bCs/>
                <w:sz w:val="20"/>
                <w:szCs w:val="20"/>
              </w:rPr>
            </w:pPr>
            <w:permStart w:id="246234459" w:edGrp="everyone"/>
            <w:r w:rsidRPr="001C6832">
              <w:rPr>
                <w:rFonts w:ascii="Arial" w:hAnsi="Arial" w:cs="Arial"/>
                <w:bCs/>
                <w:sz w:val="20"/>
                <w:szCs w:val="20"/>
              </w:rPr>
              <w:t xml:space="preserve">   </w:t>
            </w:r>
            <w:permEnd w:id="246234459"/>
          </w:p>
        </w:tc>
      </w:tr>
      <w:tr w:rsidR="0024091F" w:rsidRPr="00301E55" w14:paraId="561E3866" w14:textId="77777777" w:rsidTr="00672940">
        <w:trPr>
          <w:trHeight w:val="373"/>
          <w:jc w:val="center"/>
        </w:trPr>
        <w:tc>
          <w:tcPr>
            <w:tcW w:w="10065" w:type="dxa"/>
            <w:gridSpan w:val="11"/>
            <w:shd w:val="clear" w:color="auto" w:fill="DBE5F1" w:themeFill="accent1" w:themeFillTint="33"/>
            <w:vAlign w:val="center"/>
          </w:tcPr>
          <w:p w14:paraId="72021CF8" w14:textId="77777777" w:rsidR="0024091F" w:rsidRPr="001C0786" w:rsidRDefault="0024091F" w:rsidP="0024091F">
            <w:pPr>
              <w:pStyle w:val="En-tte"/>
              <w:jc w:val="center"/>
              <w:rPr>
                <w:rFonts w:ascii="Arial" w:hAnsi="Arial" w:cs="Arial"/>
                <w:bCs/>
                <w:sz w:val="20"/>
                <w:szCs w:val="20"/>
              </w:rPr>
            </w:pPr>
            <w:r>
              <w:rPr>
                <w:rFonts w:ascii="Arial" w:hAnsi="Arial" w:cs="Arial"/>
                <w:bCs/>
                <w:sz w:val="20"/>
                <w:szCs w:val="20"/>
              </w:rPr>
              <w:t>Uniquement e</w:t>
            </w:r>
            <w:r w:rsidRPr="001C0786">
              <w:rPr>
                <w:rFonts w:ascii="Arial" w:hAnsi="Arial" w:cs="Arial"/>
                <w:bCs/>
                <w:sz w:val="20"/>
                <w:szCs w:val="20"/>
              </w:rPr>
              <w:t>n cas de cotraitance</w:t>
            </w:r>
          </w:p>
        </w:tc>
      </w:tr>
      <w:tr w:rsidR="0024091F" w:rsidRPr="00301E55" w14:paraId="7B1761B1" w14:textId="77777777" w:rsidTr="00672940">
        <w:trPr>
          <w:trHeight w:val="729"/>
          <w:jc w:val="center"/>
        </w:trPr>
        <w:tc>
          <w:tcPr>
            <w:tcW w:w="2765" w:type="dxa"/>
            <w:shd w:val="clear" w:color="auto" w:fill="DBE5F1" w:themeFill="accent1" w:themeFillTint="33"/>
            <w:vAlign w:val="center"/>
          </w:tcPr>
          <w:p w14:paraId="606686E1" w14:textId="77777777" w:rsidR="0024091F" w:rsidRPr="001C6832" w:rsidRDefault="0024091F" w:rsidP="0024091F">
            <w:pPr>
              <w:pStyle w:val="En-tte"/>
              <w:jc w:val="right"/>
              <w:rPr>
                <w:rFonts w:ascii="Arial" w:hAnsi="Arial" w:cs="Arial"/>
                <w:bCs/>
                <w:sz w:val="18"/>
                <w:szCs w:val="18"/>
              </w:rPr>
            </w:pPr>
            <w:r w:rsidRPr="001C6832">
              <w:rPr>
                <w:rFonts w:ascii="Arial" w:hAnsi="Arial" w:cs="Arial"/>
                <w:bCs/>
                <w:sz w:val="18"/>
                <w:szCs w:val="18"/>
              </w:rPr>
              <w:t>Forme du groupement*</w:t>
            </w:r>
          </w:p>
        </w:tc>
        <w:tc>
          <w:tcPr>
            <w:tcW w:w="7300" w:type="dxa"/>
            <w:gridSpan w:val="10"/>
            <w:shd w:val="clear" w:color="auto" w:fill="FFFFFF" w:themeFill="background1"/>
            <w:vAlign w:val="center"/>
          </w:tcPr>
          <w:permStart w:id="295768138" w:edGrp="everyone" w:displacedByCustomXml="next"/>
          <w:sdt>
            <w:sdtPr>
              <w:rPr>
                <w:rFonts w:ascii="Arial" w:eastAsiaTheme="minorHAnsi" w:hAnsi="Arial" w:cs="Arial"/>
                <w:sz w:val="18"/>
                <w:szCs w:val="18"/>
                <w:lang w:eastAsia="en-US"/>
              </w:rPr>
              <w:alias w:val="Titre"/>
              <w:tag w:val="Titre"/>
              <w:id w:val="387155628"/>
              <w:placeholder>
                <w:docPart w:val="7F8DF7F34CD346D29A7A655E3C1A350B"/>
              </w:placeholder>
              <w:showingPlcHdr/>
              <w:comboBox>
                <w:listItem w:value="Choisissez un élément."/>
                <w:listItem w:displayText="Groupement solidaire" w:value="Groupement solidaire"/>
                <w:listItem w:displayText="Groupement conjoint avec mandataire solidaire" w:value="Groupement conjoint avec mandataire solidaire"/>
                <w:listItem w:displayText="Groupement conjoint" w:value="Groupement conjoint"/>
              </w:comboBox>
            </w:sdtPr>
            <w:sdtEndPr/>
            <w:sdtContent>
              <w:p w14:paraId="44E34A2E" w14:textId="2D5624E3" w:rsidR="0024091F" w:rsidRPr="00661FC3" w:rsidRDefault="00616172" w:rsidP="001C6832">
                <w:pPr>
                  <w:pStyle w:val="fcase2metab"/>
                  <w:spacing w:after="120"/>
                  <w:jc w:val="center"/>
                  <w:rPr>
                    <w:rFonts w:ascii="Arial" w:eastAsiaTheme="minorHAnsi" w:hAnsi="Arial" w:cs="Arial"/>
                    <w:sz w:val="18"/>
                    <w:szCs w:val="18"/>
                    <w:lang w:eastAsia="en-US"/>
                  </w:rPr>
                </w:pPr>
                <w:r>
                  <w:rPr>
                    <w:rFonts w:ascii="Arial" w:eastAsiaTheme="minorHAnsi" w:hAnsi="Arial" w:cs="Arial"/>
                    <w:sz w:val="18"/>
                    <w:szCs w:val="18"/>
                    <w:lang w:eastAsia="en-US"/>
                  </w:rPr>
                  <w:t xml:space="preserve">     </w:t>
                </w:r>
              </w:p>
            </w:sdtContent>
          </w:sdt>
          <w:permEnd w:id="295768138" w:displacedByCustomXml="prev"/>
          <w:p w14:paraId="695D40CB" w14:textId="54AFA49F" w:rsidR="0024091F" w:rsidRPr="00661FC3" w:rsidRDefault="001C6832" w:rsidP="001C6832">
            <w:pPr>
              <w:pStyle w:val="fcase2metab"/>
              <w:tabs>
                <w:tab w:val="clear" w:pos="426"/>
                <w:tab w:val="clear" w:pos="851"/>
              </w:tabs>
              <w:spacing w:after="120"/>
              <w:ind w:left="0" w:hanging="1"/>
              <w:jc w:val="left"/>
              <w:rPr>
                <w:rFonts w:ascii="Arial" w:hAnsi="Arial" w:cs="Arial"/>
                <w:i/>
                <w:sz w:val="16"/>
                <w:szCs w:val="18"/>
              </w:rPr>
            </w:pPr>
            <w:r w:rsidRPr="00661FC3">
              <w:rPr>
                <w:rFonts w:ascii="Arial" w:hAnsi="Arial" w:cs="Arial"/>
                <w:i/>
                <w:sz w:val="16"/>
                <w:szCs w:val="18"/>
              </w:rPr>
              <w:t xml:space="preserve">N.B. </w:t>
            </w:r>
            <w:r w:rsidR="0024091F" w:rsidRPr="00661FC3">
              <w:rPr>
                <w:rFonts w:ascii="Arial" w:hAnsi="Arial" w:cs="Arial"/>
                <w:i/>
                <w:sz w:val="16"/>
                <w:szCs w:val="18"/>
              </w:rPr>
              <w:t>En cas de groupement conjoint, le mandataire est réputé solidaire des autres cotraitants à compter de la notification du marché.</w:t>
            </w:r>
          </w:p>
          <w:p w14:paraId="5EA1AA84" w14:textId="7AFD9920" w:rsidR="001C6832" w:rsidRPr="00661FC3" w:rsidRDefault="001C6832" w:rsidP="001C6832">
            <w:pPr>
              <w:pStyle w:val="fcase2metab"/>
              <w:spacing w:after="120"/>
              <w:jc w:val="left"/>
              <w:rPr>
                <w:rFonts w:ascii="Arial" w:eastAsiaTheme="minorHAnsi" w:hAnsi="Arial" w:cs="Arial"/>
                <w:sz w:val="18"/>
                <w:szCs w:val="18"/>
                <w:lang w:eastAsia="en-US"/>
              </w:rPr>
            </w:pPr>
            <w:r w:rsidRPr="00661FC3">
              <w:rPr>
                <w:rFonts w:ascii="Arial" w:eastAsiaTheme="minorHAnsi" w:hAnsi="Arial" w:cs="Arial"/>
                <w:sz w:val="18"/>
                <w:szCs w:val="18"/>
                <w:lang w:eastAsia="en-US"/>
              </w:rPr>
              <w:t xml:space="preserve">Si groupement solidaire, </w:t>
            </w:r>
            <w:r w:rsidRPr="00661FC3">
              <w:rPr>
                <w:rFonts w:ascii="Arial" w:eastAsiaTheme="minorHAnsi" w:hAnsi="Arial" w:cs="Arial"/>
                <w:b/>
                <w:sz w:val="18"/>
                <w:szCs w:val="18"/>
                <w:lang w:eastAsia="en-US"/>
              </w:rPr>
              <w:t>paiement sur compte unique</w:t>
            </w:r>
            <w:r w:rsidRPr="00661FC3">
              <w:rPr>
                <w:rFonts w:ascii="Arial" w:eastAsiaTheme="minorHAnsi" w:hAnsi="Arial" w:cs="Arial"/>
                <w:sz w:val="18"/>
                <w:szCs w:val="18"/>
                <w:lang w:eastAsia="en-US"/>
              </w:rPr>
              <w:t xml:space="preserve"> :    </w:t>
            </w:r>
            <w:permStart w:id="706675742" w:edGrp="everyone"/>
            <w:r w:rsidRPr="00661FC3">
              <w:rPr>
                <w:rFonts w:ascii="Arial" w:eastAsiaTheme="minorHAnsi" w:hAnsi="Arial" w:cs="Arial"/>
                <w:sz w:val="18"/>
                <w:szCs w:val="18"/>
                <w:lang w:eastAsia="en-US"/>
              </w:rPr>
              <w:fldChar w:fldCharType="begin">
                <w:ffData>
                  <w:name w:val="CaseACocher111"/>
                  <w:enabled/>
                  <w:calcOnExit w:val="0"/>
                  <w:checkBox>
                    <w:sizeAuto/>
                    <w:default w:val="0"/>
                  </w:checkBox>
                </w:ffData>
              </w:fldChar>
            </w:r>
            <w:r w:rsidRPr="00661FC3">
              <w:rPr>
                <w:rFonts w:ascii="Arial" w:eastAsiaTheme="minorHAnsi" w:hAnsi="Arial" w:cs="Arial"/>
                <w:sz w:val="18"/>
                <w:szCs w:val="18"/>
                <w:lang w:eastAsia="en-US"/>
              </w:rPr>
              <w:instrText xml:space="preserve"> FORMCHECKBOX </w:instrText>
            </w:r>
            <w:r w:rsidR="00952DF4">
              <w:rPr>
                <w:rFonts w:ascii="Arial" w:eastAsiaTheme="minorHAnsi" w:hAnsi="Arial" w:cs="Arial"/>
                <w:sz w:val="18"/>
                <w:szCs w:val="18"/>
                <w:lang w:eastAsia="en-US"/>
              </w:rPr>
            </w:r>
            <w:r w:rsidR="00952DF4">
              <w:rPr>
                <w:rFonts w:ascii="Arial" w:eastAsiaTheme="minorHAnsi" w:hAnsi="Arial" w:cs="Arial"/>
                <w:sz w:val="18"/>
                <w:szCs w:val="18"/>
                <w:lang w:eastAsia="en-US"/>
              </w:rPr>
              <w:fldChar w:fldCharType="separate"/>
            </w:r>
            <w:r w:rsidRPr="00661FC3">
              <w:rPr>
                <w:rFonts w:ascii="Arial" w:eastAsiaTheme="minorHAnsi" w:hAnsi="Arial" w:cs="Arial"/>
                <w:sz w:val="18"/>
                <w:szCs w:val="18"/>
                <w:lang w:eastAsia="en-US"/>
              </w:rPr>
              <w:fldChar w:fldCharType="end"/>
            </w:r>
            <w:permEnd w:id="706675742"/>
            <w:r w:rsidRPr="00661FC3">
              <w:rPr>
                <w:rFonts w:ascii="Arial" w:eastAsiaTheme="minorHAnsi" w:hAnsi="Arial" w:cs="Arial"/>
                <w:sz w:val="18"/>
                <w:szCs w:val="18"/>
                <w:lang w:eastAsia="en-US"/>
              </w:rPr>
              <w:t xml:space="preserve"> NON</w:t>
            </w:r>
            <w:r w:rsidRPr="00661FC3">
              <w:rPr>
                <w:rFonts w:ascii="Arial" w:eastAsiaTheme="minorHAnsi" w:hAnsi="Arial" w:cs="Arial"/>
                <w:sz w:val="18"/>
                <w:szCs w:val="18"/>
                <w:lang w:eastAsia="en-US"/>
              </w:rPr>
              <w:tab/>
            </w:r>
            <w:permStart w:id="956570132" w:edGrp="everyone"/>
            <w:r w:rsidRPr="00661FC3">
              <w:rPr>
                <w:rFonts w:ascii="Arial" w:eastAsiaTheme="minorHAnsi" w:hAnsi="Arial" w:cs="Arial"/>
                <w:sz w:val="18"/>
                <w:szCs w:val="18"/>
                <w:lang w:eastAsia="en-US"/>
              </w:rPr>
              <w:fldChar w:fldCharType="begin">
                <w:ffData>
                  <w:name w:val="CaseACocher111"/>
                  <w:enabled/>
                  <w:calcOnExit w:val="0"/>
                  <w:checkBox>
                    <w:sizeAuto/>
                    <w:default w:val="0"/>
                  </w:checkBox>
                </w:ffData>
              </w:fldChar>
            </w:r>
            <w:r w:rsidRPr="00661FC3">
              <w:rPr>
                <w:rFonts w:ascii="Arial" w:eastAsiaTheme="minorHAnsi" w:hAnsi="Arial" w:cs="Arial"/>
                <w:sz w:val="18"/>
                <w:szCs w:val="18"/>
                <w:lang w:eastAsia="en-US"/>
              </w:rPr>
              <w:instrText xml:space="preserve"> FORMCHECKBOX </w:instrText>
            </w:r>
            <w:r w:rsidR="00952DF4">
              <w:rPr>
                <w:rFonts w:ascii="Arial" w:eastAsiaTheme="minorHAnsi" w:hAnsi="Arial" w:cs="Arial"/>
                <w:sz w:val="18"/>
                <w:szCs w:val="18"/>
                <w:lang w:eastAsia="en-US"/>
              </w:rPr>
            </w:r>
            <w:r w:rsidR="00952DF4">
              <w:rPr>
                <w:rFonts w:ascii="Arial" w:eastAsiaTheme="minorHAnsi" w:hAnsi="Arial" w:cs="Arial"/>
                <w:sz w:val="18"/>
                <w:szCs w:val="18"/>
                <w:lang w:eastAsia="en-US"/>
              </w:rPr>
              <w:fldChar w:fldCharType="separate"/>
            </w:r>
            <w:r w:rsidRPr="00661FC3">
              <w:rPr>
                <w:rFonts w:ascii="Arial" w:eastAsiaTheme="minorHAnsi" w:hAnsi="Arial" w:cs="Arial"/>
                <w:sz w:val="18"/>
                <w:szCs w:val="18"/>
                <w:lang w:eastAsia="en-US"/>
              </w:rPr>
              <w:fldChar w:fldCharType="end"/>
            </w:r>
            <w:permEnd w:id="956570132"/>
            <w:r w:rsidRPr="00661FC3">
              <w:rPr>
                <w:rFonts w:ascii="Arial" w:eastAsiaTheme="minorHAnsi" w:hAnsi="Arial" w:cs="Arial"/>
                <w:sz w:val="18"/>
                <w:szCs w:val="18"/>
                <w:lang w:eastAsia="en-US"/>
              </w:rPr>
              <w:t xml:space="preserve"> OUI</w:t>
            </w:r>
          </w:p>
        </w:tc>
      </w:tr>
      <w:tr w:rsidR="0024091F" w:rsidRPr="00301E55" w14:paraId="1168B9E2" w14:textId="77777777" w:rsidTr="00672940">
        <w:trPr>
          <w:trHeight w:val="373"/>
          <w:jc w:val="center"/>
        </w:trPr>
        <w:tc>
          <w:tcPr>
            <w:tcW w:w="2765" w:type="dxa"/>
            <w:vMerge w:val="restart"/>
            <w:shd w:val="clear" w:color="auto" w:fill="DBE5F1" w:themeFill="accent1" w:themeFillTint="33"/>
            <w:vAlign w:val="center"/>
          </w:tcPr>
          <w:p w14:paraId="4B0BB80A" w14:textId="77777777" w:rsidR="0024091F" w:rsidRPr="001C6832" w:rsidRDefault="0024091F" w:rsidP="0024091F">
            <w:pPr>
              <w:pStyle w:val="En-tte"/>
              <w:jc w:val="right"/>
              <w:rPr>
                <w:rFonts w:ascii="Arial" w:hAnsi="Arial" w:cs="Arial"/>
                <w:bCs/>
                <w:sz w:val="18"/>
                <w:szCs w:val="18"/>
              </w:rPr>
            </w:pPr>
            <w:r w:rsidRPr="001C6832">
              <w:rPr>
                <w:rFonts w:ascii="Arial" w:hAnsi="Arial" w:cs="Arial"/>
                <w:bCs/>
                <w:sz w:val="18"/>
                <w:szCs w:val="18"/>
              </w:rPr>
              <w:t xml:space="preserve">Désignation des </w:t>
            </w:r>
          </w:p>
          <w:p w14:paraId="1BA03179" w14:textId="77777777" w:rsidR="0024091F" w:rsidRPr="001C6832" w:rsidRDefault="0024091F" w:rsidP="0024091F">
            <w:pPr>
              <w:pStyle w:val="En-tte"/>
              <w:jc w:val="right"/>
              <w:rPr>
                <w:rFonts w:ascii="Arial" w:hAnsi="Arial" w:cs="Arial"/>
                <w:bCs/>
                <w:sz w:val="18"/>
                <w:szCs w:val="18"/>
              </w:rPr>
            </w:pPr>
            <w:proofErr w:type="gramStart"/>
            <w:r w:rsidRPr="001C6832">
              <w:rPr>
                <w:rFonts w:ascii="Arial" w:hAnsi="Arial" w:cs="Arial"/>
                <w:bCs/>
                <w:sz w:val="18"/>
                <w:szCs w:val="18"/>
              </w:rPr>
              <w:t>membres</w:t>
            </w:r>
            <w:proofErr w:type="gramEnd"/>
            <w:r w:rsidRPr="001C6832">
              <w:rPr>
                <w:rFonts w:ascii="Arial" w:hAnsi="Arial" w:cs="Arial"/>
                <w:bCs/>
                <w:sz w:val="18"/>
                <w:szCs w:val="18"/>
              </w:rPr>
              <w:t xml:space="preserve"> du groupement</w:t>
            </w:r>
          </w:p>
        </w:tc>
        <w:tc>
          <w:tcPr>
            <w:tcW w:w="7300" w:type="dxa"/>
            <w:gridSpan w:val="10"/>
            <w:shd w:val="clear" w:color="auto" w:fill="FFFFFF" w:themeFill="background1"/>
            <w:vAlign w:val="center"/>
          </w:tcPr>
          <w:p w14:paraId="6B96C0A0" w14:textId="77777777" w:rsidR="0024091F" w:rsidRPr="001C6832" w:rsidRDefault="0024091F" w:rsidP="00F85DD9">
            <w:pPr>
              <w:pStyle w:val="Titre5"/>
              <w:keepLines w:val="0"/>
              <w:numPr>
                <w:ilvl w:val="4"/>
                <w:numId w:val="6"/>
              </w:numPr>
              <w:suppressAutoHyphens/>
              <w:spacing w:before="0" w:line="240" w:lineRule="auto"/>
              <w:ind w:left="0" w:firstLine="0"/>
              <w:jc w:val="center"/>
              <w:rPr>
                <w:rFonts w:ascii="Arial" w:eastAsiaTheme="minorHAnsi" w:hAnsi="Arial" w:cs="Arial"/>
                <w:color w:val="1D1B11" w:themeColor="background2" w:themeShade="1A"/>
                <w:sz w:val="18"/>
                <w:szCs w:val="18"/>
              </w:rPr>
            </w:pPr>
            <w:r w:rsidRPr="001C6832">
              <w:rPr>
                <w:rFonts w:ascii="Arial" w:eastAsiaTheme="minorHAnsi" w:hAnsi="Arial" w:cs="Arial"/>
                <w:color w:val="1D1B11" w:themeColor="background2" w:themeShade="1A"/>
                <w:sz w:val="18"/>
                <w:szCs w:val="18"/>
              </w:rPr>
              <w:t>Prestations exécutées par les membres du groupement (si groupement conjoint)</w:t>
            </w:r>
          </w:p>
        </w:tc>
      </w:tr>
      <w:tr w:rsidR="0024091F" w:rsidRPr="00301E55" w14:paraId="31796AB4" w14:textId="77777777" w:rsidTr="00672940">
        <w:trPr>
          <w:trHeight w:val="373"/>
          <w:jc w:val="center"/>
        </w:trPr>
        <w:tc>
          <w:tcPr>
            <w:tcW w:w="2765" w:type="dxa"/>
            <w:vMerge/>
            <w:shd w:val="clear" w:color="auto" w:fill="DBE5F1" w:themeFill="accent1" w:themeFillTint="33"/>
            <w:vAlign w:val="center"/>
          </w:tcPr>
          <w:p w14:paraId="79AFBB09" w14:textId="77777777" w:rsidR="0024091F" w:rsidRPr="001C6832" w:rsidRDefault="0024091F" w:rsidP="0024091F">
            <w:pPr>
              <w:pStyle w:val="En-tte"/>
              <w:jc w:val="center"/>
              <w:rPr>
                <w:rFonts w:ascii="Arial" w:hAnsi="Arial" w:cs="Arial"/>
                <w:bCs/>
                <w:sz w:val="18"/>
                <w:szCs w:val="18"/>
              </w:rPr>
            </w:pPr>
          </w:p>
        </w:tc>
        <w:tc>
          <w:tcPr>
            <w:tcW w:w="3945" w:type="dxa"/>
            <w:gridSpan w:val="4"/>
            <w:shd w:val="clear" w:color="auto" w:fill="FFFFFF" w:themeFill="background1"/>
            <w:vAlign w:val="center"/>
          </w:tcPr>
          <w:p w14:paraId="65A7415A" w14:textId="77777777" w:rsidR="0024091F" w:rsidRPr="001C6832" w:rsidRDefault="0024091F" w:rsidP="0024091F">
            <w:pPr>
              <w:spacing w:after="0"/>
              <w:jc w:val="center"/>
              <w:rPr>
                <w:rFonts w:ascii="Arial" w:hAnsi="Arial" w:cs="Arial"/>
                <w:color w:val="1D1B11" w:themeColor="background2" w:themeShade="1A"/>
                <w:sz w:val="18"/>
                <w:szCs w:val="18"/>
              </w:rPr>
            </w:pPr>
            <w:r w:rsidRPr="001C6832">
              <w:rPr>
                <w:rFonts w:ascii="Arial" w:hAnsi="Arial" w:cs="Arial"/>
                <w:color w:val="1D1B11" w:themeColor="background2" w:themeShade="1A"/>
                <w:sz w:val="18"/>
                <w:szCs w:val="18"/>
              </w:rPr>
              <w:t>Nature de la prestation</w:t>
            </w:r>
          </w:p>
        </w:tc>
        <w:tc>
          <w:tcPr>
            <w:tcW w:w="3355" w:type="dxa"/>
            <w:gridSpan w:val="6"/>
            <w:shd w:val="clear" w:color="auto" w:fill="FFFFFF" w:themeFill="background1"/>
            <w:vAlign w:val="center"/>
          </w:tcPr>
          <w:p w14:paraId="5C8307EA" w14:textId="77777777" w:rsidR="0024091F" w:rsidRPr="001C6832" w:rsidRDefault="0024091F" w:rsidP="0024091F">
            <w:pPr>
              <w:spacing w:after="0"/>
              <w:jc w:val="center"/>
              <w:rPr>
                <w:rFonts w:ascii="Arial" w:hAnsi="Arial" w:cs="Arial"/>
                <w:color w:val="1D1B11" w:themeColor="background2" w:themeShade="1A"/>
                <w:sz w:val="18"/>
                <w:szCs w:val="18"/>
              </w:rPr>
            </w:pPr>
            <w:r w:rsidRPr="001C6832">
              <w:rPr>
                <w:rFonts w:ascii="Arial" w:hAnsi="Arial" w:cs="Arial"/>
                <w:color w:val="1D1B11" w:themeColor="background2" w:themeShade="1A"/>
                <w:sz w:val="18"/>
                <w:szCs w:val="18"/>
              </w:rPr>
              <w:t xml:space="preserve">Montant HT </w:t>
            </w:r>
          </w:p>
          <w:p w14:paraId="29D37D44" w14:textId="77777777" w:rsidR="0024091F" w:rsidRPr="001C6832" w:rsidRDefault="0024091F" w:rsidP="0024091F">
            <w:pPr>
              <w:pStyle w:val="En-tte"/>
              <w:jc w:val="center"/>
              <w:rPr>
                <w:rFonts w:ascii="Arial" w:hAnsi="Arial" w:cs="Arial"/>
                <w:bCs/>
                <w:color w:val="1D1B11" w:themeColor="background2" w:themeShade="1A"/>
                <w:sz w:val="18"/>
                <w:szCs w:val="18"/>
              </w:rPr>
            </w:pPr>
            <w:proofErr w:type="gramStart"/>
            <w:r w:rsidRPr="001C6832">
              <w:rPr>
                <w:rFonts w:ascii="Arial" w:hAnsi="Arial" w:cs="Arial"/>
                <w:color w:val="1D1B11" w:themeColor="background2" w:themeShade="1A"/>
                <w:sz w:val="18"/>
                <w:szCs w:val="18"/>
              </w:rPr>
              <w:t>de</w:t>
            </w:r>
            <w:proofErr w:type="gramEnd"/>
            <w:r w:rsidRPr="001C6832">
              <w:rPr>
                <w:rFonts w:ascii="Arial" w:hAnsi="Arial" w:cs="Arial"/>
                <w:color w:val="1D1B11" w:themeColor="background2" w:themeShade="1A"/>
                <w:sz w:val="18"/>
                <w:szCs w:val="18"/>
              </w:rPr>
              <w:t xml:space="preserve"> la prestation</w:t>
            </w:r>
          </w:p>
        </w:tc>
      </w:tr>
      <w:tr w:rsidR="0024091F" w:rsidRPr="00301E55" w14:paraId="12B54ACA" w14:textId="77777777" w:rsidTr="00672940">
        <w:trPr>
          <w:trHeight w:val="373"/>
          <w:jc w:val="center"/>
        </w:trPr>
        <w:tc>
          <w:tcPr>
            <w:tcW w:w="2765" w:type="dxa"/>
            <w:shd w:val="clear" w:color="auto" w:fill="DBE5F1" w:themeFill="accent1" w:themeFillTint="33"/>
            <w:vAlign w:val="center"/>
          </w:tcPr>
          <w:p w14:paraId="19FF3C6E" w14:textId="77777777" w:rsidR="0024091F" w:rsidRPr="001C6832" w:rsidRDefault="0024091F" w:rsidP="0024091F">
            <w:pPr>
              <w:pStyle w:val="En-tte"/>
              <w:jc w:val="center"/>
              <w:rPr>
                <w:rFonts w:ascii="Arial" w:hAnsi="Arial" w:cs="Arial"/>
                <w:bCs/>
                <w:sz w:val="18"/>
                <w:szCs w:val="18"/>
              </w:rPr>
            </w:pPr>
            <w:permStart w:id="628960889" w:edGrp="everyone" w:colFirst="0" w:colLast="0"/>
            <w:permStart w:id="2087737272" w:edGrp="everyone" w:colFirst="1" w:colLast="1"/>
            <w:permStart w:id="1335047626" w:edGrp="everyone" w:colFirst="2" w:colLast="2"/>
          </w:p>
        </w:tc>
        <w:tc>
          <w:tcPr>
            <w:tcW w:w="3945" w:type="dxa"/>
            <w:gridSpan w:val="4"/>
            <w:shd w:val="clear" w:color="auto" w:fill="FFFFFF" w:themeFill="background1"/>
            <w:vAlign w:val="center"/>
          </w:tcPr>
          <w:p w14:paraId="6FBE14E9" w14:textId="77777777" w:rsidR="0024091F" w:rsidRPr="001C6832" w:rsidRDefault="0024091F" w:rsidP="0024091F">
            <w:pPr>
              <w:spacing w:after="0"/>
              <w:jc w:val="center"/>
              <w:rPr>
                <w:rFonts w:ascii="Arial" w:hAnsi="Arial" w:cs="Arial"/>
                <w:sz w:val="18"/>
                <w:szCs w:val="18"/>
              </w:rPr>
            </w:pPr>
          </w:p>
        </w:tc>
        <w:tc>
          <w:tcPr>
            <w:tcW w:w="3355" w:type="dxa"/>
            <w:gridSpan w:val="6"/>
            <w:shd w:val="clear" w:color="auto" w:fill="FFFFFF" w:themeFill="background1"/>
            <w:vAlign w:val="center"/>
          </w:tcPr>
          <w:p w14:paraId="6A351D63" w14:textId="77777777" w:rsidR="0024091F" w:rsidRPr="001C6832" w:rsidRDefault="0024091F" w:rsidP="0024091F">
            <w:pPr>
              <w:spacing w:after="0"/>
              <w:jc w:val="center"/>
              <w:rPr>
                <w:rFonts w:ascii="Arial" w:hAnsi="Arial" w:cs="Arial"/>
                <w:sz w:val="18"/>
                <w:szCs w:val="18"/>
              </w:rPr>
            </w:pPr>
          </w:p>
        </w:tc>
      </w:tr>
      <w:tr w:rsidR="0024091F" w:rsidRPr="00301E55" w14:paraId="57AC796F" w14:textId="77777777" w:rsidTr="00672940">
        <w:trPr>
          <w:trHeight w:val="373"/>
          <w:jc w:val="center"/>
        </w:trPr>
        <w:tc>
          <w:tcPr>
            <w:tcW w:w="2765" w:type="dxa"/>
            <w:shd w:val="clear" w:color="auto" w:fill="DBE5F1" w:themeFill="accent1" w:themeFillTint="33"/>
            <w:vAlign w:val="center"/>
          </w:tcPr>
          <w:p w14:paraId="5002E978" w14:textId="77777777" w:rsidR="0024091F" w:rsidRPr="001C6832" w:rsidRDefault="0024091F" w:rsidP="0024091F">
            <w:pPr>
              <w:pStyle w:val="En-tte"/>
              <w:jc w:val="center"/>
              <w:rPr>
                <w:rFonts w:ascii="Arial" w:hAnsi="Arial" w:cs="Arial"/>
                <w:bCs/>
                <w:sz w:val="18"/>
                <w:szCs w:val="18"/>
              </w:rPr>
            </w:pPr>
            <w:permStart w:id="1692336410" w:edGrp="everyone" w:colFirst="0" w:colLast="0"/>
            <w:permStart w:id="971643072" w:edGrp="everyone" w:colFirst="1" w:colLast="1"/>
            <w:permStart w:id="930905751" w:edGrp="everyone" w:colFirst="2" w:colLast="2"/>
            <w:permEnd w:id="628960889"/>
            <w:permEnd w:id="2087737272"/>
            <w:permEnd w:id="1335047626"/>
          </w:p>
        </w:tc>
        <w:tc>
          <w:tcPr>
            <w:tcW w:w="3945" w:type="dxa"/>
            <w:gridSpan w:val="4"/>
            <w:shd w:val="clear" w:color="auto" w:fill="FFFFFF" w:themeFill="background1"/>
            <w:vAlign w:val="center"/>
          </w:tcPr>
          <w:p w14:paraId="1AC38261" w14:textId="77777777" w:rsidR="0024091F" w:rsidRPr="001C6832" w:rsidRDefault="0024091F" w:rsidP="0024091F">
            <w:pPr>
              <w:spacing w:after="0"/>
              <w:jc w:val="center"/>
              <w:rPr>
                <w:rFonts w:ascii="Arial" w:hAnsi="Arial" w:cs="Arial"/>
                <w:sz w:val="18"/>
                <w:szCs w:val="18"/>
              </w:rPr>
            </w:pPr>
          </w:p>
        </w:tc>
        <w:tc>
          <w:tcPr>
            <w:tcW w:w="3355" w:type="dxa"/>
            <w:gridSpan w:val="6"/>
            <w:shd w:val="clear" w:color="auto" w:fill="FFFFFF" w:themeFill="background1"/>
            <w:vAlign w:val="center"/>
          </w:tcPr>
          <w:p w14:paraId="596D7849" w14:textId="77777777" w:rsidR="0024091F" w:rsidRPr="001C6832" w:rsidRDefault="0024091F" w:rsidP="0024091F">
            <w:pPr>
              <w:spacing w:after="0"/>
              <w:jc w:val="center"/>
              <w:rPr>
                <w:rFonts w:ascii="Arial" w:hAnsi="Arial" w:cs="Arial"/>
                <w:sz w:val="18"/>
                <w:szCs w:val="18"/>
              </w:rPr>
            </w:pPr>
          </w:p>
        </w:tc>
      </w:tr>
      <w:tr w:rsidR="0024091F" w:rsidRPr="00301E55" w14:paraId="22A6BD76" w14:textId="77777777" w:rsidTr="00672940">
        <w:trPr>
          <w:trHeight w:val="373"/>
          <w:jc w:val="center"/>
        </w:trPr>
        <w:tc>
          <w:tcPr>
            <w:tcW w:w="2765" w:type="dxa"/>
            <w:shd w:val="clear" w:color="auto" w:fill="DBE5F1" w:themeFill="accent1" w:themeFillTint="33"/>
            <w:vAlign w:val="center"/>
          </w:tcPr>
          <w:p w14:paraId="0EBB8D44" w14:textId="77777777" w:rsidR="0024091F" w:rsidRPr="001C6832" w:rsidRDefault="0024091F" w:rsidP="0024091F">
            <w:pPr>
              <w:pStyle w:val="En-tte"/>
              <w:jc w:val="center"/>
              <w:rPr>
                <w:rFonts w:ascii="Arial" w:hAnsi="Arial" w:cs="Arial"/>
                <w:bCs/>
                <w:sz w:val="18"/>
                <w:szCs w:val="18"/>
              </w:rPr>
            </w:pPr>
            <w:permStart w:id="247027781" w:edGrp="everyone" w:colFirst="0" w:colLast="0"/>
            <w:permStart w:id="1576828821" w:edGrp="everyone" w:colFirst="1" w:colLast="1"/>
            <w:permStart w:id="1759790113" w:edGrp="everyone" w:colFirst="2" w:colLast="2"/>
            <w:permEnd w:id="1692336410"/>
            <w:permEnd w:id="971643072"/>
            <w:permEnd w:id="930905751"/>
          </w:p>
        </w:tc>
        <w:tc>
          <w:tcPr>
            <w:tcW w:w="3945" w:type="dxa"/>
            <w:gridSpan w:val="4"/>
            <w:shd w:val="clear" w:color="auto" w:fill="FFFFFF" w:themeFill="background1"/>
            <w:vAlign w:val="center"/>
          </w:tcPr>
          <w:p w14:paraId="4C27196F" w14:textId="77777777" w:rsidR="0024091F" w:rsidRPr="001C6832" w:rsidRDefault="0024091F" w:rsidP="0024091F">
            <w:pPr>
              <w:spacing w:after="0"/>
              <w:jc w:val="center"/>
              <w:rPr>
                <w:rFonts w:ascii="Arial" w:hAnsi="Arial" w:cs="Arial"/>
                <w:sz w:val="18"/>
                <w:szCs w:val="18"/>
              </w:rPr>
            </w:pPr>
          </w:p>
        </w:tc>
        <w:tc>
          <w:tcPr>
            <w:tcW w:w="3355" w:type="dxa"/>
            <w:gridSpan w:val="6"/>
            <w:shd w:val="clear" w:color="auto" w:fill="FFFFFF" w:themeFill="background1"/>
            <w:vAlign w:val="center"/>
          </w:tcPr>
          <w:p w14:paraId="130785DA" w14:textId="77777777" w:rsidR="0024091F" w:rsidRPr="001C6832" w:rsidRDefault="0024091F" w:rsidP="0024091F">
            <w:pPr>
              <w:spacing w:after="0"/>
              <w:jc w:val="center"/>
              <w:rPr>
                <w:rFonts w:ascii="Arial" w:hAnsi="Arial" w:cs="Arial"/>
                <w:sz w:val="18"/>
                <w:szCs w:val="18"/>
              </w:rPr>
            </w:pPr>
          </w:p>
        </w:tc>
      </w:tr>
      <w:tr w:rsidR="0024091F" w:rsidRPr="00301E55" w14:paraId="2A3599E3" w14:textId="77777777" w:rsidTr="00672940">
        <w:trPr>
          <w:trHeight w:val="373"/>
          <w:jc w:val="center"/>
        </w:trPr>
        <w:tc>
          <w:tcPr>
            <w:tcW w:w="2765" w:type="dxa"/>
            <w:shd w:val="clear" w:color="auto" w:fill="DBE5F1" w:themeFill="accent1" w:themeFillTint="33"/>
            <w:vAlign w:val="center"/>
          </w:tcPr>
          <w:p w14:paraId="71BF135C" w14:textId="77777777" w:rsidR="0024091F" w:rsidRPr="001C6832" w:rsidRDefault="0024091F" w:rsidP="0024091F">
            <w:pPr>
              <w:pStyle w:val="En-tte"/>
              <w:jc w:val="center"/>
              <w:rPr>
                <w:rFonts w:ascii="Arial" w:hAnsi="Arial" w:cs="Arial"/>
                <w:bCs/>
                <w:sz w:val="18"/>
                <w:szCs w:val="18"/>
              </w:rPr>
            </w:pPr>
            <w:permStart w:id="922832171" w:edGrp="everyone" w:colFirst="0" w:colLast="0"/>
            <w:permStart w:id="1253401945" w:edGrp="everyone" w:colFirst="1" w:colLast="1"/>
            <w:permStart w:id="397952705" w:edGrp="everyone" w:colFirst="2" w:colLast="2"/>
            <w:permEnd w:id="247027781"/>
            <w:permEnd w:id="1576828821"/>
            <w:permEnd w:id="1759790113"/>
          </w:p>
        </w:tc>
        <w:tc>
          <w:tcPr>
            <w:tcW w:w="3945" w:type="dxa"/>
            <w:gridSpan w:val="4"/>
            <w:shd w:val="clear" w:color="auto" w:fill="FFFFFF" w:themeFill="background1"/>
            <w:vAlign w:val="center"/>
          </w:tcPr>
          <w:p w14:paraId="4A5692CD" w14:textId="77777777" w:rsidR="0024091F" w:rsidRPr="001C6832" w:rsidRDefault="0024091F" w:rsidP="0024091F">
            <w:pPr>
              <w:spacing w:after="0"/>
              <w:jc w:val="center"/>
              <w:rPr>
                <w:rFonts w:ascii="Arial" w:hAnsi="Arial" w:cs="Arial"/>
                <w:sz w:val="18"/>
                <w:szCs w:val="18"/>
              </w:rPr>
            </w:pPr>
          </w:p>
        </w:tc>
        <w:tc>
          <w:tcPr>
            <w:tcW w:w="3355" w:type="dxa"/>
            <w:gridSpan w:val="6"/>
            <w:shd w:val="clear" w:color="auto" w:fill="FFFFFF" w:themeFill="background1"/>
            <w:vAlign w:val="center"/>
          </w:tcPr>
          <w:p w14:paraId="764AAF57" w14:textId="77777777" w:rsidR="0024091F" w:rsidRPr="001C6832" w:rsidRDefault="0024091F" w:rsidP="0024091F">
            <w:pPr>
              <w:spacing w:after="0"/>
              <w:jc w:val="center"/>
              <w:rPr>
                <w:rFonts w:ascii="Arial" w:hAnsi="Arial" w:cs="Arial"/>
                <w:sz w:val="18"/>
                <w:szCs w:val="18"/>
              </w:rPr>
            </w:pPr>
          </w:p>
        </w:tc>
      </w:tr>
      <w:permEnd w:id="922832171"/>
      <w:permEnd w:id="1253401945"/>
      <w:permEnd w:id="397952705"/>
      <w:tr w:rsidR="0024091F" w:rsidRPr="00301E55" w14:paraId="7DB7CBBB" w14:textId="77777777" w:rsidTr="007210F4">
        <w:trPr>
          <w:trHeight w:val="694"/>
          <w:jc w:val="center"/>
        </w:trPr>
        <w:tc>
          <w:tcPr>
            <w:tcW w:w="2765" w:type="dxa"/>
            <w:shd w:val="clear" w:color="auto" w:fill="DBE5F1" w:themeFill="accent1" w:themeFillTint="33"/>
            <w:vAlign w:val="center"/>
          </w:tcPr>
          <w:p w14:paraId="655D67EA" w14:textId="77777777" w:rsidR="0024091F" w:rsidRPr="001C6832" w:rsidRDefault="0024091F" w:rsidP="0024091F">
            <w:pPr>
              <w:pStyle w:val="En-tte"/>
              <w:jc w:val="right"/>
              <w:rPr>
                <w:rFonts w:ascii="Arial" w:hAnsi="Arial" w:cs="Arial"/>
                <w:bCs/>
                <w:sz w:val="18"/>
                <w:szCs w:val="18"/>
              </w:rPr>
            </w:pPr>
            <w:r w:rsidRPr="001C6832">
              <w:rPr>
                <w:rFonts w:ascii="Arial" w:hAnsi="Arial" w:cs="Arial"/>
                <w:bCs/>
                <w:sz w:val="18"/>
                <w:szCs w:val="18"/>
              </w:rPr>
              <w:t>Mandat donné au mandataire</w:t>
            </w:r>
          </w:p>
        </w:tc>
        <w:tc>
          <w:tcPr>
            <w:tcW w:w="7300" w:type="dxa"/>
            <w:gridSpan w:val="10"/>
            <w:shd w:val="clear" w:color="auto" w:fill="FFFFFF" w:themeFill="background1"/>
            <w:vAlign w:val="center"/>
          </w:tcPr>
          <w:p w14:paraId="4B685CAA" w14:textId="77777777" w:rsidR="0024091F" w:rsidRPr="0051185E" w:rsidRDefault="00952DF4" w:rsidP="0024091F">
            <w:pPr>
              <w:pStyle w:val="En-tte"/>
              <w:jc w:val="both"/>
              <w:rPr>
                <w:rFonts w:ascii="Arial" w:hAnsi="Arial" w:cs="Arial"/>
                <w:sz w:val="18"/>
                <w:szCs w:val="20"/>
              </w:rPr>
            </w:pPr>
            <w:sdt>
              <w:sdtPr>
                <w:rPr>
                  <w:rFonts w:ascii="Arial" w:hAnsi="Arial" w:cs="Arial"/>
                  <w:sz w:val="18"/>
                  <w:szCs w:val="20"/>
                </w:rPr>
                <w:alias w:val="Mandat"/>
                <w:tag w:val="Mandat"/>
                <w:id w:val="-1515073731"/>
                <w:placeholder>
                  <w:docPart w:val="3928EA194C874192885B16ED68F3D4BB"/>
                </w:placeholder>
                <w:comboBox>
                  <w:listItem w:value="SANS OBJET."/>
                  <w:listItem w:displayText="Pour signer le présent acte d'engagement et toutes les modifications ultérieures du marché public en leur nom et pour leur compte ; ainsi que pour les représenter vis à vis de l'acheteur et pour coordonner l'ensemble des prestations." w:value="Pour signer le présent acte d'engagement et toutes les modifications ultérieures du marché public en leur nom et pour leur compte ; ainsi que pour les représenter vis à vis de l'acheteur et pour coordonner l'ensemble des prestations."/>
                  <w:listItem w:displayText="Pour signer le présent acte d'engagement en leur nom et pour leur compte ; ainsi que pour les représenter vis à vis de l'acheteur et pour coordonner l'ensemble des prestations." w:value="Pour signer le présent acte d'engagement en leur nom et pour leur compte ; ainsi que pour les représenter vis à vis de l'acheteur et pour coordonner l'ensemble des prestations."/>
                  <w:listItem w:displayText="Pour les représenter vis-à-vis de l’acheteur et pour coordonner l’ensemble des prestations." w:value="Pour les représenter vis-à-vis de l’acheteur et pour coordonner l’ensemble des prestations."/>
                  <w:listItem w:displayText="Dans les conditions définies par les pouvoirs joints en annexe." w:value="Dans les conditions définies par les pouvoirs joints en annexe."/>
                </w:comboBox>
              </w:sdtPr>
              <w:sdtEndPr/>
              <w:sdtContent>
                <w:r w:rsidR="0024091F">
                  <w:rPr>
                    <w:rFonts w:ascii="Arial" w:hAnsi="Arial" w:cs="Arial"/>
                    <w:sz w:val="18"/>
                    <w:szCs w:val="20"/>
                  </w:rPr>
                  <w:t>Pour signer le présent acte d'engagement et toutes les modifications ultérieures du marché en leur nom et pour leur compte ; ainsi que pour les représenter vis à vis de l'acheteur et pour coordonner l'ensemble des prestations.</w:t>
                </w:r>
              </w:sdtContent>
            </w:sdt>
          </w:p>
        </w:tc>
      </w:tr>
      <w:tr w:rsidR="0024091F" w:rsidRPr="00301E55" w14:paraId="14E6C83D" w14:textId="77777777" w:rsidTr="007210F4">
        <w:trPr>
          <w:trHeight w:val="1260"/>
          <w:jc w:val="center"/>
        </w:trPr>
        <w:tc>
          <w:tcPr>
            <w:tcW w:w="2765" w:type="dxa"/>
            <w:shd w:val="clear" w:color="auto" w:fill="DBE5F1" w:themeFill="accent1" w:themeFillTint="33"/>
            <w:vAlign w:val="center"/>
          </w:tcPr>
          <w:p w14:paraId="0F0FCD4E" w14:textId="77777777" w:rsidR="0024091F" w:rsidRPr="001C6832" w:rsidRDefault="0024091F" w:rsidP="0024091F">
            <w:pPr>
              <w:tabs>
                <w:tab w:val="left" w:pos="5529"/>
              </w:tabs>
              <w:spacing w:after="0" w:line="240" w:lineRule="auto"/>
              <w:jc w:val="right"/>
              <w:rPr>
                <w:rFonts w:ascii="Arial" w:hAnsi="Arial" w:cs="Arial"/>
                <w:sz w:val="18"/>
                <w:szCs w:val="18"/>
              </w:rPr>
            </w:pPr>
            <w:r w:rsidRPr="001C6832">
              <w:rPr>
                <w:rFonts w:ascii="Arial" w:hAnsi="Arial" w:cs="Arial"/>
                <w:sz w:val="18"/>
                <w:szCs w:val="18"/>
              </w:rPr>
              <w:t>Engagement du candidat</w:t>
            </w:r>
          </w:p>
        </w:tc>
        <w:tc>
          <w:tcPr>
            <w:tcW w:w="7300" w:type="dxa"/>
            <w:gridSpan w:val="10"/>
            <w:tcBorders>
              <w:bottom w:val="dotted" w:sz="4" w:space="0" w:color="auto"/>
            </w:tcBorders>
            <w:vAlign w:val="center"/>
          </w:tcPr>
          <w:p w14:paraId="6C43F34A" w14:textId="1ADDA4C4" w:rsidR="0024091F" w:rsidRPr="001C6832" w:rsidRDefault="0024091F" w:rsidP="0024091F">
            <w:pPr>
              <w:tabs>
                <w:tab w:val="left" w:pos="5529"/>
              </w:tabs>
              <w:spacing w:after="0" w:line="240" w:lineRule="auto"/>
              <w:jc w:val="both"/>
              <w:rPr>
                <w:rFonts w:ascii="Arial" w:hAnsi="Arial" w:cs="Arial"/>
                <w:b/>
                <w:sz w:val="18"/>
                <w:szCs w:val="18"/>
              </w:rPr>
            </w:pPr>
            <w:r w:rsidRPr="001C6832">
              <w:rPr>
                <w:rFonts w:ascii="Arial" w:hAnsi="Arial" w:cs="Arial"/>
                <w:sz w:val="18"/>
                <w:szCs w:val="18"/>
              </w:rPr>
              <w:t xml:space="preserve">Après avoir pris connaissance des pièces constitutives du marché énumérées à l’article </w:t>
            </w:r>
            <w:r w:rsidRPr="001C6832">
              <w:rPr>
                <w:rFonts w:ascii="Arial" w:hAnsi="Arial" w:cs="Arial"/>
                <w:sz w:val="18"/>
                <w:szCs w:val="18"/>
              </w:rPr>
              <w:fldChar w:fldCharType="begin"/>
            </w:r>
            <w:r w:rsidRPr="001C6832">
              <w:rPr>
                <w:rFonts w:ascii="Arial" w:hAnsi="Arial" w:cs="Arial"/>
                <w:sz w:val="18"/>
                <w:szCs w:val="18"/>
              </w:rPr>
              <w:instrText xml:space="preserve"> REF _Ref473207099 \w \h </w:instrText>
            </w:r>
            <w:r w:rsidR="001C6832" w:rsidRPr="001C6832">
              <w:rPr>
                <w:rFonts w:ascii="Arial" w:hAnsi="Arial" w:cs="Arial"/>
                <w:sz w:val="18"/>
                <w:szCs w:val="18"/>
              </w:rPr>
              <w:instrText xml:space="preserve"> \* MERGEFORMAT </w:instrText>
            </w:r>
            <w:r w:rsidRPr="001C6832">
              <w:rPr>
                <w:rFonts w:ascii="Arial" w:hAnsi="Arial" w:cs="Arial"/>
                <w:sz w:val="18"/>
                <w:szCs w:val="18"/>
              </w:rPr>
            </w:r>
            <w:r w:rsidRPr="001C6832">
              <w:rPr>
                <w:rFonts w:ascii="Arial" w:hAnsi="Arial" w:cs="Arial"/>
                <w:sz w:val="18"/>
                <w:szCs w:val="18"/>
              </w:rPr>
              <w:fldChar w:fldCharType="separate"/>
            </w:r>
            <w:r w:rsidR="00EE68E3">
              <w:rPr>
                <w:rFonts w:ascii="Arial" w:hAnsi="Arial" w:cs="Arial"/>
                <w:sz w:val="18"/>
                <w:szCs w:val="18"/>
              </w:rPr>
              <w:t>7</w:t>
            </w:r>
            <w:r w:rsidRPr="001C6832">
              <w:rPr>
                <w:rFonts w:ascii="Arial" w:hAnsi="Arial" w:cs="Arial"/>
                <w:sz w:val="18"/>
                <w:szCs w:val="18"/>
              </w:rPr>
              <w:fldChar w:fldCharType="end"/>
            </w:r>
            <w:r w:rsidRPr="001C6832">
              <w:rPr>
                <w:rFonts w:ascii="Arial" w:hAnsi="Arial" w:cs="Arial"/>
                <w:sz w:val="18"/>
                <w:szCs w:val="18"/>
              </w:rPr>
              <w:t xml:space="preserve"> du présent C.C.A.P. valant acte d’engagement, et conformément à leurs clauses et stipulations</w:t>
            </w:r>
          </w:p>
          <w:p w14:paraId="05D94271" w14:textId="77777777" w:rsidR="0024091F" w:rsidRPr="001C6832" w:rsidRDefault="0024091F" w:rsidP="0024091F">
            <w:pPr>
              <w:tabs>
                <w:tab w:val="left" w:pos="5529"/>
              </w:tabs>
              <w:spacing w:after="0" w:line="240" w:lineRule="auto"/>
              <w:jc w:val="both"/>
              <w:rPr>
                <w:rFonts w:ascii="Arial" w:hAnsi="Arial" w:cs="Arial"/>
                <w:b/>
                <w:sz w:val="18"/>
                <w:szCs w:val="18"/>
              </w:rPr>
            </w:pPr>
          </w:p>
          <w:p w14:paraId="7AD69388" w14:textId="77777777" w:rsidR="0024091F" w:rsidRPr="001C6832" w:rsidRDefault="0024091F" w:rsidP="003E4F05">
            <w:pPr>
              <w:tabs>
                <w:tab w:val="left" w:pos="5529"/>
              </w:tabs>
              <w:spacing w:after="0" w:line="240" w:lineRule="auto"/>
              <w:jc w:val="both"/>
              <w:rPr>
                <w:rFonts w:ascii="Arial" w:hAnsi="Arial" w:cs="Arial"/>
                <w:b/>
                <w:sz w:val="18"/>
                <w:szCs w:val="18"/>
              </w:rPr>
            </w:pPr>
            <w:r w:rsidRPr="001C6832">
              <w:rPr>
                <w:rFonts w:ascii="Arial" w:hAnsi="Arial" w:cs="Arial"/>
                <w:b/>
                <w:sz w:val="18"/>
                <w:szCs w:val="18"/>
              </w:rPr>
              <w:t>Le Candidat s’engage, su</w:t>
            </w:r>
            <w:r w:rsidR="003E4F05" w:rsidRPr="001C6832">
              <w:rPr>
                <w:rFonts w:ascii="Arial" w:hAnsi="Arial" w:cs="Arial"/>
                <w:b/>
                <w:sz w:val="18"/>
                <w:szCs w:val="18"/>
              </w:rPr>
              <w:t xml:space="preserve">r la base de son offre </w:t>
            </w:r>
            <w:r w:rsidRPr="001C6832">
              <w:rPr>
                <w:rFonts w:ascii="Arial" w:hAnsi="Arial" w:cs="Arial"/>
                <w:sz w:val="18"/>
                <w:szCs w:val="18"/>
              </w:rPr>
              <w:t>à exécut</w:t>
            </w:r>
            <w:r w:rsidR="003E4F05" w:rsidRPr="001C6832">
              <w:rPr>
                <w:rFonts w:ascii="Arial" w:hAnsi="Arial" w:cs="Arial"/>
                <w:sz w:val="18"/>
                <w:szCs w:val="18"/>
              </w:rPr>
              <w:t>er les prestations demandées selon le taux de rémunération fixé ci-dessous.</w:t>
            </w:r>
          </w:p>
        </w:tc>
      </w:tr>
      <w:tr w:rsidR="0031169C" w:rsidRPr="00301E55" w14:paraId="282D716B" w14:textId="77777777" w:rsidTr="00EC2B02">
        <w:trPr>
          <w:trHeight w:val="859"/>
          <w:jc w:val="center"/>
        </w:trPr>
        <w:tc>
          <w:tcPr>
            <w:tcW w:w="2765" w:type="dxa"/>
            <w:shd w:val="clear" w:color="auto" w:fill="DBE5F1" w:themeFill="accent1" w:themeFillTint="33"/>
            <w:vAlign w:val="center"/>
          </w:tcPr>
          <w:p w14:paraId="749C7B23" w14:textId="77777777" w:rsidR="0031169C" w:rsidRPr="001C6832" w:rsidRDefault="0031169C" w:rsidP="0031169C">
            <w:pPr>
              <w:tabs>
                <w:tab w:val="left" w:pos="5529"/>
              </w:tabs>
              <w:spacing w:after="0" w:line="240" w:lineRule="auto"/>
              <w:jc w:val="right"/>
              <w:rPr>
                <w:rFonts w:ascii="Arial" w:hAnsi="Arial" w:cs="Arial"/>
                <w:b/>
                <w:sz w:val="18"/>
                <w:szCs w:val="18"/>
              </w:rPr>
            </w:pPr>
            <w:r w:rsidRPr="001C6832">
              <w:rPr>
                <w:rFonts w:ascii="Arial" w:hAnsi="Arial" w:cs="Arial"/>
                <w:b/>
                <w:sz w:val="18"/>
                <w:szCs w:val="18"/>
              </w:rPr>
              <w:lastRenderedPageBreak/>
              <w:t>Taux de rémunération</w:t>
            </w:r>
          </w:p>
          <w:p w14:paraId="322CE9A6" w14:textId="7CAF2EFC" w:rsidR="0031169C" w:rsidRPr="006C6BC7" w:rsidRDefault="003E4F05" w:rsidP="006C6BC7">
            <w:pPr>
              <w:tabs>
                <w:tab w:val="left" w:pos="5529"/>
              </w:tabs>
              <w:spacing w:after="0" w:line="240" w:lineRule="auto"/>
              <w:jc w:val="right"/>
              <w:rPr>
                <w:rFonts w:ascii="Arial" w:hAnsi="Arial" w:cs="Arial"/>
                <w:i/>
                <w:sz w:val="16"/>
                <w:szCs w:val="16"/>
              </w:rPr>
            </w:pPr>
            <w:r w:rsidRPr="006C6BC7">
              <w:rPr>
                <w:rFonts w:ascii="Arial" w:hAnsi="Arial" w:cs="Arial"/>
                <w:i/>
                <w:sz w:val="16"/>
                <w:szCs w:val="16"/>
              </w:rPr>
              <w:t>(</w:t>
            </w:r>
            <w:proofErr w:type="gramStart"/>
            <w:r w:rsidRPr="006C6BC7">
              <w:rPr>
                <w:rFonts w:ascii="Arial" w:hAnsi="Arial" w:cs="Arial"/>
                <w:i/>
                <w:sz w:val="16"/>
                <w:szCs w:val="16"/>
              </w:rPr>
              <w:t>appliqué</w:t>
            </w:r>
            <w:proofErr w:type="gramEnd"/>
            <w:r w:rsidRPr="006C6BC7">
              <w:rPr>
                <w:rFonts w:ascii="Arial" w:hAnsi="Arial" w:cs="Arial"/>
                <w:i/>
                <w:sz w:val="16"/>
                <w:szCs w:val="16"/>
              </w:rPr>
              <w:t xml:space="preserve"> à la part</w:t>
            </w:r>
            <w:r w:rsidR="00CA50EB" w:rsidRPr="006C6BC7">
              <w:rPr>
                <w:rFonts w:ascii="Arial" w:hAnsi="Arial" w:cs="Arial"/>
                <w:i/>
                <w:sz w:val="16"/>
                <w:szCs w:val="16"/>
              </w:rPr>
              <w:t>ie</w:t>
            </w:r>
            <w:r w:rsidRPr="006C6BC7">
              <w:rPr>
                <w:rFonts w:ascii="Arial" w:hAnsi="Arial" w:cs="Arial"/>
                <w:i/>
                <w:sz w:val="16"/>
                <w:szCs w:val="16"/>
              </w:rPr>
              <w:t xml:space="preserve"> </w:t>
            </w:r>
            <w:r w:rsidR="006C6BC7" w:rsidRPr="006C6BC7">
              <w:rPr>
                <w:rFonts w:ascii="Arial" w:hAnsi="Arial" w:cs="Arial"/>
                <w:i/>
                <w:sz w:val="16"/>
                <w:szCs w:val="16"/>
              </w:rPr>
              <w:t xml:space="preserve">de l’enveloppe financière prévisionnelle </w:t>
            </w:r>
            <w:r w:rsidR="00EC2B02" w:rsidRPr="006C6BC7">
              <w:rPr>
                <w:rFonts w:ascii="Arial" w:hAnsi="Arial" w:cs="Arial"/>
                <w:i/>
                <w:sz w:val="16"/>
                <w:szCs w:val="16"/>
              </w:rPr>
              <w:t>affectée aux travaux</w:t>
            </w:r>
            <w:r w:rsidRPr="006C6BC7">
              <w:rPr>
                <w:rFonts w:ascii="Arial" w:hAnsi="Arial" w:cs="Arial"/>
                <w:i/>
                <w:sz w:val="16"/>
                <w:szCs w:val="16"/>
              </w:rPr>
              <w:t>)</w:t>
            </w:r>
          </w:p>
        </w:tc>
        <w:tc>
          <w:tcPr>
            <w:tcW w:w="7300" w:type="dxa"/>
            <w:gridSpan w:val="10"/>
            <w:shd w:val="clear" w:color="auto" w:fill="FFFF00"/>
            <w:vAlign w:val="center"/>
          </w:tcPr>
          <w:p w14:paraId="000C4992" w14:textId="710F9635" w:rsidR="0031169C" w:rsidRPr="001C6832" w:rsidRDefault="0031169C" w:rsidP="00941018">
            <w:pPr>
              <w:tabs>
                <w:tab w:val="left" w:pos="5529"/>
              </w:tabs>
              <w:spacing w:after="0" w:line="240" w:lineRule="auto"/>
              <w:jc w:val="both"/>
              <w:rPr>
                <w:rFonts w:ascii="Arial" w:hAnsi="Arial" w:cs="Arial"/>
                <w:sz w:val="18"/>
                <w:szCs w:val="18"/>
              </w:rPr>
            </w:pPr>
            <w:r w:rsidRPr="001C6832">
              <w:rPr>
                <w:rFonts w:ascii="Arial" w:hAnsi="Arial" w:cs="Arial"/>
                <w:sz w:val="18"/>
                <w:szCs w:val="18"/>
              </w:rPr>
              <w:t xml:space="preserve">Mission de base « loi MOP » :  </w:t>
            </w:r>
            <w:permStart w:id="1683848179" w:edGrp="everyone"/>
            <w:r w:rsidRPr="001C6832">
              <w:rPr>
                <w:rFonts w:ascii="Arial" w:hAnsi="Arial" w:cs="Arial"/>
                <w:sz w:val="18"/>
                <w:szCs w:val="18"/>
              </w:rPr>
              <w:t xml:space="preserve">    </w:t>
            </w:r>
            <w:permEnd w:id="1683848179"/>
            <w:r w:rsidRPr="001C6832">
              <w:rPr>
                <w:rFonts w:ascii="Arial" w:hAnsi="Arial" w:cs="Arial"/>
                <w:sz w:val="18"/>
                <w:szCs w:val="18"/>
              </w:rPr>
              <w:t xml:space="preserve">  %</w:t>
            </w:r>
          </w:p>
          <w:p w14:paraId="726F055B" w14:textId="1B81FAB8" w:rsidR="0031169C" w:rsidRPr="001C6832" w:rsidRDefault="0031169C" w:rsidP="0031169C">
            <w:pPr>
              <w:tabs>
                <w:tab w:val="left" w:pos="5529"/>
              </w:tabs>
              <w:spacing w:before="120" w:after="0" w:line="240" w:lineRule="auto"/>
              <w:jc w:val="both"/>
              <w:rPr>
                <w:rFonts w:ascii="Arial" w:hAnsi="Arial" w:cs="Arial"/>
                <w:sz w:val="18"/>
                <w:szCs w:val="18"/>
              </w:rPr>
            </w:pPr>
            <w:r w:rsidRPr="001C6832">
              <w:rPr>
                <w:rFonts w:ascii="Arial" w:hAnsi="Arial" w:cs="Arial"/>
                <w:sz w:val="18"/>
                <w:szCs w:val="18"/>
              </w:rPr>
              <w:t xml:space="preserve">Mission de base + </w:t>
            </w:r>
            <w:r w:rsidR="00941018">
              <w:rPr>
                <w:rFonts w:ascii="Arial" w:hAnsi="Arial" w:cs="Arial"/>
                <w:sz w:val="18"/>
                <w:szCs w:val="18"/>
              </w:rPr>
              <w:t>missions complémentaires cf. article 1.2 du CCAP</w:t>
            </w:r>
            <w:r w:rsidRPr="001C6832">
              <w:rPr>
                <w:rFonts w:ascii="Arial" w:hAnsi="Arial" w:cs="Arial"/>
                <w:sz w:val="18"/>
                <w:szCs w:val="18"/>
              </w:rPr>
              <w:t xml:space="preserve"> :   </w:t>
            </w:r>
            <w:permStart w:id="1565021965" w:edGrp="everyone"/>
            <w:r w:rsidRPr="001C6832">
              <w:rPr>
                <w:rFonts w:ascii="Arial" w:hAnsi="Arial" w:cs="Arial"/>
                <w:sz w:val="18"/>
                <w:szCs w:val="18"/>
              </w:rPr>
              <w:t xml:space="preserve">    </w:t>
            </w:r>
            <w:permEnd w:id="1565021965"/>
            <w:r w:rsidRPr="001C6832">
              <w:rPr>
                <w:rFonts w:ascii="Arial" w:hAnsi="Arial" w:cs="Arial"/>
                <w:sz w:val="18"/>
                <w:szCs w:val="18"/>
              </w:rPr>
              <w:t xml:space="preserve">  %</w:t>
            </w:r>
          </w:p>
        </w:tc>
      </w:tr>
      <w:tr w:rsidR="0031169C" w:rsidRPr="00301E55" w14:paraId="53B4A50B" w14:textId="77777777" w:rsidTr="0031169C">
        <w:trPr>
          <w:trHeight w:val="554"/>
          <w:jc w:val="center"/>
        </w:trPr>
        <w:tc>
          <w:tcPr>
            <w:tcW w:w="2765" w:type="dxa"/>
            <w:shd w:val="clear" w:color="auto" w:fill="DBE5F1" w:themeFill="accent1" w:themeFillTint="33"/>
            <w:vAlign w:val="center"/>
          </w:tcPr>
          <w:p w14:paraId="7264D2A3" w14:textId="77777777" w:rsidR="0031169C" w:rsidRPr="001C6832" w:rsidRDefault="0031169C" w:rsidP="003E4F05">
            <w:pPr>
              <w:tabs>
                <w:tab w:val="left" w:pos="5529"/>
              </w:tabs>
              <w:spacing w:after="0" w:line="240" w:lineRule="auto"/>
              <w:jc w:val="right"/>
              <w:rPr>
                <w:rFonts w:ascii="Arial" w:hAnsi="Arial" w:cs="Arial"/>
                <w:i/>
                <w:sz w:val="18"/>
                <w:szCs w:val="18"/>
              </w:rPr>
            </w:pPr>
            <w:r w:rsidRPr="001C6832">
              <w:rPr>
                <w:rFonts w:ascii="Arial" w:hAnsi="Arial" w:cs="Arial"/>
                <w:b/>
                <w:sz w:val="18"/>
                <w:szCs w:val="18"/>
              </w:rPr>
              <w:t>Forfait mission de base « loi MOP »</w:t>
            </w:r>
          </w:p>
        </w:tc>
        <w:tc>
          <w:tcPr>
            <w:tcW w:w="2433" w:type="dxa"/>
            <w:gridSpan w:val="2"/>
            <w:shd w:val="clear" w:color="auto" w:fill="FFFF00"/>
            <w:vAlign w:val="center"/>
          </w:tcPr>
          <w:p w14:paraId="20F19CF8" w14:textId="77777777" w:rsidR="0031169C" w:rsidRPr="001C6832" w:rsidRDefault="0031169C" w:rsidP="0031169C">
            <w:pPr>
              <w:tabs>
                <w:tab w:val="left" w:pos="5529"/>
              </w:tabs>
              <w:spacing w:after="0" w:line="240" w:lineRule="auto"/>
              <w:jc w:val="both"/>
              <w:rPr>
                <w:rFonts w:ascii="Arial" w:hAnsi="Arial" w:cs="Arial"/>
                <w:b/>
                <w:sz w:val="18"/>
                <w:szCs w:val="18"/>
              </w:rPr>
            </w:pPr>
            <w:r w:rsidRPr="001C6832">
              <w:rPr>
                <w:rFonts w:ascii="Arial" w:hAnsi="Arial" w:cs="Arial"/>
                <w:b/>
                <w:sz w:val="18"/>
                <w:szCs w:val="18"/>
              </w:rPr>
              <w:t xml:space="preserve"> </w:t>
            </w:r>
            <w:permStart w:id="2065116469" w:edGrp="everyone"/>
            <w:r w:rsidRPr="001C6832">
              <w:rPr>
                <w:rFonts w:ascii="Arial" w:hAnsi="Arial" w:cs="Arial"/>
                <w:b/>
                <w:sz w:val="18"/>
                <w:szCs w:val="18"/>
              </w:rPr>
              <w:t xml:space="preserve">    </w:t>
            </w:r>
            <w:permEnd w:id="2065116469"/>
            <w:r w:rsidRPr="001C6832">
              <w:rPr>
                <w:rFonts w:ascii="Arial" w:hAnsi="Arial" w:cs="Arial"/>
                <w:b/>
                <w:sz w:val="18"/>
                <w:szCs w:val="18"/>
              </w:rPr>
              <w:t xml:space="preserve">  € H.T.</w:t>
            </w:r>
          </w:p>
        </w:tc>
        <w:tc>
          <w:tcPr>
            <w:tcW w:w="2433" w:type="dxa"/>
            <w:gridSpan w:val="5"/>
            <w:shd w:val="clear" w:color="auto" w:fill="FFFF00"/>
            <w:vAlign w:val="center"/>
          </w:tcPr>
          <w:p w14:paraId="701FA358" w14:textId="77777777" w:rsidR="0031169C" w:rsidRPr="001C6832" w:rsidRDefault="0031169C" w:rsidP="0031169C">
            <w:pPr>
              <w:tabs>
                <w:tab w:val="left" w:pos="5529"/>
              </w:tabs>
              <w:spacing w:after="0" w:line="240" w:lineRule="auto"/>
              <w:jc w:val="both"/>
              <w:rPr>
                <w:rFonts w:ascii="Arial" w:hAnsi="Arial" w:cs="Arial"/>
                <w:b/>
                <w:sz w:val="18"/>
                <w:szCs w:val="18"/>
              </w:rPr>
            </w:pPr>
            <w:r w:rsidRPr="001C6832">
              <w:rPr>
                <w:rFonts w:ascii="Arial" w:hAnsi="Arial" w:cs="Arial"/>
                <w:b/>
                <w:sz w:val="18"/>
                <w:szCs w:val="18"/>
              </w:rPr>
              <w:t xml:space="preserve">TVA (20%) : </w:t>
            </w:r>
            <w:permStart w:id="83953136" w:edGrp="everyone"/>
            <w:r w:rsidRPr="001C6832">
              <w:rPr>
                <w:rFonts w:ascii="Arial" w:hAnsi="Arial" w:cs="Arial"/>
                <w:b/>
                <w:sz w:val="18"/>
                <w:szCs w:val="18"/>
              </w:rPr>
              <w:t xml:space="preserve">   </w:t>
            </w:r>
            <w:permEnd w:id="83953136"/>
          </w:p>
        </w:tc>
        <w:tc>
          <w:tcPr>
            <w:tcW w:w="2434" w:type="dxa"/>
            <w:gridSpan w:val="3"/>
            <w:shd w:val="clear" w:color="auto" w:fill="FFFF00"/>
            <w:vAlign w:val="center"/>
          </w:tcPr>
          <w:p w14:paraId="08CA4B3A" w14:textId="77777777" w:rsidR="0031169C" w:rsidRPr="001C6832" w:rsidRDefault="0031169C" w:rsidP="0031169C">
            <w:pPr>
              <w:tabs>
                <w:tab w:val="left" w:pos="5529"/>
              </w:tabs>
              <w:spacing w:after="0" w:line="240" w:lineRule="auto"/>
              <w:jc w:val="both"/>
              <w:rPr>
                <w:rFonts w:ascii="Arial" w:hAnsi="Arial" w:cs="Arial"/>
                <w:b/>
                <w:sz w:val="18"/>
                <w:szCs w:val="18"/>
              </w:rPr>
            </w:pPr>
            <w:r w:rsidRPr="001C6832">
              <w:rPr>
                <w:rFonts w:ascii="Arial" w:hAnsi="Arial" w:cs="Arial"/>
                <w:b/>
                <w:sz w:val="18"/>
                <w:szCs w:val="18"/>
              </w:rPr>
              <w:t xml:space="preserve"> </w:t>
            </w:r>
            <w:permStart w:id="1695625755" w:edGrp="everyone"/>
            <w:r w:rsidRPr="001C6832">
              <w:rPr>
                <w:rFonts w:ascii="Arial" w:hAnsi="Arial" w:cs="Arial"/>
                <w:b/>
                <w:sz w:val="18"/>
                <w:szCs w:val="18"/>
              </w:rPr>
              <w:t xml:space="preserve">   </w:t>
            </w:r>
            <w:permEnd w:id="1695625755"/>
            <w:r w:rsidRPr="001C6832">
              <w:rPr>
                <w:rFonts w:ascii="Arial" w:hAnsi="Arial" w:cs="Arial"/>
                <w:b/>
                <w:sz w:val="18"/>
                <w:szCs w:val="18"/>
              </w:rPr>
              <w:t xml:space="preserve"> € T.T.C.</w:t>
            </w:r>
          </w:p>
        </w:tc>
      </w:tr>
      <w:tr w:rsidR="0031169C" w:rsidRPr="00301E55" w14:paraId="60D767BE" w14:textId="77777777" w:rsidTr="00EC2B02">
        <w:trPr>
          <w:trHeight w:val="553"/>
          <w:jc w:val="center"/>
        </w:trPr>
        <w:tc>
          <w:tcPr>
            <w:tcW w:w="2765" w:type="dxa"/>
            <w:shd w:val="clear" w:color="auto" w:fill="DBE5F1" w:themeFill="accent1" w:themeFillTint="33"/>
            <w:vAlign w:val="center"/>
          </w:tcPr>
          <w:p w14:paraId="542C80F2" w14:textId="77777777" w:rsidR="0031169C" w:rsidRPr="001C6832" w:rsidRDefault="0031169C" w:rsidP="0031169C">
            <w:pPr>
              <w:tabs>
                <w:tab w:val="left" w:pos="5529"/>
              </w:tabs>
              <w:spacing w:after="0" w:line="240" w:lineRule="auto"/>
              <w:jc w:val="right"/>
              <w:rPr>
                <w:rFonts w:ascii="Arial" w:hAnsi="Arial" w:cs="Arial"/>
                <w:b/>
                <w:sz w:val="18"/>
                <w:szCs w:val="18"/>
              </w:rPr>
            </w:pPr>
            <w:r w:rsidRPr="001C6832">
              <w:rPr>
                <w:rFonts w:ascii="Arial" w:hAnsi="Arial" w:cs="Arial"/>
                <w:b/>
                <w:sz w:val="18"/>
                <w:szCs w:val="18"/>
              </w:rPr>
              <w:t>Forfait mission de base + éléments complémentaires</w:t>
            </w:r>
          </w:p>
        </w:tc>
        <w:tc>
          <w:tcPr>
            <w:tcW w:w="2433" w:type="dxa"/>
            <w:gridSpan w:val="2"/>
            <w:shd w:val="clear" w:color="auto" w:fill="FFFF00"/>
            <w:vAlign w:val="center"/>
          </w:tcPr>
          <w:p w14:paraId="4A5B979C" w14:textId="43C08490" w:rsidR="0031169C" w:rsidRPr="001C6832" w:rsidRDefault="0031169C" w:rsidP="0031169C">
            <w:pPr>
              <w:tabs>
                <w:tab w:val="left" w:pos="5529"/>
              </w:tabs>
              <w:spacing w:after="0" w:line="240" w:lineRule="auto"/>
              <w:jc w:val="both"/>
              <w:rPr>
                <w:rFonts w:ascii="Arial" w:hAnsi="Arial" w:cs="Arial"/>
                <w:b/>
                <w:sz w:val="18"/>
                <w:szCs w:val="18"/>
              </w:rPr>
            </w:pPr>
            <w:r w:rsidRPr="001C6832">
              <w:rPr>
                <w:rFonts w:ascii="Arial" w:hAnsi="Arial" w:cs="Arial"/>
                <w:b/>
                <w:sz w:val="18"/>
                <w:szCs w:val="18"/>
              </w:rPr>
              <w:t xml:space="preserve">Base </w:t>
            </w:r>
            <w:r w:rsidR="00F97F69">
              <w:rPr>
                <w:rFonts w:ascii="Arial" w:hAnsi="Arial" w:cs="Arial"/>
                <w:b/>
                <w:sz w:val="18"/>
                <w:szCs w:val="18"/>
              </w:rPr>
              <w:t>+ missions complémentaires cf. article 1.2 CCAP</w:t>
            </w:r>
            <w:r w:rsidRPr="001C6832">
              <w:rPr>
                <w:rFonts w:ascii="Arial" w:hAnsi="Arial" w:cs="Arial"/>
                <w:b/>
                <w:sz w:val="18"/>
                <w:szCs w:val="18"/>
              </w:rPr>
              <w:t xml:space="preserve"> :  </w:t>
            </w:r>
            <w:permStart w:id="987387997" w:edGrp="everyone"/>
            <w:r w:rsidRPr="001C6832">
              <w:rPr>
                <w:rFonts w:ascii="Arial" w:hAnsi="Arial" w:cs="Arial"/>
                <w:b/>
                <w:sz w:val="18"/>
                <w:szCs w:val="18"/>
              </w:rPr>
              <w:t xml:space="preserve">    </w:t>
            </w:r>
            <w:permEnd w:id="987387997"/>
            <w:r w:rsidRPr="001C6832">
              <w:rPr>
                <w:rFonts w:ascii="Arial" w:hAnsi="Arial" w:cs="Arial"/>
                <w:b/>
                <w:sz w:val="18"/>
                <w:szCs w:val="18"/>
              </w:rPr>
              <w:t xml:space="preserve">  € H.T.</w:t>
            </w:r>
          </w:p>
        </w:tc>
        <w:tc>
          <w:tcPr>
            <w:tcW w:w="2433" w:type="dxa"/>
            <w:gridSpan w:val="5"/>
            <w:shd w:val="clear" w:color="auto" w:fill="FFFF00"/>
            <w:vAlign w:val="center"/>
          </w:tcPr>
          <w:p w14:paraId="36D41164" w14:textId="77777777" w:rsidR="0031169C" w:rsidRPr="001C6832" w:rsidRDefault="0031169C" w:rsidP="0031169C">
            <w:pPr>
              <w:tabs>
                <w:tab w:val="left" w:pos="5529"/>
              </w:tabs>
              <w:spacing w:after="0" w:line="240" w:lineRule="auto"/>
              <w:jc w:val="both"/>
              <w:rPr>
                <w:rFonts w:ascii="Arial" w:hAnsi="Arial" w:cs="Arial"/>
                <w:b/>
                <w:sz w:val="18"/>
                <w:szCs w:val="18"/>
              </w:rPr>
            </w:pPr>
            <w:r w:rsidRPr="001C6832">
              <w:rPr>
                <w:rFonts w:ascii="Arial" w:hAnsi="Arial" w:cs="Arial"/>
                <w:b/>
                <w:sz w:val="18"/>
                <w:szCs w:val="18"/>
              </w:rPr>
              <w:t xml:space="preserve">TVA (20%) : </w:t>
            </w:r>
            <w:permStart w:id="431491603" w:edGrp="everyone"/>
            <w:r w:rsidRPr="001C6832">
              <w:rPr>
                <w:rFonts w:ascii="Arial" w:hAnsi="Arial" w:cs="Arial"/>
                <w:b/>
                <w:sz w:val="18"/>
                <w:szCs w:val="18"/>
              </w:rPr>
              <w:t xml:space="preserve">   </w:t>
            </w:r>
            <w:permEnd w:id="431491603"/>
          </w:p>
        </w:tc>
        <w:tc>
          <w:tcPr>
            <w:tcW w:w="2434" w:type="dxa"/>
            <w:gridSpan w:val="3"/>
            <w:shd w:val="clear" w:color="auto" w:fill="FFFF00"/>
            <w:vAlign w:val="center"/>
          </w:tcPr>
          <w:p w14:paraId="00ABFB61" w14:textId="77777777" w:rsidR="0031169C" w:rsidRPr="001C6832" w:rsidRDefault="0031169C" w:rsidP="0031169C">
            <w:pPr>
              <w:tabs>
                <w:tab w:val="left" w:pos="5529"/>
              </w:tabs>
              <w:spacing w:after="0" w:line="240" w:lineRule="auto"/>
              <w:jc w:val="both"/>
              <w:rPr>
                <w:rFonts w:ascii="Arial" w:hAnsi="Arial" w:cs="Arial"/>
                <w:b/>
                <w:sz w:val="18"/>
                <w:szCs w:val="18"/>
              </w:rPr>
            </w:pPr>
            <w:permStart w:id="912220290" w:edGrp="everyone"/>
            <w:r w:rsidRPr="001C6832">
              <w:rPr>
                <w:rFonts w:ascii="Arial" w:hAnsi="Arial" w:cs="Arial"/>
                <w:b/>
                <w:sz w:val="18"/>
                <w:szCs w:val="18"/>
              </w:rPr>
              <w:t xml:space="preserve">   </w:t>
            </w:r>
            <w:permEnd w:id="912220290"/>
            <w:r w:rsidRPr="001C6832">
              <w:rPr>
                <w:rFonts w:ascii="Arial" w:hAnsi="Arial" w:cs="Arial"/>
                <w:b/>
                <w:sz w:val="18"/>
                <w:szCs w:val="18"/>
              </w:rPr>
              <w:t xml:space="preserve"> € T.T.C.</w:t>
            </w:r>
          </w:p>
        </w:tc>
      </w:tr>
      <w:tr w:rsidR="0031169C" w:rsidRPr="00301E55" w14:paraId="2B38AC2E" w14:textId="77777777" w:rsidTr="00672940">
        <w:trPr>
          <w:trHeight w:val="550"/>
          <w:jc w:val="center"/>
        </w:trPr>
        <w:tc>
          <w:tcPr>
            <w:tcW w:w="2765" w:type="dxa"/>
            <w:shd w:val="clear" w:color="auto" w:fill="DBE5F1" w:themeFill="accent1" w:themeFillTint="33"/>
            <w:vAlign w:val="center"/>
          </w:tcPr>
          <w:p w14:paraId="27E65AD9" w14:textId="77777777" w:rsidR="007210F4" w:rsidRPr="001C6832" w:rsidRDefault="007210F4" w:rsidP="0031169C">
            <w:pPr>
              <w:pStyle w:val="En-tte"/>
              <w:jc w:val="right"/>
              <w:rPr>
                <w:rFonts w:ascii="Arial" w:hAnsi="Arial" w:cs="Arial"/>
                <w:bCs/>
                <w:sz w:val="18"/>
                <w:szCs w:val="18"/>
              </w:rPr>
            </w:pPr>
            <w:r w:rsidRPr="001C6832">
              <w:rPr>
                <w:rFonts w:ascii="Arial" w:hAnsi="Arial" w:cs="Arial"/>
                <w:bCs/>
                <w:sz w:val="18"/>
                <w:szCs w:val="18"/>
              </w:rPr>
              <w:t>N° Police d’assurance</w:t>
            </w:r>
          </w:p>
          <w:p w14:paraId="60B72667" w14:textId="66DF9A85" w:rsidR="0031169C" w:rsidRPr="001C6832" w:rsidRDefault="007210F4" w:rsidP="0031169C">
            <w:pPr>
              <w:pStyle w:val="En-tte"/>
              <w:jc w:val="right"/>
              <w:rPr>
                <w:rFonts w:ascii="Arial" w:hAnsi="Arial" w:cs="Arial"/>
                <w:bCs/>
                <w:sz w:val="18"/>
                <w:szCs w:val="18"/>
              </w:rPr>
            </w:pPr>
            <w:r w:rsidRPr="001C6832">
              <w:rPr>
                <w:rFonts w:ascii="Arial" w:hAnsi="Arial" w:cs="Arial"/>
                <w:bCs/>
                <w:sz w:val="18"/>
                <w:szCs w:val="18"/>
              </w:rPr>
              <w:t>R.C. Architecte</w:t>
            </w:r>
          </w:p>
        </w:tc>
        <w:tc>
          <w:tcPr>
            <w:tcW w:w="7300" w:type="dxa"/>
            <w:gridSpan w:val="10"/>
            <w:vAlign w:val="center"/>
          </w:tcPr>
          <w:p w14:paraId="6D492C62" w14:textId="7FEAA6F9" w:rsidR="0031169C" w:rsidRPr="001C6832" w:rsidRDefault="007210F4" w:rsidP="0031169C">
            <w:pPr>
              <w:tabs>
                <w:tab w:val="left" w:pos="4871"/>
              </w:tabs>
              <w:spacing w:after="0" w:line="240" w:lineRule="auto"/>
              <w:rPr>
                <w:rFonts w:ascii="Arial" w:hAnsi="Arial" w:cs="Arial"/>
                <w:sz w:val="18"/>
                <w:szCs w:val="18"/>
              </w:rPr>
            </w:pPr>
            <w:r w:rsidRPr="001C6832">
              <w:rPr>
                <w:rFonts w:ascii="Arial" w:hAnsi="Arial" w:cs="Arial"/>
                <w:sz w:val="18"/>
                <w:szCs w:val="18"/>
              </w:rPr>
              <w:t xml:space="preserve">Mandataire : </w:t>
            </w:r>
            <w:permStart w:id="1338523897" w:edGrp="everyone"/>
            <w:r w:rsidRPr="001C6832">
              <w:rPr>
                <w:rFonts w:ascii="Arial" w:hAnsi="Arial" w:cs="Arial"/>
                <w:bCs/>
                <w:sz w:val="18"/>
                <w:szCs w:val="18"/>
              </w:rPr>
              <w:t xml:space="preserve">   </w:t>
            </w:r>
            <w:permEnd w:id="1338523897"/>
            <w:r w:rsidRPr="001C6832">
              <w:rPr>
                <w:rFonts w:ascii="Arial" w:hAnsi="Arial" w:cs="Arial"/>
                <w:sz w:val="18"/>
                <w:szCs w:val="18"/>
              </w:rPr>
              <w:t xml:space="preserve"> - Cotraitant(s) : </w:t>
            </w:r>
            <w:permStart w:id="2050047663" w:edGrp="everyone"/>
            <w:r w:rsidRPr="001C6832">
              <w:rPr>
                <w:rFonts w:ascii="Arial" w:hAnsi="Arial" w:cs="Arial"/>
                <w:bCs/>
                <w:sz w:val="18"/>
                <w:szCs w:val="18"/>
              </w:rPr>
              <w:t xml:space="preserve">   </w:t>
            </w:r>
            <w:permEnd w:id="2050047663"/>
            <w:r w:rsidRPr="001C6832">
              <w:rPr>
                <w:rFonts w:ascii="Arial" w:hAnsi="Arial" w:cs="Arial"/>
                <w:sz w:val="18"/>
                <w:szCs w:val="18"/>
              </w:rPr>
              <w:t xml:space="preserve"> </w:t>
            </w:r>
          </w:p>
        </w:tc>
      </w:tr>
      <w:tr w:rsidR="007210F4" w:rsidRPr="00301E55" w14:paraId="5BA71A58" w14:textId="77777777" w:rsidTr="00672940">
        <w:trPr>
          <w:trHeight w:val="550"/>
          <w:jc w:val="center"/>
        </w:trPr>
        <w:tc>
          <w:tcPr>
            <w:tcW w:w="2765" w:type="dxa"/>
            <w:shd w:val="clear" w:color="auto" w:fill="DBE5F1" w:themeFill="accent1" w:themeFillTint="33"/>
            <w:vAlign w:val="center"/>
          </w:tcPr>
          <w:p w14:paraId="3C9DC0E8" w14:textId="5842CF90" w:rsidR="007210F4" w:rsidRPr="001C6832" w:rsidRDefault="007210F4" w:rsidP="007210F4">
            <w:pPr>
              <w:pStyle w:val="En-tte"/>
              <w:jc w:val="right"/>
              <w:rPr>
                <w:rFonts w:ascii="Arial" w:hAnsi="Arial" w:cs="Arial"/>
                <w:bCs/>
                <w:sz w:val="18"/>
                <w:szCs w:val="18"/>
              </w:rPr>
            </w:pPr>
            <w:r w:rsidRPr="001C6832">
              <w:rPr>
                <w:rFonts w:ascii="Arial" w:hAnsi="Arial" w:cs="Arial"/>
                <w:bCs/>
                <w:sz w:val="18"/>
                <w:szCs w:val="18"/>
              </w:rPr>
              <w:t>Avance</w:t>
            </w:r>
          </w:p>
        </w:tc>
        <w:tc>
          <w:tcPr>
            <w:tcW w:w="7300" w:type="dxa"/>
            <w:gridSpan w:val="10"/>
            <w:vAlign w:val="center"/>
          </w:tcPr>
          <w:p w14:paraId="0AFE5F9F" w14:textId="30D3B170" w:rsidR="007210F4" w:rsidRPr="001C6832" w:rsidRDefault="007210F4" w:rsidP="007210F4">
            <w:pPr>
              <w:tabs>
                <w:tab w:val="left" w:pos="4871"/>
              </w:tabs>
              <w:spacing w:after="0" w:line="240" w:lineRule="auto"/>
              <w:rPr>
                <w:rFonts w:ascii="Arial" w:hAnsi="Arial" w:cs="Arial"/>
                <w:bCs/>
                <w:sz w:val="18"/>
                <w:szCs w:val="18"/>
              </w:rPr>
            </w:pPr>
            <w:r w:rsidRPr="001C6832">
              <w:rPr>
                <w:rFonts w:ascii="Arial" w:hAnsi="Arial" w:cs="Arial"/>
                <w:bCs/>
                <w:sz w:val="18"/>
                <w:szCs w:val="18"/>
              </w:rPr>
              <w:t xml:space="preserve">Je renonce au bénéfice de l'avance :       </w:t>
            </w:r>
            <w:permStart w:id="609162785" w:edGrp="everyone"/>
            <w:r w:rsidRPr="001C6832">
              <w:rPr>
                <w:rFonts w:ascii="Arial" w:hAnsi="Arial" w:cs="Arial"/>
                <w:sz w:val="18"/>
                <w:szCs w:val="18"/>
              </w:rPr>
              <w:fldChar w:fldCharType="begin">
                <w:ffData>
                  <w:name w:val="CaseACocher111"/>
                  <w:enabled/>
                  <w:calcOnExit w:val="0"/>
                  <w:checkBox>
                    <w:sizeAuto/>
                    <w:default w:val="0"/>
                  </w:checkBox>
                </w:ffData>
              </w:fldChar>
            </w:r>
            <w:r w:rsidRPr="001C6832">
              <w:rPr>
                <w:rFonts w:ascii="Arial" w:hAnsi="Arial" w:cs="Arial"/>
                <w:sz w:val="18"/>
                <w:szCs w:val="18"/>
              </w:rPr>
              <w:instrText xml:space="preserve"> FORMCHECKBOX </w:instrText>
            </w:r>
            <w:r w:rsidR="00952DF4">
              <w:rPr>
                <w:rFonts w:ascii="Arial" w:hAnsi="Arial" w:cs="Arial"/>
                <w:sz w:val="18"/>
                <w:szCs w:val="18"/>
              </w:rPr>
            </w:r>
            <w:r w:rsidR="00952DF4">
              <w:rPr>
                <w:rFonts w:ascii="Arial" w:hAnsi="Arial" w:cs="Arial"/>
                <w:sz w:val="18"/>
                <w:szCs w:val="18"/>
              </w:rPr>
              <w:fldChar w:fldCharType="separate"/>
            </w:r>
            <w:r w:rsidRPr="001C6832">
              <w:rPr>
                <w:rFonts w:ascii="Arial" w:hAnsi="Arial" w:cs="Arial"/>
                <w:sz w:val="18"/>
                <w:szCs w:val="18"/>
              </w:rPr>
              <w:fldChar w:fldCharType="end"/>
            </w:r>
            <w:permEnd w:id="609162785"/>
            <w:r w:rsidRPr="001C6832">
              <w:rPr>
                <w:rFonts w:ascii="Arial" w:hAnsi="Arial" w:cs="Arial"/>
                <w:sz w:val="18"/>
                <w:szCs w:val="18"/>
              </w:rPr>
              <w:t xml:space="preserve"> NON</w:t>
            </w:r>
            <w:r w:rsidRPr="001C6832">
              <w:rPr>
                <w:rFonts w:ascii="Arial" w:hAnsi="Arial" w:cs="Arial"/>
                <w:sz w:val="18"/>
                <w:szCs w:val="18"/>
              </w:rPr>
              <w:tab/>
            </w:r>
            <w:permStart w:id="2075073744" w:edGrp="everyone"/>
            <w:r w:rsidRPr="001C6832">
              <w:rPr>
                <w:rFonts w:ascii="Arial" w:hAnsi="Arial" w:cs="Arial"/>
                <w:sz w:val="18"/>
                <w:szCs w:val="18"/>
              </w:rPr>
              <w:fldChar w:fldCharType="begin">
                <w:ffData>
                  <w:name w:val="CaseACocher111"/>
                  <w:enabled/>
                  <w:calcOnExit w:val="0"/>
                  <w:checkBox>
                    <w:sizeAuto/>
                    <w:default w:val="0"/>
                  </w:checkBox>
                </w:ffData>
              </w:fldChar>
            </w:r>
            <w:r w:rsidRPr="001C6832">
              <w:rPr>
                <w:rFonts w:ascii="Arial" w:hAnsi="Arial" w:cs="Arial"/>
                <w:sz w:val="18"/>
                <w:szCs w:val="18"/>
              </w:rPr>
              <w:instrText xml:space="preserve"> FORMCHECKBOX </w:instrText>
            </w:r>
            <w:r w:rsidR="00952DF4">
              <w:rPr>
                <w:rFonts w:ascii="Arial" w:hAnsi="Arial" w:cs="Arial"/>
                <w:sz w:val="18"/>
                <w:szCs w:val="18"/>
              </w:rPr>
            </w:r>
            <w:r w:rsidR="00952DF4">
              <w:rPr>
                <w:rFonts w:ascii="Arial" w:hAnsi="Arial" w:cs="Arial"/>
                <w:sz w:val="18"/>
                <w:szCs w:val="18"/>
              </w:rPr>
              <w:fldChar w:fldCharType="separate"/>
            </w:r>
            <w:r w:rsidRPr="001C6832">
              <w:rPr>
                <w:rFonts w:ascii="Arial" w:hAnsi="Arial" w:cs="Arial"/>
                <w:sz w:val="18"/>
                <w:szCs w:val="18"/>
              </w:rPr>
              <w:fldChar w:fldCharType="end"/>
            </w:r>
            <w:permEnd w:id="2075073744"/>
            <w:r w:rsidRPr="001C6832">
              <w:rPr>
                <w:rFonts w:ascii="Arial" w:hAnsi="Arial" w:cs="Arial"/>
                <w:sz w:val="18"/>
                <w:szCs w:val="18"/>
              </w:rPr>
              <w:t xml:space="preserve"> OUI</w:t>
            </w:r>
          </w:p>
        </w:tc>
      </w:tr>
      <w:tr w:rsidR="007210F4" w:rsidRPr="00301E55" w14:paraId="42358833" w14:textId="77777777" w:rsidTr="006C6BC7">
        <w:trPr>
          <w:trHeight w:val="288"/>
          <w:jc w:val="center"/>
        </w:trPr>
        <w:tc>
          <w:tcPr>
            <w:tcW w:w="2765" w:type="dxa"/>
            <w:vMerge w:val="restart"/>
            <w:shd w:val="clear" w:color="auto" w:fill="DBE5F1" w:themeFill="accent1" w:themeFillTint="33"/>
            <w:vAlign w:val="center"/>
          </w:tcPr>
          <w:p w14:paraId="01B084AD" w14:textId="103D4CF1" w:rsidR="007210F4" w:rsidRPr="006C6BC7" w:rsidRDefault="006C6BC7" w:rsidP="007210F4">
            <w:pPr>
              <w:pStyle w:val="En-tte"/>
              <w:jc w:val="right"/>
              <w:rPr>
                <w:rFonts w:ascii="Arial" w:hAnsi="Arial" w:cs="Arial"/>
                <w:b/>
                <w:bCs/>
                <w:sz w:val="18"/>
                <w:szCs w:val="18"/>
              </w:rPr>
            </w:pPr>
            <w:r w:rsidRPr="006C6BC7">
              <w:rPr>
                <w:rFonts w:ascii="Arial" w:hAnsi="Arial" w:cs="Arial"/>
                <w:b/>
                <w:bCs/>
                <w:sz w:val="18"/>
                <w:szCs w:val="18"/>
              </w:rPr>
              <w:t>Compte</w:t>
            </w:r>
            <w:r w:rsidR="007210F4" w:rsidRPr="006C6BC7">
              <w:rPr>
                <w:rFonts w:ascii="Arial" w:hAnsi="Arial" w:cs="Arial"/>
                <w:b/>
                <w:bCs/>
                <w:sz w:val="18"/>
                <w:szCs w:val="18"/>
              </w:rPr>
              <w:t xml:space="preserve"> à créditer</w:t>
            </w:r>
          </w:p>
          <w:p w14:paraId="29621D23" w14:textId="291890B1" w:rsidR="006C6BC7" w:rsidRPr="006C6BC7" w:rsidRDefault="006C6BC7" w:rsidP="007210F4">
            <w:pPr>
              <w:pStyle w:val="En-tte"/>
              <w:jc w:val="right"/>
              <w:rPr>
                <w:rFonts w:ascii="Arial" w:hAnsi="Arial" w:cs="Arial"/>
                <w:b/>
                <w:bCs/>
                <w:sz w:val="18"/>
                <w:szCs w:val="18"/>
              </w:rPr>
            </w:pPr>
            <w:proofErr w:type="gramStart"/>
            <w:r>
              <w:rPr>
                <w:rFonts w:ascii="Arial" w:hAnsi="Arial" w:cs="Arial"/>
                <w:b/>
                <w:bCs/>
                <w:sz w:val="18"/>
                <w:szCs w:val="18"/>
              </w:rPr>
              <w:t>e</w:t>
            </w:r>
            <w:r w:rsidRPr="006C6BC7">
              <w:rPr>
                <w:rFonts w:ascii="Arial" w:hAnsi="Arial" w:cs="Arial"/>
                <w:b/>
                <w:bCs/>
                <w:sz w:val="18"/>
                <w:szCs w:val="18"/>
              </w:rPr>
              <w:t>n</w:t>
            </w:r>
            <w:proofErr w:type="gramEnd"/>
            <w:r w:rsidRPr="006C6BC7">
              <w:rPr>
                <w:rFonts w:ascii="Arial" w:hAnsi="Arial" w:cs="Arial"/>
                <w:b/>
                <w:bCs/>
                <w:sz w:val="18"/>
                <w:szCs w:val="18"/>
              </w:rPr>
              <w:t xml:space="preserve"> cas de compte unique</w:t>
            </w:r>
          </w:p>
          <w:p w14:paraId="38322EDD" w14:textId="3D085D87" w:rsidR="006C6BC7" w:rsidRPr="006C6BC7" w:rsidRDefault="006C6BC7" w:rsidP="007210F4">
            <w:pPr>
              <w:pStyle w:val="En-tte"/>
              <w:jc w:val="right"/>
              <w:rPr>
                <w:rFonts w:ascii="Arial" w:hAnsi="Arial" w:cs="Arial"/>
                <w:bCs/>
                <w:i/>
                <w:sz w:val="18"/>
                <w:szCs w:val="18"/>
              </w:rPr>
            </w:pPr>
            <w:r w:rsidRPr="006C6BC7">
              <w:rPr>
                <w:rFonts w:ascii="Arial" w:hAnsi="Arial" w:cs="Arial"/>
                <w:bCs/>
                <w:i/>
                <w:sz w:val="16"/>
                <w:szCs w:val="18"/>
              </w:rPr>
              <w:t>(</w:t>
            </w:r>
            <w:proofErr w:type="gramStart"/>
            <w:r w:rsidRPr="006C6BC7">
              <w:rPr>
                <w:rFonts w:ascii="Arial" w:hAnsi="Arial" w:cs="Arial"/>
                <w:bCs/>
                <w:i/>
                <w:sz w:val="16"/>
                <w:szCs w:val="18"/>
              </w:rPr>
              <w:t>sinon</w:t>
            </w:r>
            <w:proofErr w:type="gramEnd"/>
            <w:r w:rsidRPr="006C6BC7">
              <w:rPr>
                <w:rFonts w:ascii="Arial" w:hAnsi="Arial" w:cs="Arial"/>
                <w:bCs/>
                <w:i/>
                <w:sz w:val="16"/>
                <w:szCs w:val="18"/>
              </w:rPr>
              <w:t xml:space="preserve"> joindre les RIB des cotraitants en annexe)</w:t>
            </w:r>
          </w:p>
        </w:tc>
        <w:tc>
          <w:tcPr>
            <w:tcW w:w="1708" w:type="dxa"/>
            <w:shd w:val="clear" w:color="auto" w:fill="FDE9D9" w:themeFill="accent6" w:themeFillTint="33"/>
            <w:vAlign w:val="center"/>
          </w:tcPr>
          <w:p w14:paraId="783C9911" w14:textId="5D0B1087" w:rsidR="007210F4" w:rsidRPr="001C6832" w:rsidRDefault="005B3071" w:rsidP="007210F4">
            <w:pPr>
              <w:pStyle w:val="En-tte"/>
              <w:jc w:val="center"/>
              <w:rPr>
                <w:rFonts w:ascii="Arial" w:hAnsi="Arial" w:cs="Arial"/>
                <w:bCs/>
                <w:sz w:val="16"/>
                <w:szCs w:val="18"/>
              </w:rPr>
            </w:pPr>
            <w:r>
              <w:rPr>
                <w:rFonts w:ascii="Arial" w:hAnsi="Arial" w:cs="Arial"/>
                <w:bCs/>
                <w:sz w:val="16"/>
                <w:szCs w:val="18"/>
              </w:rPr>
              <w:t>Code</w:t>
            </w:r>
            <w:r w:rsidR="007210F4" w:rsidRPr="001C6832">
              <w:rPr>
                <w:rFonts w:ascii="Arial" w:hAnsi="Arial" w:cs="Arial"/>
                <w:bCs/>
                <w:sz w:val="16"/>
                <w:szCs w:val="18"/>
              </w:rPr>
              <w:t xml:space="preserve"> banque</w:t>
            </w:r>
          </w:p>
        </w:tc>
        <w:tc>
          <w:tcPr>
            <w:tcW w:w="1118" w:type="dxa"/>
            <w:gridSpan w:val="2"/>
            <w:shd w:val="clear" w:color="auto" w:fill="FDE9D9" w:themeFill="accent6" w:themeFillTint="33"/>
            <w:vAlign w:val="center"/>
          </w:tcPr>
          <w:p w14:paraId="47C917A3" w14:textId="0BB27559" w:rsidR="007210F4" w:rsidRPr="001C6832" w:rsidRDefault="005B3071" w:rsidP="007210F4">
            <w:pPr>
              <w:pStyle w:val="En-tte"/>
              <w:jc w:val="center"/>
              <w:rPr>
                <w:rFonts w:ascii="Arial" w:hAnsi="Arial" w:cs="Arial"/>
                <w:bCs/>
                <w:sz w:val="16"/>
                <w:szCs w:val="18"/>
              </w:rPr>
            </w:pPr>
            <w:r>
              <w:rPr>
                <w:rFonts w:ascii="Arial" w:hAnsi="Arial" w:cs="Arial"/>
                <w:bCs/>
                <w:sz w:val="16"/>
                <w:szCs w:val="18"/>
              </w:rPr>
              <w:t>Code</w:t>
            </w:r>
            <w:r w:rsidR="007210F4" w:rsidRPr="001C6832">
              <w:rPr>
                <w:rFonts w:ascii="Arial" w:hAnsi="Arial" w:cs="Arial"/>
                <w:bCs/>
                <w:sz w:val="16"/>
                <w:szCs w:val="18"/>
              </w:rPr>
              <w:t xml:space="preserve"> guichet</w:t>
            </w:r>
          </w:p>
        </w:tc>
        <w:tc>
          <w:tcPr>
            <w:tcW w:w="1994" w:type="dxa"/>
            <w:gridSpan w:val="3"/>
            <w:shd w:val="clear" w:color="auto" w:fill="FDE9D9" w:themeFill="accent6" w:themeFillTint="33"/>
            <w:vAlign w:val="center"/>
          </w:tcPr>
          <w:p w14:paraId="089CA8CD" w14:textId="77777777" w:rsidR="007210F4" w:rsidRPr="001C6832" w:rsidRDefault="007210F4" w:rsidP="007210F4">
            <w:pPr>
              <w:pStyle w:val="En-tte"/>
              <w:jc w:val="center"/>
              <w:rPr>
                <w:rFonts w:ascii="Arial" w:hAnsi="Arial" w:cs="Arial"/>
                <w:bCs/>
                <w:sz w:val="16"/>
                <w:szCs w:val="18"/>
              </w:rPr>
            </w:pPr>
            <w:r w:rsidRPr="001C6832">
              <w:rPr>
                <w:rFonts w:ascii="Arial" w:hAnsi="Arial" w:cs="Arial"/>
                <w:bCs/>
                <w:sz w:val="16"/>
                <w:szCs w:val="18"/>
              </w:rPr>
              <w:t>Numéro de compte</w:t>
            </w:r>
          </w:p>
        </w:tc>
        <w:tc>
          <w:tcPr>
            <w:tcW w:w="992" w:type="dxa"/>
            <w:gridSpan w:val="3"/>
            <w:shd w:val="clear" w:color="auto" w:fill="FDE9D9" w:themeFill="accent6" w:themeFillTint="33"/>
            <w:vAlign w:val="center"/>
          </w:tcPr>
          <w:p w14:paraId="7D04791D" w14:textId="77777777" w:rsidR="007210F4" w:rsidRPr="001C6832" w:rsidRDefault="007210F4" w:rsidP="007210F4">
            <w:pPr>
              <w:pStyle w:val="En-tte"/>
              <w:jc w:val="center"/>
              <w:rPr>
                <w:rFonts w:ascii="Arial" w:hAnsi="Arial" w:cs="Arial"/>
                <w:bCs/>
                <w:sz w:val="16"/>
                <w:szCs w:val="18"/>
              </w:rPr>
            </w:pPr>
            <w:r w:rsidRPr="001C6832">
              <w:rPr>
                <w:rFonts w:ascii="Arial" w:hAnsi="Arial" w:cs="Arial"/>
                <w:bCs/>
                <w:sz w:val="16"/>
                <w:szCs w:val="18"/>
              </w:rPr>
              <w:t>Clé RIB</w:t>
            </w:r>
          </w:p>
        </w:tc>
        <w:tc>
          <w:tcPr>
            <w:tcW w:w="1488" w:type="dxa"/>
            <w:shd w:val="clear" w:color="auto" w:fill="FDE9D9" w:themeFill="accent6" w:themeFillTint="33"/>
            <w:vAlign w:val="center"/>
          </w:tcPr>
          <w:p w14:paraId="2FA75A07" w14:textId="77777777" w:rsidR="007210F4" w:rsidRPr="001C6832" w:rsidRDefault="007210F4" w:rsidP="007210F4">
            <w:pPr>
              <w:pStyle w:val="En-tte"/>
              <w:jc w:val="center"/>
              <w:rPr>
                <w:rFonts w:ascii="Arial" w:hAnsi="Arial" w:cs="Arial"/>
                <w:bCs/>
                <w:sz w:val="16"/>
                <w:szCs w:val="18"/>
              </w:rPr>
            </w:pPr>
            <w:r w:rsidRPr="001C6832">
              <w:rPr>
                <w:rFonts w:ascii="Arial" w:hAnsi="Arial" w:cs="Arial"/>
                <w:bCs/>
                <w:sz w:val="16"/>
                <w:szCs w:val="18"/>
              </w:rPr>
              <w:t>Domiciliation</w:t>
            </w:r>
          </w:p>
        </w:tc>
      </w:tr>
      <w:tr w:rsidR="007210F4" w:rsidRPr="00301E55" w14:paraId="6022040E" w14:textId="77777777" w:rsidTr="006C6BC7">
        <w:trPr>
          <w:trHeight w:val="264"/>
          <w:jc w:val="center"/>
        </w:trPr>
        <w:tc>
          <w:tcPr>
            <w:tcW w:w="2765" w:type="dxa"/>
            <w:vMerge/>
            <w:shd w:val="clear" w:color="auto" w:fill="DBE5F1" w:themeFill="accent1" w:themeFillTint="33"/>
            <w:vAlign w:val="center"/>
          </w:tcPr>
          <w:p w14:paraId="1AB6D536" w14:textId="77777777" w:rsidR="007210F4" w:rsidRPr="001C6832" w:rsidRDefault="007210F4" w:rsidP="007210F4">
            <w:pPr>
              <w:pStyle w:val="En-tte"/>
              <w:jc w:val="right"/>
              <w:rPr>
                <w:rFonts w:ascii="Arial" w:hAnsi="Arial" w:cs="Arial"/>
                <w:bCs/>
                <w:sz w:val="18"/>
                <w:szCs w:val="18"/>
              </w:rPr>
            </w:pPr>
          </w:p>
        </w:tc>
        <w:tc>
          <w:tcPr>
            <w:tcW w:w="1708" w:type="dxa"/>
            <w:shd w:val="clear" w:color="auto" w:fill="FDE9D9" w:themeFill="accent6" w:themeFillTint="33"/>
            <w:vAlign w:val="center"/>
          </w:tcPr>
          <w:p w14:paraId="731E336F" w14:textId="77777777" w:rsidR="007210F4" w:rsidRPr="001C6832" w:rsidRDefault="007210F4" w:rsidP="007210F4">
            <w:pPr>
              <w:pStyle w:val="En-tte"/>
              <w:jc w:val="center"/>
              <w:rPr>
                <w:rFonts w:ascii="Arial" w:hAnsi="Arial" w:cs="Arial"/>
                <w:bCs/>
                <w:sz w:val="16"/>
                <w:szCs w:val="18"/>
              </w:rPr>
            </w:pPr>
            <w:permStart w:id="755239343" w:edGrp="everyone"/>
            <w:r w:rsidRPr="001C6832">
              <w:rPr>
                <w:rFonts w:ascii="Arial" w:hAnsi="Arial" w:cs="Arial"/>
                <w:bCs/>
                <w:sz w:val="16"/>
                <w:szCs w:val="18"/>
              </w:rPr>
              <w:t xml:space="preserve">   </w:t>
            </w:r>
            <w:permEnd w:id="755239343"/>
          </w:p>
        </w:tc>
        <w:tc>
          <w:tcPr>
            <w:tcW w:w="1118" w:type="dxa"/>
            <w:gridSpan w:val="2"/>
            <w:shd w:val="clear" w:color="auto" w:fill="FDE9D9" w:themeFill="accent6" w:themeFillTint="33"/>
            <w:vAlign w:val="center"/>
          </w:tcPr>
          <w:p w14:paraId="68A819B7" w14:textId="77777777" w:rsidR="007210F4" w:rsidRPr="001C6832" w:rsidRDefault="007210F4" w:rsidP="007210F4">
            <w:pPr>
              <w:pStyle w:val="En-tte"/>
              <w:jc w:val="center"/>
              <w:rPr>
                <w:rFonts w:ascii="Arial" w:hAnsi="Arial" w:cs="Arial"/>
                <w:bCs/>
                <w:sz w:val="16"/>
                <w:szCs w:val="18"/>
              </w:rPr>
            </w:pPr>
            <w:permStart w:id="354757955" w:edGrp="everyone"/>
            <w:r w:rsidRPr="001C6832">
              <w:rPr>
                <w:rFonts w:ascii="Arial" w:hAnsi="Arial" w:cs="Arial"/>
                <w:bCs/>
                <w:sz w:val="16"/>
                <w:szCs w:val="18"/>
              </w:rPr>
              <w:t xml:space="preserve">   </w:t>
            </w:r>
            <w:permEnd w:id="354757955"/>
          </w:p>
        </w:tc>
        <w:tc>
          <w:tcPr>
            <w:tcW w:w="1994" w:type="dxa"/>
            <w:gridSpan w:val="3"/>
            <w:shd w:val="clear" w:color="auto" w:fill="FDE9D9" w:themeFill="accent6" w:themeFillTint="33"/>
            <w:vAlign w:val="center"/>
          </w:tcPr>
          <w:p w14:paraId="13EF6D01" w14:textId="77777777" w:rsidR="007210F4" w:rsidRPr="001C6832" w:rsidRDefault="007210F4" w:rsidP="007210F4">
            <w:pPr>
              <w:pStyle w:val="En-tte"/>
              <w:jc w:val="center"/>
              <w:rPr>
                <w:rFonts w:ascii="Arial" w:hAnsi="Arial" w:cs="Arial"/>
                <w:bCs/>
                <w:sz w:val="16"/>
                <w:szCs w:val="18"/>
              </w:rPr>
            </w:pPr>
            <w:permStart w:id="700019336" w:edGrp="everyone"/>
            <w:r w:rsidRPr="001C6832">
              <w:rPr>
                <w:rFonts w:ascii="Arial" w:hAnsi="Arial" w:cs="Arial"/>
                <w:bCs/>
                <w:sz w:val="16"/>
                <w:szCs w:val="18"/>
              </w:rPr>
              <w:t xml:space="preserve">   </w:t>
            </w:r>
            <w:permEnd w:id="700019336"/>
          </w:p>
        </w:tc>
        <w:tc>
          <w:tcPr>
            <w:tcW w:w="992" w:type="dxa"/>
            <w:gridSpan w:val="3"/>
            <w:shd w:val="clear" w:color="auto" w:fill="FDE9D9" w:themeFill="accent6" w:themeFillTint="33"/>
            <w:vAlign w:val="center"/>
          </w:tcPr>
          <w:p w14:paraId="63358BF0" w14:textId="77777777" w:rsidR="007210F4" w:rsidRPr="001C6832" w:rsidRDefault="007210F4" w:rsidP="007210F4">
            <w:pPr>
              <w:pStyle w:val="En-tte"/>
              <w:jc w:val="center"/>
              <w:rPr>
                <w:rFonts w:ascii="Arial" w:hAnsi="Arial" w:cs="Arial"/>
                <w:bCs/>
                <w:sz w:val="16"/>
                <w:szCs w:val="18"/>
              </w:rPr>
            </w:pPr>
            <w:permStart w:id="1585473304" w:edGrp="everyone"/>
            <w:r w:rsidRPr="001C6832">
              <w:rPr>
                <w:rFonts w:ascii="Arial" w:hAnsi="Arial" w:cs="Arial"/>
                <w:bCs/>
                <w:sz w:val="16"/>
                <w:szCs w:val="18"/>
              </w:rPr>
              <w:t xml:space="preserve">   </w:t>
            </w:r>
            <w:permEnd w:id="1585473304"/>
          </w:p>
        </w:tc>
        <w:tc>
          <w:tcPr>
            <w:tcW w:w="1488" w:type="dxa"/>
            <w:shd w:val="clear" w:color="auto" w:fill="FDE9D9" w:themeFill="accent6" w:themeFillTint="33"/>
            <w:vAlign w:val="center"/>
          </w:tcPr>
          <w:p w14:paraId="18466875" w14:textId="77777777" w:rsidR="007210F4" w:rsidRPr="001C6832" w:rsidRDefault="007210F4" w:rsidP="007210F4">
            <w:pPr>
              <w:pStyle w:val="En-tte"/>
              <w:jc w:val="center"/>
              <w:rPr>
                <w:rFonts w:ascii="Arial" w:hAnsi="Arial" w:cs="Arial"/>
                <w:bCs/>
                <w:sz w:val="16"/>
                <w:szCs w:val="18"/>
              </w:rPr>
            </w:pPr>
            <w:permStart w:id="626334795" w:edGrp="everyone"/>
            <w:r w:rsidRPr="001C6832">
              <w:rPr>
                <w:rFonts w:ascii="Arial" w:hAnsi="Arial" w:cs="Arial"/>
                <w:bCs/>
                <w:sz w:val="16"/>
                <w:szCs w:val="18"/>
              </w:rPr>
              <w:t xml:space="preserve">   </w:t>
            </w:r>
            <w:permEnd w:id="626334795"/>
          </w:p>
        </w:tc>
      </w:tr>
      <w:tr w:rsidR="006C6BC7" w:rsidRPr="00301E55" w14:paraId="0FC63B49" w14:textId="77777777" w:rsidTr="003E4F05">
        <w:trPr>
          <w:trHeight w:val="917"/>
          <w:jc w:val="center"/>
        </w:trPr>
        <w:tc>
          <w:tcPr>
            <w:tcW w:w="2765" w:type="dxa"/>
            <w:shd w:val="clear" w:color="auto" w:fill="DBE5F1" w:themeFill="accent1" w:themeFillTint="33"/>
            <w:vAlign w:val="center"/>
          </w:tcPr>
          <w:p w14:paraId="140265BB" w14:textId="77777777" w:rsidR="006C6BC7" w:rsidRPr="001C6832" w:rsidRDefault="006C6BC7" w:rsidP="006C6BC7">
            <w:pPr>
              <w:pStyle w:val="En-tte"/>
              <w:jc w:val="right"/>
              <w:rPr>
                <w:rFonts w:ascii="Arial" w:hAnsi="Arial" w:cs="Arial"/>
                <w:bCs/>
                <w:sz w:val="18"/>
                <w:szCs w:val="18"/>
              </w:rPr>
            </w:pPr>
            <w:r w:rsidRPr="001C6832">
              <w:rPr>
                <w:rFonts w:ascii="Arial" w:hAnsi="Arial" w:cs="Arial"/>
                <w:bCs/>
                <w:sz w:val="18"/>
                <w:szCs w:val="18"/>
              </w:rPr>
              <w:t>Signature de l’offre</w:t>
            </w:r>
          </w:p>
        </w:tc>
        <w:tc>
          <w:tcPr>
            <w:tcW w:w="3945" w:type="dxa"/>
            <w:gridSpan w:val="4"/>
            <w:shd w:val="clear" w:color="auto" w:fill="DBE5F1" w:themeFill="accent1" w:themeFillTint="33"/>
          </w:tcPr>
          <w:p w14:paraId="3B0565D7" w14:textId="77777777" w:rsidR="006C6BC7" w:rsidRPr="001C6832" w:rsidRDefault="006C6BC7" w:rsidP="006C6BC7">
            <w:pPr>
              <w:pStyle w:val="En-tte"/>
              <w:rPr>
                <w:rFonts w:ascii="Arial" w:hAnsi="Arial" w:cs="Arial"/>
                <w:bCs/>
                <w:sz w:val="18"/>
                <w:szCs w:val="18"/>
              </w:rPr>
            </w:pPr>
            <w:r w:rsidRPr="001C6832">
              <w:rPr>
                <w:rFonts w:ascii="Arial" w:hAnsi="Arial" w:cs="Arial"/>
                <w:bCs/>
                <w:sz w:val="18"/>
                <w:szCs w:val="18"/>
              </w:rPr>
              <w:t>Nom, prénom, qualité du signataire</w:t>
            </w:r>
          </w:p>
          <w:p w14:paraId="5920B7B4" w14:textId="77777777" w:rsidR="006C6BC7" w:rsidRPr="001C6832" w:rsidRDefault="006C6BC7" w:rsidP="006C6BC7">
            <w:pPr>
              <w:pStyle w:val="En-tte"/>
              <w:rPr>
                <w:rFonts w:ascii="Arial" w:hAnsi="Arial" w:cs="Arial"/>
                <w:bCs/>
                <w:sz w:val="18"/>
                <w:szCs w:val="18"/>
              </w:rPr>
            </w:pPr>
            <w:permStart w:id="1680695047" w:edGrp="everyone"/>
            <w:r w:rsidRPr="001C6832">
              <w:rPr>
                <w:rFonts w:ascii="Arial" w:hAnsi="Arial" w:cs="Arial"/>
                <w:bCs/>
                <w:sz w:val="18"/>
                <w:szCs w:val="18"/>
              </w:rPr>
              <w:t xml:space="preserve">   </w:t>
            </w:r>
            <w:permEnd w:id="1680695047"/>
          </w:p>
        </w:tc>
        <w:tc>
          <w:tcPr>
            <w:tcW w:w="3355" w:type="dxa"/>
            <w:gridSpan w:val="6"/>
            <w:shd w:val="clear" w:color="auto" w:fill="DBE5F1" w:themeFill="accent1" w:themeFillTint="33"/>
          </w:tcPr>
          <w:p w14:paraId="573462FC" w14:textId="77777777" w:rsidR="006C6BC7" w:rsidRPr="001C6832" w:rsidRDefault="006C6BC7" w:rsidP="006C6BC7">
            <w:pPr>
              <w:pStyle w:val="En-tte"/>
              <w:rPr>
                <w:rFonts w:ascii="Arial" w:hAnsi="Arial" w:cs="Arial"/>
                <w:bCs/>
                <w:sz w:val="18"/>
                <w:szCs w:val="18"/>
              </w:rPr>
            </w:pPr>
            <w:r w:rsidRPr="001C6832">
              <w:rPr>
                <w:rFonts w:ascii="Arial" w:hAnsi="Arial" w:cs="Arial"/>
                <w:bCs/>
                <w:sz w:val="18"/>
                <w:szCs w:val="18"/>
              </w:rPr>
              <w:t xml:space="preserve">Fait à </w:t>
            </w:r>
            <w:permStart w:id="174542009" w:edGrp="everyone"/>
            <w:r w:rsidRPr="001C6832">
              <w:rPr>
                <w:rFonts w:ascii="Arial" w:hAnsi="Arial" w:cs="Arial"/>
                <w:bCs/>
                <w:sz w:val="18"/>
                <w:szCs w:val="18"/>
              </w:rPr>
              <w:t>…</w:t>
            </w:r>
            <w:permEnd w:id="174542009"/>
            <w:r w:rsidRPr="001C6832">
              <w:rPr>
                <w:rFonts w:ascii="Arial" w:hAnsi="Arial" w:cs="Arial"/>
                <w:bCs/>
                <w:sz w:val="18"/>
                <w:szCs w:val="18"/>
              </w:rPr>
              <w:t xml:space="preserve">         Le </w:t>
            </w:r>
            <w:permStart w:id="945238880" w:edGrp="everyone"/>
            <w:r w:rsidRPr="001C6832">
              <w:rPr>
                <w:rFonts w:ascii="Arial" w:hAnsi="Arial" w:cs="Arial"/>
                <w:bCs/>
                <w:sz w:val="18"/>
                <w:szCs w:val="18"/>
              </w:rPr>
              <w:t>…</w:t>
            </w:r>
            <w:permEnd w:id="945238880"/>
          </w:p>
        </w:tc>
      </w:tr>
      <w:tr w:rsidR="006C6BC7" w:rsidRPr="001C0786" w14:paraId="766AF313" w14:textId="77777777" w:rsidTr="008F3868">
        <w:trPr>
          <w:trHeight w:val="412"/>
          <w:jc w:val="center"/>
        </w:trPr>
        <w:tc>
          <w:tcPr>
            <w:tcW w:w="10065" w:type="dxa"/>
            <w:gridSpan w:val="11"/>
            <w:shd w:val="clear" w:color="auto" w:fill="C00000"/>
            <w:vAlign w:val="center"/>
          </w:tcPr>
          <w:p w14:paraId="3784A2EB" w14:textId="348050F3" w:rsidR="006C6BC7" w:rsidRPr="001C0786" w:rsidRDefault="006C6BC7" w:rsidP="008F3868">
            <w:pPr>
              <w:pStyle w:val="En-tte"/>
              <w:jc w:val="center"/>
              <w:rPr>
                <w:rFonts w:ascii="Arial" w:hAnsi="Arial" w:cs="Arial"/>
                <w:b/>
                <w:bCs/>
                <w:sz w:val="20"/>
                <w:szCs w:val="20"/>
              </w:rPr>
            </w:pPr>
            <w:r>
              <w:rPr>
                <w:rFonts w:ascii="Arial" w:hAnsi="Arial" w:cs="Arial"/>
                <w:b/>
                <w:bCs/>
                <w:sz w:val="20"/>
                <w:szCs w:val="20"/>
              </w:rPr>
              <w:t>C]   IDENTIFICATION ET ENGAGEMENT DU POUV</w:t>
            </w:r>
            <w:r w:rsidR="008F3868">
              <w:rPr>
                <w:rFonts w:ascii="Arial" w:hAnsi="Arial" w:cs="Arial"/>
                <w:b/>
                <w:bCs/>
                <w:sz w:val="20"/>
                <w:szCs w:val="20"/>
              </w:rPr>
              <w:t>OIR ADJUDICATEUR</w:t>
            </w:r>
          </w:p>
        </w:tc>
      </w:tr>
      <w:tr w:rsidR="006C6BC7" w:rsidRPr="00301E55" w14:paraId="6DD7C8E3" w14:textId="77777777" w:rsidTr="00672940">
        <w:trPr>
          <w:trHeight w:val="665"/>
          <w:jc w:val="center"/>
        </w:trPr>
        <w:tc>
          <w:tcPr>
            <w:tcW w:w="2765" w:type="dxa"/>
            <w:shd w:val="clear" w:color="auto" w:fill="EAF1DD" w:themeFill="accent3" w:themeFillTint="33"/>
            <w:vAlign w:val="center"/>
          </w:tcPr>
          <w:p w14:paraId="7FFC1AB5" w14:textId="77777777" w:rsidR="006C6BC7" w:rsidRPr="001C6832" w:rsidRDefault="006C6BC7" w:rsidP="006C6BC7">
            <w:pPr>
              <w:pStyle w:val="En-tte"/>
              <w:jc w:val="right"/>
              <w:rPr>
                <w:rFonts w:ascii="Arial" w:hAnsi="Arial" w:cs="Arial"/>
                <w:bCs/>
                <w:sz w:val="18"/>
                <w:szCs w:val="18"/>
              </w:rPr>
            </w:pPr>
            <w:r w:rsidRPr="001C6832">
              <w:rPr>
                <w:rFonts w:ascii="Arial" w:hAnsi="Arial" w:cs="Arial"/>
                <w:bCs/>
                <w:sz w:val="18"/>
                <w:szCs w:val="18"/>
              </w:rPr>
              <w:t>Désignation</w:t>
            </w:r>
          </w:p>
        </w:tc>
        <w:tc>
          <w:tcPr>
            <w:tcW w:w="7300" w:type="dxa"/>
            <w:gridSpan w:val="10"/>
            <w:vAlign w:val="center"/>
          </w:tcPr>
          <w:sdt>
            <w:sdtPr>
              <w:rPr>
                <w:rFonts w:ascii="Arial" w:eastAsiaTheme="minorHAnsi" w:hAnsi="Arial" w:cs="Arial"/>
                <w:b/>
                <w:sz w:val="18"/>
                <w:szCs w:val="18"/>
                <w:lang w:eastAsia="en-US"/>
              </w:rPr>
              <w:alias w:val="Titre"/>
              <w:tag w:val="Titre"/>
              <w:id w:val="-453944990"/>
              <w:comboBox>
                <w:listItem w:value="Choisissez un élément."/>
                <w:listItem w:displayText="CENTRE HOSPITALIER UNIVERSITAIRE DE TOULOUSE,                coordonnateur du groupement de commandes hospitalier de la Haute-Garonne et du Tarn Ouest" w:value="CENTRE HOSPITALIER UNIVERSITAIRE DE TOULOUSE,                coordonnateur du groupement de commandes hospitalier de la Haute-Garonne et du Tarn Oues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E&quot;" w:value="Groupement de Coopération Sanitaire &quot;BLANCHISSERIE TOULOUSAINE DE SANTE&quot;"/>
                <w:listItem w:displayText="Groupement de commandes &quot;Union des Hôpitaux pour les Achats&quot; (U.N.I.H.A.) ayant pour coordonnateur le Centre Hospitalier Universitaire de Toulouse" w:value="Groupement de commandes &quot;Union des Hôpitaux pour les Achats&quot; (U.N.I.H.A.) ayant pour coordonnateur le Centre Hospitalier Universitaire de Toulouse"/>
                <w:listItem w:displayText="Groupement de commandes entre le Centre Hospitalier Universitaire (CHU) de Toulouse et le Groupement de Coopération Sanitaire &quot;Clinique Universitaire du Cancer&quot;, ayant pour coordonnateur le CHU de Toulouse" w:value="Groupement de commandes entre le Centre Hospitalier Universitaire (CHU) de Toulouse et le Groupement de Coopération Sanitaire &quot;Clinique Universitaire du Cancer&quot;, ayant pour coordonnateur le CHU de Toulouse"/>
                <w:listItem w:displayText="Groupement de commandes entre le Centre Hospitalier Universitaire (CHU) de Toulouse et l'Institut Claudius Regaud - centre de lutte contre le cancer (ICR), ayant pour coordonnateur le CHU de Toulouse" w:value="Groupement de commandes entre le Centre Hospitalier Universitaire (CHU) de Toulouse et l'Institut Claudius Regaud - centre de lutte contre le cancer (ICR), ayant pour coordonnateur le CHU de Toulouse"/>
              </w:comboBox>
            </w:sdtPr>
            <w:sdtEndPr/>
            <w:sdtContent>
              <w:p w14:paraId="059986DF" w14:textId="77777777" w:rsidR="006C6BC7" w:rsidRPr="001C6832" w:rsidRDefault="006C6BC7" w:rsidP="006C6BC7">
                <w:pPr>
                  <w:pStyle w:val="fcase2metab"/>
                  <w:tabs>
                    <w:tab w:val="clear" w:pos="426"/>
                    <w:tab w:val="clear" w:pos="851"/>
                  </w:tabs>
                  <w:ind w:left="0" w:firstLine="0"/>
                  <w:jc w:val="center"/>
                  <w:rPr>
                    <w:rFonts w:ascii="Arial" w:eastAsiaTheme="minorHAnsi" w:hAnsi="Arial" w:cs="Arial"/>
                    <w:sz w:val="18"/>
                    <w:szCs w:val="18"/>
                    <w:lang w:eastAsia="en-US"/>
                  </w:rPr>
                </w:pPr>
                <w:r w:rsidRPr="001C6832">
                  <w:rPr>
                    <w:rFonts w:ascii="Arial" w:eastAsiaTheme="minorHAnsi" w:hAnsi="Arial" w:cs="Arial"/>
                    <w:b/>
                    <w:sz w:val="18"/>
                    <w:szCs w:val="18"/>
                    <w:lang w:eastAsia="en-US"/>
                  </w:rPr>
                  <w:t>CENTRE HOSPITALIER UNIVERSITAIRE DE TOULOUSE</w:t>
                </w:r>
              </w:p>
            </w:sdtContent>
          </w:sdt>
        </w:tc>
      </w:tr>
      <w:tr w:rsidR="006C6BC7" w:rsidRPr="00301E55" w14:paraId="5BE3980C" w14:textId="77777777" w:rsidTr="00256309">
        <w:trPr>
          <w:trHeight w:val="291"/>
          <w:jc w:val="center"/>
        </w:trPr>
        <w:tc>
          <w:tcPr>
            <w:tcW w:w="2765" w:type="dxa"/>
            <w:shd w:val="clear" w:color="auto" w:fill="EAF1DD" w:themeFill="accent3" w:themeFillTint="33"/>
            <w:vAlign w:val="center"/>
          </w:tcPr>
          <w:p w14:paraId="0A42AF4B" w14:textId="77777777" w:rsidR="006C6BC7" w:rsidRPr="001C6832" w:rsidRDefault="006C6BC7" w:rsidP="006C6BC7">
            <w:pPr>
              <w:pStyle w:val="En-tte"/>
              <w:jc w:val="right"/>
              <w:rPr>
                <w:rFonts w:ascii="Arial" w:hAnsi="Arial" w:cs="Arial"/>
                <w:bCs/>
                <w:sz w:val="18"/>
                <w:szCs w:val="18"/>
              </w:rPr>
            </w:pPr>
            <w:r w:rsidRPr="001C6832">
              <w:rPr>
                <w:rFonts w:ascii="Arial" w:hAnsi="Arial" w:cs="Arial"/>
                <w:bCs/>
                <w:sz w:val="18"/>
                <w:szCs w:val="18"/>
              </w:rPr>
              <w:t>Représentant du Pouvoir Adjudicateur</w:t>
            </w:r>
          </w:p>
        </w:tc>
        <w:tc>
          <w:tcPr>
            <w:tcW w:w="7300" w:type="dxa"/>
            <w:gridSpan w:val="10"/>
            <w:vAlign w:val="center"/>
          </w:tcPr>
          <w:p w14:paraId="3B4B896B" w14:textId="77777777" w:rsidR="006C6BC7" w:rsidRPr="001C6832" w:rsidRDefault="00952DF4" w:rsidP="006C6BC7">
            <w:pPr>
              <w:pStyle w:val="fcase2metab"/>
              <w:jc w:val="center"/>
              <w:rPr>
                <w:rFonts w:ascii="Arial" w:eastAsiaTheme="minorHAnsi" w:hAnsi="Arial" w:cs="Arial"/>
                <w:sz w:val="18"/>
                <w:szCs w:val="18"/>
                <w:lang w:eastAsia="en-US"/>
              </w:rPr>
            </w:pPr>
            <w:sdt>
              <w:sdtPr>
                <w:rPr>
                  <w:rFonts w:ascii="Arial" w:eastAsiaTheme="minorHAnsi" w:hAnsi="Arial" w:cs="Arial"/>
                  <w:sz w:val="18"/>
                  <w:szCs w:val="18"/>
                  <w:lang w:eastAsia="en-US"/>
                </w:rPr>
                <w:alias w:val="Titre"/>
                <w:tag w:val="Titre"/>
                <w:id w:val="406736851"/>
                <w:comboBox>
                  <w:listItem w:value="Choisissez un élément."/>
                  <w:listItem w:displayText="Monsieur le Directeur général du CHU de Toulouse (ou son représentant)" w:value="Monsieur le Directeur général du CHU de Toulouse (ou son représentant)"/>
                  <w:listItem w:displayText="Monsieur l'Administrateur du Groupement de Coopération Sanitaire &quot;Clinique Universitaire du Cancer&quot;" w:value="Monsieur l'Administrateur du Groupement de Coopération Sanitaire &quot;Clinique Universitaire du Cancer&quot;"/>
                  <w:listItem w:displayText="Monsieur l'Administrateur du Groupement de Coopération Sanitaire &quot;Blanchisserie Toulousaine de Santé&quot;" w:value="Monsieur l'Administrateur du Groupement de Coopération Sanitaire &quot;Blanchisserie Toulousaine de Santé&quot;"/>
                </w:comboBox>
              </w:sdtPr>
              <w:sdtEndPr/>
              <w:sdtContent>
                <w:r w:rsidR="006C6BC7" w:rsidRPr="001C6832">
                  <w:rPr>
                    <w:rFonts w:ascii="Arial" w:eastAsiaTheme="minorHAnsi" w:hAnsi="Arial" w:cs="Arial"/>
                    <w:sz w:val="18"/>
                    <w:szCs w:val="18"/>
                    <w:lang w:eastAsia="en-US"/>
                  </w:rPr>
                  <w:t>Monsieur le Directeur général du CHU de Toulouse (ou son représentant)</w:t>
                </w:r>
              </w:sdtContent>
            </w:sdt>
          </w:p>
        </w:tc>
      </w:tr>
      <w:tr w:rsidR="006C6BC7" w:rsidRPr="00301E55" w14:paraId="0E5A37C8" w14:textId="77777777" w:rsidTr="00942896">
        <w:trPr>
          <w:trHeight w:val="433"/>
          <w:jc w:val="center"/>
        </w:trPr>
        <w:tc>
          <w:tcPr>
            <w:tcW w:w="2765" w:type="dxa"/>
            <w:shd w:val="clear" w:color="auto" w:fill="EAF1DD" w:themeFill="accent3" w:themeFillTint="33"/>
            <w:vAlign w:val="center"/>
          </w:tcPr>
          <w:p w14:paraId="454CFDD1" w14:textId="50932FE7" w:rsidR="006C6BC7" w:rsidRPr="001C6832" w:rsidRDefault="006C6BC7" w:rsidP="006C6BC7">
            <w:pPr>
              <w:pStyle w:val="En-tte"/>
              <w:jc w:val="right"/>
              <w:rPr>
                <w:rFonts w:ascii="Arial" w:hAnsi="Arial" w:cs="Arial"/>
                <w:bCs/>
                <w:sz w:val="20"/>
                <w:szCs w:val="18"/>
              </w:rPr>
            </w:pPr>
            <w:r w:rsidRPr="008F3868">
              <w:rPr>
                <w:rFonts w:ascii="Arial" w:hAnsi="Arial" w:cs="Arial"/>
                <w:bCs/>
                <w:sz w:val="18"/>
                <w:szCs w:val="18"/>
              </w:rPr>
              <w:t xml:space="preserve">Maitre </w:t>
            </w:r>
            <w:r w:rsidRPr="001C6832">
              <w:rPr>
                <w:rFonts w:ascii="Arial" w:hAnsi="Arial" w:cs="Arial"/>
                <w:bCs/>
                <w:sz w:val="18"/>
                <w:szCs w:val="18"/>
              </w:rPr>
              <w:t>d’Ouvrage</w:t>
            </w:r>
            <w:r w:rsidR="008F3868">
              <w:rPr>
                <w:rFonts w:ascii="Arial" w:hAnsi="Arial" w:cs="Arial"/>
                <w:bCs/>
                <w:sz w:val="18"/>
                <w:szCs w:val="18"/>
              </w:rPr>
              <w:t xml:space="preserve"> (MOA)</w:t>
            </w:r>
          </w:p>
        </w:tc>
        <w:tc>
          <w:tcPr>
            <w:tcW w:w="7300" w:type="dxa"/>
            <w:gridSpan w:val="10"/>
            <w:vAlign w:val="center"/>
          </w:tcPr>
          <w:p w14:paraId="35B225A0" w14:textId="77777777" w:rsidR="006C6BC7" w:rsidRPr="001C6832" w:rsidRDefault="00952DF4" w:rsidP="006C6BC7">
            <w:pPr>
              <w:pStyle w:val="En-tte"/>
              <w:jc w:val="center"/>
              <w:rPr>
                <w:rFonts w:ascii="Arial" w:hAnsi="Arial" w:cs="Arial"/>
                <w:bCs/>
                <w:sz w:val="20"/>
                <w:szCs w:val="18"/>
              </w:rPr>
            </w:pPr>
            <w:sdt>
              <w:sdtPr>
                <w:rPr>
                  <w:rFonts w:ascii="Arial" w:hAnsi="Arial" w:cs="Arial"/>
                  <w:bCs/>
                  <w:sz w:val="20"/>
                  <w:szCs w:val="18"/>
                </w:rPr>
                <w:alias w:val="Etablissements"/>
                <w:tag w:val="Etablissements"/>
                <w:id w:val="-1158689248"/>
                <w:placeholder>
                  <w:docPart w:val="83734B58FF904F419E4B5491F0409461"/>
                </w:placeholder>
                <w:dropDownList>
                  <w:listItem w:value="Choisissez un élément."/>
                  <w:listItem w:displayText="centre hospitalier universitaire de Toulouse (représenté par la direction PISTE)" w:value="centre hospitalier universitaire de Toulouse (représenté par la direction PISTE)"/>
                  <w:listItem w:displayText="Centre hospitalier de Muret" w:value="Centre hospitalier de Muret"/>
                  <w:listItem w:displayText="Centre hospitalier Gérard Marchant" w:value="Centre hospitalier Gérard Marchant"/>
                  <w:listItem w:displayText="Centre hospitalier de Lavaur" w:value="Centre hospitalier de Lavaur"/>
                  <w:listItem w:displayText="Centre hospitalier de Graulhet" w:value="Centre hospitalier de Graulhet"/>
                  <w:listItem w:displayText="Centre hospitalier de Comminges-Pyrénées" w:value="Centre hospitalier de Comminges-Pyrénées"/>
                  <w:listItem w:displayText="Hôpitaux de Luchon" w:value="Hôpitaux de Luchon"/>
                </w:dropDownList>
              </w:sdtPr>
              <w:sdtEndPr/>
              <w:sdtContent>
                <w:r w:rsidR="006C6BC7" w:rsidRPr="001C6832">
                  <w:rPr>
                    <w:rFonts w:ascii="Arial" w:hAnsi="Arial" w:cs="Arial"/>
                    <w:bCs/>
                    <w:sz w:val="20"/>
                    <w:szCs w:val="18"/>
                  </w:rPr>
                  <w:t>centre hospitalier universitaire de Toulouse (représenté par la direction PISTE)</w:t>
                </w:r>
              </w:sdtContent>
            </w:sdt>
          </w:p>
        </w:tc>
      </w:tr>
      <w:tr w:rsidR="008F3868" w:rsidRPr="00301E55" w14:paraId="1CEC2876" w14:textId="77777777" w:rsidTr="00942896">
        <w:trPr>
          <w:trHeight w:val="433"/>
          <w:jc w:val="center"/>
        </w:trPr>
        <w:tc>
          <w:tcPr>
            <w:tcW w:w="2765" w:type="dxa"/>
            <w:shd w:val="clear" w:color="auto" w:fill="EAF1DD" w:themeFill="accent3" w:themeFillTint="33"/>
            <w:vAlign w:val="center"/>
          </w:tcPr>
          <w:p w14:paraId="378C1DA0" w14:textId="5FE4F43D" w:rsidR="008F3868" w:rsidRPr="008F3868" w:rsidRDefault="008F3868" w:rsidP="006C6BC7">
            <w:pPr>
              <w:pStyle w:val="En-tte"/>
              <w:jc w:val="right"/>
              <w:rPr>
                <w:rFonts w:ascii="Arial" w:hAnsi="Arial" w:cs="Arial"/>
                <w:bCs/>
                <w:sz w:val="18"/>
                <w:szCs w:val="18"/>
              </w:rPr>
            </w:pPr>
            <w:r>
              <w:rPr>
                <w:rFonts w:ascii="Arial" w:hAnsi="Arial" w:cs="Arial"/>
                <w:bCs/>
                <w:sz w:val="18"/>
                <w:szCs w:val="18"/>
              </w:rPr>
              <w:t>Représentant du MOA</w:t>
            </w:r>
          </w:p>
        </w:tc>
        <w:tc>
          <w:tcPr>
            <w:tcW w:w="7300" w:type="dxa"/>
            <w:gridSpan w:val="10"/>
            <w:vAlign w:val="center"/>
          </w:tcPr>
          <w:p w14:paraId="15594657" w14:textId="13381306" w:rsidR="008F3868" w:rsidRPr="008C22FA" w:rsidRDefault="00952DF4" w:rsidP="00DF6F73">
            <w:pPr>
              <w:pStyle w:val="En-tte"/>
              <w:jc w:val="center"/>
              <w:rPr>
                <w:rFonts w:ascii="Arial" w:hAnsi="Arial" w:cs="Arial"/>
                <w:bCs/>
                <w:sz w:val="18"/>
                <w:szCs w:val="18"/>
                <w:highlight w:val="yellow"/>
              </w:rPr>
            </w:pPr>
            <w:sdt>
              <w:sdtPr>
                <w:rPr>
                  <w:rFonts w:ascii="Arial" w:hAnsi="Arial" w:cs="Arial"/>
                  <w:bCs/>
                  <w:sz w:val="18"/>
                  <w:szCs w:val="20"/>
                </w:rPr>
                <w:alias w:val="Etablissements"/>
                <w:tag w:val="Etablissements"/>
                <w:id w:val="-183360111"/>
                <w:placeholder>
                  <w:docPart w:val="5237AF6334D84458BFE5DF310EADB4F7"/>
                </w:placeholder>
                <w:dropDownList>
                  <w:listItem w:value="Choisissez un élément."/>
                  <w:listItem w:displayText="CHU de Toulouse - site de Purpan" w:value="CHU de Toulouse - site de Purpan"/>
                  <w:listItem w:displayText="CHU de Toulouse - site de Rangueil-Larrey" w:value="CHU de Toulouse - site de Rangueil-Larrey"/>
                  <w:listItem w:displayText="CHU de Toulouse - Insitut Universitaire du Cancer (IUCT-O)" w:value="CHU de Toulouse - Insitut Universitaire du Cancer (IUCT-O)"/>
                  <w:listItem w:displayText="CHU de Toulouse - site de Logipharma" w:value="CHU de Toulouse - site de Logipharma"/>
                  <w:listItem w:displayText="CHU de Toulouse - tous sites" w:value="CHU de Toulouse - tous sites"/>
                  <w:listItem w:displayText="Centre hospitalier de Muret" w:value="Centre hospitalier de Muret"/>
                  <w:listItem w:displayText="Centre hospitalier Gérard Marchant" w:value="Centre hospitalier Gérard Marchant"/>
                  <w:listItem w:displayText="Centre hospitalier de Lavaur" w:value="Centre hospitalier de Lavaur"/>
                  <w:listItem w:displayText="Centre hospitalier de Graulhet" w:value="Centre hospitalier de Graulhet"/>
                  <w:listItem w:displayText="Centre hospitalier de Comminges-Pyrénées" w:value="Centre hospitalier de Comminges-Pyrénées"/>
                  <w:listItem w:displayText="Hôpitaux de Luchon" w:value="Hôpitaux de Luchon"/>
                </w:dropDownList>
              </w:sdtPr>
              <w:sdtEndPr/>
              <w:sdtContent>
                <w:r w:rsidR="00D13B58">
                  <w:rPr>
                    <w:rFonts w:ascii="Arial" w:hAnsi="Arial" w:cs="Arial"/>
                    <w:bCs/>
                    <w:sz w:val="18"/>
                    <w:szCs w:val="20"/>
                  </w:rPr>
                  <w:t>Centre hospitalier de Comminges-Pyrénées</w:t>
                </w:r>
              </w:sdtContent>
            </w:sdt>
            <w:r w:rsidR="00D13B58">
              <w:rPr>
                <w:rFonts w:ascii="Arial" w:hAnsi="Arial" w:cs="Arial"/>
                <w:bCs/>
                <w:sz w:val="18"/>
                <w:szCs w:val="18"/>
                <w:highlight w:val="yellow"/>
              </w:rPr>
              <w:t xml:space="preserve"> </w:t>
            </w:r>
          </w:p>
        </w:tc>
      </w:tr>
      <w:tr w:rsidR="006C6BC7" w:rsidRPr="00301E55" w14:paraId="4AEF68BD" w14:textId="77777777" w:rsidTr="00942896">
        <w:trPr>
          <w:trHeight w:val="433"/>
          <w:jc w:val="center"/>
        </w:trPr>
        <w:tc>
          <w:tcPr>
            <w:tcW w:w="2765" w:type="dxa"/>
            <w:shd w:val="clear" w:color="auto" w:fill="EAF1DD" w:themeFill="accent3" w:themeFillTint="33"/>
            <w:vAlign w:val="center"/>
          </w:tcPr>
          <w:p w14:paraId="361AA02A" w14:textId="383ED9A7" w:rsidR="006C6BC7" w:rsidRPr="001C6832" w:rsidRDefault="006C6BC7" w:rsidP="006C6BC7">
            <w:pPr>
              <w:pStyle w:val="En-tte"/>
              <w:jc w:val="right"/>
              <w:rPr>
                <w:rFonts w:ascii="Arial" w:hAnsi="Arial" w:cs="Arial"/>
                <w:bCs/>
                <w:sz w:val="18"/>
                <w:szCs w:val="18"/>
              </w:rPr>
            </w:pPr>
            <w:r w:rsidRPr="001C6832">
              <w:rPr>
                <w:rFonts w:ascii="Arial" w:hAnsi="Arial" w:cs="Arial"/>
                <w:bCs/>
                <w:sz w:val="18"/>
                <w:szCs w:val="18"/>
              </w:rPr>
              <w:t>Adresse de facturation</w:t>
            </w:r>
            <w:r>
              <w:rPr>
                <w:rFonts w:ascii="Arial" w:hAnsi="Arial" w:cs="Arial"/>
                <w:bCs/>
                <w:sz w:val="18"/>
                <w:szCs w:val="18"/>
              </w:rPr>
              <w:t xml:space="preserve"> MOA</w:t>
            </w:r>
          </w:p>
        </w:tc>
        <w:tc>
          <w:tcPr>
            <w:tcW w:w="7300" w:type="dxa"/>
            <w:gridSpan w:val="10"/>
            <w:vAlign w:val="center"/>
          </w:tcPr>
          <w:p w14:paraId="0FF8C71B" w14:textId="77777777" w:rsidR="00D13B58" w:rsidRDefault="00D13B58" w:rsidP="006C6BC7">
            <w:pPr>
              <w:pStyle w:val="En-tte"/>
              <w:jc w:val="center"/>
              <w:rPr>
                <w:rFonts w:ascii="Arial" w:hAnsi="Arial" w:cs="Arial"/>
                <w:bCs/>
                <w:sz w:val="18"/>
                <w:szCs w:val="20"/>
              </w:rPr>
            </w:pPr>
            <w:r>
              <w:rPr>
                <w:rFonts w:ascii="Arial" w:hAnsi="Arial" w:cs="Arial"/>
                <w:bCs/>
                <w:sz w:val="18"/>
                <w:szCs w:val="20"/>
              </w:rPr>
              <w:t>Direction des Ressources Matérielles</w:t>
            </w:r>
          </w:p>
          <w:p w14:paraId="656E8FAC" w14:textId="285DFE6D" w:rsidR="00D13B58" w:rsidRDefault="00D13B58" w:rsidP="006C6BC7">
            <w:pPr>
              <w:pStyle w:val="En-tte"/>
              <w:jc w:val="center"/>
              <w:rPr>
                <w:rFonts w:ascii="Arial" w:hAnsi="Arial" w:cs="Arial"/>
                <w:bCs/>
                <w:sz w:val="18"/>
                <w:szCs w:val="20"/>
              </w:rPr>
            </w:pPr>
            <w:r>
              <w:rPr>
                <w:rFonts w:ascii="Arial" w:hAnsi="Arial" w:cs="Arial"/>
                <w:bCs/>
                <w:sz w:val="18"/>
                <w:szCs w:val="20"/>
              </w:rPr>
              <w:t>Avenue Simone Veil</w:t>
            </w:r>
          </w:p>
          <w:p w14:paraId="6DECE9CE" w14:textId="1B090EE6" w:rsidR="00D13B58" w:rsidRDefault="00D13B58" w:rsidP="006C6BC7">
            <w:pPr>
              <w:pStyle w:val="En-tte"/>
              <w:jc w:val="center"/>
              <w:rPr>
                <w:rFonts w:ascii="Arial" w:hAnsi="Arial" w:cs="Arial"/>
                <w:bCs/>
                <w:sz w:val="18"/>
                <w:szCs w:val="20"/>
              </w:rPr>
            </w:pPr>
            <w:r>
              <w:rPr>
                <w:rFonts w:ascii="Arial" w:hAnsi="Arial" w:cs="Arial"/>
                <w:bCs/>
                <w:sz w:val="18"/>
                <w:szCs w:val="20"/>
              </w:rPr>
              <w:t>31806 Saint-Gaudens</w:t>
            </w:r>
          </w:p>
          <w:p w14:paraId="367F410D" w14:textId="06F76973" w:rsidR="006C6BC7" w:rsidRPr="001C6832" w:rsidRDefault="006C6BC7" w:rsidP="006C6BC7">
            <w:pPr>
              <w:pStyle w:val="En-tte"/>
              <w:jc w:val="center"/>
              <w:rPr>
                <w:rFonts w:ascii="Arial" w:hAnsi="Arial" w:cs="Arial"/>
                <w:bCs/>
                <w:sz w:val="18"/>
                <w:szCs w:val="18"/>
              </w:rPr>
            </w:pPr>
          </w:p>
        </w:tc>
      </w:tr>
      <w:tr w:rsidR="006C6BC7" w:rsidRPr="00301E55" w14:paraId="52592C33" w14:textId="77777777" w:rsidTr="00256309">
        <w:trPr>
          <w:trHeight w:val="397"/>
          <w:jc w:val="center"/>
        </w:trPr>
        <w:tc>
          <w:tcPr>
            <w:tcW w:w="2765" w:type="dxa"/>
            <w:shd w:val="clear" w:color="auto" w:fill="EAF1DD" w:themeFill="accent3" w:themeFillTint="33"/>
            <w:vAlign w:val="center"/>
          </w:tcPr>
          <w:p w14:paraId="5D91EC68" w14:textId="77777777" w:rsidR="006C6BC7" w:rsidRPr="001C6832" w:rsidRDefault="006C6BC7" w:rsidP="006C6BC7">
            <w:pPr>
              <w:pStyle w:val="En-tte"/>
              <w:jc w:val="right"/>
              <w:rPr>
                <w:rFonts w:ascii="Arial" w:hAnsi="Arial" w:cs="Arial"/>
                <w:bCs/>
                <w:sz w:val="18"/>
                <w:szCs w:val="18"/>
              </w:rPr>
            </w:pPr>
            <w:r w:rsidRPr="001C6832">
              <w:rPr>
                <w:rFonts w:ascii="Arial" w:hAnsi="Arial" w:cs="Arial"/>
                <w:bCs/>
                <w:sz w:val="18"/>
                <w:szCs w:val="18"/>
              </w:rPr>
              <w:t>N° TVA intracommunautaire</w:t>
            </w:r>
          </w:p>
          <w:p w14:paraId="42273224" w14:textId="69F42E97" w:rsidR="006C6BC7" w:rsidRPr="001C6832" w:rsidRDefault="008F3868" w:rsidP="006C6BC7">
            <w:pPr>
              <w:pStyle w:val="En-tte"/>
              <w:jc w:val="right"/>
              <w:rPr>
                <w:rFonts w:ascii="Arial" w:hAnsi="Arial" w:cs="Arial"/>
                <w:bCs/>
                <w:sz w:val="18"/>
                <w:szCs w:val="18"/>
              </w:rPr>
            </w:pPr>
            <w:r>
              <w:rPr>
                <w:rFonts w:ascii="Arial" w:hAnsi="Arial" w:cs="Arial"/>
                <w:bCs/>
                <w:sz w:val="18"/>
                <w:szCs w:val="18"/>
              </w:rPr>
              <w:t>MOA</w:t>
            </w:r>
          </w:p>
        </w:tc>
        <w:tc>
          <w:tcPr>
            <w:tcW w:w="7300" w:type="dxa"/>
            <w:gridSpan w:val="10"/>
            <w:vAlign w:val="center"/>
          </w:tcPr>
          <w:p w14:paraId="74BB592E" w14:textId="0A4299C5" w:rsidR="006C6BC7" w:rsidRPr="001C6832" w:rsidRDefault="00952DF4" w:rsidP="006C6BC7">
            <w:pPr>
              <w:pStyle w:val="fcase2metab"/>
              <w:jc w:val="center"/>
              <w:rPr>
                <w:rFonts w:ascii="Arial" w:eastAsiaTheme="minorHAnsi" w:hAnsi="Arial" w:cs="Arial"/>
                <w:sz w:val="18"/>
                <w:szCs w:val="18"/>
                <w:lang w:eastAsia="en-US"/>
              </w:rPr>
            </w:pPr>
            <w:sdt>
              <w:sdtPr>
                <w:rPr>
                  <w:rFonts w:ascii="Arial" w:eastAsiaTheme="minorHAnsi" w:hAnsi="Arial" w:cs="Arial"/>
                  <w:sz w:val="18"/>
                  <w:szCs w:val="18"/>
                  <w:lang w:eastAsia="en-US"/>
                </w:rPr>
                <w:alias w:val="N° TVA"/>
                <w:tag w:val="N° TVA"/>
                <w:id w:val="-158617645"/>
                <w:comboBox>
                  <w:listItem w:value="Choisissez un élément."/>
                  <w:listItem w:displayText="CHUT : FR 382 631 00 125" w:value="CHUT : FR 382 631 00 125"/>
                  <w:listItem w:displayText="BTS : FR 60 130021629" w:value="BTS : FR 60 130021629"/>
                  <w:listItem w:displayText="CUC : FR 58 130004039" w:value="CUC : FR 58 130004039"/>
                  <w:listItem w:displayText="CH Muret : " w:value="CH Muret : "/>
                  <w:listItem w:displayText="CH Marchant : " w:value="CH Marchant : "/>
                  <w:listItem w:displayText="CH Lavaur : FR 41 268 100 088" w:value="CH Lavaur : FR 41 268 100 088"/>
                  <w:listItem w:displayText="CH Graulhet : " w:value="CH Graulhet : "/>
                  <w:listItem w:displayText="CH Luchon : FR 40 263 100 158" w:value="CH Luchon : FR 40 263 100 158"/>
                  <w:listItem w:displayText="CH Comminges-P : FR  15 263 100 182" w:value="CH Comminges-P : FR  15 263 100 182"/>
                </w:comboBox>
              </w:sdtPr>
              <w:sdtEndPr/>
              <w:sdtContent>
                <w:r w:rsidR="00F97F69">
                  <w:rPr>
                    <w:rFonts w:ascii="Arial" w:eastAsiaTheme="minorHAnsi" w:hAnsi="Arial" w:cs="Arial"/>
                    <w:sz w:val="18"/>
                    <w:szCs w:val="18"/>
                    <w:lang w:eastAsia="en-US"/>
                  </w:rPr>
                  <w:t>CH Comminges-P : FR  15 263 100 182</w:t>
                </w:r>
              </w:sdtContent>
            </w:sdt>
          </w:p>
        </w:tc>
      </w:tr>
      <w:tr w:rsidR="006C6BC7" w:rsidRPr="00301E55" w14:paraId="7F7AD810" w14:textId="77777777" w:rsidTr="00256309">
        <w:trPr>
          <w:trHeight w:val="362"/>
          <w:jc w:val="center"/>
        </w:trPr>
        <w:tc>
          <w:tcPr>
            <w:tcW w:w="2765" w:type="dxa"/>
            <w:shd w:val="clear" w:color="auto" w:fill="EAF1DD" w:themeFill="accent3" w:themeFillTint="33"/>
            <w:vAlign w:val="center"/>
          </w:tcPr>
          <w:p w14:paraId="42018F59" w14:textId="5E6F3B4F" w:rsidR="006C6BC7" w:rsidRPr="001C6832" w:rsidRDefault="006C6BC7" w:rsidP="008F3868">
            <w:pPr>
              <w:pStyle w:val="En-tte"/>
              <w:jc w:val="right"/>
              <w:rPr>
                <w:rFonts w:ascii="Arial" w:hAnsi="Arial" w:cs="Arial"/>
                <w:bCs/>
                <w:sz w:val="18"/>
                <w:szCs w:val="18"/>
              </w:rPr>
            </w:pPr>
            <w:r w:rsidRPr="001C6832">
              <w:rPr>
                <w:rFonts w:ascii="Arial" w:hAnsi="Arial" w:cs="Arial"/>
                <w:bCs/>
                <w:sz w:val="18"/>
                <w:szCs w:val="18"/>
              </w:rPr>
              <w:t xml:space="preserve">N° SIRET </w:t>
            </w:r>
            <w:r w:rsidR="008F3868">
              <w:rPr>
                <w:rFonts w:ascii="Arial" w:hAnsi="Arial" w:cs="Arial"/>
                <w:bCs/>
                <w:sz w:val="18"/>
                <w:szCs w:val="18"/>
              </w:rPr>
              <w:t>MOA</w:t>
            </w:r>
          </w:p>
        </w:tc>
        <w:tc>
          <w:tcPr>
            <w:tcW w:w="7300" w:type="dxa"/>
            <w:gridSpan w:val="10"/>
            <w:vAlign w:val="center"/>
          </w:tcPr>
          <w:p w14:paraId="50E5159C" w14:textId="7AF78451" w:rsidR="006C6BC7" w:rsidRPr="001C6832" w:rsidRDefault="00952DF4" w:rsidP="006C6BC7">
            <w:pPr>
              <w:pStyle w:val="fcase2metab"/>
              <w:jc w:val="center"/>
              <w:rPr>
                <w:rFonts w:ascii="Arial" w:eastAsiaTheme="minorHAnsi" w:hAnsi="Arial" w:cs="Arial"/>
                <w:sz w:val="18"/>
                <w:szCs w:val="18"/>
                <w:lang w:eastAsia="en-US"/>
              </w:rPr>
            </w:pPr>
            <w:sdt>
              <w:sdtPr>
                <w:rPr>
                  <w:rFonts w:ascii="Arial" w:eastAsiaTheme="minorHAnsi" w:hAnsi="Arial" w:cs="Arial"/>
                  <w:sz w:val="18"/>
                  <w:szCs w:val="18"/>
                  <w:lang w:eastAsia="en-US"/>
                </w:rPr>
                <w:alias w:val="SIRET"/>
                <w:tag w:val="SIRET"/>
                <w:id w:val="-1996179386"/>
                <w:comboBox>
                  <w:listItem w:value="Choisissez un élément."/>
                  <w:listItem w:displayText="CHUT : 263 100 125 00016" w:value="CHUT : 263 100 125 00016"/>
                  <w:listItem w:displayText="BTS : 130 021 629 00014" w:value="BTS : 130 021 629 00014"/>
                  <w:listItem w:displayText="CUC : 130 004 039 00017" w:value="CUC : 130 004 039 00017"/>
                  <w:listItem w:displayText="CH Muret : 263 100 604 00010" w:value="CH Muret : 263 100 604 00010"/>
                  <w:listItem w:displayText="CH Marchant : 263 100 133 00010" w:value="CH Marchant : 263 100 133 00010"/>
                  <w:listItem w:displayText="CH Lavaur : 268 100 088 00015" w:value="CH Lavaur : 268 100 088 00015"/>
                  <w:listItem w:displayText="CH Graulhet : 268 100 062 00069" w:value="CH Graulhet : 268 100 062 00069"/>
                  <w:listItem w:displayText="CH Luchon : 263 100 158 00041" w:value="CH Luchon : 263 100 158 00041"/>
                  <w:listItem w:displayText="CH Comminges-P : 263 100 182 00017" w:value="CH Comminges-P : 263 100 182 00017"/>
                </w:comboBox>
              </w:sdtPr>
              <w:sdtEndPr/>
              <w:sdtContent>
                <w:r w:rsidR="00F97F69">
                  <w:rPr>
                    <w:rFonts w:ascii="Arial" w:eastAsiaTheme="minorHAnsi" w:hAnsi="Arial" w:cs="Arial"/>
                    <w:sz w:val="18"/>
                    <w:szCs w:val="18"/>
                    <w:lang w:eastAsia="en-US"/>
                  </w:rPr>
                  <w:t>CH Comminges-P : 263 100 182 00017</w:t>
                </w:r>
              </w:sdtContent>
            </w:sdt>
          </w:p>
        </w:tc>
      </w:tr>
      <w:tr w:rsidR="006C6BC7" w:rsidRPr="00301E55" w14:paraId="6AEC86AC" w14:textId="77777777" w:rsidTr="00672940">
        <w:trPr>
          <w:trHeight w:val="582"/>
          <w:jc w:val="center"/>
        </w:trPr>
        <w:tc>
          <w:tcPr>
            <w:tcW w:w="2765" w:type="dxa"/>
            <w:shd w:val="clear" w:color="auto" w:fill="EAF1DD" w:themeFill="accent3" w:themeFillTint="33"/>
            <w:vAlign w:val="center"/>
          </w:tcPr>
          <w:p w14:paraId="26BFC836" w14:textId="77777777" w:rsidR="006C6BC7" w:rsidRPr="001C6832" w:rsidRDefault="006C6BC7" w:rsidP="006C6BC7">
            <w:pPr>
              <w:pStyle w:val="En-tte"/>
              <w:jc w:val="right"/>
              <w:rPr>
                <w:rFonts w:ascii="Arial" w:hAnsi="Arial" w:cs="Arial"/>
                <w:bCs/>
                <w:sz w:val="18"/>
                <w:szCs w:val="18"/>
              </w:rPr>
            </w:pPr>
            <w:r w:rsidRPr="001C6832">
              <w:rPr>
                <w:rFonts w:ascii="Arial" w:hAnsi="Arial" w:cs="Arial"/>
                <w:bCs/>
                <w:sz w:val="18"/>
                <w:szCs w:val="18"/>
              </w:rPr>
              <w:t>Désignation du comptable assignataire des paiements</w:t>
            </w:r>
          </w:p>
        </w:tc>
        <w:tc>
          <w:tcPr>
            <w:tcW w:w="7300" w:type="dxa"/>
            <w:gridSpan w:val="10"/>
            <w:vAlign w:val="center"/>
          </w:tcPr>
          <w:p w14:paraId="267096C3" w14:textId="45A3C8B7" w:rsidR="006C6BC7" w:rsidRPr="001C6832" w:rsidRDefault="006C6BC7" w:rsidP="006C6BC7">
            <w:pPr>
              <w:pStyle w:val="fcase2metab"/>
              <w:rPr>
                <w:rFonts w:ascii="Arial" w:eastAsiaTheme="minorHAnsi" w:hAnsi="Arial" w:cs="Arial"/>
                <w:b/>
                <w:sz w:val="18"/>
                <w:szCs w:val="18"/>
                <w:lang w:eastAsia="en-US"/>
              </w:rPr>
            </w:pPr>
            <w:r w:rsidRPr="001C6832">
              <w:rPr>
                <w:rFonts w:ascii="Arial" w:eastAsiaTheme="minorHAnsi" w:hAnsi="Arial" w:cs="Arial"/>
                <w:b/>
                <w:sz w:val="18"/>
                <w:szCs w:val="18"/>
                <w:lang w:eastAsia="en-US"/>
              </w:rPr>
              <w:t xml:space="preserve">MONSIEUR LE TRESORIER du </w:t>
            </w:r>
            <w:sdt>
              <w:sdtPr>
                <w:rPr>
                  <w:rFonts w:ascii="Arial" w:eastAsiaTheme="minorHAnsi" w:hAnsi="Arial" w:cs="Arial"/>
                  <w:b/>
                  <w:sz w:val="18"/>
                  <w:szCs w:val="18"/>
                  <w:lang w:eastAsia="en-US"/>
                </w:rPr>
                <w:alias w:val="Titre"/>
                <w:tag w:val="Titre"/>
                <w:id w:val="367883610"/>
                <w:comboBox>
                  <w:listItem w:value="Choisissez un élémen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é&quot;" w:value="groupement de coopération sanitaire &quot;Blanchisserie Toulousaine de Santé&quot;"/>
                  <w:listItem w:displayText="centre hospitalier de Muret" w:value="centre hospitalier de Muret"/>
                  <w:listItem w:displayText="centre hopitalier Gérard Marchant" w:value="centre hopitalier Gérard Marchant"/>
                  <w:listItem w:displayText="centre hospitalier de Lavaur" w:value="centre hospitalier de Lavaur"/>
                  <w:listItem w:displayText="centre hospitalier de Graulhet" w:value="centre hospitalier de Graulhet"/>
                  <w:listItem w:displayText="Hôpitaux de Luchon" w:value="Hôpitaux de Luchon"/>
                  <w:listItem w:displayText="centre hospitalier Comminges-Pyrénées" w:value="centre hospitalier Comminges-Pyrénées"/>
                </w:comboBox>
              </w:sdtPr>
              <w:sdtEndPr/>
              <w:sdtContent>
                <w:r w:rsidR="00F97F69">
                  <w:rPr>
                    <w:rFonts w:ascii="Arial" w:eastAsiaTheme="minorHAnsi" w:hAnsi="Arial" w:cs="Arial"/>
                    <w:b/>
                    <w:sz w:val="18"/>
                    <w:szCs w:val="18"/>
                    <w:lang w:eastAsia="en-US"/>
                  </w:rPr>
                  <w:t>centre hospitalier Comminges-Pyrénées</w:t>
                </w:r>
              </w:sdtContent>
            </w:sdt>
          </w:p>
          <w:p w14:paraId="5356FB73" w14:textId="77777777" w:rsidR="00D13B58" w:rsidRDefault="00D13B58" w:rsidP="006C6BC7">
            <w:pPr>
              <w:pStyle w:val="fcase2metab"/>
              <w:rPr>
                <w:rFonts w:ascii="Arial" w:eastAsiaTheme="minorHAnsi" w:hAnsi="Arial" w:cs="Arial"/>
                <w:sz w:val="18"/>
                <w:szCs w:val="18"/>
                <w:highlight w:val="lightGray"/>
                <w:lang w:eastAsia="en-US"/>
              </w:rPr>
            </w:pPr>
            <w:r>
              <w:rPr>
                <w:rFonts w:ascii="Arial" w:eastAsiaTheme="minorHAnsi" w:hAnsi="Arial" w:cs="Arial"/>
                <w:sz w:val="18"/>
                <w:szCs w:val="18"/>
                <w:highlight w:val="lightGray"/>
                <w:lang w:eastAsia="en-US"/>
              </w:rPr>
              <w:t>Place du Pilat</w:t>
            </w:r>
          </w:p>
          <w:p w14:paraId="2EAE063F" w14:textId="77777777" w:rsidR="00D13B58" w:rsidRDefault="00D13B58" w:rsidP="006C6BC7">
            <w:pPr>
              <w:pStyle w:val="fcase2metab"/>
              <w:rPr>
                <w:rFonts w:ascii="Arial" w:eastAsiaTheme="minorHAnsi" w:hAnsi="Arial" w:cs="Arial"/>
                <w:sz w:val="18"/>
                <w:szCs w:val="18"/>
                <w:highlight w:val="lightGray"/>
                <w:lang w:eastAsia="en-US"/>
              </w:rPr>
            </w:pPr>
            <w:r>
              <w:rPr>
                <w:rFonts w:ascii="Arial" w:eastAsiaTheme="minorHAnsi" w:hAnsi="Arial" w:cs="Arial"/>
                <w:sz w:val="18"/>
                <w:szCs w:val="18"/>
                <w:highlight w:val="lightGray"/>
                <w:lang w:eastAsia="en-US"/>
              </w:rPr>
              <w:t>31806 Saint-Gaudens Cedex</w:t>
            </w:r>
          </w:p>
          <w:p w14:paraId="485473D5" w14:textId="21F3F048" w:rsidR="006C6BC7" w:rsidRPr="001C6832" w:rsidRDefault="006C6BC7" w:rsidP="006C6BC7">
            <w:pPr>
              <w:pStyle w:val="fcase2metab"/>
              <w:rPr>
                <w:rFonts w:ascii="Arial" w:eastAsiaTheme="minorHAnsi" w:hAnsi="Arial" w:cs="Arial"/>
                <w:sz w:val="18"/>
                <w:szCs w:val="18"/>
                <w:lang w:eastAsia="en-US"/>
              </w:rPr>
            </w:pPr>
          </w:p>
        </w:tc>
      </w:tr>
      <w:tr w:rsidR="006C6BC7" w:rsidRPr="00301E55" w14:paraId="787089B0" w14:textId="77777777" w:rsidTr="00672940">
        <w:trPr>
          <w:trHeight w:val="373"/>
          <w:jc w:val="center"/>
        </w:trPr>
        <w:tc>
          <w:tcPr>
            <w:tcW w:w="2765" w:type="dxa"/>
            <w:shd w:val="clear" w:color="auto" w:fill="EAF1DD" w:themeFill="accent3" w:themeFillTint="33"/>
            <w:vAlign w:val="center"/>
          </w:tcPr>
          <w:p w14:paraId="0EF75B97" w14:textId="77777777" w:rsidR="006C6BC7" w:rsidRPr="001C6832" w:rsidRDefault="006C6BC7" w:rsidP="006C6BC7">
            <w:pPr>
              <w:pStyle w:val="En-tte"/>
              <w:jc w:val="right"/>
              <w:rPr>
                <w:rFonts w:ascii="Arial" w:hAnsi="Arial" w:cs="Arial"/>
                <w:bCs/>
                <w:sz w:val="18"/>
                <w:szCs w:val="18"/>
              </w:rPr>
            </w:pPr>
            <w:r w:rsidRPr="001C6832">
              <w:rPr>
                <w:rFonts w:ascii="Arial" w:hAnsi="Arial" w:cs="Arial"/>
                <w:bCs/>
                <w:sz w:val="18"/>
                <w:szCs w:val="18"/>
              </w:rPr>
              <w:t>Mois de remise des offres (M0)</w:t>
            </w:r>
          </w:p>
        </w:tc>
        <w:tc>
          <w:tcPr>
            <w:tcW w:w="7300" w:type="dxa"/>
            <w:gridSpan w:val="10"/>
            <w:vAlign w:val="center"/>
          </w:tcPr>
          <w:p w14:paraId="162BD302" w14:textId="77777777" w:rsidR="0005503B" w:rsidRDefault="0005503B" w:rsidP="006C6BC7">
            <w:pPr>
              <w:pStyle w:val="En-tte"/>
              <w:jc w:val="center"/>
              <w:rPr>
                <w:rFonts w:ascii="Arial" w:hAnsi="Arial" w:cs="Arial"/>
                <w:bCs/>
                <w:sz w:val="18"/>
                <w:szCs w:val="18"/>
              </w:rPr>
            </w:pPr>
            <w:r>
              <w:rPr>
                <w:rFonts w:ascii="Arial" w:hAnsi="Arial" w:cs="Arial"/>
                <w:bCs/>
                <w:sz w:val="18"/>
                <w:szCs w:val="18"/>
              </w:rPr>
              <w:t>Novembre 2024</w:t>
            </w:r>
          </w:p>
          <w:p w14:paraId="428160EF" w14:textId="4EEA9E6B" w:rsidR="006C6BC7" w:rsidRPr="001C6832" w:rsidRDefault="006C6BC7" w:rsidP="006C6BC7">
            <w:pPr>
              <w:pStyle w:val="En-tte"/>
              <w:jc w:val="center"/>
              <w:rPr>
                <w:rFonts w:ascii="Arial" w:hAnsi="Arial" w:cs="Arial"/>
                <w:bCs/>
                <w:sz w:val="18"/>
                <w:szCs w:val="18"/>
              </w:rPr>
            </w:pPr>
          </w:p>
        </w:tc>
      </w:tr>
      <w:tr w:rsidR="006C6BC7" w:rsidRPr="00301E55" w14:paraId="285FC85C" w14:textId="77777777" w:rsidTr="003E4F05">
        <w:trPr>
          <w:trHeight w:val="1053"/>
          <w:jc w:val="center"/>
        </w:trPr>
        <w:tc>
          <w:tcPr>
            <w:tcW w:w="2765" w:type="dxa"/>
            <w:shd w:val="clear" w:color="auto" w:fill="EAF1DD" w:themeFill="accent3" w:themeFillTint="33"/>
            <w:vAlign w:val="center"/>
          </w:tcPr>
          <w:p w14:paraId="105F0F1D" w14:textId="77777777" w:rsidR="006C6BC7" w:rsidRPr="001C6832" w:rsidRDefault="006C6BC7" w:rsidP="006C6BC7">
            <w:pPr>
              <w:pStyle w:val="En-tte"/>
              <w:jc w:val="right"/>
              <w:rPr>
                <w:rFonts w:ascii="Arial" w:hAnsi="Arial" w:cs="Arial"/>
                <w:bCs/>
                <w:sz w:val="18"/>
                <w:szCs w:val="20"/>
              </w:rPr>
            </w:pPr>
            <w:r w:rsidRPr="001C6832">
              <w:rPr>
                <w:rFonts w:ascii="Arial" w:hAnsi="Arial" w:cs="Arial"/>
                <w:bCs/>
                <w:sz w:val="18"/>
                <w:szCs w:val="20"/>
              </w:rPr>
              <w:t>Décision du Pouvoir Adjudicateur</w:t>
            </w:r>
          </w:p>
          <w:p w14:paraId="29D38DD9" w14:textId="77777777" w:rsidR="006C6BC7" w:rsidRPr="001C0786" w:rsidRDefault="006C6BC7" w:rsidP="006C6BC7">
            <w:pPr>
              <w:pStyle w:val="En-tte"/>
              <w:jc w:val="right"/>
              <w:rPr>
                <w:rFonts w:ascii="Arial" w:hAnsi="Arial" w:cs="Arial"/>
                <w:bCs/>
                <w:sz w:val="20"/>
                <w:szCs w:val="20"/>
              </w:rPr>
            </w:pPr>
          </w:p>
        </w:tc>
        <w:tc>
          <w:tcPr>
            <w:tcW w:w="7300" w:type="dxa"/>
            <w:gridSpan w:val="10"/>
            <w:vAlign w:val="center"/>
          </w:tcPr>
          <w:p w14:paraId="33F58E28" w14:textId="77777777" w:rsidR="006C6BC7" w:rsidRPr="003E4F05" w:rsidRDefault="006C6BC7" w:rsidP="006C6BC7">
            <w:pPr>
              <w:spacing w:after="0" w:line="240" w:lineRule="auto"/>
              <w:jc w:val="both"/>
              <w:rPr>
                <w:rFonts w:ascii="Arial" w:hAnsi="Arial" w:cs="Arial"/>
                <w:sz w:val="18"/>
                <w:szCs w:val="20"/>
              </w:rPr>
            </w:pPr>
            <w:r w:rsidRPr="003E4F05">
              <w:rPr>
                <w:rFonts w:ascii="Arial" w:hAnsi="Arial" w:cs="Arial"/>
                <w:sz w:val="18"/>
                <w:szCs w:val="20"/>
              </w:rPr>
              <w:t>La présente offre est acceptée :</w:t>
            </w:r>
          </w:p>
          <w:p w14:paraId="6E5B6394" w14:textId="7C8A81BF" w:rsidR="006C6BC7" w:rsidRPr="003E4F05" w:rsidRDefault="006C6BC7" w:rsidP="006C6BC7">
            <w:pPr>
              <w:spacing w:after="0" w:line="240" w:lineRule="auto"/>
              <w:jc w:val="both"/>
              <w:rPr>
                <w:rFonts w:ascii="Arial" w:hAnsi="Arial" w:cs="Arial"/>
                <w:sz w:val="18"/>
                <w:szCs w:val="20"/>
              </w:rPr>
            </w:pPr>
            <w:r>
              <w:rPr>
                <w:rFonts w:ascii="Arial" w:hAnsi="Arial" w:cs="Arial"/>
                <w:sz w:val="18"/>
                <w:szCs w:val="20"/>
              </w:rPr>
              <w:t>- aux prix indiqué</w:t>
            </w:r>
            <w:r w:rsidR="00C5201F">
              <w:rPr>
                <w:rFonts w:ascii="Arial" w:hAnsi="Arial" w:cs="Arial"/>
                <w:sz w:val="18"/>
                <w:szCs w:val="20"/>
              </w:rPr>
              <w:t>s</w:t>
            </w:r>
            <w:r w:rsidRPr="003E4F05">
              <w:rPr>
                <w:rFonts w:ascii="Arial" w:hAnsi="Arial" w:cs="Arial"/>
                <w:sz w:val="18"/>
                <w:szCs w:val="20"/>
              </w:rPr>
              <w:t xml:space="preserve"> </w:t>
            </w:r>
            <w:r>
              <w:rPr>
                <w:rFonts w:ascii="Arial" w:hAnsi="Arial" w:cs="Arial"/>
                <w:sz w:val="18"/>
                <w:szCs w:val="20"/>
              </w:rPr>
              <w:t>en rubrique B</w:t>
            </w:r>
            <w:r w:rsidRPr="003E4F05">
              <w:rPr>
                <w:rFonts w:ascii="Arial" w:hAnsi="Arial" w:cs="Arial"/>
                <w:sz w:val="18"/>
                <w:szCs w:val="20"/>
              </w:rPr>
              <w:t> ;</w:t>
            </w:r>
          </w:p>
          <w:p w14:paraId="430816CE" w14:textId="77777777" w:rsidR="006C6BC7" w:rsidRPr="007740BC" w:rsidRDefault="006C6BC7" w:rsidP="006C6BC7">
            <w:pPr>
              <w:spacing w:after="0" w:line="240" w:lineRule="auto"/>
              <w:jc w:val="both"/>
              <w:rPr>
                <w:rFonts w:ascii="Arial" w:hAnsi="Arial" w:cs="Arial"/>
                <w:sz w:val="20"/>
                <w:szCs w:val="20"/>
              </w:rPr>
            </w:pPr>
            <w:r w:rsidRPr="003E4F05">
              <w:rPr>
                <w:rFonts w:ascii="Arial" w:hAnsi="Arial" w:cs="Arial"/>
                <w:sz w:val="18"/>
                <w:szCs w:val="20"/>
              </w:rPr>
              <w:t>- et conformément aux précisions et compléments éventuels figurant dans la lettre de notification du marché.</w:t>
            </w:r>
          </w:p>
        </w:tc>
      </w:tr>
      <w:tr w:rsidR="006C6BC7" w:rsidRPr="00301E55" w14:paraId="196177E4" w14:textId="77777777" w:rsidTr="007210F4">
        <w:trPr>
          <w:trHeight w:val="972"/>
          <w:jc w:val="center"/>
        </w:trPr>
        <w:tc>
          <w:tcPr>
            <w:tcW w:w="2765" w:type="dxa"/>
            <w:shd w:val="clear" w:color="auto" w:fill="EAF1DD" w:themeFill="accent3" w:themeFillTint="33"/>
            <w:vAlign w:val="center"/>
          </w:tcPr>
          <w:p w14:paraId="7D963DFF" w14:textId="77777777" w:rsidR="006C6BC7" w:rsidRPr="001C6832" w:rsidRDefault="006C6BC7" w:rsidP="006C6BC7">
            <w:pPr>
              <w:pStyle w:val="En-tte"/>
              <w:jc w:val="right"/>
              <w:rPr>
                <w:rFonts w:ascii="Arial" w:hAnsi="Arial" w:cs="Arial"/>
                <w:bCs/>
                <w:sz w:val="18"/>
                <w:szCs w:val="18"/>
              </w:rPr>
            </w:pPr>
            <w:r w:rsidRPr="001C6832">
              <w:rPr>
                <w:rFonts w:ascii="Arial" w:hAnsi="Arial" w:cs="Arial"/>
                <w:bCs/>
                <w:sz w:val="18"/>
                <w:szCs w:val="18"/>
              </w:rPr>
              <w:t>Signature</w:t>
            </w:r>
          </w:p>
        </w:tc>
        <w:tc>
          <w:tcPr>
            <w:tcW w:w="3945" w:type="dxa"/>
            <w:gridSpan w:val="4"/>
          </w:tcPr>
          <w:p w14:paraId="07D551E8" w14:textId="05AE11B2" w:rsidR="006C6BC7" w:rsidRPr="001C6832" w:rsidRDefault="006C6BC7" w:rsidP="006C6BC7">
            <w:pPr>
              <w:pStyle w:val="En-tte"/>
              <w:rPr>
                <w:rFonts w:ascii="Arial" w:hAnsi="Arial" w:cs="Arial"/>
                <w:bCs/>
                <w:sz w:val="18"/>
                <w:szCs w:val="18"/>
              </w:rPr>
            </w:pPr>
            <w:r w:rsidRPr="001C6832">
              <w:rPr>
                <w:rFonts w:ascii="Arial" w:hAnsi="Arial" w:cs="Arial"/>
                <w:bCs/>
                <w:sz w:val="18"/>
                <w:szCs w:val="18"/>
              </w:rPr>
              <w:t xml:space="preserve">Fait à Toulouse, le </w:t>
            </w:r>
            <w:r w:rsidR="002C08F9" w:rsidRPr="002C08F9">
              <w:rPr>
                <w:rFonts w:ascii="Arial" w:hAnsi="Arial" w:cs="Arial"/>
                <w:color w:val="FFFFFF" w:themeColor="background1"/>
              </w:rPr>
              <w:t>#date#</w:t>
            </w:r>
          </w:p>
        </w:tc>
        <w:tc>
          <w:tcPr>
            <w:tcW w:w="3355" w:type="dxa"/>
            <w:gridSpan w:val="6"/>
          </w:tcPr>
          <w:p w14:paraId="597D192F" w14:textId="627FEDDF" w:rsidR="006C6BC7" w:rsidRDefault="00952DF4" w:rsidP="006C6BC7">
            <w:pPr>
              <w:tabs>
                <w:tab w:val="left" w:pos="2776"/>
                <w:tab w:val="left" w:pos="5529"/>
              </w:tabs>
              <w:spacing w:after="0" w:line="240" w:lineRule="auto"/>
              <w:rPr>
                <w:rFonts w:ascii="Arial" w:hAnsi="Arial" w:cs="Arial"/>
                <w:b/>
                <w:sz w:val="18"/>
                <w:szCs w:val="18"/>
              </w:rPr>
            </w:pPr>
            <w:sdt>
              <w:sdtPr>
                <w:rPr>
                  <w:rFonts w:ascii="Arial" w:hAnsi="Arial" w:cs="Arial"/>
                  <w:b/>
                  <w:sz w:val="18"/>
                  <w:szCs w:val="18"/>
                </w:rPr>
                <w:alias w:val="Titre"/>
                <w:tag w:val="Titre"/>
                <w:id w:val="-1993470044"/>
                <w:comboBox>
                  <w:listItem w:value="Choisissez un élément."/>
                  <w:listItem w:displayText="Le Directeur général" w:value="Le Directeur général"/>
                  <w:listItem w:displayText="Le directeur des achats" w:value="Le directeur des achats"/>
                  <w:listItem w:displayText="L'administrateur du GCS" w:value="L'administrateur du GCS"/>
                </w:comboBox>
              </w:sdtPr>
              <w:sdtEndPr/>
              <w:sdtContent>
                <w:r w:rsidR="0005503B">
                  <w:rPr>
                    <w:rFonts w:ascii="Arial" w:hAnsi="Arial" w:cs="Arial"/>
                    <w:b/>
                    <w:sz w:val="18"/>
                    <w:szCs w:val="18"/>
                  </w:rPr>
                  <w:t>Le Directeur général</w:t>
                </w:r>
              </w:sdtContent>
            </w:sdt>
          </w:p>
          <w:p w14:paraId="1DB3E4E9" w14:textId="1A416643" w:rsidR="002C08F9" w:rsidRPr="001C6832" w:rsidRDefault="002C08F9" w:rsidP="006C6BC7">
            <w:pPr>
              <w:tabs>
                <w:tab w:val="left" w:pos="2776"/>
                <w:tab w:val="left" w:pos="5529"/>
              </w:tabs>
              <w:spacing w:after="0" w:line="240" w:lineRule="auto"/>
              <w:rPr>
                <w:rFonts w:ascii="Arial" w:hAnsi="Arial" w:cs="Arial"/>
                <w:b/>
                <w:sz w:val="18"/>
                <w:szCs w:val="18"/>
              </w:rPr>
            </w:pPr>
            <w:r w:rsidRPr="002C08F9">
              <w:rPr>
                <w:rFonts w:ascii="Arial" w:hAnsi="Arial" w:cs="Arial"/>
                <w:color w:val="FFFFFF" w:themeColor="background1"/>
              </w:rPr>
              <w:t>#signature#</w:t>
            </w:r>
          </w:p>
        </w:tc>
      </w:tr>
    </w:tbl>
    <w:p w14:paraId="4B4136FA" w14:textId="77777777" w:rsidR="00F344D5" w:rsidRPr="00301E55" w:rsidRDefault="00F344D5" w:rsidP="003B7C5B">
      <w:pPr>
        <w:spacing w:line="240" w:lineRule="auto"/>
        <w:rPr>
          <w:rFonts w:ascii="Arial" w:hAnsi="Arial" w:cs="Arial"/>
          <w:sz w:val="20"/>
          <w:szCs w:val="20"/>
        </w:rPr>
      </w:pPr>
      <w:r w:rsidRPr="00301E55">
        <w:rPr>
          <w:rFonts w:ascii="Arial" w:hAnsi="Arial" w:cs="Arial"/>
          <w:sz w:val="20"/>
          <w:szCs w:val="20"/>
        </w:rPr>
        <w:br w:type="page"/>
      </w:r>
    </w:p>
    <w:sdt>
      <w:sdtPr>
        <w:rPr>
          <w:rFonts w:asciiTheme="minorHAnsi" w:eastAsiaTheme="minorHAnsi" w:hAnsiTheme="minorHAnsi" w:cstheme="minorBidi"/>
          <w:b w:val="0"/>
          <w:bCs w:val="0"/>
          <w:color w:val="auto"/>
          <w:sz w:val="22"/>
          <w:szCs w:val="22"/>
          <w:lang w:eastAsia="en-US"/>
        </w:rPr>
        <w:id w:val="-2057764458"/>
        <w:docPartObj>
          <w:docPartGallery w:val="Table of Contents"/>
          <w:docPartUnique/>
        </w:docPartObj>
      </w:sdtPr>
      <w:sdtEndPr/>
      <w:sdtContent>
        <w:p w14:paraId="1FE6E3CC" w14:textId="77777777" w:rsidR="009A7818" w:rsidRPr="00301E55" w:rsidRDefault="009A7818">
          <w:pPr>
            <w:pStyle w:val="En-ttedetabledesmatires"/>
          </w:pPr>
          <w:r w:rsidRPr="00301E55">
            <w:t>Table des matières</w:t>
          </w:r>
        </w:p>
        <w:p w14:paraId="2759406C" w14:textId="10B96029" w:rsidR="00944013" w:rsidRDefault="009A7818">
          <w:pPr>
            <w:pStyle w:val="TM1"/>
            <w:tabs>
              <w:tab w:val="left" w:pos="440"/>
              <w:tab w:val="right" w:leader="dot" w:pos="10308"/>
            </w:tabs>
            <w:rPr>
              <w:rFonts w:eastAsiaTheme="minorEastAsia"/>
              <w:noProof/>
              <w:kern w:val="2"/>
              <w:sz w:val="24"/>
              <w:szCs w:val="24"/>
              <w:lang w:eastAsia="fr-FR"/>
              <w14:ligatures w14:val="standardContextual"/>
            </w:rPr>
          </w:pPr>
          <w:r w:rsidRPr="00301E55">
            <w:fldChar w:fldCharType="begin"/>
          </w:r>
          <w:r w:rsidRPr="00301E55">
            <w:instrText xml:space="preserve"> TOC \o "1-3" \h \z \u </w:instrText>
          </w:r>
          <w:r w:rsidRPr="00301E55">
            <w:fldChar w:fldCharType="separate"/>
          </w:r>
          <w:hyperlink w:anchor="_Toc180421307" w:history="1">
            <w:r w:rsidR="00944013" w:rsidRPr="002D7A77">
              <w:rPr>
                <w:rStyle w:val="Lienhypertexte"/>
                <w:noProof/>
                <w14:scene3d>
                  <w14:camera w14:prst="orthographicFront"/>
                  <w14:lightRig w14:rig="threePt" w14:dir="t">
                    <w14:rot w14:lat="0" w14:lon="0" w14:rev="0"/>
                  </w14:lightRig>
                </w14:scene3d>
              </w:rPr>
              <w:t>0</w:t>
            </w:r>
            <w:r w:rsidR="00944013">
              <w:rPr>
                <w:rFonts w:eastAsiaTheme="minorEastAsia"/>
                <w:noProof/>
                <w:kern w:val="2"/>
                <w:sz w:val="24"/>
                <w:szCs w:val="24"/>
                <w:lang w:eastAsia="fr-FR"/>
                <w14:ligatures w14:val="standardContextual"/>
              </w:rPr>
              <w:tab/>
            </w:r>
            <w:r w:rsidR="00944013" w:rsidRPr="002D7A77">
              <w:rPr>
                <w:rStyle w:val="Lienhypertexte"/>
                <w:noProof/>
              </w:rPr>
              <w:t>Définitions</w:t>
            </w:r>
            <w:r w:rsidR="00944013">
              <w:rPr>
                <w:noProof/>
                <w:webHidden/>
              </w:rPr>
              <w:tab/>
            </w:r>
            <w:r w:rsidR="00944013">
              <w:rPr>
                <w:noProof/>
                <w:webHidden/>
              </w:rPr>
              <w:fldChar w:fldCharType="begin"/>
            </w:r>
            <w:r w:rsidR="00944013">
              <w:rPr>
                <w:noProof/>
                <w:webHidden/>
              </w:rPr>
              <w:instrText xml:space="preserve"> PAGEREF _Toc180421307 \h </w:instrText>
            </w:r>
            <w:r w:rsidR="00944013">
              <w:rPr>
                <w:noProof/>
                <w:webHidden/>
              </w:rPr>
            </w:r>
            <w:r w:rsidR="00944013">
              <w:rPr>
                <w:noProof/>
                <w:webHidden/>
              </w:rPr>
              <w:fldChar w:fldCharType="separate"/>
            </w:r>
            <w:r w:rsidR="00944013">
              <w:rPr>
                <w:noProof/>
                <w:webHidden/>
              </w:rPr>
              <w:t>7</w:t>
            </w:r>
            <w:r w:rsidR="00944013">
              <w:rPr>
                <w:noProof/>
                <w:webHidden/>
              </w:rPr>
              <w:fldChar w:fldCharType="end"/>
            </w:r>
          </w:hyperlink>
        </w:p>
        <w:p w14:paraId="26093033" w14:textId="54F702C6" w:rsidR="00944013" w:rsidRDefault="00952DF4">
          <w:pPr>
            <w:pStyle w:val="TM1"/>
            <w:tabs>
              <w:tab w:val="left" w:pos="440"/>
              <w:tab w:val="right" w:leader="dot" w:pos="10308"/>
            </w:tabs>
            <w:rPr>
              <w:rFonts w:eastAsiaTheme="minorEastAsia"/>
              <w:noProof/>
              <w:kern w:val="2"/>
              <w:sz w:val="24"/>
              <w:szCs w:val="24"/>
              <w:lang w:eastAsia="fr-FR"/>
              <w14:ligatures w14:val="standardContextual"/>
            </w:rPr>
          </w:pPr>
          <w:hyperlink w:anchor="_Toc180421308" w:history="1">
            <w:r w:rsidR="00944013" w:rsidRPr="002D7A77">
              <w:rPr>
                <w:rStyle w:val="Lienhypertexte"/>
                <w:noProof/>
                <w14:scene3d>
                  <w14:camera w14:prst="orthographicFront"/>
                  <w14:lightRig w14:rig="threePt" w14:dir="t">
                    <w14:rot w14:lat="0" w14:lon="0" w14:rev="0"/>
                  </w14:lightRig>
                </w14:scene3d>
              </w:rPr>
              <w:t>1</w:t>
            </w:r>
            <w:r w:rsidR="00944013">
              <w:rPr>
                <w:rFonts w:eastAsiaTheme="minorEastAsia"/>
                <w:noProof/>
                <w:kern w:val="2"/>
                <w:sz w:val="24"/>
                <w:szCs w:val="24"/>
                <w:lang w:eastAsia="fr-FR"/>
                <w14:ligatures w14:val="standardContextual"/>
              </w:rPr>
              <w:tab/>
            </w:r>
            <w:r w:rsidR="00944013" w:rsidRPr="002D7A77">
              <w:rPr>
                <w:rStyle w:val="Lienhypertexte"/>
                <w:noProof/>
              </w:rPr>
              <w:t>Objet du marché</w:t>
            </w:r>
            <w:r w:rsidR="00944013">
              <w:rPr>
                <w:noProof/>
                <w:webHidden/>
              </w:rPr>
              <w:tab/>
            </w:r>
            <w:r w:rsidR="00944013">
              <w:rPr>
                <w:noProof/>
                <w:webHidden/>
              </w:rPr>
              <w:fldChar w:fldCharType="begin"/>
            </w:r>
            <w:r w:rsidR="00944013">
              <w:rPr>
                <w:noProof/>
                <w:webHidden/>
              </w:rPr>
              <w:instrText xml:space="preserve"> PAGEREF _Toc180421308 \h </w:instrText>
            </w:r>
            <w:r w:rsidR="00944013">
              <w:rPr>
                <w:noProof/>
                <w:webHidden/>
              </w:rPr>
            </w:r>
            <w:r w:rsidR="00944013">
              <w:rPr>
                <w:noProof/>
                <w:webHidden/>
              </w:rPr>
              <w:fldChar w:fldCharType="separate"/>
            </w:r>
            <w:r w:rsidR="00944013">
              <w:rPr>
                <w:noProof/>
                <w:webHidden/>
              </w:rPr>
              <w:t>7</w:t>
            </w:r>
            <w:r w:rsidR="00944013">
              <w:rPr>
                <w:noProof/>
                <w:webHidden/>
              </w:rPr>
              <w:fldChar w:fldCharType="end"/>
            </w:r>
          </w:hyperlink>
        </w:p>
        <w:p w14:paraId="498ADA83" w14:textId="16048C11" w:rsidR="00944013" w:rsidRDefault="00952DF4">
          <w:pPr>
            <w:pStyle w:val="TM2"/>
            <w:tabs>
              <w:tab w:val="left" w:pos="880"/>
              <w:tab w:val="right" w:leader="dot" w:pos="10308"/>
            </w:tabs>
            <w:rPr>
              <w:rFonts w:eastAsiaTheme="minorEastAsia"/>
              <w:noProof/>
              <w:kern w:val="2"/>
              <w:sz w:val="24"/>
              <w:szCs w:val="24"/>
              <w:lang w:eastAsia="fr-FR"/>
              <w14:ligatures w14:val="standardContextual"/>
            </w:rPr>
          </w:pPr>
          <w:hyperlink w:anchor="_Toc180421309" w:history="1">
            <w:r w:rsidR="00944013" w:rsidRPr="002D7A77">
              <w:rPr>
                <w:rStyle w:val="Lienhypertexte"/>
                <w:noProof/>
                <w14:scene3d>
                  <w14:camera w14:prst="orthographicFront"/>
                  <w14:lightRig w14:rig="threePt" w14:dir="t">
                    <w14:rot w14:lat="0" w14:lon="0" w14:rev="0"/>
                  </w14:lightRig>
                </w14:scene3d>
              </w:rPr>
              <w:t>1.1</w:t>
            </w:r>
            <w:r w:rsidR="00944013">
              <w:rPr>
                <w:rFonts w:eastAsiaTheme="minorEastAsia"/>
                <w:noProof/>
                <w:kern w:val="2"/>
                <w:sz w:val="24"/>
                <w:szCs w:val="24"/>
                <w:lang w:eastAsia="fr-FR"/>
                <w14:ligatures w14:val="standardContextual"/>
              </w:rPr>
              <w:tab/>
            </w:r>
            <w:r w:rsidR="00944013" w:rsidRPr="002D7A77">
              <w:rPr>
                <w:rStyle w:val="Lienhypertexte"/>
                <w:noProof/>
              </w:rPr>
              <w:t>Opération</w:t>
            </w:r>
            <w:r w:rsidR="00944013">
              <w:rPr>
                <w:noProof/>
                <w:webHidden/>
              </w:rPr>
              <w:tab/>
            </w:r>
            <w:r w:rsidR="00944013">
              <w:rPr>
                <w:noProof/>
                <w:webHidden/>
              </w:rPr>
              <w:fldChar w:fldCharType="begin"/>
            </w:r>
            <w:r w:rsidR="00944013">
              <w:rPr>
                <w:noProof/>
                <w:webHidden/>
              </w:rPr>
              <w:instrText xml:space="preserve"> PAGEREF _Toc180421309 \h </w:instrText>
            </w:r>
            <w:r w:rsidR="00944013">
              <w:rPr>
                <w:noProof/>
                <w:webHidden/>
              </w:rPr>
            </w:r>
            <w:r w:rsidR="00944013">
              <w:rPr>
                <w:noProof/>
                <w:webHidden/>
              </w:rPr>
              <w:fldChar w:fldCharType="separate"/>
            </w:r>
            <w:r w:rsidR="00944013">
              <w:rPr>
                <w:noProof/>
                <w:webHidden/>
              </w:rPr>
              <w:t>7</w:t>
            </w:r>
            <w:r w:rsidR="00944013">
              <w:rPr>
                <w:noProof/>
                <w:webHidden/>
              </w:rPr>
              <w:fldChar w:fldCharType="end"/>
            </w:r>
          </w:hyperlink>
        </w:p>
        <w:p w14:paraId="6EEDA017" w14:textId="356BA789" w:rsidR="00944013" w:rsidRDefault="00952DF4">
          <w:pPr>
            <w:pStyle w:val="TM2"/>
            <w:tabs>
              <w:tab w:val="left" w:pos="880"/>
              <w:tab w:val="right" w:leader="dot" w:pos="10308"/>
            </w:tabs>
            <w:rPr>
              <w:rFonts w:eastAsiaTheme="minorEastAsia"/>
              <w:noProof/>
              <w:kern w:val="2"/>
              <w:sz w:val="24"/>
              <w:szCs w:val="24"/>
              <w:lang w:eastAsia="fr-FR"/>
              <w14:ligatures w14:val="standardContextual"/>
            </w:rPr>
          </w:pPr>
          <w:hyperlink w:anchor="_Toc180421310" w:history="1">
            <w:r w:rsidR="00944013" w:rsidRPr="002D7A77">
              <w:rPr>
                <w:rStyle w:val="Lienhypertexte"/>
                <w:noProof/>
                <w14:scene3d>
                  <w14:camera w14:prst="orthographicFront"/>
                  <w14:lightRig w14:rig="threePt" w14:dir="t">
                    <w14:rot w14:lat="0" w14:lon="0" w14:rev="0"/>
                  </w14:lightRig>
                </w14:scene3d>
              </w:rPr>
              <w:t>1.2</w:t>
            </w:r>
            <w:r w:rsidR="00944013">
              <w:rPr>
                <w:rFonts w:eastAsiaTheme="minorEastAsia"/>
                <w:noProof/>
                <w:kern w:val="2"/>
                <w:sz w:val="24"/>
                <w:szCs w:val="24"/>
                <w:lang w:eastAsia="fr-FR"/>
                <w14:ligatures w14:val="standardContextual"/>
              </w:rPr>
              <w:tab/>
            </w:r>
            <w:r w:rsidR="00944013" w:rsidRPr="002D7A77">
              <w:rPr>
                <w:rStyle w:val="Lienhypertexte"/>
                <w:noProof/>
              </w:rPr>
              <w:t>Contenu de la mission</w:t>
            </w:r>
            <w:r w:rsidR="00944013">
              <w:rPr>
                <w:noProof/>
                <w:webHidden/>
              </w:rPr>
              <w:tab/>
            </w:r>
            <w:r w:rsidR="00944013">
              <w:rPr>
                <w:noProof/>
                <w:webHidden/>
              </w:rPr>
              <w:fldChar w:fldCharType="begin"/>
            </w:r>
            <w:r w:rsidR="00944013">
              <w:rPr>
                <w:noProof/>
                <w:webHidden/>
              </w:rPr>
              <w:instrText xml:space="preserve"> PAGEREF _Toc180421310 \h </w:instrText>
            </w:r>
            <w:r w:rsidR="00944013">
              <w:rPr>
                <w:noProof/>
                <w:webHidden/>
              </w:rPr>
            </w:r>
            <w:r w:rsidR="00944013">
              <w:rPr>
                <w:noProof/>
                <w:webHidden/>
              </w:rPr>
              <w:fldChar w:fldCharType="separate"/>
            </w:r>
            <w:r w:rsidR="00944013">
              <w:rPr>
                <w:noProof/>
                <w:webHidden/>
              </w:rPr>
              <w:t>7</w:t>
            </w:r>
            <w:r w:rsidR="00944013">
              <w:rPr>
                <w:noProof/>
                <w:webHidden/>
              </w:rPr>
              <w:fldChar w:fldCharType="end"/>
            </w:r>
          </w:hyperlink>
        </w:p>
        <w:p w14:paraId="2D237DA7" w14:textId="4C97720B" w:rsidR="00944013" w:rsidRDefault="00952DF4">
          <w:pPr>
            <w:pStyle w:val="TM2"/>
            <w:tabs>
              <w:tab w:val="left" w:pos="880"/>
              <w:tab w:val="right" w:leader="dot" w:pos="10308"/>
            </w:tabs>
            <w:rPr>
              <w:rFonts w:eastAsiaTheme="minorEastAsia"/>
              <w:noProof/>
              <w:kern w:val="2"/>
              <w:sz w:val="24"/>
              <w:szCs w:val="24"/>
              <w:lang w:eastAsia="fr-FR"/>
              <w14:ligatures w14:val="standardContextual"/>
            </w:rPr>
          </w:pPr>
          <w:hyperlink w:anchor="_Toc180421311" w:history="1">
            <w:r w:rsidR="00944013" w:rsidRPr="002D7A77">
              <w:rPr>
                <w:rStyle w:val="Lienhypertexte"/>
                <w:noProof/>
                <w14:scene3d>
                  <w14:camera w14:prst="orthographicFront"/>
                  <w14:lightRig w14:rig="threePt" w14:dir="t">
                    <w14:rot w14:lat="0" w14:lon="0" w14:rev="0"/>
                  </w14:lightRig>
                </w14:scene3d>
              </w:rPr>
              <w:t>1.3</w:t>
            </w:r>
            <w:r w:rsidR="00944013">
              <w:rPr>
                <w:rFonts w:eastAsiaTheme="minorEastAsia"/>
                <w:noProof/>
                <w:kern w:val="2"/>
                <w:sz w:val="24"/>
                <w:szCs w:val="24"/>
                <w:lang w:eastAsia="fr-FR"/>
                <w14:ligatures w14:val="standardContextual"/>
              </w:rPr>
              <w:tab/>
            </w:r>
            <w:r w:rsidR="00944013" w:rsidRPr="002D7A77">
              <w:rPr>
                <w:rStyle w:val="Lienhypertexte"/>
                <w:noProof/>
              </w:rPr>
              <w:t>Classification de l’ouvrage</w:t>
            </w:r>
            <w:r w:rsidR="00944013">
              <w:rPr>
                <w:noProof/>
                <w:webHidden/>
              </w:rPr>
              <w:tab/>
            </w:r>
            <w:r w:rsidR="00944013">
              <w:rPr>
                <w:noProof/>
                <w:webHidden/>
              </w:rPr>
              <w:fldChar w:fldCharType="begin"/>
            </w:r>
            <w:r w:rsidR="00944013">
              <w:rPr>
                <w:noProof/>
                <w:webHidden/>
              </w:rPr>
              <w:instrText xml:space="preserve"> PAGEREF _Toc180421311 \h </w:instrText>
            </w:r>
            <w:r w:rsidR="00944013">
              <w:rPr>
                <w:noProof/>
                <w:webHidden/>
              </w:rPr>
            </w:r>
            <w:r w:rsidR="00944013">
              <w:rPr>
                <w:noProof/>
                <w:webHidden/>
              </w:rPr>
              <w:fldChar w:fldCharType="separate"/>
            </w:r>
            <w:r w:rsidR="00944013">
              <w:rPr>
                <w:noProof/>
                <w:webHidden/>
              </w:rPr>
              <w:t>7</w:t>
            </w:r>
            <w:r w:rsidR="00944013">
              <w:rPr>
                <w:noProof/>
                <w:webHidden/>
              </w:rPr>
              <w:fldChar w:fldCharType="end"/>
            </w:r>
          </w:hyperlink>
        </w:p>
        <w:p w14:paraId="45984DB4" w14:textId="1B22059F" w:rsidR="00944013" w:rsidRDefault="00952DF4">
          <w:pPr>
            <w:pStyle w:val="TM2"/>
            <w:tabs>
              <w:tab w:val="left" w:pos="880"/>
              <w:tab w:val="right" w:leader="dot" w:pos="10308"/>
            </w:tabs>
            <w:rPr>
              <w:rFonts w:eastAsiaTheme="minorEastAsia"/>
              <w:noProof/>
              <w:kern w:val="2"/>
              <w:sz w:val="24"/>
              <w:szCs w:val="24"/>
              <w:lang w:eastAsia="fr-FR"/>
              <w14:ligatures w14:val="standardContextual"/>
            </w:rPr>
          </w:pPr>
          <w:hyperlink w:anchor="_Toc180421312" w:history="1">
            <w:r w:rsidR="00944013" w:rsidRPr="002D7A77">
              <w:rPr>
                <w:rStyle w:val="Lienhypertexte"/>
                <w:noProof/>
                <w14:scene3d>
                  <w14:camera w14:prst="orthographicFront"/>
                  <w14:lightRig w14:rig="threePt" w14:dir="t">
                    <w14:rot w14:lat="0" w14:lon="0" w14:rev="0"/>
                  </w14:lightRig>
                </w14:scene3d>
              </w:rPr>
              <w:t>1.4</w:t>
            </w:r>
            <w:r w:rsidR="00944013">
              <w:rPr>
                <w:rFonts w:eastAsiaTheme="minorEastAsia"/>
                <w:noProof/>
                <w:kern w:val="2"/>
                <w:sz w:val="24"/>
                <w:szCs w:val="24"/>
                <w:lang w:eastAsia="fr-FR"/>
                <w14:ligatures w14:val="standardContextual"/>
              </w:rPr>
              <w:tab/>
            </w:r>
            <w:r w:rsidR="00944013" w:rsidRPr="002D7A77">
              <w:rPr>
                <w:rStyle w:val="Lienhypertexte"/>
                <w:noProof/>
              </w:rPr>
              <w:t>Mode de dévolution des travaux</w:t>
            </w:r>
            <w:r w:rsidR="00944013">
              <w:rPr>
                <w:noProof/>
                <w:webHidden/>
              </w:rPr>
              <w:tab/>
            </w:r>
            <w:r w:rsidR="00944013">
              <w:rPr>
                <w:noProof/>
                <w:webHidden/>
              </w:rPr>
              <w:fldChar w:fldCharType="begin"/>
            </w:r>
            <w:r w:rsidR="00944013">
              <w:rPr>
                <w:noProof/>
                <w:webHidden/>
              </w:rPr>
              <w:instrText xml:space="preserve"> PAGEREF _Toc180421312 \h </w:instrText>
            </w:r>
            <w:r w:rsidR="00944013">
              <w:rPr>
                <w:noProof/>
                <w:webHidden/>
              </w:rPr>
            </w:r>
            <w:r w:rsidR="00944013">
              <w:rPr>
                <w:noProof/>
                <w:webHidden/>
              </w:rPr>
              <w:fldChar w:fldCharType="separate"/>
            </w:r>
            <w:r w:rsidR="00944013">
              <w:rPr>
                <w:noProof/>
                <w:webHidden/>
              </w:rPr>
              <w:t>8</w:t>
            </w:r>
            <w:r w:rsidR="00944013">
              <w:rPr>
                <w:noProof/>
                <w:webHidden/>
              </w:rPr>
              <w:fldChar w:fldCharType="end"/>
            </w:r>
          </w:hyperlink>
        </w:p>
        <w:p w14:paraId="7EE9CAA7" w14:textId="20142955" w:rsidR="00944013" w:rsidRDefault="00952DF4">
          <w:pPr>
            <w:pStyle w:val="TM2"/>
            <w:tabs>
              <w:tab w:val="left" w:pos="880"/>
              <w:tab w:val="right" w:leader="dot" w:pos="10308"/>
            </w:tabs>
            <w:rPr>
              <w:rFonts w:eastAsiaTheme="minorEastAsia"/>
              <w:noProof/>
              <w:kern w:val="2"/>
              <w:sz w:val="24"/>
              <w:szCs w:val="24"/>
              <w:lang w:eastAsia="fr-FR"/>
              <w14:ligatures w14:val="standardContextual"/>
            </w:rPr>
          </w:pPr>
          <w:hyperlink w:anchor="_Toc180421313" w:history="1">
            <w:r w:rsidR="00944013" w:rsidRPr="002D7A77">
              <w:rPr>
                <w:rStyle w:val="Lienhypertexte"/>
                <w:noProof/>
                <w14:scene3d>
                  <w14:camera w14:prst="orthographicFront"/>
                  <w14:lightRig w14:rig="threePt" w14:dir="t">
                    <w14:rot w14:lat="0" w14:lon="0" w14:rev="0"/>
                  </w14:lightRig>
                </w14:scene3d>
              </w:rPr>
              <w:t>1.5</w:t>
            </w:r>
            <w:r w:rsidR="00944013">
              <w:rPr>
                <w:rFonts w:eastAsiaTheme="minorEastAsia"/>
                <w:noProof/>
                <w:kern w:val="2"/>
                <w:sz w:val="24"/>
                <w:szCs w:val="24"/>
                <w:lang w:eastAsia="fr-FR"/>
                <w14:ligatures w14:val="standardContextual"/>
              </w:rPr>
              <w:tab/>
            </w:r>
            <w:r w:rsidR="00944013" w:rsidRPr="002D7A77">
              <w:rPr>
                <w:rStyle w:val="Lienhypertexte"/>
                <w:noProof/>
              </w:rPr>
              <w:t>Enveloppe financière</w:t>
            </w:r>
            <w:r w:rsidR="00944013">
              <w:rPr>
                <w:noProof/>
                <w:webHidden/>
              </w:rPr>
              <w:tab/>
            </w:r>
            <w:r w:rsidR="00944013">
              <w:rPr>
                <w:noProof/>
                <w:webHidden/>
              </w:rPr>
              <w:fldChar w:fldCharType="begin"/>
            </w:r>
            <w:r w:rsidR="00944013">
              <w:rPr>
                <w:noProof/>
                <w:webHidden/>
              </w:rPr>
              <w:instrText xml:space="preserve"> PAGEREF _Toc180421313 \h </w:instrText>
            </w:r>
            <w:r w:rsidR="00944013">
              <w:rPr>
                <w:noProof/>
                <w:webHidden/>
              </w:rPr>
            </w:r>
            <w:r w:rsidR="00944013">
              <w:rPr>
                <w:noProof/>
                <w:webHidden/>
              </w:rPr>
              <w:fldChar w:fldCharType="separate"/>
            </w:r>
            <w:r w:rsidR="00944013">
              <w:rPr>
                <w:noProof/>
                <w:webHidden/>
              </w:rPr>
              <w:t>8</w:t>
            </w:r>
            <w:r w:rsidR="00944013">
              <w:rPr>
                <w:noProof/>
                <w:webHidden/>
              </w:rPr>
              <w:fldChar w:fldCharType="end"/>
            </w:r>
          </w:hyperlink>
        </w:p>
        <w:p w14:paraId="6A1067D2" w14:textId="63D35026" w:rsidR="00944013" w:rsidRDefault="00952DF4">
          <w:pPr>
            <w:pStyle w:val="TM1"/>
            <w:tabs>
              <w:tab w:val="left" w:pos="440"/>
              <w:tab w:val="right" w:leader="dot" w:pos="10308"/>
            </w:tabs>
            <w:rPr>
              <w:rFonts w:eastAsiaTheme="minorEastAsia"/>
              <w:noProof/>
              <w:kern w:val="2"/>
              <w:sz w:val="24"/>
              <w:szCs w:val="24"/>
              <w:lang w:eastAsia="fr-FR"/>
              <w14:ligatures w14:val="standardContextual"/>
            </w:rPr>
          </w:pPr>
          <w:hyperlink w:anchor="_Toc180421314" w:history="1">
            <w:r w:rsidR="00944013" w:rsidRPr="002D7A77">
              <w:rPr>
                <w:rStyle w:val="Lienhypertexte"/>
                <w:noProof/>
                <w14:scene3d>
                  <w14:camera w14:prst="orthographicFront"/>
                  <w14:lightRig w14:rig="threePt" w14:dir="t">
                    <w14:rot w14:lat="0" w14:lon="0" w14:rev="0"/>
                  </w14:lightRig>
                </w14:scene3d>
              </w:rPr>
              <w:t>2</w:t>
            </w:r>
            <w:r w:rsidR="00944013">
              <w:rPr>
                <w:rFonts w:eastAsiaTheme="minorEastAsia"/>
                <w:noProof/>
                <w:kern w:val="2"/>
                <w:sz w:val="24"/>
                <w:szCs w:val="24"/>
                <w:lang w:eastAsia="fr-FR"/>
                <w14:ligatures w14:val="standardContextual"/>
              </w:rPr>
              <w:tab/>
            </w:r>
            <w:r w:rsidR="00944013" w:rsidRPr="002D7A77">
              <w:rPr>
                <w:rStyle w:val="Lienhypertexte"/>
                <w:noProof/>
              </w:rPr>
              <w:t>Définition des parties contractantes</w:t>
            </w:r>
            <w:r w:rsidR="00944013">
              <w:rPr>
                <w:noProof/>
                <w:webHidden/>
              </w:rPr>
              <w:tab/>
            </w:r>
            <w:r w:rsidR="00944013">
              <w:rPr>
                <w:noProof/>
                <w:webHidden/>
              </w:rPr>
              <w:fldChar w:fldCharType="begin"/>
            </w:r>
            <w:r w:rsidR="00944013">
              <w:rPr>
                <w:noProof/>
                <w:webHidden/>
              </w:rPr>
              <w:instrText xml:space="preserve"> PAGEREF _Toc180421314 \h </w:instrText>
            </w:r>
            <w:r w:rsidR="00944013">
              <w:rPr>
                <w:noProof/>
                <w:webHidden/>
              </w:rPr>
            </w:r>
            <w:r w:rsidR="00944013">
              <w:rPr>
                <w:noProof/>
                <w:webHidden/>
              </w:rPr>
              <w:fldChar w:fldCharType="separate"/>
            </w:r>
            <w:r w:rsidR="00944013">
              <w:rPr>
                <w:noProof/>
                <w:webHidden/>
              </w:rPr>
              <w:t>8</w:t>
            </w:r>
            <w:r w:rsidR="00944013">
              <w:rPr>
                <w:noProof/>
                <w:webHidden/>
              </w:rPr>
              <w:fldChar w:fldCharType="end"/>
            </w:r>
          </w:hyperlink>
        </w:p>
        <w:p w14:paraId="126BC692" w14:textId="65FAE3D6" w:rsidR="00944013" w:rsidRDefault="00952DF4">
          <w:pPr>
            <w:pStyle w:val="TM2"/>
            <w:tabs>
              <w:tab w:val="left" w:pos="880"/>
              <w:tab w:val="right" w:leader="dot" w:pos="10308"/>
            </w:tabs>
            <w:rPr>
              <w:rFonts w:eastAsiaTheme="minorEastAsia"/>
              <w:noProof/>
              <w:kern w:val="2"/>
              <w:sz w:val="24"/>
              <w:szCs w:val="24"/>
              <w:lang w:eastAsia="fr-FR"/>
              <w14:ligatures w14:val="standardContextual"/>
            </w:rPr>
          </w:pPr>
          <w:hyperlink w:anchor="_Toc180421315" w:history="1">
            <w:r w:rsidR="00944013" w:rsidRPr="002D7A77">
              <w:rPr>
                <w:rStyle w:val="Lienhypertexte"/>
                <w:noProof/>
                <w14:scene3d>
                  <w14:camera w14:prst="orthographicFront"/>
                  <w14:lightRig w14:rig="threePt" w14:dir="t">
                    <w14:rot w14:lat="0" w14:lon="0" w14:rev="0"/>
                  </w14:lightRig>
                </w14:scene3d>
              </w:rPr>
              <w:t>2.1</w:t>
            </w:r>
            <w:r w:rsidR="00944013">
              <w:rPr>
                <w:rFonts w:eastAsiaTheme="minorEastAsia"/>
                <w:noProof/>
                <w:kern w:val="2"/>
                <w:sz w:val="24"/>
                <w:szCs w:val="24"/>
                <w:lang w:eastAsia="fr-FR"/>
                <w14:ligatures w14:val="standardContextual"/>
              </w:rPr>
              <w:tab/>
            </w:r>
            <w:r w:rsidR="00944013" w:rsidRPr="002D7A77">
              <w:rPr>
                <w:rStyle w:val="Lienhypertexte"/>
                <w:noProof/>
              </w:rPr>
              <w:t>Pouvoir Adjudicateur</w:t>
            </w:r>
            <w:r w:rsidR="00944013">
              <w:rPr>
                <w:noProof/>
                <w:webHidden/>
              </w:rPr>
              <w:tab/>
            </w:r>
            <w:r w:rsidR="00944013">
              <w:rPr>
                <w:noProof/>
                <w:webHidden/>
              </w:rPr>
              <w:fldChar w:fldCharType="begin"/>
            </w:r>
            <w:r w:rsidR="00944013">
              <w:rPr>
                <w:noProof/>
                <w:webHidden/>
              </w:rPr>
              <w:instrText xml:space="preserve"> PAGEREF _Toc180421315 \h </w:instrText>
            </w:r>
            <w:r w:rsidR="00944013">
              <w:rPr>
                <w:noProof/>
                <w:webHidden/>
              </w:rPr>
            </w:r>
            <w:r w:rsidR="00944013">
              <w:rPr>
                <w:noProof/>
                <w:webHidden/>
              </w:rPr>
              <w:fldChar w:fldCharType="separate"/>
            </w:r>
            <w:r w:rsidR="00944013">
              <w:rPr>
                <w:noProof/>
                <w:webHidden/>
              </w:rPr>
              <w:t>8</w:t>
            </w:r>
            <w:r w:rsidR="00944013">
              <w:rPr>
                <w:noProof/>
                <w:webHidden/>
              </w:rPr>
              <w:fldChar w:fldCharType="end"/>
            </w:r>
          </w:hyperlink>
        </w:p>
        <w:p w14:paraId="4BAD9C5D" w14:textId="6FC5A6DA" w:rsidR="00944013" w:rsidRDefault="00952DF4">
          <w:pPr>
            <w:pStyle w:val="TM2"/>
            <w:tabs>
              <w:tab w:val="left" w:pos="880"/>
              <w:tab w:val="right" w:leader="dot" w:pos="10308"/>
            </w:tabs>
            <w:rPr>
              <w:rFonts w:eastAsiaTheme="minorEastAsia"/>
              <w:noProof/>
              <w:kern w:val="2"/>
              <w:sz w:val="24"/>
              <w:szCs w:val="24"/>
              <w:lang w:eastAsia="fr-FR"/>
              <w14:ligatures w14:val="standardContextual"/>
            </w:rPr>
          </w:pPr>
          <w:hyperlink w:anchor="_Toc180421316" w:history="1">
            <w:r w:rsidR="00944013" w:rsidRPr="002D7A77">
              <w:rPr>
                <w:rStyle w:val="Lienhypertexte"/>
                <w:noProof/>
                <w14:scene3d>
                  <w14:camera w14:prst="orthographicFront"/>
                  <w14:lightRig w14:rig="threePt" w14:dir="t">
                    <w14:rot w14:lat="0" w14:lon="0" w14:rev="0"/>
                  </w14:lightRig>
                </w14:scene3d>
              </w:rPr>
              <w:t>2.2</w:t>
            </w:r>
            <w:r w:rsidR="00944013">
              <w:rPr>
                <w:rFonts w:eastAsiaTheme="minorEastAsia"/>
                <w:noProof/>
                <w:kern w:val="2"/>
                <w:sz w:val="24"/>
                <w:szCs w:val="24"/>
                <w:lang w:eastAsia="fr-FR"/>
                <w14:ligatures w14:val="standardContextual"/>
              </w:rPr>
              <w:tab/>
            </w:r>
            <w:r w:rsidR="00944013" w:rsidRPr="002D7A77">
              <w:rPr>
                <w:rStyle w:val="Lienhypertexte"/>
                <w:noProof/>
              </w:rPr>
              <w:t>Titulaire</w:t>
            </w:r>
            <w:r w:rsidR="00944013">
              <w:rPr>
                <w:noProof/>
                <w:webHidden/>
              </w:rPr>
              <w:tab/>
            </w:r>
            <w:r w:rsidR="00944013">
              <w:rPr>
                <w:noProof/>
                <w:webHidden/>
              </w:rPr>
              <w:fldChar w:fldCharType="begin"/>
            </w:r>
            <w:r w:rsidR="00944013">
              <w:rPr>
                <w:noProof/>
                <w:webHidden/>
              </w:rPr>
              <w:instrText xml:space="preserve"> PAGEREF _Toc180421316 \h </w:instrText>
            </w:r>
            <w:r w:rsidR="00944013">
              <w:rPr>
                <w:noProof/>
                <w:webHidden/>
              </w:rPr>
            </w:r>
            <w:r w:rsidR="00944013">
              <w:rPr>
                <w:noProof/>
                <w:webHidden/>
              </w:rPr>
              <w:fldChar w:fldCharType="separate"/>
            </w:r>
            <w:r w:rsidR="00944013">
              <w:rPr>
                <w:noProof/>
                <w:webHidden/>
              </w:rPr>
              <w:t>8</w:t>
            </w:r>
            <w:r w:rsidR="00944013">
              <w:rPr>
                <w:noProof/>
                <w:webHidden/>
              </w:rPr>
              <w:fldChar w:fldCharType="end"/>
            </w:r>
          </w:hyperlink>
        </w:p>
        <w:p w14:paraId="5E548702" w14:textId="754658B1" w:rsidR="00944013" w:rsidRDefault="00952DF4">
          <w:pPr>
            <w:pStyle w:val="TM3"/>
            <w:tabs>
              <w:tab w:val="left" w:pos="1320"/>
              <w:tab w:val="right" w:leader="dot" w:pos="10308"/>
            </w:tabs>
            <w:rPr>
              <w:rFonts w:eastAsiaTheme="minorEastAsia"/>
              <w:noProof/>
              <w:kern w:val="2"/>
              <w:sz w:val="24"/>
              <w:szCs w:val="24"/>
              <w:lang w:eastAsia="fr-FR"/>
              <w14:ligatures w14:val="standardContextual"/>
            </w:rPr>
          </w:pPr>
          <w:hyperlink w:anchor="_Toc180421317" w:history="1">
            <w:r w:rsidR="00944013" w:rsidRPr="002D7A77">
              <w:rPr>
                <w:rStyle w:val="Lienhypertexte"/>
                <w:noProof/>
                <w14:scene3d>
                  <w14:camera w14:prst="orthographicFront"/>
                  <w14:lightRig w14:rig="threePt" w14:dir="t">
                    <w14:rot w14:lat="0" w14:lon="0" w14:rev="0"/>
                  </w14:lightRig>
                </w14:scene3d>
              </w:rPr>
              <w:t>2.2.1</w:t>
            </w:r>
            <w:r w:rsidR="00944013">
              <w:rPr>
                <w:rFonts w:eastAsiaTheme="minorEastAsia"/>
                <w:noProof/>
                <w:kern w:val="2"/>
                <w:sz w:val="24"/>
                <w:szCs w:val="24"/>
                <w:lang w:eastAsia="fr-FR"/>
                <w14:ligatures w14:val="standardContextual"/>
              </w:rPr>
              <w:tab/>
            </w:r>
            <w:r w:rsidR="00944013" w:rsidRPr="002D7A77">
              <w:rPr>
                <w:rStyle w:val="Lienhypertexte"/>
                <w:noProof/>
              </w:rPr>
              <w:t>Identification</w:t>
            </w:r>
            <w:r w:rsidR="00944013">
              <w:rPr>
                <w:noProof/>
                <w:webHidden/>
              </w:rPr>
              <w:tab/>
            </w:r>
            <w:r w:rsidR="00944013">
              <w:rPr>
                <w:noProof/>
                <w:webHidden/>
              </w:rPr>
              <w:fldChar w:fldCharType="begin"/>
            </w:r>
            <w:r w:rsidR="00944013">
              <w:rPr>
                <w:noProof/>
                <w:webHidden/>
              </w:rPr>
              <w:instrText xml:space="preserve"> PAGEREF _Toc180421317 \h </w:instrText>
            </w:r>
            <w:r w:rsidR="00944013">
              <w:rPr>
                <w:noProof/>
                <w:webHidden/>
              </w:rPr>
            </w:r>
            <w:r w:rsidR="00944013">
              <w:rPr>
                <w:noProof/>
                <w:webHidden/>
              </w:rPr>
              <w:fldChar w:fldCharType="separate"/>
            </w:r>
            <w:r w:rsidR="00944013">
              <w:rPr>
                <w:noProof/>
                <w:webHidden/>
              </w:rPr>
              <w:t>8</w:t>
            </w:r>
            <w:r w:rsidR="00944013">
              <w:rPr>
                <w:noProof/>
                <w:webHidden/>
              </w:rPr>
              <w:fldChar w:fldCharType="end"/>
            </w:r>
          </w:hyperlink>
        </w:p>
        <w:p w14:paraId="6BCC2ECA" w14:textId="12327860" w:rsidR="00944013" w:rsidRDefault="00952DF4">
          <w:pPr>
            <w:pStyle w:val="TM3"/>
            <w:tabs>
              <w:tab w:val="left" w:pos="1320"/>
              <w:tab w:val="right" w:leader="dot" w:pos="10308"/>
            </w:tabs>
            <w:rPr>
              <w:rFonts w:eastAsiaTheme="minorEastAsia"/>
              <w:noProof/>
              <w:kern w:val="2"/>
              <w:sz w:val="24"/>
              <w:szCs w:val="24"/>
              <w:lang w:eastAsia="fr-FR"/>
              <w14:ligatures w14:val="standardContextual"/>
            </w:rPr>
          </w:pPr>
          <w:hyperlink w:anchor="_Toc180421318" w:history="1">
            <w:r w:rsidR="00944013" w:rsidRPr="002D7A77">
              <w:rPr>
                <w:rStyle w:val="Lienhypertexte"/>
                <w:noProof/>
                <w14:scene3d>
                  <w14:camera w14:prst="orthographicFront"/>
                  <w14:lightRig w14:rig="threePt" w14:dir="t">
                    <w14:rot w14:lat="0" w14:lon="0" w14:rev="0"/>
                  </w14:lightRig>
                </w14:scene3d>
              </w:rPr>
              <w:t>2.2.2</w:t>
            </w:r>
            <w:r w:rsidR="00944013">
              <w:rPr>
                <w:rFonts w:eastAsiaTheme="minorEastAsia"/>
                <w:noProof/>
                <w:kern w:val="2"/>
                <w:sz w:val="24"/>
                <w:szCs w:val="24"/>
                <w:lang w:eastAsia="fr-FR"/>
                <w14:ligatures w14:val="standardContextual"/>
              </w:rPr>
              <w:tab/>
            </w:r>
            <w:r w:rsidR="00944013" w:rsidRPr="002D7A77">
              <w:rPr>
                <w:rStyle w:val="Lienhypertexte"/>
                <w:noProof/>
              </w:rPr>
              <w:t>Groupement d’opérateurs économiques</w:t>
            </w:r>
            <w:r w:rsidR="00944013">
              <w:rPr>
                <w:noProof/>
                <w:webHidden/>
              </w:rPr>
              <w:tab/>
            </w:r>
            <w:r w:rsidR="00944013">
              <w:rPr>
                <w:noProof/>
                <w:webHidden/>
              </w:rPr>
              <w:fldChar w:fldCharType="begin"/>
            </w:r>
            <w:r w:rsidR="00944013">
              <w:rPr>
                <w:noProof/>
                <w:webHidden/>
              </w:rPr>
              <w:instrText xml:space="preserve"> PAGEREF _Toc180421318 \h </w:instrText>
            </w:r>
            <w:r w:rsidR="00944013">
              <w:rPr>
                <w:noProof/>
                <w:webHidden/>
              </w:rPr>
            </w:r>
            <w:r w:rsidR="00944013">
              <w:rPr>
                <w:noProof/>
                <w:webHidden/>
              </w:rPr>
              <w:fldChar w:fldCharType="separate"/>
            </w:r>
            <w:r w:rsidR="00944013">
              <w:rPr>
                <w:noProof/>
                <w:webHidden/>
              </w:rPr>
              <w:t>8</w:t>
            </w:r>
            <w:r w:rsidR="00944013">
              <w:rPr>
                <w:noProof/>
                <w:webHidden/>
              </w:rPr>
              <w:fldChar w:fldCharType="end"/>
            </w:r>
          </w:hyperlink>
        </w:p>
        <w:p w14:paraId="132BFE23" w14:textId="42867363" w:rsidR="00944013" w:rsidRDefault="00952DF4">
          <w:pPr>
            <w:pStyle w:val="TM2"/>
            <w:tabs>
              <w:tab w:val="left" w:pos="880"/>
              <w:tab w:val="right" w:leader="dot" w:pos="10308"/>
            </w:tabs>
            <w:rPr>
              <w:rFonts w:eastAsiaTheme="minorEastAsia"/>
              <w:noProof/>
              <w:kern w:val="2"/>
              <w:sz w:val="24"/>
              <w:szCs w:val="24"/>
              <w:lang w:eastAsia="fr-FR"/>
              <w14:ligatures w14:val="standardContextual"/>
            </w:rPr>
          </w:pPr>
          <w:hyperlink w:anchor="_Toc180421319" w:history="1">
            <w:r w:rsidR="00944013" w:rsidRPr="002D7A77">
              <w:rPr>
                <w:rStyle w:val="Lienhypertexte"/>
                <w:noProof/>
                <w14:scene3d>
                  <w14:camera w14:prst="orthographicFront"/>
                  <w14:lightRig w14:rig="threePt" w14:dir="t">
                    <w14:rot w14:lat="0" w14:lon="0" w14:rev="0"/>
                  </w14:lightRig>
                </w14:scene3d>
              </w:rPr>
              <w:t>2.3</w:t>
            </w:r>
            <w:r w:rsidR="00944013">
              <w:rPr>
                <w:rFonts w:eastAsiaTheme="minorEastAsia"/>
                <w:noProof/>
                <w:kern w:val="2"/>
                <w:sz w:val="24"/>
                <w:szCs w:val="24"/>
                <w:lang w:eastAsia="fr-FR"/>
                <w14:ligatures w14:val="standardContextual"/>
              </w:rPr>
              <w:tab/>
            </w:r>
            <w:r w:rsidR="00944013" w:rsidRPr="002D7A77">
              <w:rPr>
                <w:rStyle w:val="Lienhypertexte"/>
                <w:noProof/>
              </w:rPr>
              <w:t>Conduite des prestations</w:t>
            </w:r>
            <w:r w:rsidR="00944013">
              <w:rPr>
                <w:noProof/>
                <w:webHidden/>
              </w:rPr>
              <w:tab/>
            </w:r>
            <w:r w:rsidR="00944013">
              <w:rPr>
                <w:noProof/>
                <w:webHidden/>
              </w:rPr>
              <w:fldChar w:fldCharType="begin"/>
            </w:r>
            <w:r w:rsidR="00944013">
              <w:rPr>
                <w:noProof/>
                <w:webHidden/>
              </w:rPr>
              <w:instrText xml:space="preserve"> PAGEREF _Toc180421319 \h </w:instrText>
            </w:r>
            <w:r w:rsidR="00944013">
              <w:rPr>
                <w:noProof/>
                <w:webHidden/>
              </w:rPr>
            </w:r>
            <w:r w:rsidR="00944013">
              <w:rPr>
                <w:noProof/>
                <w:webHidden/>
              </w:rPr>
              <w:fldChar w:fldCharType="separate"/>
            </w:r>
            <w:r w:rsidR="00944013">
              <w:rPr>
                <w:noProof/>
                <w:webHidden/>
              </w:rPr>
              <w:t>9</w:t>
            </w:r>
            <w:r w:rsidR="00944013">
              <w:rPr>
                <w:noProof/>
                <w:webHidden/>
              </w:rPr>
              <w:fldChar w:fldCharType="end"/>
            </w:r>
          </w:hyperlink>
        </w:p>
        <w:p w14:paraId="19C136D8" w14:textId="6381EE78" w:rsidR="00944013" w:rsidRDefault="00952DF4">
          <w:pPr>
            <w:pStyle w:val="TM2"/>
            <w:tabs>
              <w:tab w:val="left" w:pos="880"/>
              <w:tab w:val="right" w:leader="dot" w:pos="10308"/>
            </w:tabs>
            <w:rPr>
              <w:rFonts w:eastAsiaTheme="minorEastAsia"/>
              <w:noProof/>
              <w:kern w:val="2"/>
              <w:sz w:val="24"/>
              <w:szCs w:val="24"/>
              <w:lang w:eastAsia="fr-FR"/>
              <w14:ligatures w14:val="standardContextual"/>
            </w:rPr>
          </w:pPr>
          <w:hyperlink w:anchor="_Toc180421320" w:history="1">
            <w:r w:rsidR="00944013" w:rsidRPr="002D7A77">
              <w:rPr>
                <w:rStyle w:val="Lienhypertexte"/>
                <w:noProof/>
                <w14:scene3d>
                  <w14:camera w14:prst="orthographicFront"/>
                  <w14:lightRig w14:rig="threePt" w14:dir="t">
                    <w14:rot w14:lat="0" w14:lon="0" w14:rev="0"/>
                  </w14:lightRig>
                </w14:scene3d>
              </w:rPr>
              <w:t>2.4</w:t>
            </w:r>
            <w:r w:rsidR="00944013">
              <w:rPr>
                <w:rFonts w:eastAsiaTheme="minorEastAsia"/>
                <w:noProof/>
                <w:kern w:val="2"/>
                <w:sz w:val="24"/>
                <w:szCs w:val="24"/>
                <w:lang w:eastAsia="fr-FR"/>
                <w14:ligatures w14:val="standardContextual"/>
              </w:rPr>
              <w:tab/>
            </w:r>
            <w:r w:rsidR="00944013" w:rsidRPr="002D7A77">
              <w:rPr>
                <w:rStyle w:val="Lienhypertexte"/>
                <w:noProof/>
              </w:rPr>
              <w:t>Forme des notifications</w:t>
            </w:r>
            <w:r w:rsidR="00944013">
              <w:rPr>
                <w:noProof/>
                <w:webHidden/>
              </w:rPr>
              <w:tab/>
            </w:r>
            <w:r w:rsidR="00944013">
              <w:rPr>
                <w:noProof/>
                <w:webHidden/>
              </w:rPr>
              <w:fldChar w:fldCharType="begin"/>
            </w:r>
            <w:r w:rsidR="00944013">
              <w:rPr>
                <w:noProof/>
                <w:webHidden/>
              </w:rPr>
              <w:instrText xml:space="preserve"> PAGEREF _Toc180421320 \h </w:instrText>
            </w:r>
            <w:r w:rsidR="00944013">
              <w:rPr>
                <w:noProof/>
                <w:webHidden/>
              </w:rPr>
            </w:r>
            <w:r w:rsidR="00944013">
              <w:rPr>
                <w:noProof/>
                <w:webHidden/>
              </w:rPr>
              <w:fldChar w:fldCharType="separate"/>
            </w:r>
            <w:r w:rsidR="00944013">
              <w:rPr>
                <w:noProof/>
                <w:webHidden/>
              </w:rPr>
              <w:t>9</w:t>
            </w:r>
            <w:r w:rsidR="00944013">
              <w:rPr>
                <w:noProof/>
                <w:webHidden/>
              </w:rPr>
              <w:fldChar w:fldCharType="end"/>
            </w:r>
          </w:hyperlink>
        </w:p>
        <w:p w14:paraId="2461C3CD" w14:textId="592E23EA" w:rsidR="00944013" w:rsidRDefault="00952DF4">
          <w:pPr>
            <w:pStyle w:val="TM3"/>
            <w:tabs>
              <w:tab w:val="left" w:pos="1320"/>
              <w:tab w:val="right" w:leader="dot" w:pos="10308"/>
            </w:tabs>
            <w:rPr>
              <w:rFonts w:eastAsiaTheme="minorEastAsia"/>
              <w:noProof/>
              <w:kern w:val="2"/>
              <w:sz w:val="24"/>
              <w:szCs w:val="24"/>
              <w:lang w:eastAsia="fr-FR"/>
              <w14:ligatures w14:val="standardContextual"/>
            </w:rPr>
          </w:pPr>
          <w:hyperlink w:anchor="_Toc180421321" w:history="1">
            <w:r w:rsidR="00944013" w:rsidRPr="002D7A77">
              <w:rPr>
                <w:rStyle w:val="Lienhypertexte"/>
                <w:noProof/>
                <w14:scene3d>
                  <w14:camera w14:prst="orthographicFront"/>
                  <w14:lightRig w14:rig="threePt" w14:dir="t">
                    <w14:rot w14:lat="0" w14:lon="0" w14:rev="0"/>
                  </w14:lightRig>
                </w14:scene3d>
              </w:rPr>
              <w:t>2.4.1</w:t>
            </w:r>
            <w:r w:rsidR="00944013">
              <w:rPr>
                <w:rFonts w:eastAsiaTheme="minorEastAsia"/>
                <w:noProof/>
                <w:kern w:val="2"/>
                <w:sz w:val="24"/>
                <w:szCs w:val="24"/>
                <w:lang w:eastAsia="fr-FR"/>
                <w14:ligatures w14:val="standardContextual"/>
              </w:rPr>
              <w:tab/>
            </w:r>
            <w:r w:rsidR="00944013" w:rsidRPr="002D7A77">
              <w:rPr>
                <w:rStyle w:val="Lienhypertexte"/>
                <w:noProof/>
              </w:rPr>
              <w:t>Notifications destinées au Titulaire</w:t>
            </w:r>
            <w:r w:rsidR="00944013">
              <w:rPr>
                <w:noProof/>
                <w:webHidden/>
              </w:rPr>
              <w:tab/>
            </w:r>
            <w:r w:rsidR="00944013">
              <w:rPr>
                <w:noProof/>
                <w:webHidden/>
              </w:rPr>
              <w:fldChar w:fldCharType="begin"/>
            </w:r>
            <w:r w:rsidR="00944013">
              <w:rPr>
                <w:noProof/>
                <w:webHidden/>
              </w:rPr>
              <w:instrText xml:space="preserve"> PAGEREF _Toc180421321 \h </w:instrText>
            </w:r>
            <w:r w:rsidR="00944013">
              <w:rPr>
                <w:noProof/>
                <w:webHidden/>
              </w:rPr>
            </w:r>
            <w:r w:rsidR="00944013">
              <w:rPr>
                <w:noProof/>
                <w:webHidden/>
              </w:rPr>
              <w:fldChar w:fldCharType="separate"/>
            </w:r>
            <w:r w:rsidR="00944013">
              <w:rPr>
                <w:noProof/>
                <w:webHidden/>
              </w:rPr>
              <w:t>9</w:t>
            </w:r>
            <w:r w:rsidR="00944013">
              <w:rPr>
                <w:noProof/>
                <w:webHidden/>
              </w:rPr>
              <w:fldChar w:fldCharType="end"/>
            </w:r>
          </w:hyperlink>
        </w:p>
        <w:p w14:paraId="55A16650" w14:textId="158D91AD" w:rsidR="00944013" w:rsidRDefault="00952DF4">
          <w:pPr>
            <w:pStyle w:val="TM3"/>
            <w:tabs>
              <w:tab w:val="left" w:pos="1320"/>
              <w:tab w:val="right" w:leader="dot" w:pos="10308"/>
            </w:tabs>
            <w:rPr>
              <w:rFonts w:eastAsiaTheme="minorEastAsia"/>
              <w:noProof/>
              <w:kern w:val="2"/>
              <w:sz w:val="24"/>
              <w:szCs w:val="24"/>
              <w:lang w:eastAsia="fr-FR"/>
              <w14:ligatures w14:val="standardContextual"/>
            </w:rPr>
          </w:pPr>
          <w:hyperlink w:anchor="_Toc180421322" w:history="1">
            <w:r w:rsidR="00944013" w:rsidRPr="002D7A77">
              <w:rPr>
                <w:rStyle w:val="Lienhypertexte"/>
                <w:noProof/>
                <w:lang w:eastAsia="fr-FR"/>
                <w14:scene3d>
                  <w14:camera w14:prst="orthographicFront"/>
                  <w14:lightRig w14:rig="threePt" w14:dir="t">
                    <w14:rot w14:lat="0" w14:lon="0" w14:rev="0"/>
                  </w14:lightRig>
                </w14:scene3d>
              </w:rPr>
              <w:t>2.4.2</w:t>
            </w:r>
            <w:r w:rsidR="00944013">
              <w:rPr>
                <w:rFonts w:eastAsiaTheme="minorEastAsia"/>
                <w:noProof/>
                <w:kern w:val="2"/>
                <w:sz w:val="24"/>
                <w:szCs w:val="24"/>
                <w:lang w:eastAsia="fr-FR"/>
                <w14:ligatures w14:val="standardContextual"/>
              </w:rPr>
              <w:tab/>
            </w:r>
            <w:r w:rsidR="00944013" w:rsidRPr="002D7A77">
              <w:rPr>
                <w:rStyle w:val="Lienhypertexte"/>
                <w:noProof/>
                <w:lang w:eastAsia="fr-FR"/>
              </w:rPr>
              <w:t>Notifications destinées au Pouvoir Adjudicateur</w:t>
            </w:r>
            <w:r w:rsidR="00944013">
              <w:rPr>
                <w:noProof/>
                <w:webHidden/>
              </w:rPr>
              <w:tab/>
            </w:r>
            <w:r w:rsidR="00944013">
              <w:rPr>
                <w:noProof/>
                <w:webHidden/>
              </w:rPr>
              <w:fldChar w:fldCharType="begin"/>
            </w:r>
            <w:r w:rsidR="00944013">
              <w:rPr>
                <w:noProof/>
                <w:webHidden/>
              </w:rPr>
              <w:instrText xml:space="preserve"> PAGEREF _Toc180421322 \h </w:instrText>
            </w:r>
            <w:r w:rsidR="00944013">
              <w:rPr>
                <w:noProof/>
                <w:webHidden/>
              </w:rPr>
            </w:r>
            <w:r w:rsidR="00944013">
              <w:rPr>
                <w:noProof/>
                <w:webHidden/>
              </w:rPr>
              <w:fldChar w:fldCharType="separate"/>
            </w:r>
            <w:r w:rsidR="00944013">
              <w:rPr>
                <w:noProof/>
                <w:webHidden/>
              </w:rPr>
              <w:t>9</w:t>
            </w:r>
            <w:r w:rsidR="00944013">
              <w:rPr>
                <w:noProof/>
                <w:webHidden/>
              </w:rPr>
              <w:fldChar w:fldCharType="end"/>
            </w:r>
          </w:hyperlink>
        </w:p>
        <w:p w14:paraId="2BDEF8E9" w14:textId="3339C31B" w:rsidR="00944013" w:rsidRDefault="00952DF4">
          <w:pPr>
            <w:pStyle w:val="TM1"/>
            <w:tabs>
              <w:tab w:val="left" w:pos="440"/>
              <w:tab w:val="right" w:leader="dot" w:pos="10308"/>
            </w:tabs>
            <w:rPr>
              <w:rFonts w:eastAsiaTheme="minorEastAsia"/>
              <w:noProof/>
              <w:kern w:val="2"/>
              <w:sz w:val="24"/>
              <w:szCs w:val="24"/>
              <w:lang w:eastAsia="fr-FR"/>
              <w14:ligatures w14:val="standardContextual"/>
            </w:rPr>
          </w:pPr>
          <w:hyperlink w:anchor="_Toc180421323" w:history="1">
            <w:r w:rsidR="00944013" w:rsidRPr="002D7A77">
              <w:rPr>
                <w:rStyle w:val="Lienhypertexte"/>
                <w:noProof/>
                <w14:scene3d>
                  <w14:camera w14:prst="orthographicFront"/>
                  <w14:lightRig w14:rig="threePt" w14:dir="t">
                    <w14:rot w14:lat="0" w14:lon="0" w14:rev="0"/>
                  </w14:lightRig>
                </w14:scene3d>
              </w:rPr>
              <w:t>3</w:t>
            </w:r>
            <w:r w:rsidR="00944013">
              <w:rPr>
                <w:rFonts w:eastAsiaTheme="minorEastAsia"/>
                <w:noProof/>
                <w:kern w:val="2"/>
                <w:sz w:val="24"/>
                <w:szCs w:val="24"/>
                <w:lang w:eastAsia="fr-FR"/>
                <w14:ligatures w14:val="standardContextual"/>
              </w:rPr>
              <w:tab/>
            </w:r>
            <w:r w:rsidR="00944013" w:rsidRPr="002D7A77">
              <w:rPr>
                <w:rStyle w:val="Lienhypertexte"/>
                <w:noProof/>
              </w:rPr>
              <w:t>Acteurs du projet</w:t>
            </w:r>
            <w:r w:rsidR="00944013">
              <w:rPr>
                <w:noProof/>
                <w:webHidden/>
              </w:rPr>
              <w:tab/>
            </w:r>
            <w:r w:rsidR="00944013">
              <w:rPr>
                <w:noProof/>
                <w:webHidden/>
              </w:rPr>
              <w:fldChar w:fldCharType="begin"/>
            </w:r>
            <w:r w:rsidR="00944013">
              <w:rPr>
                <w:noProof/>
                <w:webHidden/>
              </w:rPr>
              <w:instrText xml:space="preserve"> PAGEREF _Toc180421323 \h </w:instrText>
            </w:r>
            <w:r w:rsidR="00944013">
              <w:rPr>
                <w:noProof/>
                <w:webHidden/>
              </w:rPr>
            </w:r>
            <w:r w:rsidR="00944013">
              <w:rPr>
                <w:noProof/>
                <w:webHidden/>
              </w:rPr>
              <w:fldChar w:fldCharType="separate"/>
            </w:r>
            <w:r w:rsidR="00944013">
              <w:rPr>
                <w:noProof/>
                <w:webHidden/>
              </w:rPr>
              <w:t>10</w:t>
            </w:r>
            <w:r w:rsidR="00944013">
              <w:rPr>
                <w:noProof/>
                <w:webHidden/>
              </w:rPr>
              <w:fldChar w:fldCharType="end"/>
            </w:r>
          </w:hyperlink>
        </w:p>
        <w:p w14:paraId="23FFC110" w14:textId="09BDE8EB" w:rsidR="00944013" w:rsidRDefault="00952DF4">
          <w:pPr>
            <w:pStyle w:val="TM2"/>
            <w:tabs>
              <w:tab w:val="left" w:pos="880"/>
              <w:tab w:val="right" w:leader="dot" w:pos="10308"/>
            </w:tabs>
            <w:rPr>
              <w:rFonts w:eastAsiaTheme="minorEastAsia"/>
              <w:noProof/>
              <w:kern w:val="2"/>
              <w:sz w:val="24"/>
              <w:szCs w:val="24"/>
              <w:lang w:eastAsia="fr-FR"/>
              <w14:ligatures w14:val="standardContextual"/>
            </w:rPr>
          </w:pPr>
          <w:hyperlink w:anchor="_Toc180421324" w:history="1">
            <w:r w:rsidR="00944013" w:rsidRPr="002D7A77">
              <w:rPr>
                <w:rStyle w:val="Lienhypertexte"/>
                <w:noProof/>
                <w14:scene3d>
                  <w14:camera w14:prst="orthographicFront"/>
                  <w14:lightRig w14:rig="threePt" w14:dir="t">
                    <w14:rot w14:lat="0" w14:lon="0" w14:rev="0"/>
                  </w14:lightRig>
                </w14:scene3d>
              </w:rPr>
              <w:t>3.1</w:t>
            </w:r>
            <w:r w:rsidR="00944013">
              <w:rPr>
                <w:rFonts w:eastAsiaTheme="minorEastAsia"/>
                <w:noProof/>
                <w:kern w:val="2"/>
                <w:sz w:val="24"/>
                <w:szCs w:val="24"/>
                <w:lang w:eastAsia="fr-FR"/>
                <w14:ligatures w14:val="standardContextual"/>
              </w:rPr>
              <w:tab/>
            </w:r>
            <w:r w:rsidR="00944013" w:rsidRPr="002D7A77">
              <w:rPr>
                <w:rStyle w:val="Lienhypertexte"/>
                <w:noProof/>
              </w:rPr>
              <w:t>Maitre d’Ouvrage</w:t>
            </w:r>
            <w:r w:rsidR="00944013">
              <w:rPr>
                <w:noProof/>
                <w:webHidden/>
              </w:rPr>
              <w:tab/>
            </w:r>
            <w:r w:rsidR="00944013">
              <w:rPr>
                <w:noProof/>
                <w:webHidden/>
              </w:rPr>
              <w:fldChar w:fldCharType="begin"/>
            </w:r>
            <w:r w:rsidR="00944013">
              <w:rPr>
                <w:noProof/>
                <w:webHidden/>
              </w:rPr>
              <w:instrText xml:space="preserve"> PAGEREF _Toc180421324 \h </w:instrText>
            </w:r>
            <w:r w:rsidR="00944013">
              <w:rPr>
                <w:noProof/>
                <w:webHidden/>
              </w:rPr>
            </w:r>
            <w:r w:rsidR="00944013">
              <w:rPr>
                <w:noProof/>
                <w:webHidden/>
              </w:rPr>
              <w:fldChar w:fldCharType="separate"/>
            </w:r>
            <w:r w:rsidR="00944013">
              <w:rPr>
                <w:noProof/>
                <w:webHidden/>
              </w:rPr>
              <w:t>10</w:t>
            </w:r>
            <w:r w:rsidR="00944013">
              <w:rPr>
                <w:noProof/>
                <w:webHidden/>
              </w:rPr>
              <w:fldChar w:fldCharType="end"/>
            </w:r>
          </w:hyperlink>
        </w:p>
        <w:p w14:paraId="259E420E" w14:textId="3FF1FFB8" w:rsidR="00944013" w:rsidRDefault="00952DF4">
          <w:pPr>
            <w:pStyle w:val="TM2"/>
            <w:tabs>
              <w:tab w:val="left" w:pos="880"/>
              <w:tab w:val="right" w:leader="dot" w:pos="10308"/>
            </w:tabs>
            <w:rPr>
              <w:rFonts w:eastAsiaTheme="minorEastAsia"/>
              <w:noProof/>
              <w:kern w:val="2"/>
              <w:sz w:val="24"/>
              <w:szCs w:val="24"/>
              <w:lang w:eastAsia="fr-FR"/>
              <w14:ligatures w14:val="standardContextual"/>
            </w:rPr>
          </w:pPr>
          <w:hyperlink w:anchor="_Toc180421325" w:history="1">
            <w:r w:rsidR="00944013" w:rsidRPr="002D7A77">
              <w:rPr>
                <w:rStyle w:val="Lienhypertexte"/>
                <w:noProof/>
                <w14:scene3d>
                  <w14:camera w14:prst="orthographicFront"/>
                  <w14:lightRig w14:rig="threePt" w14:dir="t">
                    <w14:rot w14:lat="0" w14:lon="0" w14:rev="0"/>
                  </w14:lightRig>
                </w14:scene3d>
              </w:rPr>
              <w:t>3.2</w:t>
            </w:r>
            <w:r w:rsidR="00944013">
              <w:rPr>
                <w:rFonts w:eastAsiaTheme="minorEastAsia"/>
                <w:noProof/>
                <w:kern w:val="2"/>
                <w:sz w:val="24"/>
                <w:szCs w:val="24"/>
                <w:lang w:eastAsia="fr-FR"/>
                <w14:ligatures w14:val="standardContextual"/>
              </w:rPr>
              <w:tab/>
            </w:r>
            <w:r w:rsidR="00944013" w:rsidRPr="002D7A77">
              <w:rPr>
                <w:rStyle w:val="Lienhypertexte"/>
                <w:noProof/>
              </w:rPr>
              <w:t>Conduite d’opération</w:t>
            </w:r>
            <w:r w:rsidR="00944013">
              <w:rPr>
                <w:noProof/>
                <w:webHidden/>
              </w:rPr>
              <w:tab/>
            </w:r>
            <w:r w:rsidR="00944013">
              <w:rPr>
                <w:noProof/>
                <w:webHidden/>
              </w:rPr>
              <w:fldChar w:fldCharType="begin"/>
            </w:r>
            <w:r w:rsidR="00944013">
              <w:rPr>
                <w:noProof/>
                <w:webHidden/>
              </w:rPr>
              <w:instrText xml:space="preserve"> PAGEREF _Toc180421325 \h </w:instrText>
            </w:r>
            <w:r w:rsidR="00944013">
              <w:rPr>
                <w:noProof/>
                <w:webHidden/>
              </w:rPr>
            </w:r>
            <w:r w:rsidR="00944013">
              <w:rPr>
                <w:noProof/>
                <w:webHidden/>
              </w:rPr>
              <w:fldChar w:fldCharType="separate"/>
            </w:r>
            <w:r w:rsidR="00944013">
              <w:rPr>
                <w:noProof/>
                <w:webHidden/>
              </w:rPr>
              <w:t>10</w:t>
            </w:r>
            <w:r w:rsidR="00944013">
              <w:rPr>
                <w:noProof/>
                <w:webHidden/>
              </w:rPr>
              <w:fldChar w:fldCharType="end"/>
            </w:r>
          </w:hyperlink>
        </w:p>
        <w:p w14:paraId="4358D240" w14:textId="15C05294" w:rsidR="00944013" w:rsidRDefault="00952DF4">
          <w:pPr>
            <w:pStyle w:val="TM2"/>
            <w:tabs>
              <w:tab w:val="left" w:pos="880"/>
              <w:tab w:val="right" w:leader="dot" w:pos="10308"/>
            </w:tabs>
            <w:rPr>
              <w:rFonts w:eastAsiaTheme="minorEastAsia"/>
              <w:noProof/>
              <w:kern w:val="2"/>
              <w:sz w:val="24"/>
              <w:szCs w:val="24"/>
              <w:lang w:eastAsia="fr-FR"/>
              <w14:ligatures w14:val="standardContextual"/>
            </w:rPr>
          </w:pPr>
          <w:hyperlink w:anchor="_Toc180421326" w:history="1">
            <w:r w:rsidR="00944013" w:rsidRPr="002D7A77">
              <w:rPr>
                <w:rStyle w:val="Lienhypertexte"/>
                <w:noProof/>
                <w14:scene3d>
                  <w14:camera w14:prst="orthographicFront"/>
                  <w14:lightRig w14:rig="threePt" w14:dir="t">
                    <w14:rot w14:lat="0" w14:lon="0" w14:rev="0"/>
                  </w14:lightRig>
                </w14:scene3d>
              </w:rPr>
              <w:t>3.3</w:t>
            </w:r>
            <w:r w:rsidR="00944013">
              <w:rPr>
                <w:rFonts w:eastAsiaTheme="minorEastAsia"/>
                <w:noProof/>
                <w:kern w:val="2"/>
                <w:sz w:val="24"/>
                <w:szCs w:val="24"/>
                <w:lang w:eastAsia="fr-FR"/>
                <w14:ligatures w14:val="standardContextual"/>
              </w:rPr>
              <w:tab/>
            </w:r>
            <w:r w:rsidR="00944013" w:rsidRPr="002D7A77">
              <w:rPr>
                <w:rStyle w:val="Lienhypertexte"/>
                <w:noProof/>
              </w:rPr>
              <w:t>Coordination en matière de sécurité et de protection de la santé</w:t>
            </w:r>
            <w:r w:rsidR="00944013">
              <w:rPr>
                <w:noProof/>
                <w:webHidden/>
              </w:rPr>
              <w:tab/>
            </w:r>
            <w:r w:rsidR="00944013">
              <w:rPr>
                <w:noProof/>
                <w:webHidden/>
              </w:rPr>
              <w:fldChar w:fldCharType="begin"/>
            </w:r>
            <w:r w:rsidR="00944013">
              <w:rPr>
                <w:noProof/>
                <w:webHidden/>
              </w:rPr>
              <w:instrText xml:space="preserve"> PAGEREF _Toc180421326 \h </w:instrText>
            </w:r>
            <w:r w:rsidR="00944013">
              <w:rPr>
                <w:noProof/>
                <w:webHidden/>
              </w:rPr>
            </w:r>
            <w:r w:rsidR="00944013">
              <w:rPr>
                <w:noProof/>
                <w:webHidden/>
              </w:rPr>
              <w:fldChar w:fldCharType="separate"/>
            </w:r>
            <w:r w:rsidR="00944013">
              <w:rPr>
                <w:noProof/>
                <w:webHidden/>
              </w:rPr>
              <w:t>10</w:t>
            </w:r>
            <w:r w:rsidR="00944013">
              <w:rPr>
                <w:noProof/>
                <w:webHidden/>
              </w:rPr>
              <w:fldChar w:fldCharType="end"/>
            </w:r>
          </w:hyperlink>
        </w:p>
        <w:p w14:paraId="4186BFCF" w14:textId="1B1AF502" w:rsidR="00944013" w:rsidRDefault="00952DF4">
          <w:pPr>
            <w:pStyle w:val="TM2"/>
            <w:tabs>
              <w:tab w:val="left" w:pos="880"/>
              <w:tab w:val="right" w:leader="dot" w:pos="10308"/>
            </w:tabs>
            <w:rPr>
              <w:rFonts w:eastAsiaTheme="minorEastAsia"/>
              <w:noProof/>
              <w:kern w:val="2"/>
              <w:sz w:val="24"/>
              <w:szCs w:val="24"/>
              <w:lang w:eastAsia="fr-FR"/>
              <w14:ligatures w14:val="standardContextual"/>
            </w:rPr>
          </w:pPr>
          <w:hyperlink w:anchor="_Toc180421327" w:history="1">
            <w:r w:rsidR="00944013" w:rsidRPr="002D7A77">
              <w:rPr>
                <w:rStyle w:val="Lienhypertexte"/>
                <w:noProof/>
                <w14:scene3d>
                  <w14:camera w14:prst="orthographicFront"/>
                  <w14:lightRig w14:rig="threePt" w14:dir="t">
                    <w14:rot w14:lat="0" w14:lon="0" w14:rev="0"/>
                  </w14:lightRig>
                </w14:scene3d>
              </w:rPr>
              <w:t>3.4</w:t>
            </w:r>
            <w:r w:rsidR="00944013">
              <w:rPr>
                <w:rFonts w:eastAsiaTheme="minorEastAsia"/>
                <w:noProof/>
                <w:kern w:val="2"/>
                <w:sz w:val="24"/>
                <w:szCs w:val="24"/>
                <w:lang w:eastAsia="fr-FR"/>
                <w14:ligatures w14:val="standardContextual"/>
              </w:rPr>
              <w:tab/>
            </w:r>
            <w:r w:rsidR="00944013" w:rsidRPr="002D7A77">
              <w:rPr>
                <w:rStyle w:val="Lienhypertexte"/>
                <w:noProof/>
              </w:rPr>
              <w:t>Contrôle technique</w:t>
            </w:r>
            <w:r w:rsidR="00944013">
              <w:rPr>
                <w:noProof/>
                <w:webHidden/>
              </w:rPr>
              <w:tab/>
            </w:r>
            <w:r w:rsidR="00944013">
              <w:rPr>
                <w:noProof/>
                <w:webHidden/>
              </w:rPr>
              <w:fldChar w:fldCharType="begin"/>
            </w:r>
            <w:r w:rsidR="00944013">
              <w:rPr>
                <w:noProof/>
                <w:webHidden/>
              </w:rPr>
              <w:instrText xml:space="preserve"> PAGEREF _Toc180421327 \h </w:instrText>
            </w:r>
            <w:r w:rsidR="00944013">
              <w:rPr>
                <w:noProof/>
                <w:webHidden/>
              </w:rPr>
            </w:r>
            <w:r w:rsidR="00944013">
              <w:rPr>
                <w:noProof/>
                <w:webHidden/>
              </w:rPr>
              <w:fldChar w:fldCharType="separate"/>
            </w:r>
            <w:r w:rsidR="00944013">
              <w:rPr>
                <w:noProof/>
                <w:webHidden/>
              </w:rPr>
              <w:t>10</w:t>
            </w:r>
            <w:r w:rsidR="00944013">
              <w:rPr>
                <w:noProof/>
                <w:webHidden/>
              </w:rPr>
              <w:fldChar w:fldCharType="end"/>
            </w:r>
          </w:hyperlink>
        </w:p>
        <w:p w14:paraId="69794AE1" w14:textId="646755EC" w:rsidR="00944013" w:rsidRDefault="00952DF4">
          <w:pPr>
            <w:pStyle w:val="TM1"/>
            <w:tabs>
              <w:tab w:val="left" w:pos="440"/>
              <w:tab w:val="right" w:leader="dot" w:pos="10308"/>
            </w:tabs>
            <w:rPr>
              <w:rFonts w:eastAsiaTheme="minorEastAsia"/>
              <w:noProof/>
              <w:kern w:val="2"/>
              <w:sz w:val="24"/>
              <w:szCs w:val="24"/>
              <w:lang w:eastAsia="fr-FR"/>
              <w14:ligatures w14:val="standardContextual"/>
            </w:rPr>
          </w:pPr>
          <w:hyperlink w:anchor="_Toc180421328" w:history="1">
            <w:r w:rsidR="00944013" w:rsidRPr="002D7A77">
              <w:rPr>
                <w:rStyle w:val="Lienhypertexte"/>
                <w:noProof/>
                <w14:scene3d>
                  <w14:camera w14:prst="orthographicFront"/>
                  <w14:lightRig w14:rig="threePt" w14:dir="t">
                    <w14:rot w14:lat="0" w14:lon="0" w14:rev="0"/>
                  </w14:lightRig>
                </w14:scene3d>
              </w:rPr>
              <w:t>4</w:t>
            </w:r>
            <w:r w:rsidR="00944013">
              <w:rPr>
                <w:rFonts w:eastAsiaTheme="minorEastAsia"/>
                <w:noProof/>
                <w:kern w:val="2"/>
                <w:sz w:val="24"/>
                <w:szCs w:val="24"/>
                <w:lang w:eastAsia="fr-FR"/>
                <w14:ligatures w14:val="standardContextual"/>
              </w:rPr>
              <w:tab/>
            </w:r>
            <w:r w:rsidR="00944013" w:rsidRPr="002D7A77">
              <w:rPr>
                <w:rStyle w:val="Lienhypertexte"/>
                <w:noProof/>
              </w:rPr>
              <w:t>Forme du marché</w:t>
            </w:r>
            <w:r w:rsidR="00944013">
              <w:rPr>
                <w:noProof/>
                <w:webHidden/>
              </w:rPr>
              <w:tab/>
            </w:r>
            <w:r w:rsidR="00944013">
              <w:rPr>
                <w:noProof/>
                <w:webHidden/>
              </w:rPr>
              <w:fldChar w:fldCharType="begin"/>
            </w:r>
            <w:r w:rsidR="00944013">
              <w:rPr>
                <w:noProof/>
                <w:webHidden/>
              </w:rPr>
              <w:instrText xml:space="preserve"> PAGEREF _Toc180421328 \h </w:instrText>
            </w:r>
            <w:r w:rsidR="00944013">
              <w:rPr>
                <w:noProof/>
                <w:webHidden/>
              </w:rPr>
            </w:r>
            <w:r w:rsidR="00944013">
              <w:rPr>
                <w:noProof/>
                <w:webHidden/>
              </w:rPr>
              <w:fldChar w:fldCharType="separate"/>
            </w:r>
            <w:r w:rsidR="00944013">
              <w:rPr>
                <w:noProof/>
                <w:webHidden/>
              </w:rPr>
              <w:t>10</w:t>
            </w:r>
            <w:r w:rsidR="00944013">
              <w:rPr>
                <w:noProof/>
                <w:webHidden/>
              </w:rPr>
              <w:fldChar w:fldCharType="end"/>
            </w:r>
          </w:hyperlink>
        </w:p>
        <w:p w14:paraId="6D3A7C0B" w14:textId="405E31DF" w:rsidR="00944013" w:rsidRDefault="00952DF4">
          <w:pPr>
            <w:pStyle w:val="TM1"/>
            <w:tabs>
              <w:tab w:val="left" w:pos="440"/>
              <w:tab w:val="right" w:leader="dot" w:pos="10308"/>
            </w:tabs>
            <w:rPr>
              <w:rFonts w:eastAsiaTheme="minorEastAsia"/>
              <w:noProof/>
              <w:kern w:val="2"/>
              <w:sz w:val="24"/>
              <w:szCs w:val="24"/>
              <w:lang w:eastAsia="fr-FR"/>
              <w14:ligatures w14:val="standardContextual"/>
            </w:rPr>
          </w:pPr>
          <w:hyperlink w:anchor="_Toc180421329" w:history="1">
            <w:r w:rsidR="00944013" w:rsidRPr="002D7A77">
              <w:rPr>
                <w:rStyle w:val="Lienhypertexte"/>
                <w:noProof/>
                <w14:scene3d>
                  <w14:camera w14:prst="orthographicFront"/>
                  <w14:lightRig w14:rig="threePt" w14:dir="t">
                    <w14:rot w14:lat="0" w14:lon="0" w14:rev="0"/>
                  </w14:lightRig>
                </w14:scene3d>
              </w:rPr>
              <w:t>5</w:t>
            </w:r>
            <w:r w:rsidR="00944013">
              <w:rPr>
                <w:rFonts w:eastAsiaTheme="minorEastAsia"/>
                <w:noProof/>
                <w:kern w:val="2"/>
                <w:sz w:val="24"/>
                <w:szCs w:val="24"/>
                <w:lang w:eastAsia="fr-FR"/>
                <w14:ligatures w14:val="standardContextual"/>
              </w:rPr>
              <w:tab/>
            </w:r>
            <w:r w:rsidR="00944013" w:rsidRPr="002D7A77">
              <w:rPr>
                <w:rStyle w:val="Lienhypertexte"/>
                <w:noProof/>
              </w:rPr>
              <w:t>Marchés de prestations similaires</w:t>
            </w:r>
            <w:r w:rsidR="00944013">
              <w:rPr>
                <w:noProof/>
                <w:webHidden/>
              </w:rPr>
              <w:tab/>
            </w:r>
            <w:r w:rsidR="00944013">
              <w:rPr>
                <w:noProof/>
                <w:webHidden/>
              </w:rPr>
              <w:fldChar w:fldCharType="begin"/>
            </w:r>
            <w:r w:rsidR="00944013">
              <w:rPr>
                <w:noProof/>
                <w:webHidden/>
              </w:rPr>
              <w:instrText xml:space="preserve"> PAGEREF _Toc180421329 \h </w:instrText>
            </w:r>
            <w:r w:rsidR="00944013">
              <w:rPr>
                <w:noProof/>
                <w:webHidden/>
              </w:rPr>
            </w:r>
            <w:r w:rsidR="00944013">
              <w:rPr>
                <w:noProof/>
                <w:webHidden/>
              </w:rPr>
              <w:fldChar w:fldCharType="separate"/>
            </w:r>
            <w:r w:rsidR="00944013">
              <w:rPr>
                <w:noProof/>
                <w:webHidden/>
              </w:rPr>
              <w:t>10</w:t>
            </w:r>
            <w:r w:rsidR="00944013">
              <w:rPr>
                <w:noProof/>
                <w:webHidden/>
              </w:rPr>
              <w:fldChar w:fldCharType="end"/>
            </w:r>
          </w:hyperlink>
        </w:p>
        <w:p w14:paraId="77B597D2" w14:textId="2E52124F" w:rsidR="00944013" w:rsidRDefault="00952DF4">
          <w:pPr>
            <w:pStyle w:val="TM1"/>
            <w:tabs>
              <w:tab w:val="left" w:pos="440"/>
              <w:tab w:val="right" w:leader="dot" w:pos="10308"/>
            </w:tabs>
            <w:rPr>
              <w:rFonts w:eastAsiaTheme="minorEastAsia"/>
              <w:noProof/>
              <w:kern w:val="2"/>
              <w:sz w:val="24"/>
              <w:szCs w:val="24"/>
              <w:lang w:eastAsia="fr-FR"/>
              <w14:ligatures w14:val="standardContextual"/>
            </w:rPr>
          </w:pPr>
          <w:hyperlink w:anchor="_Toc180421330" w:history="1">
            <w:r w:rsidR="00944013" w:rsidRPr="002D7A77">
              <w:rPr>
                <w:rStyle w:val="Lienhypertexte"/>
                <w:noProof/>
                <w14:scene3d>
                  <w14:camera w14:prst="orthographicFront"/>
                  <w14:lightRig w14:rig="threePt" w14:dir="t">
                    <w14:rot w14:lat="0" w14:lon="0" w14:rev="0"/>
                  </w14:lightRig>
                </w14:scene3d>
              </w:rPr>
              <w:t>6</w:t>
            </w:r>
            <w:r w:rsidR="00944013">
              <w:rPr>
                <w:rFonts w:eastAsiaTheme="minorEastAsia"/>
                <w:noProof/>
                <w:kern w:val="2"/>
                <w:sz w:val="24"/>
                <w:szCs w:val="24"/>
                <w:lang w:eastAsia="fr-FR"/>
                <w14:ligatures w14:val="standardContextual"/>
              </w:rPr>
              <w:tab/>
            </w:r>
            <w:r w:rsidR="00944013" w:rsidRPr="002D7A77">
              <w:rPr>
                <w:rStyle w:val="Lienhypertexte"/>
                <w:noProof/>
              </w:rPr>
              <w:t>Durée du marché</w:t>
            </w:r>
            <w:r w:rsidR="00944013">
              <w:rPr>
                <w:noProof/>
                <w:webHidden/>
              </w:rPr>
              <w:tab/>
            </w:r>
            <w:r w:rsidR="00944013">
              <w:rPr>
                <w:noProof/>
                <w:webHidden/>
              </w:rPr>
              <w:fldChar w:fldCharType="begin"/>
            </w:r>
            <w:r w:rsidR="00944013">
              <w:rPr>
                <w:noProof/>
                <w:webHidden/>
              </w:rPr>
              <w:instrText xml:space="preserve"> PAGEREF _Toc180421330 \h </w:instrText>
            </w:r>
            <w:r w:rsidR="00944013">
              <w:rPr>
                <w:noProof/>
                <w:webHidden/>
              </w:rPr>
            </w:r>
            <w:r w:rsidR="00944013">
              <w:rPr>
                <w:noProof/>
                <w:webHidden/>
              </w:rPr>
              <w:fldChar w:fldCharType="separate"/>
            </w:r>
            <w:r w:rsidR="00944013">
              <w:rPr>
                <w:noProof/>
                <w:webHidden/>
              </w:rPr>
              <w:t>10</w:t>
            </w:r>
            <w:r w:rsidR="00944013">
              <w:rPr>
                <w:noProof/>
                <w:webHidden/>
              </w:rPr>
              <w:fldChar w:fldCharType="end"/>
            </w:r>
          </w:hyperlink>
        </w:p>
        <w:p w14:paraId="0C8E4DCD" w14:textId="5CDB85E6" w:rsidR="00944013" w:rsidRDefault="00952DF4">
          <w:pPr>
            <w:pStyle w:val="TM1"/>
            <w:tabs>
              <w:tab w:val="left" w:pos="440"/>
              <w:tab w:val="right" w:leader="dot" w:pos="10308"/>
            </w:tabs>
            <w:rPr>
              <w:rFonts w:eastAsiaTheme="minorEastAsia"/>
              <w:noProof/>
              <w:kern w:val="2"/>
              <w:sz w:val="24"/>
              <w:szCs w:val="24"/>
              <w:lang w:eastAsia="fr-FR"/>
              <w14:ligatures w14:val="standardContextual"/>
            </w:rPr>
          </w:pPr>
          <w:hyperlink w:anchor="_Toc180421331" w:history="1">
            <w:r w:rsidR="00944013" w:rsidRPr="002D7A77">
              <w:rPr>
                <w:rStyle w:val="Lienhypertexte"/>
                <w:noProof/>
                <w14:scene3d>
                  <w14:camera w14:prst="orthographicFront"/>
                  <w14:lightRig w14:rig="threePt" w14:dir="t">
                    <w14:rot w14:lat="0" w14:lon="0" w14:rev="0"/>
                  </w14:lightRig>
                </w14:scene3d>
              </w:rPr>
              <w:t>7</w:t>
            </w:r>
            <w:r w:rsidR="00944013">
              <w:rPr>
                <w:rFonts w:eastAsiaTheme="minorEastAsia"/>
                <w:noProof/>
                <w:kern w:val="2"/>
                <w:sz w:val="24"/>
                <w:szCs w:val="24"/>
                <w:lang w:eastAsia="fr-FR"/>
                <w14:ligatures w14:val="standardContextual"/>
              </w:rPr>
              <w:tab/>
            </w:r>
            <w:r w:rsidR="00944013" w:rsidRPr="002D7A77">
              <w:rPr>
                <w:rStyle w:val="Lienhypertexte"/>
                <w:noProof/>
              </w:rPr>
              <w:t>Documents contractuels</w:t>
            </w:r>
            <w:r w:rsidR="00944013">
              <w:rPr>
                <w:noProof/>
                <w:webHidden/>
              </w:rPr>
              <w:tab/>
            </w:r>
            <w:r w:rsidR="00944013">
              <w:rPr>
                <w:noProof/>
                <w:webHidden/>
              </w:rPr>
              <w:fldChar w:fldCharType="begin"/>
            </w:r>
            <w:r w:rsidR="00944013">
              <w:rPr>
                <w:noProof/>
                <w:webHidden/>
              </w:rPr>
              <w:instrText xml:space="preserve"> PAGEREF _Toc180421331 \h </w:instrText>
            </w:r>
            <w:r w:rsidR="00944013">
              <w:rPr>
                <w:noProof/>
                <w:webHidden/>
              </w:rPr>
            </w:r>
            <w:r w:rsidR="00944013">
              <w:rPr>
                <w:noProof/>
                <w:webHidden/>
              </w:rPr>
              <w:fldChar w:fldCharType="separate"/>
            </w:r>
            <w:r w:rsidR="00944013">
              <w:rPr>
                <w:noProof/>
                <w:webHidden/>
              </w:rPr>
              <w:t>11</w:t>
            </w:r>
            <w:r w:rsidR="00944013">
              <w:rPr>
                <w:noProof/>
                <w:webHidden/>
              </w:rPr>
              <w:fldChar w:fldCharType="end"/>
            </w:r>
          </w:hyperlink>
        </w:p>
        <w:p w14:paraId="4A4B6459" w14:textId="64F9AF75" w:rsidR="00944013" w:rsidRDefault="00952DF4">
          <w:pPr>
            <w:pStyle w:val="TM1"/>
            <w:tabs>
              <w:tab w:val="left" w:pos="440"/>
              <w:tab w:val="right" w:leader="dot" w:pos="10308"/>
            </w:tabs>
            <w:rPr>
              <w:rFonts w:eastAsiaTheme="minorEastAsia"/>
              <w:noProof/>
              <w:kern w:val="2"/>
              <w:sz w:val="24"/>
              <w:szCs w:val="24"/>
              <w:lang w:eastAsia="fr-FR"/>
              <w14:ligatures w14:val="standardContextual"/>
            </w:rPr>
          </w:pPr>
          <w:hyperlink w:anchor="_Toc180421332" w:history="1">
            <w:r w:rsidR="00944013" w:rsidRPr="002D7A77">
              <w:rPr>
                <w:rStyle w:val="Lienhypertexte"/>
                <w:noProof/>
                <w14:scene3d>
                  <w14:camera w14:prst="orthographicFront"/>
                  <w14:lightRig w14:rig="threePt" w14:dir="t">
                    <w14:rot w14:lat="0" w14:lon="0" w14:rev="0"/>
                  </w14:lightRig>
                </w14:scene3d>
              </w:rPr>
              <w:t>8</w:t>
            </w:r>
            <w:r w:rsidR="00944013">
              <w:rPr>
                <w:rFonts w:eastAsiaTheme="minorEastAsia"/>
                <w:noProof/>
                <w:kern w:val="2"/>
                <w:sz w:val="24"/>
                <w:szCs w:val="24"/>
                <w:lang w:eastAsia="fr-FR"/>
                <w14:ligatures w14:val="standardContextual"/>
              </w:rPr>
              <w:tab/>
            </w:r>
            <w:r w:rsidR="00944013" w:rsidRPr="002D7A77">
              <w:rPr>
                <w:rStyle w:val="Lienhypertexte"/>
                <w:noProof/>
              </w:rPr>
              <w:t>Délais d’exécution et pénalités associées</w:t>
            </w:r>
            <w:r w:rsidR="00944013">
              <w:rPr>
                <w:noProof/>
                <w:webHidden/>
              </w:rPr>
              <w:tab/>
            </w:r>
            <w:r w:rsidR="00944013">
              <w:rPr>
                <w:noProof/>
                <w:webHidden/>
              </w:rPr>
              <w:fldChar w:fldCharType="begin"/>
            </w:r>
            <w:r w:rsidR="00944013">
              <w:rPr>
                <w:noProof/>
                <w:webHidden/>
              </w:rPr>
              <w:instrText xml:space="preserve"> PAGEREF _Toc180421332 \h </w:instrText>
            </w:r>
            <w:r w:rsidR="00944013">
              <w:rPr>
                <w:noProof/>
                <w:webHidden/>
              </w:rPr>
            </w:r>
            <w:r w:rsidR="00944013">
              <w:rPr>
                <w:noProof/>
                <w:webHidden/>
              </w:rPr>
              <w:fldChar w:fldCharType="separate"/>
            </w:r>
            <w:r w:rsidR="00944013">
              <w:rPr>
                <w:noProof/>
                <w:webHidden/>
              </w:rPr>
              <w:t>11</w:t>
            </w:r>
            <w:r w:rsidR="00944013">
              <w:rPr>
                <w:noProof/>
                <w:webHidden/>
              </w:rPr>
              <w:fldChar w:fldCharType="end"/>
            </w:r>
          </w:hyperlink>
        </w:p>
        <w:p w14:paraId="495590FC" w14:textId="63AB5B53" w:rsidR="00944013" w:rsidRDefault="00952DF4">
          <w:pPr>
            <w:pStyle w:val="TM2"/>
            <w:tabs>
              <w:tab w:val="left" w:pos="880"/>
              <w:tab w:val="right" w:leader="dot" w:pos="10308"/>
            </w:tabs>
            <w:rPr>
              <w:rFonts w:eastAsiaTheme="minorEastAsia"/>
              <w:noProof/>
              <w:kern w:val="2"/>
              <w:sz w:val="24"/>
              <w:szCs w:val="24"/>
              <w:lang w:eastAsia="fr-FR"/>
              <w14:ligatures w14:val="standardContextual"/>
            </w:rPr>
          </w:pPr>
          <w:hyperlink w:anchor="_Toc180421333" w:history="1">
            <w:r w:rsidR="00944013" w:rsidRPr="002D7A77">
              <w:rPr>
                <w:rStyle w:val="Lienhypertexte"/>
                <w:noProof/>
                <w14:scene3d>
                  <w14:camera w14:prst="orthographicFront"/>
                  <w14:lightRig w14:rig="threePt" w14:dir="t">
                    <w14:rot w14:lat="0" w14:lon="0" w14:rev="0"/>
                  </w14:lightRig>
                </w14:scene3d>
              </w:rPr>
              <w:t>8.1</w:t>
            </w:r>
            <w:r w:rsidR="00944013">
              <w:rPr>
                <w:rFonts w:eastAsiaTheme="minorEastAsia"/>
                <w:noProof/>
                <w:kern w:val="2"/>
                <w:sz w:val="24"/>
                <w:szCs w:val="24"/>
                <w:lang w:eastAsia="fr-FR"/>
                <w14:ligatures w14:val="standardContextual"/>
              </w:rPr>
              <w:tab/>
            </w:r>
            <w:r w:rsidR="00944013" w:rsidRPr="002D7A77">
              <w:rPr>
                <w:rStyle w:val="Lienhypertexte"/>
                <w:noProof/>
              </w:rPr>
              <w:t>Généralités concernant les pénalités</w:t>
            </w:r>
            <w:r w:rsidR="00944013">
              <w:rPr>
                <w:noProof/>
                <w:webHidden/>
              </w:rPr>
              <w:tab/>
            </w:r>
            <w:r w:rsidR="00944013">
              <w:rPr>
                <w:noProof/>
                <w:webHidden/>
              </w:rPr>
              <w:fldChar w:fldCharType="begin"/>
            </w:r>
            <w:r w:rsidR="00944013">
              <w:rPr>
                <w:noProof/>
                <w:webHidden/>
              </w:rPr>
              <w:instrText xml:space="preserve"> PAGEREF _Toc180421333 \h </w:instrText>
            </w:r>
            <w:r w:rsidR="00944013">
              <w:rPr>
                <w:noProof/>
                <w:webHidden/>
              </w:rPr>
            </w:r>
            <w:r w:rsidR="00944013">
              <w:rPr>
                <w:noProof/>
                <w:webHidden/>
              </w:rPr>
              <w:fldChar w:fldCharType="separate"/>
            </w:r>
            <w:r w:rsidR="00944013">
              <w:rPr>
                <w:noProof/>
                <w:webHidden/>
              </w:rPr>
              <w:t>11</w:t>
            </w:r>
            <w:r w:rsidR="00944013">
              <w:rPr>
                <w:noProof/>
                <w:webHidden/>
              </w:rPr>
              <w:fldChar w:fldCharType="end"/>
            </w:r>
          </w:hyperlink>
        </w:p>
        <w:p w14:paraId="72A7E78A" w14:textId="5C15A312" w:rsidR="00944013" w:rsidRDefault="00952DF4">
          <w:pPr>
            <w:pStyle w:val="TM2"/>
            <w:tabs>
              <w:tab w:val="left" w:pos="880"/>
              <w:tab w:val="right" w:leader="dot" w:pos="10308"/>
            </w:tabs>
            <w:rPr>
              <w:rFonts w:eastAsiaTheme="minorEastAsia"/>
              <w:noProof/>
              <w:kern w:val="2"/>
              <w:sz w:val="24"/>
              <w:szCs w:val="24"/>
              <w:lang w:eastAsia="fr-FR"/>
              <w14:ligatures w14:val="standardContextual"/>
            </w:rPr>
          </w:pPr>
          <w:hyperlink w:anchor="_Toc180421334" w:history="1">
            <w:r w:rsidR="00944013" w:rsidRPr="002D7A77">
              <w:rPr>
                <w:rStyle w:val="Lienhypertexte"/>
                <w:noProof/>
                <w14:scene3d>
                  <w14:camera w14:prst="orthographicFront"/>
                  <w14:lightRig w14:rig="threePt" w14:dir="t">
                    <w14:rot w14:lat="0" w14:lon="0" w14:rev="0"/>
                  </w14:lightRig>
                </w14:scene3d>
              </w:rPr>
              <w:t>8.2</w:t>
            </w:r>
            <w:r w:rsidR="00944013">
              <w:rPr>
                <w:rFonts w:eastAsiaTheme="minorEastAsia"/>
                <w:noProof/>
                <w:kern w:val="2"/>
                <w:sz w:val="24"/>
                <w:szCs w:val="24"/>
                <w:lang w:eastAsia="fr-FR"/>
                <w14:ligatures w14:val="standardContextual"/>
              </w:rPr>
              <w:tab/>
            </w:r>
            <w:r w:rsidR="00944013" w:rsidRPr="002D7A77">
              <w:rPr>
                <w:rStyle w:val="Lienhypertexte"/>
                <w:noProof/>
              </w:rPr>
              <w:t>Pénalités de retard</w:t>
            </w:r>
            <w:r w:rsidR="00944013">
              <w:rPr>
                <w:noProof/>
                <w:webHidden/>
              </w:rPr>
              <w:tab/>
            </w:r>
            <w:r w:rsidR="00944013">
              <w:rPr>
                <w:noProof/>
                <w:webHidden/>
              </w:rPr>
              <w:fldChar w:fldCharType="begin"/>
            </w:r>
            <w:r w:rsidR="00944013">
              <w:rPr>
                <w:noProof/>
                <w:webHidden/>
              </w:rPr>
              <w:instrText xml:space="preserve"> PAGEREF _Toc180421334 \h </w:instrText>
            </w:r>
            <w:r w:rsidR="00944013">
              <w:rPr>
                <w:noProof/>
                <w:webHidden/>
              </w:rPr>
            </w:r>
            <w:r w:rsidR="00944013">
              <w:rPr>
                <w:noProof/>
                <w:webHidden/>
              </w:rPr>
              <w:fldChar w:fldCharType="separate"/>
            </w:r>
            <w:r w:rsidR="00944013">
              <w:rPr>
                <w:noProof/>
                <w:webHidden/>
              </w:rPr>
              <w:t>11</w:t>
            </w:r>
            <w:r w:rsidR="00944013">
              <w:rPr>
                <w:noProof/>
                <w:webHidden/>
              </w:rPr>
              <w:fldChar w:fldCharType="end"/>
            </w:r>
          </w:hyperlink>
        </w:p>
        <w:p w14:paraId="2E6A8ABA" w14:textId="37FCC7BC" w:rsidR="00944013" w:rsidRDefault="00952DF4">
          <w:pPr>
            <w:pStyle w:val="TM2"/>
            <w:tabs>
              <w:tab w:val="left" w:pos="880"/>
              <w:tab w:val="right" w:leader="dot" w:pos="10308"/>
            </w:tabs>
            <w:rPr>
              <w:rFonts w:eastAsiaTheme="minorEastAsia"/>
              <w:noProof/>
              <w:kern w:val="2"/>
              <w:sz w:val="24"/>
              <w:szCs w:val="24"/>
              <w:lang w:eastAsia="fr-FR"/>
              <w14:ligatures w14:val="standardContextual"/>
            </w:rPr>
          </w:pPr>
          <w:hyperlink w:anchor="_Toc180421335" w:history="1">
            <w:r w:rsidR="00944013" w:rsidRPr="002D7A77">
              <w:rPr>
                <w:rStyle w:val="Lienhypertexte"/>
                <w:noProof/>
                <w14:scene3d>
                  <w14:camera w14:prst="orthographicFront"/>
                  <w14:lightRig w14:rig="threePt" w14:dir="t">
                    <w14:rot w14:lat="0" w14:lon="0" w14:rev="0"/>
                  </w14:lightRig>
                </w14:scene3d>
              </w:rPr>
              <w:t>8.3</w:t>
            </w:r>
            <w:r w:rsidR="00944013">
              <w:rPr>
                <w:rFonts w:eastAsiaTheme="minorEastAsia"/>
                <w:noProof/>
                <w:kern w:val="2"/>
                <w:sz w:val="24"/>
                <w:szCs w:val="24"/>
                <w:lang w:eastAsia="fr-FR"/>
                <w14:ligatures w14:val="standardContextual"/>
              </w:rPr>
              <w:tab/>
            </w:r>
            <w:r w:rsidR="00944013" w:rsidRPr="002D7A77">
              <w:rPr>
                <w:rStyle w:val="Lienhypertexte"/>
                <w:noProof/>
              </w:rPr>
              <w:t>Délais d’établissement des documents</w:t>
            </w:r>
            <w:r w:rsidR="00944013">
              <w:rPr>
                <w:noProof/>
                <w:webHidden/>
              </w:rPr>
              <w:tab/>
            </w:r>
            <w:r w:rsidR="00944013">
              <w:rPr>
                <w:noProof/>
                <w:webHidden/>
              </w:rPr>
              <w:fldChar w:fldCharType="begin"/>
            </w:r>
            <w:r w:rsidR="00944013">
              <w:rPr>
                <w:noProof/>
                <w:webHidden/>
              </w:rPr>
              <w:instrText xml:space="preserve"> PAGEREF _Toc180421335 \h </w:instrText>
            </w:r>
            <w:r w:rsidR="00944013">
              <w:rPr>
                <w:noProof/>
                <w:webHidden/>
              </w:rPr>
            </w:r>
            <w:r w:rsidR="00944013">
              <w:rPr>
                <w:noProof/>
                <w:webHidden/>
              </w:rPr>
              <w:fldChar w:fldCharType="separate"/>
            </w:r>
            <w:r w:rsidR="00944013">
              <w:rPr>
                <w:noProof/>
                <w:webHidden/>
              </w:rPr>
              <w:t>12</w:t>
            </w:r>
            <w:r w:rsidR="00944013">
              <w:rPr>
                <w:noProof/>
                <w:webHidden/>
              </w:rPr>
              <w:fldChar w:fldCharType="end"/>
            </w:r>
          </w:hyperlink>
        </w:p>
        <w:p w14:paraId="4858C322" w14:textId="7925D4D3" w:rsidR="00944013" w:rsidRDefault="00952DF4">
          <w:pPr>
            <w:pStyle w:val="TM2"/>
            <w:tabs>
              <w:tab w:val="left" w:pos="880"/>
              <w:tab w:val="right" w:leader="dot" w:pos="10308"/>
            </w:tabs>
            <w:rPr>
              <w:rFonts w:eastAsiaTheme="minorEastAsia"/>
              <w:noProof/>
              <w:kern w:val="2"/>
              <w:sz w:val="24"/>
              <w:szCs w:val="24"/>
              <w:lang w:eastAsia="fr-FR"/>
              <w14:ligatures w14:val="standardContextual"/>
            </w:rPr>
          </w:pPr>
          <w:hyperlink w:anchor="_Toc180421336" w:history="1">
            <w:r w:rsidR="00944013" w:rsidRPr="002D7A77">
              <w:rPr>
                <w:rStyle w:val="Lienhypertexte"/>
                <w:noProof/>
                <w14:scene3d>
                  <w14:camera w14:prst="orthographicFront"/>
                  <w14:lightRig w14:rig="threePt" w14:dir="t">
                    <w14:rot w14:lat="0" w14:lon="0" w14:rev="0"/>
                  </w14:lightRig>
                </w14:scene3d>
              </w:rPr>
              <w:t>8.4</w:t>
            </w:r>
            <w:r w:rsidR="00944013">
              <w:rPr>
                <w:rFonts w:eastAsiaTheme="minorEastAsia"/>
                <w:noProof/>
                <w:kern w:val="2"/>
                <w:sz w:val="24"/>
                <w:szCs w:val="24"/>
                <w:lang w:eastAsia="fr-FR"/>
                <w14:ligatures w14:val="standardContextual"/>
              </w:rPr>
              <w:tab/>
            </w:r>
            <w:r w:rsidR="00944013" w:rsidRPr="002D7A77">
              <w:rPr>
                <w:rStyle w:val="Lienhypertexte"/>
                <w:noProof/>
              </w:rPr>
              <w:t>Remise des documents</w:t>
            </w:r>
            <w:r w:rsidR="00944013">
              <w:rPr>
                <w:noProof/>
                <w:webHidden/>
              </w:rPr>
              <w:tab/>
            </w:r>
            <w:r w:rsidR="00944013">
              <w:rPr>
                <w:noProof/>
                <w:webHidden/>
              </w:rPr>
              <w:fldChar w:fldCharType="begin"/>
            </w:r>
            <w:r w:rsidR="00944013">
              <w:rPr>
                <w:noProof/>
                <w:webHidden/>
              </w:rPr>
              <w:instrText xml:space="preserve"> PAGEREF _Toc180421336 \h </w:instrText>
            </w:r>
            <w:r w:rsidR="00944013">
              <w:rPr>
                <w:noProof/>
                <w:webHidden/>
              </w:rPr>
            </w:r>
            <w:r w:rsidR="00944013">
              <w:rPr>
                <w:noProof/>
                <w:webHidden/>
              </w:rPr>
              <w:fldChar w:fldCharType="separate"/>
            </w:r>
            <w:r w:rsidR="00944013">
              <w:rPr>
                <w:noProof/>
                <w:webHidden/>
              </w:rPr>
              <w:t>13</w:t>
            </w:r>
            <w:r w:rsidR="00944013">
              <w:rPr>
                <w:noProof/>
                <w:webHidden/>
              </w:rPr>
              <w:fldChar w:fldCharType="end"/>
            </w:r>
          </w:hyperlink>
        </w:p>
        <w:p w14:paraId="1042C6B9" w14:textId="16C0A2DE" w:rsidR="00944013" w:rsidRDefault="00952DF4">
          <w:pPr>
            <w:pStyle w:val="TM2"/>
            <w:tabs>
              <w:tab w:val="left" w:pos="880"/>
              <w:tab w:val="right" w:leader="dot" w:pos="10308"/>
            </w:tabs>
            <w:rPr>
              <w:rFonts w:eastAsiaTheme="minorEastAsia"/>
              <w:noProof/>
              <w:kern w:val="2"/>
              <w:sz w:val="24"/>
              <w:szCs w:val="24"/>
              <w:lang w:eastAsia="fr-FR"/>
              <w14:ligatures w14:val="standardContextual"/>
            </w:rPr>
          </w:pPr>
          <w:hyperlink w:anchor="_Toc180421337" w:history="1">
            <w:r w:rsidR="00944013" w:rsidRPr="002D7A77">
              <w:rPr>
                <w:rStyle w:val="Lienhypertexte"/>
                <w:noProof/>
                <w14:scene3d>
                  <w14:camera w14:prst="orthographicFront"/>
                  <w14:lightRig w14:rig="threePt" w14:dir="t">
                    <w14:rot w14:lat="0" w14:lon="0" w14:rev="0"/>
                  </w14:lightRig>
                </w14:scene3d>
              </w:rPr>
              <w:t>8.5</w:t>
            </w:r>
            <w:r w:rsidR="00944013">
              <w:rPr>
                <w:rFonts w:eastAsiaTheme="minorEastAsia"/>
                <w:noProof/>
                <w:kern w:val="2"/>
                <w:sz w:val="24"/>
                <w:szCs w:val="24"/>
                <w:lang w:eastAsia="fr-FR"/>
                <w14:ligatures w14:val="standardContextual"/>
              </w:rPr>
              <w:tab/>
            </w:r>
            <w:r w:rsidR="00944013" w:rsidRPr="002D7A77">
              <w:rPr>
                <w:rStyle w:val="Lienhypertexte"/>
                <w:noProof/>
              </w:rPr>
              <w:t>Autres pénalités applicables</w:t>
            </w:r>
            <w:r w:rsidR="00944013">
              <w:rPr>
                <w:noProof/>
                <w:webHidden/>
              </w:rPr>
              <w:tab/>
            </w:r>
            <w:r w:rsidR="00944013">
              <w:rPr>
                <w:noProof/>
                <w:webHidden/>
              </w:rPr>
              <w:fldChar w:fldCharType="begin"/>
            </w:r>
            <w:r w:rsidR="00944013">
              <w:rPr>
                <w:noProof/>
                <w:webHidden/>
              </w:rPr>
              <w:instrText xml:space="preserve"> PAGEREF _Toc180421337 \h </w:instrText>
            </w:r>
            <w:r w:rsidR="00944013">
              <w:rPr>
                <w:noProof/>
                <w:webHidden/>
              </w:rPr>
            </w:r>
            <w:r w:rsidR="00944013">
              <w:rPr>
                <w:noProof/>
                <w:webHidden/>
              </w:rPr>
              <w:fldChar w:fldCharType="separate"/>
            </w:r>
            <w:r w:rsidR="00944013">
              <w:rPr>
                <w:noProof/>
                <w:webHidden/>
              </w:rPr>
              <w:t>13</w:t>
            </w:r>
            <w:r w:rsidR="00944013">
              <w:rPr>
                <w:noProof/>
                <w:webHidden/>
              </w:rPr>
              <w:fldChar w:fldCharType="end"/>
            </w:r>
          </w:hyperlink>
        </w:p>
        <w:p w14:paraId="6CCE52BD" w14:textId="498E7977" w:rsidR="00944013" w:rsidRDefault="00952DF4">
          <w:pPr>
            <w:pStyle w:val="TM3"/>
            <w:tabs>
              <w:tab w:val="left" w:pos="1320"/>
              <w:tab w:val="right" w:leader="dot" w:pos="10308"/>
            </w:tabs>
            <w:rPr>
              <w:rFonts w:eastAsiaTheme="minorEastAsia"/>
              <w:noProof/>
              <w:kern w:val="2"/>
              <w:sz w:val="24"/>
              <w:szCs w:val="24"/>
              <w:lang w:eastAsia="fr-FR"/>
              <w14:ligatures w14:val="standardContextual"/>
            </w:rPr>
          </w:pPr>
          <w:hyperlink w:anchor="_Toc180421338" w:history="1">
            <w:r w:rsidR="00944013" w:rsidRPr="002D7A77">
              <w:rPr>
                <w:rStyle w:val="Lienhypertexte"/>
                <w:noProof/>
                <w14:scene3d>
                  <w14:camera w14:prst="orthographicFront"/>
                  <w14:lightRig w14:rig="threePt" w14:dir="t">
                    <w14:rot w14:lat="0" w14:lon="0" w14:rev="0"/>
                  </w14:lightRig>
                </w14:scene3d>
              </w:rPr>
              <w:t>8.5.1</w:t>
            </w:r>
            <w:r w:rsidR="00944013">
              <w:rPr>
                <w:rFonts w:eastAsiaTheme="minorEastAsia"/>
                <w:noProof/>
                <w:kern w:val="2"/>
                <w:sz w:val="24"/>
                <w:szCs w:val="24"/>
                <w:lang w:eastAsia="fr-FR"/>
                <w14:ligatures w14:val="standardContextual"/>
              </w:rPr>
              <w:tab/>
            </w:r>
            <w:r w:rsidR="00944013" w:rsidRPr="002D7A77">
              <w:rPr>
                <w:rStyle w:val="Lienhypertexte"/>
                <w:noProof/>
              </w:rPr>
              <w:t>Erreurs dans les décomptes transmis au Maitre d’Ouvrage</w:t>
            </w:r>
            <w:r w:rsidR="00944013">
              <w:rPr>
                <w:noProof/>
                <w:webHidden/>
              </w:rPr>
              <w:tab/>
            </w:r>
            <w:r w:rsidR="00944013">
              <w:rPr>
                <w:noProof/>
                <w:webHidden/>
              </w:rPr>
              <w:fldChar w:fldCharType="begin"/>
            </w:r>
            <w:r w:rsidR="00944013">
              <w:rPr>
                <w:noProof/>
                <w:webHidden/>
              </w:rPr>
              <w:instrText xml:space="preserve"> PAGEREF _Toc180421338 \h </w:instrText>
            </w:r>
            <w:r w:rsidR="00944013">
              <w:rPr>
                <w:noProof/>
                <w:webHidden/>
              </w:rPr>
            </w:r>
            <w:r w:rsidR="00944013">
              <w:rPr>
                <w:noProof/>
                <w:webHidden/>
              </w:rPr>
              <w:fldChar w:fldCharType="separate"/>
            </w:r>
            <w:r w:rsidR="00944013">
              <w:rPr>
                <w:noProof/>
                <w:webHidden/>
              </w:rPr>
              <w:t>13</w:t>
            </w:r>
            <w:r w:rsidR="00944013">
              <w:rPr>
                <w:noProof/>
                <w:webHidden/>
              </w:rPr>
              <w:fldChar w:fldCharType="end"/>
            </w:r>
          </w:hyperlink>
        </w:p>
        <w:p w14:paraId="42490AF4" w14:textId="5158EB62" w:rsidR="00944013" w:rsidRDefault="00952DF4">
          <w:pPr>
            <w:pStyle w:val="TM3"/>
            <w:tabs>
              <w:tab w:val="left" w:pos="1320"/>
              <w:tab w:val="right" w:leader="dot" w:pos="10308"/>
            </w:tabs>
            <w:rPr>
              <w:rFonts w:eastAsiaTheme="minorEastAsia"/>
              <w:noProof/>
              <w:kern w:val="2"/>
              <w:sz w:val="24"/>
              <w:szCs w:val="24"/>
              <w:lang w:eastAsia="fr-FR"/>
              <w14:ligatures w14:val="standardContextual"/>
            </w:rPr>
          </w:pPr>
          <w:hyperlink w:anchor="_Toc180421339" w:history="1">
            <w:r w:rsidR="00944013" w:rsidRPr="002D7A77">
              <w:rPr>
                <w:rStyle w:val="Lienhypertexte"/>
                <w:rFonts w:cs="Arial"/>
                <w:noProof/>
                <w14:scene3d>
                  <w14:camera w14:prst="orthographicFront"/>
                  <w14:lightRig w14:rig="threePt" w14:dir="t">
                    <w14:rot w14:lat="0" w14:lon="0" w14:rev="0"/>
                  </w14:lightRig>
                </w14:scene3d>
              </w:rPr>
              <w:t>8.5.2</w:t>
            </w:r>
            <w:r w:rsidR="00944013">
              <w:rPr>
                <w:rFonts w:eastAsiaTheme="minorEastAsia"/>
                <w:noProof/>
                <w:kern w:val="2"/>
                <w:sz w:val="24"/>
                <w:szCs w:val="24"/>
                <w:lang w:eastAsia="fr-FR"/>
                <w14:ligatures w14:val="standardContextual"/>
              </w:rPr>
              <w:tab/>
            </w:r>
            <w:r w:rsidR="00944013" w:rsidRPr="002D7A77">
              <w:rPr>
                <w:rStyle w:val="Lienhypertexte"/>
                <w:noProof/>
              </w:rPr>
              <w:t>Non remplacement d’un membre de l’équipe</w:t>
            </w:r>
            <w:r w:rsidR="00944013">
              <w:rPr>
                <w:noProof/>
                <w:webHidden/>
              </w:rPr>
              <w:tab/>
            </w:r>
            <w:r w:rsidR="00944013">
              <w:rPr>
                <w:noProof/>
                <w:webHidden/>
              </w:rPr>
              <w:fldChar w:fldCharType="begin"/>
            </w:r>
            <w:r w:rsidR="00944013">
              <w:rPr>
                <w:noProof/>
                <w:webHidden/>
              </w:rPr>
              <w:instrText xml:space="preserve"> PAGEREF _Toc180421339 \h </w:instrText>
            </w:r>
            <w:r w:rsidR="00944013">
              <w:rPr>
                <w:noProof/>
                <w:webHidden/>
              </w:rPr>
            </w:r>
            <w:r w:rsidR="00944013">
              <w:rPr>
                <w:noProof/>
                <w:webHidden/>
              </w:rPr>
              <w:fldChar w:fldCharType="separate"/>
            </w:r>
            <w:r w:rsidR="00944013">
              <w:rPr>
                <w:noProof/>
                <w:webHidden/>
              </w:rPr>
              <w:t>13</w:t>
            </w:r>
            <w:r w:rsidR="00944013">
              <w:rPr>
                <w:noProof/>
                <w:webHidden/>
              </w:rPr>
              <w:fldChar w:fldCharType="end"/>
            </w:r>
          </w:hyperlink>
        </w:p>
        <w:p w14:paraId="07361ADF" w14:textId="25D558DD" w:rsidR="00944013" w:rsidRDefault="00952DF4">
          <w:pPr>
            <w:pStyle w:val="TM3"/>
            <w:tabs>
              <w:tab w:val="left" w:pos="1320"/>
              <w:tab w:val="right" w:leader="dot" w:pos="10308"/>
            </w:tabs>
            <w:rPr>
              <w:rFonts w:eastAsiaTheme="minorEastAsia"/>
              <w:noProof/>
              <w:kern w:val="2"/>
              <w:sz w:val="24"/>
              <w:szCs w:val="24"/>
              <w:lang w:eastAsia="fr-FR"/>
              <w14:ligatures w14:val="standardContextual"/>
            </w:rPr>
          </w:pPr>
          <w:hyperlink w:anchor="_Toc180421340" w:history="1">
            <w:r w:rsidR="00944013" w:rsidRPr="002D7A77">
              <w:rPr>
                <w:rStyle w:val="Lienhypertexte"/>
                <w:noProof/>
                <w14:scene3d>
                  <w14:camera w14:prst="orthographicFront"/>
                  <w14:lightRig w14:rig="threePt" w14:dir="t">
                    <w14:rot w14:lat="0" w14:lon="0" w14:rev="0"/>
                  </w14:lightRig>
                </w14:scene3d>
              </w:rPr>
              <w:t>8.5.3</w:t>
            </w:r>
            <w:r w:rsidR="00944013">
              <w:rPr>
                <w:rFonts w:eastAsiaTheme="minorEastAsia"/>
                <w:noProof/>
                <w:kern w:val="2"/>
                <w:sz w:val="24"/>
                <w:szCs w:val="24"/>
                <w:lang w:eastAsia="fr-FR"/>
                <w14:ligatures w14:val="standardContextual"/>
              </w:rPr>
              <w:tab/>
            </w:r>
            <w:r w:rsidR="00944013" w:rsidRPr="002D7A77">
              <w:rPr>
                <w:rStyle w:val="Lienhypertexte"/>
                <w:rFonts w:eastAsiaTheme="majorEastAsia"/>
                <w:noProof/>
              </w:rPr>
              <w:t>Absence ou retard aux réunions ou lors des interventions</w:t>
            </w:r>
            <w:r w:rsidR="00944013">
              <w:rPr>
                <w:noProof/>
                <w:webHidden/>
              </w:rPr>
              <w:tab/>
            </w:r>
            <w:r w:rsidR="00944013">
              <w:rPr>
                <w:noProof/>
                <w:webHidden/>
              </w:rPr>
              <w:fldChar w:fldCharType="begin"/>
            </w:r>
            <w:r w:rsidR="00944013">
              <w:rPr>
                <w:noProof/>
                <w:webHidden/>
              </w:rPr>
              <w:instrText xml:space="preserve"> PAGEREF _Toc180421340 \h </w:instrText>
            </w:r>
            <w:r w:rsidR="00944013">
              <w:rPr>
                <w:noProof/>
                <w:webHidden/>
              </w:rPr>
            </w:r>
            <w:r w:rsidR="00944013">
              <w:rPr>
                <w:noProof/>
                <w:webHidden/>
              </w:rPr>
              <w:fldChar w:fldCharType="separate"/>
            </w:r>
            <w:r w:rsidR="00944013">
              <w:rPr>
                <w:noProof/>
                <w:webHidden/>
              </w:rPr>
              <w:t>13</w:t>
            </w:r>
            <w:r w:rsidR="00944013">
              <w:rPr>
                <w:noProof/>
                <w:webHidden/>
              </w:rPr>
              <w:fldChar w:fldCharType="end"/>
            </w:r>
          </w:hyperlink>
        </w:p>
        <w:p w14:paraId="41B18386" w14:textId="0AA1F045" w:rsidR="00944013" w:rsidRDefault="00952DF4">
          <w:pPr>
            <w:pStyle w:val="TM3"/>
            <w:tabs>
              <w:tab w:val="left" w:pos="1320"/>
              <w:tab w:val="right" w:leader="dot" w:pos="10308"/>
            </w:tabs>
            <w:rPr>
              <w:rFonts w:eastAsiaTheme="minorEastAsia"/>
              <w:noProof/>
              <w:kern w:val="2"/>
              <w:sz w:val="24"/>
              <w:szCs w:val="24"/>
              <w:lang w:eastAsia="fr-FR"/>
              <w14:ligatures w14:val="standardContextual"/>
            </w:rPr>
          </w:pPr>
          <w:hyperlink w:anchor="_Toc180421341" w:history="1">
            <w:r w:rsidR="00944013" w:rsidRPr="002D7A77">
              <w:rPr>
                <w:rStyle w:val="Lienhypertexte"/>
                <w:noProof/>
                <w14:scene3d>
                  <w14:camera w14:prst="orthographicFront"/>
                  <w14:lightRig w14:rig="threePt" w14:dir="t">
                    <w14:rot w14:lat="0" w14:lon="0" w14:rev="0"/>
                  </w14:lightRig>
                </w14:scene3d>
              </w:rPr>
              <w:t>8.5.4</w:t>
            </w:r>
            <w:r w:rsidR="00944013">
              <w:rPr>
                <w:rFonts w:eastAsiaTheme="minorEastAsia"/>
                <w:noProof/>
                <w:kern w:val="2"/>
                <w:sz w:val="24"/>
                <w:szCs w:val="24"/>
                <w:lang w:eastAsia="fr-FR"/>
                <w14:ligatures w14:val="standardContextual"/>
              </w:rPr>
              <w:tab/>
            </w:r>
            <w:r w:rsidR="00944013" w:rsidRPr="002D7A77">
              <w:rPr>
                <w:rStyle w:val="Lienhypertexte"/>
                <w:noProof/>
              </w:rPr>
              <w:t>Pénalités pour manquement aux obligations de confidentialité</w:t>
            </w:r>
            <w:r w:rsidR="00944013">
              <w:rPr>
                <w:noProof/>
                <w:webHidden/>
              </w:rPr>
              <w:tab/>
            </w:r>
            <w:r w:rsidR="00944013">
              <w:rPr>
                <w:noProof/>
                <w:webHidden/>
              </w:rPr>
              <w:fldChar w:fldCharType="begin"/>
            </w:r>
            <w:r w:rsidR="00944013">
              <w:rPr>
                <w:noProof/>
                <w:webHidden/>
              </w:rPr>
              <w:instrText xml:space="preserve"> PAGEREF _Toc180421341 \h </w:instrText>
            </w:r>
            <w:r w:rsidR="00944013">
              <w:rPr>
                <w:noProof/>
                <w:webHidden/>
              </w:rPr>
            </w:r>
            <w:r w:rsidR="00944013">
              <w:rPr>
                <w:noProof/>
                <w:webHidden/>
              </w:rPr>
              <w:fldChar w:fldCharType="separate"/>
            </w:r>
            <w:r w:rsidR="00944013">
              <w:rPr>
                <w:noProof/>
                <w:webHidden/>
              </w:rPr>
              <w:t>13</w:t>
            </w:r>
            <w:r w:rsidR="00944013">
              <w:rPr>
                <w:noProof/>
                <w:webHidden/>
              </w:rPr>
              <w:fldChar w:fldCharType="end"/>
            </w:r>
          </w:hyperlink>
        </w:p>
        <w:p w14:paraId="520F9374" w14:textId="54684960" w:rsidR="00944013" w:rsidRDefault="00952DF4">
          <w:pPr>
            <w:pStyle w:val="TM3"/>
            <w:tabs>
              <w:tab w:val="left" w:pos="1320"/>
              <w:tab w:val="right" w:leader="dot" w:pos="10308"/>
            </w:tabs>
            <w:rPr>
              <w:rFonts w:eastAsiaTheme="minorEastAsia"/>
              <w:noProof/>
              <w:kern w:val="2"/>
              <w:sz w:val="24"/>
              <w:szCs w:val="24"/>
              <w:lang w:eastAsia="fr-FR"/>
              <w14:ligatures w14:val="standardContextual"/>
            </w:rPr>
          </w:pPr>
          <w:hyperlink w:anchor="_Toc180421342" w:history="1">
            <w:r w:rsidR="00944013" w:rsidRPr="002D7A77">
              <w:rPr>
                <w:rStyle w:val="Lienhypertexte"/>
                <w:noProof/>
                <w14:scene3d>
                  <w14:camera w14:prst="orthographicFront"/>
                  <w14:lightRig w14:rig="threePt" w14:dir="t">
                    <w14:rot w14:lat="0" w14:lon="0" w14:rev="0"/>
                  </w14:lightRig>
                </w14:scene3d>
              </w:rPr>
              <w:t>8.5.5</w:t>
            </w:r>
            <w:r w:rsidR="00944013">
              <w:rPr>
                <w:rFonts w:eastAsiaTheme="minorEastAsia"/>
                <w:noProof/>
                <w:kern w:val="2"/>
                <w:sz w:val="24"/>
                <w:szCs w:val="24"/>
                <w:lang w:eastAsia="fr-FR"/>
                <w14:ligatures w14:val="standardContextual"/>
              </w:rPr>
              <w:tab/>
            </w:r>
            <w:r w:rsidR="00944013" w:rsidRPr="002D7A77">
              <w:rPr>
                <w:rStyle w:val="Lienhypertexte"/>
                <w:noProof/>
              </w:rPr>
              <w:t>Pénalités pour non-respect du seuil de tolérance sur le coût de réalisation</w:t>
            </w:r>
            <w:r w:rsidR="00944013">
              <w:rPr>
                <w:noProof/>
                <w:webHidden/>
              </w:rPr>
              <w:tab/>
            </w:r>
            <w:r w:rsidR="00944013">
              <w:rPr>
                <w:noProof/>
                <w:webHidden/>
              </w:rPr>
              <w:fldChar w:fldCharType="begin"/>
            </w:r>
            <w:r w:rsidR="00944013">
              <w:rPr>
                <w:noProof/>
                <w:webHidden/>
              </w:rPr>
              <w:instrText xml:space="preserve"> PAGEREF _Toc180421342 \h </w:instrText>
            </w:r>
            <w:r w:rsidR="00944013">
              <w:rPr>
                <w:noProof/>
                <w:webHidden/>
              </w:rPr>
            </w:r>
            <w:r w:rsidR="00944013">
              <w:rPr>
                <w:noProof/>
                <w:webHidden/>
              </w:rPr>
              <w:fldChar w:fldCharType="separate"/>
            </w:r>
            <w:r w:rsidR="00944013">
              <w:rPr>
                <w:noProof/>
                <w:webHidden/>
              </w:rPr>
              <w:t>13</w:t>
            </w:r>
            <w:r w:rsidR="00944013">
              <w:rPr>
                <w:noProof/>
                <w:webHidden/>
              </w:rPr>
              <w:fldChar w:fldCharType="end"/>
            </w:r>
          </w:hyperlink>
        </w:p>
        <w:p w14:paraId="3A98B8EF" w14:textId="78EDE494" w:rsidR="00944013" w:rsidRDefault="00952DF4">
          <w:pPr>
            <w:pStyle w:val="TM1"/>
            <w:tabs>
              <w:tab w:val="left" w:pos="440"/>
              <w:tab w:val="right" w:leader="dot" w:pos="10308"/>
            </w:tabs>
            <w:rPr>
              <w:rFonts w:eastAsiaTheme="minorEastAsia"/>
              <w:noProof/>
              <w:kern w:val="2"/>
              <w:sz w:val="24"/>
              <w:szCs w:val="24"/>
              <w:lang w:eastAsia="fr-FR"/>
              <w14:ligatures w14:val="standardContextual"/>
            </w:rPr>
          </w:pPr>
          <w:hyperlink w:anchor="_Toc180421343" w:history="1">
            <w:r w:rsidR="00944013" w:rsidRPr="002D7A77">
              <w:rPr>
                <w:rStyle w:val="Lienhypertexte"/>
                <w:noProof/>
                <w14:scene3d>
                  <w14:camera w14:prst="orthographicFront"/>
                  <w14:lightRig w14:rig="threePt" w14:dir="t">
                    <w14:rot w14:lat="0" w14:lon="0" w14:rev="0"/>
                  </w14:lightRig>
                </w14:scene3d>
              </w:rPr>
              <w:t>9</w:t>
            </w:r>
            <w:r w:rsidR="00944013">
              <w:rPr>
                <w:rFonts w:eastAsiaTheme="minorEastAsia"/>
                <w:noProof/>
                <w:kern w:val="2"/>
                <w:sz w:val="24"/>
                <w:szCs w:val="24"/>
                <w:lang w:eastAsia="fr-FR"/>
                <w14:ligatures w14:val="standardContextual"/>
              </w:rPr>
              <w:tab/>
            </w:r>
            <w:r w:rsidR="00944013" w:rsidRPr="002D7A77">
              <w:rPr>
                <w:rStyle w:val="Lienhypertexte"/>
                <w:noProof/>
              </w:rPr>
              <w:t>Respect de l’enveloppe financière par le Maitre d’œuvre</w:t>
            </w:r>
            <w:r w:rsidR="00944013">
              <w:rPr>
                <w:noProof/>
                <w:webHidden/>
              </w:rPr>
              <w:tab/>
            </w:r>
            <w:r w:rsidR="00944013">
              <w:rPr>
                <w:noProof/>
                <w:webHidden/>
              </w:rPr>
              <w:fldChar w:fldCharType="begin"/>
            </w:r>
            <w:r w:rsidR="00944013">
              <w:rPr>
                <w:noProof/>
                <w:webHidden/>
              </w:rPr>
              <w:instrText xml:space="preserve"> PAGEREF _Toc180421343 \h </w:instrText>
            </w:r>
            <w:r w:rsidR="00944013">
              <w:rPr>
                <w:noProof/>
                <w:webHidden/>
              </w:rPr>
            </w:r>
            <w:r w:rsidR="00944013">
              <w:rPr>
                <w:noProof/>
                <w:webHidden/>
              </w:rPr>
              <w:fldChar w:fldCharType="separate"/>
            </w:r>
            <w:r w:rsidR="00944013">
              <w:rPr>
                <w:noProof/>
                <w:webHidden/>
              </w:rPr>
              <w:t>13</w:t>
            </w:r>
            <w:r w:rsidR="00944013">
              <w:rPr>
                <w:noProof/>
                <w:webHidden/>
              </w:rPr>
              <w:fldChar w:fldCharType="end"/>
            </w:r>
          </w:hyperlink>
        </w:p>
        <w:p w14:paraId="0FFB82F7" w14:textId="7058177C" w:rsidR="00944013" w:rsidRDefault="00952DF4">
          <w:pPr>
            <w:pStyle w:val="TM1"/>
            <w:tabs>
              <w:tab w:val="left" w:pos="660"/>
              <w:tab w:val="right" w:leader="dot" w:pos="10308"/>
            </w:tabs>
            <w:rPr>
              <w:rFonts w:eastAsiaTheme="minorEastAsia"/>
              <w:noProof/>
              <w:kern w:val="2"/>
              <w:sz w:val="24"/>
              <w:szCs w:val="24"/>
              <w:lang w:eastAsia="fr-FR"/>
              <w14:ligatures w14:val="standardContextual"/>
            </w:rPr>
          </w:pPr>
          <w:hyperlink w:anchor="_Toc180421344" w:history="1">
            <w:r w:rsidR="00944013" w:rsidRPr="002D7A77">
              <w:rPr>
                <w:rStyle w:val="Lienhypertexte"/>
                <w:noProof/>
                <w14:scene3d>
                  <w14:camera w14:prst="orthographicFront"/>
                  <w14:lightRig w14:rig="threePt" w14:dir="t">
                    <w14:rot w14:lat="0" w14:lon="0" w14:rev="0"/>
                  </w14:lightRig>
                </w14:scene3d>
              </w:rPr>
              <w:t>10</w:t>
            </w:r>
            <w:r w:rsidR="00944013">
              <w:rPr>
                <w:rFonts w:eastAsiaTheme="minorEastAsia"/>
                <w:noProof/>
                <w:kern w:val="2"/>
                <w:sz w:val="24"/>
                <w:szCs w:val="24"/>
                <w:lang w:eastAsia="fr-FR"/>
                <w14:ligatures w14:val="standardContextual"/>
              </w:rPr>
              <w:tab/>
            </w:r>
            <w:r w:rsidR="00944013" w:rsidRPr="002D7A77">
              <w:rPr>
                <w:rStyle w:val="Lienhypertexte"/>
                <w:noProof/>
              </w:rPr>
              <w:t>Engagement du Maitre d’œuvre sur le coût de l’opération</w:t>
            </w:r>
            <w:r w:rsidR="00944013">
              <w:rPr>
                <w:noProof/>
                <w:webHidden/>
              </w:rPr>
              <w:tab/>
            </w:r>
            <w:r w:rsidR="00944013">
              <w:rPr>
                <w:noProof/>
                <w:webHidden/>
              </w:rPr>
              <w:fldChar w:fldCharType="begin"/>
            </w:r>
            <w:r w:rsidR="00944013">
              <w:rPr>
                <w:noProof/>
                <w:webHidden/>
              </w:rPr>
              <w:instrText xml:space="preserve"> PAGEREF _Toc180421344 \h </w:instrText>
            </w:r>
            <w:r w:rsidR="00944013">
              <w:rPr>
                <w:noProof/>
                <w:webHidden/>
              </w:rPr>
            </w:r>
            <w:r w:rsidR="00944013">
              <w:rPr>
                <w:noProof/>
                <w:webHidden/>
              </w:rPr>
              <w:fldChar w:fldCharType="separate"/>
            </w:r>
            <w:r w:rsidR="00944013">
              <w:rPr>
                <w:noProof/>
                <w:webHidden/>
              </w:rPr>
              <w:t>14</w:t>
            </w:r>
            <w:r w:rsidR="00944013">
              <w:rPr>
                <w:noProof/>
                <w:webHidden/>
              </w:rPr>
              <w:fldChar w:fldCharType="end"/>
            </w:r>
          </w:hyperlink>
        </w:p>
        <w:p w14:paraId="3EDC04EA" w14:textId="66DD2531" w:rsidR="00944013" w:rsidRDefault="00952DF4">
          <w:pPr>
            <w:pStyle w:val="TM2"/>
            <w:tabs>
              <w:tab w:val="left" w:pos="880"/>
              <w:tab w:val="right" w:leader="dot" w:pos="10308"/>
            </w:tabs>
            <w:rPr>
              <w:rFonts w:eastAsiaTheme="minorEastAsia"/>
              <w:noProof/>
              <w:kern w:val="2"/>
              <w:sz w:val="24"/>
              <w:szCs w:val="24"/>
              <w:lang w:eastAsia="fr-FR"/>
              <w14:ligatures w14:val="standardContextual"/>
            </w:rPr>
          </w:pPr>
          <w:hyperlink w:anchor="_Toc180421345" w:history="1">
            <w:r w:rsidR="00944013" w:rsidRPr="002D7A77">
              <w:rPr>
                <w:rStyle w:val="Lienhypertexte"/>
                <w:noProof/>
                <w14:scene3d>
                  <w14:camera w14:prst="orthographicFront"/>
                  <w14:lightRig w14:rig="threePt" w14:dir="t">
                    <w14:rot w14:lat="0" w14:lon="0" w14:rev="0"/>
                  </w14:lightRig>
                </w14:scene3d>
              </w:rPr>
              <w:t>10.1</w:t>
            </w:r>
            <w:r w:rsidR="00944013">
              <w:rPr>
                <w:rFonts w:eastAsiaTheme="minorEastAsia"/>
                <w:noProof/>
                <w:kern w:val="2"/>
                <w:sz w:val="24"/>
                <w:szCs w:val="24"/>
                <w:lang w:eastAsia="fr-FR"/>
                <w14:ligatures w14:val="standardContextual"/>
              </w:rPr>
              <w:tab/>
            </w:r>
            <w:r w:rsidR="00944013" w:rsidRPr="002D7A77">
              <w:rPr>
                <w:rStyle w:val="Lienhypertexte"/>
                <w:noProof/>
              </w:rPr>
              <w:t>Avant la passation des marchés de travaux</w:t>
            </w:r>
            <w:r w:rsidR="00944013">
              <w:rPr>
                <w:noProof/>
                <w:webHidden/>
              </w:rPr>
              <w:tab/>
            </w:r>
            <w:r w:rsidR="00944013">
              <w:rPr>
                <w:noProof/>
                <w:webHidden/>
              </w:rPr>
              <w:fldChar w:fldCharType="begin"/>
            </w:r>
            <w:r w:rsidR="00944013">
              <w:rPr>
                <w:noProof/>
                <w:webHidden/>
              </w:rPr>
              <w:instrText xml:space="preserve"> PAGEREF _Toc180421345 \h </w:instrText>
            </w:r>
            <w:r w:rsidR="00944013">
              <w:rPr>
                <w:noProof/>
                <w:webHidden/>
              </w:rPr>
            </w:r>
            <w:r w:rsidR="00944013">
              <w:rPr>
                <w:noProof/>
                <w:webHidden/>
              </w:rPr>
              <w:fldChar w:fldCharType="separate"/>
            </w:r>
            <w:r w:rsidR="00944013">
              <w:rPr>
                <w:noProof/>
                <w:webHidden/>
              </w:rPr>
              <w:t>14</w:t>
            </w:r>
            <w:r w:rsidR="00944013">
              <w:rPr>
                <w:noProof/>
                <w:webHidden/>
              </w:rPr>
              <w:fldChar w:fldCharType="end"/>
            </w:r>
          </w:hyperlink>
        </w:p>
        <w:p w14:paraId="19B54DEA" w14:textId="0E8CE512" w:rsidR="00944013" w:rsidRDefault="00952DF4">
          <w:pPr>
            <w:pStyle w:val="TM3"/>
            <w:tabs>
              <w:tab w:val="left" w:pos="1320"/>
              <w:tab w:val="right" w:leader="dot" w:pos="10308"/>
            </w:tabs>
            <w:rPr>
              <w:rFonts w:eastAsiaTheme="minorEastAsia"/>
              <w:noProof/>
              <w:kern w:val="2"/>
              <w:sz w:val="24"/>
              <w:szCs w:val="24"/>
              <w:lang w:eastAsia="fr-FR"/>
              <w14:ligatures w14:val="standardContextual"/>
            </w:rPr>
          </w:pPr>
          <w:hyperlink w:anchor="_Toc180421346" w:history="1">
            <w:r w:rsidR="00944013" w:rsidRPr="002D7A77">
              <w:rPr>
                <w:rStyle w:val="Lienhypertexte"/>
                <w:noProof/>
                <w14:scene3d>
                  <w14:camera w14:prst="orthographicFront"/>
                  <w14:lightRig w14:rig="threePt" w14:dir="t">
                    <w14:rot w14:lat="0" w14:lon="0" w14:rev="0"/>
                  </w14:lightRig>
                </w14:scene3d>
              </w:rPr>
              <w:t>10.1.1</w:t>
            </w:r>
            <w:r w:rsidR="00944013">
              <w:rPr>
                <w:rFonts w:eastAsiaTheme="minorEastAsia"/>
                <w:noProof/>
                <w:kern w:val="2"/>
                <w:sz w:val="24"/>
                <w:szCs w:val="24"/>
                <w:lang w:eastAsia="fr-FR"/>
                <w14:ligatures w14:val="standardContextual"/>
              </w:rPr>
              <w:tab/>
            </w:r>
            <w:r w:rsidR="00944013" w:rsidRPr="002D7A77">
              <w:rPr>
                <w:rStyle w:val="Lienhypertexte"/>
                <w:noProof/>
              </w:rPr>
              <w:t>Coût prévisionnel des travaux</w:t>
            </w:r>
            <w:r w:rsidR="00944013">
              <w:rPr>
                <w:noProof/>
                <w:webHidden/>
              </w:rPr>
              <w:tab/>
            </w:r>
            <w:r w:rsidR="00944013">
              <w:rPr>
                <w:noProof/>
                <w:webHidden/>
              </w:rPr>
              <w:fldChar w:fldCharType="begin"/>
            </w:r>
            <w:r w:rsidR="00944013">
              <w:rPr>
                <w:noProof/>
                <w:webHidden/>
              </w:rPr>
              <w:instrText xml:space="preserve"> PAGEREF _Toc180421346 \h </w:instrText>
            </w:r>
            <w:r w:rsidR="00944013">
              <w:rPr>
                <w:noProof/>
                <w:webHidden/>
              </w:rPr>
            </w:r>
            <w:r w:rsidR="00944013">
              <w:rPr>
                <w:noProof/>
                <w:webHidden/>
              </w:rPr>
              <w:fldChar w:fldCharType="separate"/>
            </w:r>
            <w:r w:rsidR="00944013">
              <w:rPr>
                <w:noProof/>
                <w:webHidden/>
              </w:rPr>
              <w:t>14</w:t>
            </w:r>
            <w:r w:rsidR="00944013">
              <w:rPr>
                <w:noProof/>
                <w:webHidden/>
              </w:rPr>
              <w:fldChar w:fldCharType="end"/>
            </w:r>
          </w:hyperlink>
        </w:p>
        <w:p w14:paraId="5B7AD9BB" w14:textId="1D930513" w:rsidR="00944013" w:rsidRDefault="00952DF4">
          <w:pPr>
            <w:pStyle w:val="TM3"/>
            <w:tabs>
              <w:tab w:val="left" w:pos="1320"/>
              <w:tab w:val="right" w:leader="dot" w:pos="10308"/>
            </w:tabs>
            <w:rPr>
              <w:rFonts w:eastAsiaTheme="minorEastAsia"/>
              <w:noProof/>
              <w:kern w:val="2"/>
              <w:sz w:val="24"/>
              <w:szCs w:val="24"/>
              <w:lang w:eastAsia="fr-FR"/>
              <w14:ligatures w14:val="standardContextual"/>
            </w:rPr>
          </w:pPr>
          <w:hyperlink w:anchor="_Toc180421347" w:history="1">
            <w:r w:rsidR="00944013" w:rsidRPr="002D7A77">
              <w:rPr>
                <w:rStyle w:val="Lienhypertexte"/>
                <w:noProof/>
                <w14:scene3d>
                  <w14:camera w14:prst="orthographicFront"/>
                  <w14:lightRig w14:rig="threePt" w14:dir="t">
                    <w14:rot w14:lat="0" w14:lon="0" w14:rev="0"/>
                  </w14:lightRig>
                </w14:scene3d>
              </w:rPr>
              <w:t>10.1.2</w:t>
            </w:r>
            <w:r w:rsidR="00944013">
              <w:rPr>
                <w:rFonts w:eastAsiaTheme="minorEastAsia"/>
                <w:noProof/>
                <w:kern w:val="2"/>
                <w:sz w:val="24"/>
                <w:szCs w:val="24"/>
                <w:lang w:eastAsia="fr-FR"/>
                <w14:ligatures w14:val="standardContextual"/>
              </w:rPr>
              <w:tab/>
            </w:r>
            <w:r w:rsidR="00944013" w:rsidRPr="002D7A77">
              <w:rPr>
                <w:rStyle w:val="Lienhypertexte"/>
                <w:noProof/>
              </w:rPr>
              <w:t>Seuil de tolérance sur le coût prévisionnel des travaux</w:t>
            </w:r>
            <w:r w:rsidR="00944013">
              <w:rPr>
                <w:noProof/>
                <w:webHidden/>
              </w:rPr>
              <w:tab/>
            </w:r>
            <w:r w:rsidR="00944013">
              <w:rPr>
                <w:noProof/>
                <w:webHidden/>
              </w:rPr>
              <w:fldChar w:fldCharType="begin"/>
            </w:r>
            <w:r w:rsidR="00944013">
              <w:rPr>
                <w:noProof/>
                <w:webHidden/>
              </w:rPr>
              <w:instrText xml:space="preserve"> PAGEREF _Toc180421347 \h </w:instrText>
            </w:r>
            <w:r w:rsidR="00944013">
              <w:rPr>
                <w:noProof/>
                <w:webHidden/>
              </w:rPr>
            </w:r>
            <w:r w:rsidR="00944013">
              <w:rPr>
                <w:noProof/>
                <w:webHidden/>
              </w:rPr>
              <w:fldChar w:fldCharType="separate"/>
            </w:r>
            <w:r w:rsidR="00944013">
              <w:rPr>
                <w:noProof/>
                <w:webHidden/>
              </w:rPr>
              <w:t>14</w:t>
            </w:r>
            <w:r w:rsidR="00944013">
              <w:rPr>
                <w:noProof/>
                <w:webHidden/>
              </w:rPr>
              <w:fldChar w:fldCharType="end"/>
            </w:r>
          </w:hyperlink>
        </w:p>
        <w:p w14:paraId="12FFBEF7" w14:textId="6E52A850" w:rsidR="00944013" w:rsidRDefault="00952DF4">
          <w:pPr>
            <w:pStyle w:val="TM3"/>
            <w:tabs>
              <w:tab w:val="left" w:pos="1320"/>
              <w:tab w:val="right" w:leader="dot" w:pos="10308"/>
            </w:tabs>
            <w:rPr>
              <w:rFonts w:eastAsiaTheme="minorEastAsia"/>
              <w:noProof/>
              <w:kern w:val="2"/>
              <w:sz w:val="24"/>
              <w:szCs w:val="24"/>
              <w:lang w:eastAsia="fr-FR"/>
              <w14:ligatures w14:val="standardContextual"/>
            </w:rPr>
          </w:pPr>
          <w:hyperlink w:anchor="_Toc180421348" w:history="1">
            <w:r w:rsidR="00944013" w:rsidRPr="002D7A77">
              <w:rPr>
                <w:rStyle w:val="Lienhypertexte"/>
                <w:noProof/>
                <w14:scene3d>
                  <w14:camera w14:prst="orthographicFront"/>
                  <w14:lightRig w14:rig="threePt" w14:dir="t">
                    <w14:rot w14:lat="0" w14:lon="0" w14:rev="0"/>
                  </w14:lightRig>
                </w14:scene3d>
              </w:rPr>
              <w:t>10.1.3</w:t>
            </w:r>
            <w:r w:rsidR="00944013">
              <w:rPr>
                <w:rFonts w:eastAsiaTheme="minorEastAsia"/>
                <w:noProof/>
                <w:kern w:val="2"/>
                <w:sz w:val="24"/>
                <w:szCs w:val="24"/>
                <w:lang w:eastAsia="fr-FR"/>
                <w14:ligatures w14:val="standardContextual"/>
              </w:rPr>
              <w:tab/>
            </w:r>
            <w:r w:rsidR="00944013" w:rsidRPr="002D7A77">
              <w:rPr>
                <w:rStyle w:val="Lienhypertexte"/>
                <w:noProof/>
              </w:rPr>
              <w:t>Coût de référence des travaux à l’issue de la consultation des entreprises</w:t>
            </w:r>
            <w:r w:rsidR="00944013">
              <w:rPr>
                <w:noProof/>
                <w:webHidden/>
              </w:rPr>
              <w:tab/>
            </w:r>
            <w:r w:rsidR="00944013">
              <w:rPr>
                <w:noProof/>
                <w:webHidden/>
              </w:rPr>
              <w:fldChar w:fldCharType="begin"/>
            </w:r>
            <w:r w:rsidR="00944013">
              <w:rPr>
                <w:noProof/>
                <w:webHidden/>
              </w:rPr>
              <w:instrText xml:space="preserve"> PAGEREF _Toc180421348 \h </w:instrText>
            </w:r>
            <w:r w:rsidR="00944013">
              <w:rPr>
                <w:noProof/>
                <w:webHidden/>
              </w:rPr>
            </w:r>
            <w:r w:rsidR="00944013">
              <w:rPr>
                <w:noProof/>
                <w:webHidden/>
              </w:rPr>
              <w:fldChar w:fldCharType="separate"/>
            </w:r>
            <w:r w:rsidR="00944013">
              <w:rPr>
                <w:noProof/>
                <w:webHidden/>
              </w:rPr>
              <w:t>15</w:t>
            </w:r>
            <w:r w:rsidR="00944013">
              <w:rPr>
                <w:noProof/>
                <w:webHidden/>
              </w:rPr>
              <w:fldChar w:fldCharType="end"/>
            </w:r>
          </w:hyperlink>
        </w:p>
        <w:p w14:paraId="784DD003" w14:textId="7C95687B" w:rsidR="00944013" w:rsidRDefault="00952DF4">
          <w:pPr>
            <w:pStyle w:val="TM3"/>
            <w:tabs>
              <w:tab w:val="left" w:pos="1320"/>
              <w:tab w:val="right" w:leader="dot" w:pos="10308"/>
            </w:tabs>
            <w:rPr>
              <w:rFonts w:eastAsiaTheme="minorEastAsia"/>
              <w:noProof/>
              <w:kern w:val="2"/>
              <w:sz w:val="24"/>
              <w:szCs w:val="24"/>
              <w:lang w:eastAsia="fr-FR"/>
              <w14:ligatures w14:val="standardContextual"/>
            </w:rPr>
          </w:pPr>
          <w:hyperlink w:anchor="_Toc180421349" w:history="1">
            <w:r w:rsidR="00944013" w:rsidRPr="002D7A77">
              <w:rPr>
                <w:rStyle w:val="Lienhypertexte"/>
                <w:noProof/>
                <w14:scene3d>
                  <w14:camera w14:prst="orthographicFront"/>
                  <w14:lightRig w14:rig="threePt" w14:dir="t">
                    <w14:rot w14:lat="0" w14:lon="0" w14:rev="0"/>
                  </w14:lightRig>
                </w14:scene3d>
              </w:rPr>
              <w:t>10.1.4</w:t>
            </w:r>
            <w:r w:rsidR="00944013">
              <w:rPr>
                <w:rFonts w:eastAsiaTheme="minorEastAsia"/>
                <w:noProof/>
                <w:kern w:val="2"/>
                <w:sz w:val="24"/>
                <w:szCs w:val="24"/>
                <w:lang w:eastAsia="fr-FR"/>
                <w14:ligatures w14:val="standardContextual"/>
              </w:rPr>
              <w:tab/>
            </w:r>
            <w:r w:rsidR="00944013" w:rsidRPr="002D7A77">
              <w:rPr>
                <w:rStyle w:val="Lienhypertexte"/>
                <w:noProof/>
              </w:rPr>
              <w:t>Conséquences du non-respect de l’engagement sur le coût prévisionnel</w:t>
            </w:r>
            <w:r w:rsidR="00944013">
              <w:rPr>
                <w:noProof/>
                <w:webHidden/>
              </w:rPr>
              <w:tab/>
            </w:r>
            <w:r w:rsidR="00944013">
              <w:rPr>
                <w:noProof/>
                <w:webHidden/>
              </w:rPr>
              <w:fldChar w:fldCharType="begin"/>
            </w:r>
            <w:r w:rsidR="00944013">
              <w:rPr>
                <w:noProof/>
                <w:webHidden/>
              </w:rPr>
              <w:instrText xml:space="preserve"> PAGEREF _Toc180421349 \h </w:instrText>
            </w:r>
            <w:r w:rsidR="00944013">
              <w:rPr>
                <w:noProof/>
                <w:webHidden/>
              </w:rPr>
            </w:r>
            <w:r w:rsidR="00944013">
              <w:rPr>
                <w:noProof/>
                <w:webHidden/>
              </w:rPr>
              <w:fldChar w:fldCharType="separate"/>
            </w:r>
            <w:r w:rsidR="00944013">
              <w:rPr>
                <w:noProof/>
                <w:webHidden/>
              </w:rPr>
              <w:t>15</w:t>
            </w:r>
            <w:r w:rsidR="00944013">
              <w:rPr>
                <w:noProof/>
                <w:webHidden/>
              </w:rPr>
              <w:fldChar w:fldCharType="end"/>
            </w:r>
          </w:hyperlink>
        </w:p>
        <w:p w14:paraId="5C31EB77" w14:textId="4716A150" w:rsidR="00944013" w:rsidRDefault="00952DF4">
          <w:pPr>
            <w:pStyle w:val="TM2"/>
            <w:tabs>
              <w:tab w:val="left" w:pos="880"/>
              <w:tab w:val="right" w:leader="dot" w:pos="10308"/>
            </w:tabs>
            <w:rPr>
              <w:rFonts w:eastAsiaTheme="minorEastAsia"/>
              <w:noProof/>
              <w:kern w:val="2"/>
              <w:sz w:val="24"/>
              <w:szCs w:val="24"/>
              <w:lang w:eastAsia="fr-FR"/>
              <w14:ligatures w14:val="standardContextual"/>
            </w:rPr>
          </w:pPr>
          <w:hyperlink w:anchor="_Toc180421350" w:history="1">
            <w:r w:rsidR="00944013" w:rsidRPr="002D7A77">
              <w:rPr>
                <w:rStyle w:val="Lienhypertexte"/>
                <w:noProof/>
                <w14:scene3d>
                  <w14:camera w14:prst="orthographicFront"/>
                  <w14:lightRig w14:rig="threePt" w14:dir="t">
                    <w14:rot w14:lat="0" w14:lon="0" w14:rev="0"/>
                  </w14:lightRig>
                </w14:scene3d>
              </w:rPr>
              <w:t>10.2</w:t>
            </w:r>
            <w:r w:rsidR="00944013">
              <w:rPr>
                <w:rFonts w:eastAsiaTheme="minorEastAsia"/>
                <w:noProof/>
                <w:kern w:val="2"/>
                <w:sz w:val="24"/>
                <w:szCs w:val="24"/>
                <w:lang w:eastAsia="fr-FR"/>
                <w14:ligatures w14:val="standardContextual"/>
              </w:rPr>
              <w:tab/>
            </w:r>
            <w:r w:rsidR="00944013" w:rsidRPr="002D7A77">
              <w:rPr>
                <w:rStyle w:val="Lienhypertexte"/>
                <w:noProof/>
              </w:rPr>
              <w:t>Après la passation des marchés de travaux</w:t>
            </w:r>
            <w:r w:rsidR="00944013">
              <w:rPr>
                <w:noProof/>
                <w:webHidden/>
              </w:rPr>
              <w:tab/>
            </w:r>
            <w:r w:rsidR="00944013">
              <w:rPr>
                <w:noProof/>
                <w:webHidden/>
              </w:rPr>
              <w:fldChar w:fldCharType="begin"/>
            </w:r>
            <w:r w:rsidR="00944013">
              <w:rPr>
                <w:noProof/>
                <w:webHidden/>
              </w:rPr>
              <w:instrText xml:space="preserve"> PAGEREF _Toc180421350 \h </w:instrText>
            </w:r>
            <w:r w:rsidR="00944013">
              <w:rPr>
                <w:noProof/>
                <w:webHidden/>
              </w:rPr>
            </w:r>
            <w:r w:rsidR="00944013">
              <w:rPr>
                <w:noProof/>
                <w:webHidden/>
              </w:rPr>
              <w:fldChar w:fldCharType="separate"/>
            </w:r>
            <w:r w:rsidR="00944013">
              <w:rPr>
                <w:noProof/>
                <w:webHidden/>
              </w:rPr>
              <w:t>15</w:t>
            </w:r>
            <w:r w:rsidR="00944013">
              <w:rPr>
                <w:noProof/>
                <w:webHidden/>
              </w:rPr>
              <w:fldChar w:fldCharType="end"/>
            </w:r>
          </w:hyperlink>
        </w:p>
        <w:p w14:paraId="02230F1F" w14:textId="3E020D36" w:rsidR="00944013" w:rsidRDefault="00952DF4">
          <w:pPr>
            <w:pStyle w:val="TM3"/>
            <w:tabs>
              <w:tab w:val="left" w:pos="1320"/>
              <w:tab w:val="right" w:leader="dot" w:pos="10308"/>
            </w:tabs>
            <w:rPr>
              <w:rFonts w:eastAsiaTheme="minorEastAsia"/>
              <w:noProof/>
              <w:kern w:val="2"/>
              <w:sz w:val="24"/>
              <w:szCs w:val="24"/>
              <w:lang w:eastAsia="fr-FR"/>
              <w14:ligatures w14:val="standardContextual"/>
            </w:rPr>
          </w:pPr>
          <w:hyperlink w:anchor="_Toc180421351" w:history="1">
            <w:r w:rsidR="00944013" w:rsidRPr="002D7A77">
              <w:rPr>
                <w:rStyle w:val="Lienhypertexte"/>
                <w:noProof/>
                <w14:scene3d>
                  <w14:camera w14:prst="orthographicFront"/>
                  <w14:lightRig w14:rig="threePt" w14:dir="t">
                    <w14:rot w14:lat="0" w14:lon="0" w14:rev="0"/>
                  </w14:lightRig>
                </w14:scene3d>
              </w:rPr>
              <w:t>10.2.1</w:t>
            </w:r>
            <w:r w:rsidR="00944013">
              <w:rPr>
                <w:rFonts w:eastAsiaTheme="minorEastAsia"/>
                <w:noProof/>
                <w:kern w:val="2"/>
                <w:sz w:val="24"/>
                <w:szCs w:val="24"/>
                <w:lang w:eastAsia="fr-FR"/>
                <w14:ligatures w14:val="standardContextual"/>
              </w:rPr>
              <w:tab/>
            </w:r>
            <w:r w:rsidR="00944013" w:rsidRPr="002D7A77">
              <w:rPr>
                <w:rStyle w:val="Lienhypertexte"/>
                <w:noProof/>
              </w:rPr>
              <w:t>Coût de réalisation des travaux</w:t>
            </w:r>
            <w:r w:rsidR="00944013">
              <w:rPr>
                <w:noProof/>
                <w:webHidden/>
              </w:rPr>
              <w:tab/>
            </w:r>
            <w:r w:rsidR="00944013">
              <w:rPr>
                <w:noProof/>
                <w:webHidden/>
              </w:rPr>
              <w:fldChar w:fldCharType="begin"/>
            </w:r>
            <w:r w:rsidR="00944013">
              <w:rPr>
                <w:noProof/>
                <w:webHidden/>
              </w:rPr>
              <w:instrText xml:space="preserve"> PAGEREF _Toc180421351 \h </w:instrText>
            </w:r>
            <w:r w:rsidR="00944013">
              <w:rPr>
                <w:noProof/>
                <w:webHidden/>
              </w:rPr>
            </w:r>
            <w:r w:rsidR="00944013">
              <w:rPr>
                <w:noProof/>
                <w:webHidden/>
              </w:rPr>
              <w:fldChar w:fldCharType="separate"/>
            </w:r>
            <w:r w:rsidR="00944013">
              <w:rPr>
                <w:noProof/>
                <w:webHidden/>
              </w:rPr>
              <w:t>15</w:t>
            </w:r>
            <w:r w:rsidR="00944013">
              <w:rPr>
                <w:noProof/>
                <w:webHidden/>
              </w:rPr>
              <w:fldChar w:fldCharType="end"/>
            </w:r>
          </w:hyperlink>
        </w:p>
        <w:p w14:paraId="1607D867" w14:textId="3172D79C" w:rsidR="00944013" w:rsidRDefault="00952DF4">
          <w:pPr>
            <w:pStyle w:val="TM3"/>
            <w:tabs>
              <w:tab w:val="left" w:pos="1320"/>
              <w:tab w:val="right" w:leader="dot" w:pos="10308"/>
            </w:tabs>
            <w:rPr>
              <w:rFonts w:eastAsiaTheme="minorEastAsia"/>
              <w:noProof/>
              <w:kern w:val="2"/>
              <w:sz w:val="24"/>
              <w:szCs w:val="24"/>
              <w:lang w:eastAsia="fr-FR"/>
              <w14:ligatures w14:val="standardContextual"/>
            </w:rPr>
          </w:pPr>
          <w:hyperlink w:anchor="_Toc180421352" w:history="1">
            <w:r w:rsidR="00944013" w:rsidRPr="002D7A77">
              <w:rPr>
                <w:rStyle w:val="Lienhypertexte"/>
                <w:noProof/>
                <w14:scene3d>
                  <w14:camera w14:prst="orthographicFront"/>
                  <w14:lightRig w14:rig="threePt" w14:dir="t">
                    <w14:rot w14:lat="0" w14:lon="0" w14:rev="0"/>
                  </w14:lightRig>
                </w14:scene3d>
              </w:rPr>
              <w:t>10.2.2</w:t>
            </w:r>
            <w:r w:rsidR="00944013">
              <w:rPr>
                <w:rFonts w:eastAsiaTheme="minorEastAsia"/>
                <w:noProof/>
                <w:kern w:val="2"/>
                <w:sz w:val="24"/>
                <w:szCs w:val="24"/>
                <w:lang w:eastAsia="fr-FR"/>
                <w14:ligatures w14:val="standardContextual"/>
              </w:rPr>
              <w:tab/>
            </w:r>
            <w:r w:rsidR="00944013" w:rsidRPr="002D7A77">
              <w:rPr>
                <w:rStyle w:val="Lienhypertexte"/>
                <w:noProof/>
              </w:rPr>
              <w:t>Conditions économiques d’établissement</w:t>
            </w:r>
            <w:r w:rsidR="00944013">
              <w:rPr>
                <w:noProof/>
                <w:webHidden/>
              </w:rPr>
              <w:tab/>
            </w:r>
            <w:r w:rsidR="00944013">
              <w:rPr>
                <w:noProof/>
                <w:webHidden/>
              </w:rPr>
              <w:fldChar w:fldCharType="begin"/>
            </w:r>
            <w:r w:rsidR="00944013">
              <w:rPr>
                <w:noProof/>
                <w:webHidden/>
              </w:rPr>
              <w:instrText xml:space="preserve"> PAGEREF _Toc180421352 \h </w:instrText>
            </w:r>
            <w:r w:rsidR="00944013">
              <w:rPr>
                <w:noProof/>
                <w:webHidden/>
              </w:rPr>
            </w:r>
            <w:r w:rsidR="00944013">
              <w:rPr>
                <w:noProof/>
                <w:webHidden/>
              </w:rPr>
              <w:fldChar w:fldCharType="separate"/>
            </w:r>
            <w:r w:rsidR="00944013">
              <w:rPr>
                <w:noProof/>
                <w:webHidden/>
              </w:rPr>
              <w:t>16</w:t>
            </w:r>
            <w:r w:rsidR="00944013">
              <w:rPr>
                <w:noProof/>
                <w:webHidden/>
              </w:rPr>
              <w:fldChar w:fldCharType="end"/>
            </w:r>
          </w:hyperlink>
        </w:p>
        <w:p w14:paraId="4605AD7A" w14:textId="11C18F60" w:rsidR="00944013" w:rsidRDefault="00952DF4">
          <w:pPr>
            <w:pStyle w:val="TM3"/>
            <w:tabs>
              <w:tab w:val="left" w:pos="1320"/>
              <w:tab w:val="right" w:leader="dot" w:pos="10308"/>
            </w:tabs>
            <w:rPr>
              <w:rFonts w:eastAsiaTheme="minorEastAsia"/>
              <w:noProof/>
              <w:kern w:val="2"/>
              <w:sz w:val="24"/>
              <w:szCs w:val="24"/>
              <w:lang w:eastAsia="fr-FR"/>
              <w14:ligatures w14:val="standardContextual"/>
            </w:rPr>
          </w:pPr>
          <w:hyperlink w:anchor="_Toc180421353" w:history="1">
            <w:r w:rsidR="00944013" w:rsidRPr="002D7A77">
              <w:rPr>
                <w:rStyle w:val="Lienhypertexte"/>
                <w:noProof/>
                <w14:scene3d>
                  <w14:camera w14:prst="orthographicFront"/>
                  <w14:lightRig w14:rig="threePt" w14:dir="t">
                    <w14:rot w14:lat="0" w14:lon="0" w14:rev="0"/>
                  </w14:lightRig>
                </w14:scene3d>
              </w:rPr>
              <w:t>10.2.3</w:t>
            </w:r>
            <w:r w:rsidR="00944013">
              <w:rPr>
                <w:rFonts w:eastAsiaTheme="minorEastAsia"/>
                <w:noProof/>
                <w:kern w:val="2"/>
                <w:sz w:val="24"/>
                <w:szCs w:val="24"/>
                <w:lang w:eastAsia="fr-FR"/>
                <w14:ligatures w14:val="standardContextual"/>
              </w:rPr>
              <w:tab/>
            </w:r>
            <w:r w:rsidR="00944013" w:rsidRPr="002D7A77">
              <w:rPr>
                <w:rStyle w:val="Lienhypertexte"/>
                <w:noProof/>
              </w:rPr>
              <w:t>Tolérance sur le coût de réalisation des travaux</w:t>
            </w:r>
            <w:r w:rsidR="00944013">
              <w:rPr>
                <w:noProof/>
                <w:webHidden/>
              </w:rPr>
              <w:tab/>
            </w:r>
            <w:r w:rsidR="00944013">
              <w:rPr>
                <w:noProof/>
                <w:webHidden/>
              </w:rPr>
              <w:fldChar w:fldCharType="begin"/>
            </w:r>
            <w:r w:rsidR="00944013">
              <w:rPr>
                <w:noProof/>
                <w:webHidden/>
              </w:rPr>
              <w:instrText xml:space="preserve"> PAGEREF _Toc180421353 \h </w:instrText>
            </w:r>
            <w:r w:rsidR="00944013">
              <w:rPr>
                <w:noProof/>
                <w:webHidden/>
              </w:rPr>
            </w:r>
            <w:r w:rsidR="00944013">
              <w:rPr>
                <w:noProof/>
                <w:webHidden/>
              </w:rPr>
              <w:fldChar w:fldCharType="separate"/>
            </w:r>
            <w:r w:rsidR="00944013">
              <w:rPr>
                <w:noProof/>
                <w:webHidden/>
              </w:rPr>
              <w:t>16</w:t>
            </w:r>
            <w:r w:rsidR="00944013">
              <w:rPr>
                <w:noProof/>
                <w:webHidden/>
              </w:rPr>
              <w:fldChar w:fldCharType="end"/>
            </w:r>
          </w:hyperlink>
        </w:p>
        <w:p w14:paraId="62DD0BCB" w14:textId="44961FC8" w:rsidR="00944013" w:rsidRDefault="00952DF4">
          <w:pPr>
            <w:pStyle w:val="TM3"/>
            <w:tabs>
              <w:tab w:val="left" w:pos="1320"/>
              <w:tab w:val="right" w:leader="dot" w:pos="10308"/>
            </w:tabs>
            <w:rPr>
              <w:rFonts w:eastAsiaTheme="minorEastAsia"/>
              <w:noProof/>
              <w:kern w:val="2"/>
              <w:sz w:val="24"/>
              <w:szCs w:val="24"/>
              <w:lang w:eastAsia="fr-FR"/>
              <w14:ligatures w14:val="standardContextual"/>
            </w:rPr>
          </w:pPr>
          <w:hyperlink w:anchor="_Toc180421354" w:history="1">
            <w:r w:rsidR="00944013" w:rsidRPr="002D7A77">
              <w:rPr>
                <w:rStyle w:val="Lienhypertexte"/>
                <w:noProof/>
                <w14:scene3d>
                  <w14:camera w14:prst="orthographicFront"/>
                  <w14:lightRig w14:rig="threePt" w14:dir="t">
                    <w14:rot w14:lat="0" w14:lon="0" w14:rev="0"/>
                  </w14:lightRig>
                </w14:scene3d>
              </w:rPr>
              <w:t>10.2.4</w:t>
            </w:r>
            <w:r w:rsidR="00944013">
              <w:rPr>
                <w:rFonts w:eastAsiaTheme="minorEastAsia"/>
                <w:noProof/>
                <w:kern w:val="2"/>
                <w:sz w:val="24"/>
                <w:szCs w:val="24"/>
                <w:lang w:eastAsia="fr-FR"/>
                <w14:ligatures w14:val="standardContextual"/>
              </w:rPr>
              <w:tab/>
            </w:r>
            <w:r w:rsidR="00944013" w:rsidRPr="002D7A77">
              <w:rPr>
                <w:rStyle w:val="Lienhypertexte"/>
                <w:noProof/>
              </w:rPr>
              <w:t>Seuil de tolérance sur le coût de réalisation des travaux</w:t>
            </w:r>
            <w:r w:rsidR="00944013">
              <w:rPr>
                <w:noProof/>
                <w:webHidden/>
              </w:rPr>
              <w:tab/>
            </w:r>
            <w:r w:rsidR="00944013">
              <w:rPr>
                <w:noProof/>
                <w:webHidden/>
              </w:rPr>
              <w:fldChar w:fldCharType="begin"/>
            </w:r>
            <w:r w:rsidR="00944013">
              <w:rPr>
                <w:noProof/>
                <w:webHidden/>
              </w:rPr>
              <w:instrText xml:space="preserve"> PAGEREF _Toc180421354 \h </w:instrText>
            </w:r>
            <w:r w:rsidR="00944013">
              <w:rPr>
                <w:noProof/>
                <w:webHidden/>
              </w:rPr>
            </w:r>
            <w:r w:rsidR="00944013">
              <w:rPr>
                <w:noProof/>
                <w:webHidden/>
              </w:rPr>
              <w:fldChar w:fldCharType="separate"/>
            </w:r>
            <w:r w:rsidR="00944013">
              <w:rPr>
                <w:noProof/>
                <w:webHidden/>
              </w:rPr>
              <w:t>16</w:t>
            </w:r>
            <w:r w:rsidR="00944013">
              <w:rPr>
                <w:noProof/>
                <w:webHidden/>
              </w:rPr>
              <w:fldChar w:fldCharType="end"/>
            </w:r>
          </w:hyperlink>
        </w:p>
        <w:p w14:paraId="551A48DB" w14:textId="112B71B9" w:rsidR="00944013" w:rsidRDefault="00952DF4">
          <w:pPr>
            <w:pStyle w:val="TM3"/>
            <w:tabs>
              <w:tab w:val="left" w:pos="1320"/>
              <w:tab w:val="right" w:leader="dot" w:pos="10308"/>
            </w:tabs>
            <w:rPr>
              <w:rFonts w:eastAsiaTheme="minorEastAsia"/>
              <w:noProof/>
              <w:kern w:val="2"/>
              <w:sz w:val="24"/>
              <w:szCs w:val="24"/>
              <w:lang w:eastAsia="fr-FR"/>
              <w14:ligatures w14:val="standardContextual"/>
            </w:rPr>
          </w:pPr>
          <w:hyperlink w:anchor="_Toc180421355" w:history="1">
            <w:r w:rsidR="00944013" w:rsidRPr="002D7A77">
              <w:rPr>
                <w:rStyle w:val="Lienhypertexte"/>
                <w:noProof/>
                <w14:scene3d>
                  <w14:camera w14:prst="orthographicFront"/>
                  <w14:lightRig w14:rig="threePt" w14:dir="t">
                    <w14:rot w14:lat="0" w14:lon="0" w14:rev="0"/>
                  </w14:lightRig>
                </w14:scene3d>
              </w:rPr>
              <w:t>10.2.5</w:t>
            </w:r>
            <w:r w:rsidR="00944013">
              <w:rPr>
                <w:rFonts w:eastAsiaTheme="minorEastAsia"/>
                <w:noProof/>
                <w:kern w:val="2"/>
                <w:sz w:val="24"/>
                <w:szCs w:val="24"/>
                <w:lang w:eastAsia="fr-FR"/>
                <w14:ligatures w14:val="standardContextual"/>
              </w:rPr>
              <w:tab/>
            </w:r>
            <w:r w:rsidR="00944013" w:rsidRPr="002D7A77">
              <w:rPr>
                <w:rStyle w:val="Lienhypertexte"/>
                <w:noProof/>
              </w:rPr>
              <w:t>Comparaison entre réalité et seuil de tolérance sur le coût de réalisation des travaux</w:t>
            </w:r>
            <w:r w:rsidR="00944013">
              <w:rPr>
                <w:noProof/>
                <w:webHidden/>
              </w:rPr>
              <w:tab/>
            </w:r>
            <w:r w:rsidR="00944013">
              <w:rPr>
                <w:noProof/>
                <w:webHidden/>
              </w:rPr>
              <w:fldChar w:fldCharType="begin"/>
            </w:r>
            <w:r w:rsidR="00944013">
              <w:rPr>
                <w:noProof/>
                <w:webHidden/>
              </w:rPr>
              <w:instrText xml:space="preserve"> PAGEREF _Toc180421355 \h </w:instrText>
            </w:r>
            <w:r w:rsidR="00944013">
              <w:rPr>
                <w:noProof/>
                <w:webHidden/>
              </w:rPr>
            </w:r>
            <w:r w:rsidR="00944013">
              <w:rPr>
                <w:noProof/>
                <w:webHidden/>
              </w:rPr>
              <w:fldChar w:fldCharType="separate"/>
            </w:r>
            <w:r w:rsidR="00944013">
              <w:rPr>
                <w:noProof/>
                <w:webHidden/>
              </w:rPr>
              <w:t>16</w:t>
            </w:r>
            <w:r w:rsidR="00944013">
              <w:rPr>
                <w:noProof/>
                <w:webHidden/>
              </w:rPr>
              <w:fldChar w:fldCharType="end"/>
            </w:r>
          </w:hyperlink>
        </w:p>
        <w:p w14:paraId="6C69D8CA" w14:textId="0514AADC" w:rsidR="00944013" w:rsidRDefault="00952DF4">
          <w:pPr>
            <w:pStyle w:val="TM3"/>
            <w:tabs>
              <w:tab w:val="left" w:pos="1320"/>
              <w:tab w:val="right" w:leader="dot" w:pos="10308"/>
            </w:tabs>
            <w:rPr>
              <w:rFonts w:eastAsiaTheme="minorEastAsia"/>
              <w:noProof/>
              <w:kern w:val="2"/>
              <w:sz w:val="24"/>
              <w:szCs w:val="24"/>
              <w:lang w:eastAsia="fr-FR"/>
              <w14:ligatures w14:val="standardContextual"/>
            </w:rPr>
          </w:pPr>
          <w:hyperlink w:anchor="_Toc180421356" w:history="1">
            <w:r w:rsidR="00944013" w:rsidRPr="002D7A77">
              <w:rPr>
                <w:rStyle w:val="Lienhypertexte"/>
                <w:noProof/>
                <w14:scene3d>
                  <w14:camera w14:prst="orthographicFront"/>
                  <w14:lightRig w14:rig="threePt" w14:dir="t">
                    <w14:rot w14:lat="0" w14:lon="0" w14:rev="0"/>
                  </w14:lightRig>
                </w14:scene3d>
              </w:rPr>
              <w:t>10.2.6</w:t>
            </w:r>
            <w:r w:rsidR="00944013">
              <w:rPr>
                <w:rFonts w:eastAsiaTheme="minorEastAsia"/>
                <w:noProof/>
                <w:kern w:val="2"/>
                <w:sz w:val="24"/>
                <w:szCs w:val="24"/>
                <w:lang w:eastAsia="fr-FR"/>
                <w14:ligatures w14:val="standardContextual"/>
              </w:rPr>
              <w:tab/>
            </w:r>
            <w:r w:rsidR="00944013" w:rsidRPr="002D7A77">
              <w:rPr>
                <w:rStyle w:val="Lienhypertexte"/>
                <w:noProof/>
              </w:rPr>
              <w:t>Conséquences du non-respect de l’engagement sur le coût de réalisation</w:t>
            </w:r>
            <w:r w:rsidR="00944013">
              <w:rPr>
                <w:noProof/>
                <w:webHidden/>
              </w:rPr>
              <w:tab/>
            </w:r>
            <w:r w:rsidR="00944013">
              <w:rPr>
                <w:noProof/>
                <w:webHidden/>
              </w:rPr>
              <w:fldChar w:fldCharType="begin"/>
            </w:r>
            <w:r w:rsidR="00944013">
              <w:rPr>
                <w:noProof/>
                <w:webHidden/>
              </w:rPr>
              <w:instrText xml:space="preserve"> PAGEREF _Toc180421356 \h </w:instrText>
            </w:r>
            <w:r w:rsidR="00944013">
              <w:rPr>
                <w:noProof/>
                <w:webHidden/>
              </w:rPr>
            </w:r>
            <w:r w:rsidR="00944013">
              <w:rPr>
                <w:noProof/>
                <w:webHidden/>
              </w:rPr>
              <w:fldChar w:fldCharType="separate"/>
            </w:r>
            <w:r w:rsidR="00944013">
              <w:rPr>
                <w:noProof/>
                <w:webHidden/>
              </w:rPr>
              <w:t>16</w:t>
            </w:r>
            <w:r w:rsidR="00944013">
              <w:rPr>
                <w:noProof/>
                <w:webHidden/>
              </w:rPr>
              <w:fldChar w:fldCharType="end"/>
            </w:r>
          </w:hyperlink>
        </w:p>
        <w:p w14:paraId="33AEB86B" w14:textId="5ACA85CC" w:rsidR="00944013" w:rsidRDefault="00952DF4">
          <w:pPr>
            <w:pStyle w:val="TM1"/>
            <w:tabs>
              <w:tab w:val="left" w:pos="660"/>
              <w:tab w:val="right" w:leader="dot" w:pos="10308"/>
            </w:tabs>
            <w:rPr>
              <w:rFonts w:eastAsiaTheme="minorEastAsia"/>
              <w:noProof/>
              <w:kern w:val="2"/>
              <w:sz w:val="24"/>
              <w:szCs w:val="24"/>
              <w:lang w:eastAsia="fr-FR"/>
              <w14:ligatures w14:val="standardContextual"/>
            </w:rPr>
          </w:pPr>
          <w:hyperlink w:anchor="_Toc180421357" w:history="1">
            <w:r w:rsidR="00944013" w:rsidRPr="002D7A77">
              <w:rPr>
                <w:rStyle w:val="Lienhypertexte"/>
                <w:noProof/>
                <w14:scene3d>
                  <w14:camera w14:prst="orthographicFront"/>
                  <w14:lightRig w14:rig="threePt" w14:dir="t">
                    <w14:rot w14:lat="0" w14:lon="0" w14:rev="0"/>
                  </w14:lightRig>
                </w14:scene3d>
              </w:rPr>
              <w:t>11</w:t>
            </w:r>
            <w:r w:rsidR="00944013">
              <w:rPr>
                <w:rFonts w:eastAsiaTheme="minorEastAsia"/>
                <w:noProof/>
                <w:kern w:val="2"/>
                <w:sz w:val="24"/>
                <w:szCs w:val="24"/>
                <w:lang w:eastAsia="fr-FR"/>
                <w14:ligatures w14:val="standardContextual"/>
              </w:rPr>
              <w:tab/>
            </w:r>
            <w:r w:rsidR="00944013" w:rsidRPr="002D7A77">
              <w:rPr>
                <w:rStyle w:val="Lienhypertexte"/>
                <w:noProof/>
              </w:rPr>
              <w:t>Conditions d’exécution</w:t>
            </w:r>
            <w:r w:rsidR="00944013">
              <w:rPr>
                <w:noProof/>
                <w:webHidden/>
              </w:rPr>
              <w:tab/>
            </w:r>
            <w:r w:rsidR="00944013">
              <w:rPr>
                <w:noProof/>
                <w:webHidden/>
              </w:rPr>
              <w:fldChar w:fldCharType="begin"/>
            </w:r>
            <w:r w:rsidR="00944013">
              <w:rPr>
                <w:noProof/>
                <w:webHidden/>
              </w:rPr>
              <w:instrText xml:space="preserve"> PAGEREF _Toc180421357 \h </w:instrText>
            </w:r>
            <w:r w:rsidR="00944013">
              <w:rPr>
                <w:noProof/>
                <w:webHidden/>
              </w:rPr>
            </w:r>
            <w:r w:rsidR="00944013">
              <w:rPr>
                <w:noProof/>
                <w:webHidden/>
              </w:rPr>
              <w:fldChar w:fldCharType="separate"/>
            </w:r>
            <w:r w:rsidR="00944013">
              <w:rPr>
                <w:noProof/>
                <w:webHidden/>
              </w:rPr>
              <w:t>16</w:t>
            </w:r>
            <w:r w:rsidR="00944013">
              <w:rPr>
                <w:noProof/>
                <w:webHidden/>
              </w:rPr>
              <w:fldChar w:fldCharType="end"/>
            </w:r>
          </w:hyperlink>
        </w:p>
        <w:p w14:paraId="50E59E3D" w14:textId="1D079EDB" w:rsidR="00944013" w:rsidRDefault="00952DF4">
          <w:pPr>
            <w:pStyle w:val="TM2"/>
            <w:tabs>
              <w:tab w:val="left" w:pos="880"/>
              <w:tab w:val="right" w:leader="dot" w:pos="10308"/>
            </w:tabs>
            <w:rPr>
              <w:rFonts w:eastAsiaTheme="minorEastAsia"/>
              <w:noProof/>
              <w:kern w:val="2"/>
              <w:sz w:val="24"/>
              <w:szCs w:val="24"/>
              <w:lang w:eastAsia="fr-FR"/>
              <w14:ligatures w14:val="standardContextual"/>
            </w:rPr>
          </w:pPr>
          <w:hyperlink w:anchor="_Toc180421358" w:history="1">
            <w:r w:rsidR="00944013" w:rsidRPr="002D7A77">
              <w:rPr>
                <w:rStyle w:val="Lienhypertexte"/>
                <w:noProof/>
                <w14:scene3d>
                  <w14:camera w14:prst="orthographicFront"/>
                  <w14:lightRig w14:rig="threePt" w14:dir="t">
                    <w14:rot w14:lat="0" w14:lon="0" w14:rev="0"/>
                  </w14:lightRig>
                </w14:scene3d>
              </w:rPr>
              <w:t>11.1</w:t>
            </w:r>
            <w:r w:rsidR="00944013">
              <w:rPr>
                <w:rFonts w:eastAsiaTheme="minorEastAsia"/>
                <w:noProof/>
                <w:kern w:val="2"/>
                <w:sz w:val="24"/>
                <w:szCs w:val="24"/>
                <w:lang w:eastAsia="fr-FR"/>
                <w14:ligatures w14:val="standardContextual"/>
              </w:rPr>
              <w:tab/>
            </w:r>
            <w:r w:rsidR="00944013" w:rsidRPr="002D7A77">
              <w:rPr>
                <w:rStyle w:val="Lienhypertexte"/>
                <w:noProof/>
              </w:rPr>
              <w:t>Vérifications en phase Travaux</w:t>
            </w:r>
            <w:r w:rsidR="00944013">
              <w:rPr>
                <w:noProof/>
                <w:webHidden/>
              </w:rPr>
              <w:tab/>
            </w:r>
            <w:r w:rsidR="00944013">
              <w:rPr>
                <w:noProof/>
                <w:webHidden/>
              </w:rPr>
              <w:fldChar w:fldCharType="begin"/>
            </w:r>
            <w:r w:rsidR="00944013">
              <w:rPr>
                <w:noProof/>
                <w:webHidden/>
              </w:rPr>
              <w:instrText xml:space="preserve"> PAGEREF _Toc180421358 \h </w:instrText>
            </w:r>
            <w:r w:rsidR="00944013">
              <w:rPr>
                <w:noProof/>
                <w:webHidden/>
              </w:rPr>
            </w:r>
            <w:r w:rsidR="00944013">
              <w:rPr>
                <w:noProof/>
                <w:webHidden/>
              </w:rPr>
              <w:fldChar w:fldCharType="separate"/>
            </w:r>
            <w:r w:rsidR="00944013">
              <w:rPr>
                <w:noProof/>
                <w:webHidden/>
              </w:rPr>
              <w:t>16</w:t>
            </w:r>
            <w:r w:rsidR="00944013">
              <w:rPr>
                <w:noProof/>
                <w:webHidden/>
              </w:rPr>
              <w:fldChar w:fldCharType="end"/>
            </w:r>
          </w:hyperlink>
        </w:p>
        <w:p w14:paraId="13F45AF0" w14:textId="7C35D7C4" w:rsidR="00944013" w:rsidRDefault="00952DF4">
          <w:pPr>
            <w:pStyle w:val="TM3"/>
            <w:tabs>
              <w:tab w:val="left" w:pos="1320"/>
              <w:tab w:val="right" w:leader="dot" w:pos="10308"/>
            </w:tabs>
            <w:rPr>
              <w:rFonts w:eastAsiaTheme="minorEastAsia"/>
              <w:noProof/>
              <w:kern w:val="2"/>
              <w:sz w:val="24"/>
              <w:szCs w:val="24"/>
              <w:lang w:eastAsia="fr-FR"/>
              <w14:ligatures w14:val="standardContextual"/>
            </w:rPr>
          </w:pPr>
          <w:hyperlink w:anchor="_Toc180421359" w:history="1">
            <w:r w:rsidR="00944013" w:rsidRPr="002D7A77">
              <w:rPr>
                <w:rStyle w:val="Lienhypertexte"/>
                <w:noProof/>
                <w14:scene3d>
                  <w14:camera w14:prst="orthographicFront"/>
                  <w14:lightRig w14:rig="threePt" w14:dir="t">
                    <w14:rot w14:lat="0" w14:lon="0" w14:rev="0"/>
                  </w14:lightRig>
                </w14:scene3d>
              </w:rPr>
              <w:t>11.1.1</w:t>
            </w:r>
            <w:r w:rsidR="00944013">
              <w:rPr>
                <w:rFonts w:eastAsiaTheme="minorEastAsia"/>
                <w:noProof/>
                <w:kern w:val="2"/>
                <w:sz w:val="24"/>
                <w:szCs w:val="24"/>
                <w:lang w:eastAsia="fr-FR"/>
                <w14:ligatures w14:val="standardContextual"/>
              </w:rPr>
              <w:tab/>
            </w:r>
            <w:r w:rsidR="00944013" w:rsidRPr="002D7A77">
              <w:rPr>
                <w:rStyle w:val="Lienhypertexte"/>
                <w:noProof/>
              </w:rPr>
              <w:t>Vérification des projets de décomptes mensuels des entrepreneurs par le Titulaire</w:t>
            </w:r>
            <w:r w:rsidR="00944013">
              <w:rPr>
                <w:noProof/>
                <w:webHidden/>
              </w:rPr>
              <w:tab/>
            </w:r>
            <w:r w:rsidR="00944013">
              <w:rPr>
                <w:noProof/>
                <w:webHidden/>
              </w:rPr>
              <w:fldChar w:fldCharType="begin"/>
            </w:r>
            <w:r w:rsidR="00944013">
              <w:rPr>
                <w:noProof/>
                <w:webHidden/>
              </w:rPr>
              <w:instrText xml:space="preserve"> PAGEREF _Toc180421359 \h </w:instrText>
            </w:r>
            <w:r w:rsidR="00944013">
              <w:rPr>
                <w:noProof/>
                <w:webHidden/>
              </w:rPr>
            </w:r>
            <w:r w:rsidR="00944013">
              <w:rPr>
                <w:noProof/>
                <w:webHidden/>
              </w:rPr>
              <w:fldChar w:fldCharType="separate"/>
            </w:r>
            <w:r w:rsidR="00944013">
              <w:rPr>
                <w:noProof/>
                <w:webHidden/>
              </w:rPr>
              <w:t>16</w:t>
            </w:r>
            <w:r w:rsidR="00944013">
              <w:rPr>
                <w:noProof/>
                <w:webHidden/>
              </w:rPr>
              <w:fldChar w:fldCharType="end"/>
            </w:r>
          </w:hyperlink>
        </w:p>
        <w:p w14:paraId="20515553" w14:textId="06D0BE8B" w:rsidR="00944013" w:rsidRDefault="00952DF4">
          <w:pPr>
            <w:pStyle w:val="TM3"/>
            <w:tabs>
              <w:tab w:val="left" w:pos="1320"/>
              <w:tab w:val="right" w:leader="dot" w:pos="10308"/>
            </w:tabs>
            <w:rPr>
              <w:rFonts w:eastAsiaTheme="minorEastAsia"/>
              <w:noProof/>
              <w:kern w:val="2"/>
              <w:sz w:val="24"/>
              <w:szCs w:val="24"/>
              <w:lang w:eastAsia="fr-FR"/>
              <w14:ligatures w14:val="standardContextual"/>
            </w:rPr>
          </w:pPr>
          <w:hyperlink w:anchor="_Toc180421360" w:history="1">
            <w:r w:rsidR="00944013" w:rsidRPr="002D7A77">
              <w:rPr>
                <w:rStyle w:val="Lienhypertexte"/>
                <w:noProof/>
                <w14:scene3d>
                  <w14:camera w14:prst="orthographicFront"/>
                  <w14:lightRig w14:rig="threePt" w14:dir="t">
                    <w14:rot w14:lat="0" w14:lon="0" w14:rev="0"/>
                  </w14:lightRig>
                </w14:scene3d>
              </w:rPr>
              <w:t>11.1.2</w:t>
            </w:r>
            <w:r w:rsidR="00944013">
              <w:rPr>
                <w:rFonts w:eastAsiaTheme="minorEastAsia"/>
                <w:noProof/>
                <w:kern w:val="2"/>
                <w:sz w:val="24"/>
                <w:szCs w:val="24"/>
                <w:lang w:eastAsia="fr-FR"/>
                <w14:ligatures w14:val="standardContextual"/>
              </w:rPr>
              <w:tab/>
            </w:r>
            <w:r w:rsidR="00944013" w:rsidRPr="002D7A77">
              <w:rPr>
                <w:rStyle w:val="Lienhypertexte"/>
                <w:noProof/>
              </w:rPr>
              <w:t>Vérification du projet de décompte final de l’entrepreneur</w:t>
            </w:r>
            <w:r w:rsidR="00944013">
              <w:rPr>
                <w:noProof/>
                <w:webHidden/>
              </w:rPr>
              <w:tab/>
            </w:r>
            <w:r w:rsidR="00944013">
              <w:rPr>
                <w:noProof/>
                <w:webHidden/>
              </w:rPr>
              <w:fldChar w:fldCharType="begin"/>
            </w:r>
            <w:r w:rsidR="00944013">
              <w:rPr>
                <w:noProof/>
                <w:webHidden/>
              </w:rPr>
              <w:instrText xml:space="preserve"> PAGEREF _Toc180421360 \h </w:instrText>
            </w:r>
            <w:r w:rsidR="00944013">
              <w:rPr>
                <w:noProof/>
                <w:webHidden/>
              </w:rPr>
            </w:r>
            <w:r w:rsidR="00944013">
              <w:rPr>
                <w:noProof/>
                <w:webHidden/>
              </w:rPr>
              <w:fldChar w:fldCharType="separate"/>
            </w:r>
            <w:r w:rsidR="00944013">
              <w:rPr>
                <w:noProof/>
                <w:webHidden/>
              </w:rPr>
              <w:t>16</w:t>
            </w:r>
            <w:r w:rsidR="00944013">
              <w:rPr>
                <w:noProof/>
                <w:webHidden/>
              </w:rPr>
              <w:fldChar w:fldCharType="end"/>
            </w:r>
          </w:hyperlink>
        </w:p>
        <w:p w14:paraId="6B43041A" w14:textId="10BBA731" w:rsidR="00944013" w:rsidRDefault="00952DF4">
          <w:pPr>
            <w:pStyle w:val="TM3"/>
            <w:tabs>
              <w:tab w:val="left" w:pos="1320"/>
              <w:tab w:val="right" w:leader="dot" w:pos="10308"/>
            </w:tabs>
            <w:rPr>
              <w:rFonts w:eastAsiaTheme="minorEastAsia"/>
              <w:noProof/>
              <w:kern w:val="2"/>
              <w:sz w:val="24"/>
              <w:szCs w:val="24"/>
              <w:lang w:eastAsia="fr-FR"/>
              <w14:ligatures w14:val="standardContextual"/>
            </w:rPr>
          </w:pPr>
          <w:hyperlink w:anchor="_Toc180421361" w:history="1">
            <w:r w:rsidR="00944013" w:rsidRPr="002D7A77">
              <w:rPr>
                <w:rStyle w:val="Lienhypertexte"/>
                <w:noProof/>
                <w14:scene3d>
                  <w14:camera w14:prst="orthographicFront"/>
                  <w14:lightRig w14:rig="threePt" w14:dir="t">
                    <w14:rot w14:lat="0" w14:lon="0" w14:rev="0"/>
                  </w14:lightRig>
                </w14:scene3d>
              </w:rPr>
              <w:t>11.1.3</w:t>
            </w:r>
            <w:r w:rsidR="00944013">
              <w:rPr>
                <w:rFonts w:eastAsiaTheme="minorEastAsia"/>
                <w:noProof/>
                <w:kern w:val="2"/>
                <w:sz w:val="24"/>
                <w:szCs w:val="24"/>
                <w:lang w:eastAsia="fr-FR"/>
                <w14:ligatures w14:val="standardContextual"/>
              </w:rPr>
              <w:tab/>
            </w:r>
            <w:r w:rsidR="00944013" w:rsidRPr="002D7A77">
              <w:rPr>
                <w:rStyle w:val="Lienhypertexte"/>
                <w:noProof/>
              </w:rPr>
              <w:t>Vérification des déclarations de sous-traitance</w:t>
            </w:r>
            <w:r w:rsidR="00944013">
              <w:rPr>
                <w:noProof/>
                <w:webHidden/>
              </w:rPr>
              <w:tab/>
            </w:r>
            <w:r w:rsidR="00944013">
              <w:rPr>
                <w:noProof/>
                <w:webHidden/>
              </w:rPr>
              <w:fldChar w:fldCharType="begin"/>
            </w:r>
            <w:r w:rsidR="00944013">
              <w:rPr>
                <w:noProof/>
                <w:webHidden/>
              </w:rPr>
              <w:instrText xml:space="preserve"> PAGEREF _Toc180421361 \h </w:instrText>
            </w:r>
            <w:r w:rsidR="00944013">
              <w:rPr>
                <w:noProof/>
                <w:webHidden/>
              </w:rPr>
            </w:r>
            <w:r w:rsidR="00944013">
              <w:rPr>
                <w:noProof/>
                <w:webHidden/>
              </w:rPr>
              <w:fldChar w:fldCharType="separate"/>
            </w:r>
            <w:r w:rsidR="00944013">
              <w:rPr>
                <w:noProof/>
                <w:webHidden/>
              </w:rPr>
              <w:t>17</w:t>
            </w:r>
            <w:r w:rsidR="00944013">
              <w:rPr>
                <w:noProof/>
                <w:webHidden/>
              </w:rPr>
              <w:fldChar w:fldCharType="end"/>
            </w:r>
          </w:hyperlink>
        </w:p>
        <w:p w14:paraId="05014712" w14:textId="48AEC0A4" w:rsidR="00944013" w:rsidRDefault="00952DF4">
          <w:pPr>
            <w:pStyle w:val="TM2"/>
            <w:tabs>
              <w:tab w:val="left" w:pos="880"/>
              <w:tab w:val="right" w:leader="dot" w:pos="10308"/>
            </w:tabs>
            <w:rPr>
              <w:rFonts w:eastAsiaTheme="minorEastAsia"/>
              <w:noProof/>
              <w:kern w:val="2"/>
              <w:sz w:val="24"/>
              <w:szCs w:val="24"/>
              <w:lang w:eastAsia="fr-FR"/>
              <w14:ligatures w14:val="standardContextual"/>
            </w:rPr>
          </w:pPr>
          <w:hyperlink w:anchor="_Toc180421362" w:history="1">
            <w:r w:rsidR="00944013" w:rsidRPr="002D7A77">
              <w:rPr>
                <w:rStyle w:val="Lienhypertexte"/>
                <w:noProof/>
                <w14:scene3d>
                  <w14:camera w14:prst="orthographicFront"/>
                  <w14:lightRig w14:rig="threePt" w14:dir="t">
                    <w14:rot w14:lat="0" w14:lon="0" w14:rev="0"/>
                  </w14:lightRig>
                </w14:scene3d>
              </w:rPr>
              <w:t>11.2</w:t>
            </w:r>
            <w:r w:rsidR="00944013">
              <w:rPr>
                <w:rFonts w:eastAsiaTheme="minorEastAsia"/>
                <w:noProof/>
                <w:kern w:val="2"/>
                <w:sz w:val="24"/>
                <w:szCs w:val="24"/>
                <w:lang w:eastAsia="fr-FR"/>
                <w14:ligatures w14:val="standardContextual"/>
              </w:rPr>
              <w:tab/>
            </w:r>
            <w:r w:rsidR="00944013" w:rsidRPr="002D7A77">
              <w:rPr>
                <w:rStyle w:val="Lienhypertexte"/>
                <w:noProof/>
              </w:rPr>
              <w:t>Suivi de l’exécution des travaux</w:t>
            </w:r>
            <w:r w:rsidR="00944013">
              <w:rPr>
                <w:noProof/>
                <w:webHidden/>
              </w:rPr>
              <w:tab/>
            </w:r>
            <w:r w:rsidR="00944013">
              <w:rPr>
                <w:noProof/>
                <w:webHidden/>
              </w:rPr>
              <w:fldChar w:fldCharType="begin"/>
            </w:r>
            <w:r w:rsidR="00944013">
              <w:rPr>
                <w:noProof/>
                <w:webHidden/>
              </w:rPr>
              <w:instrText xml:space="preserve"> PAGEREF _Toc180421362 \h </w:instrText>
            </w:r>
            <w:r w:rsidR="00944013">
              <w:rPr>
                <w:noProof/>
                <w:webHidden/>
              </w:rPr>
            </w:r>
            <w:r w:rsidR="00944013">
              <w:rPr>
                <w:noProof/>
                <w:webHidden/>
              </w:rPr>
              <w:fldChar w:fldCharType="separate"/>
            </w:r>
            <w:r w:rsidR="00944013">
              <w:rPr>
                <w:noProof/>
                <w:webHidden/>
              </w:rPr>
              <w:t>17</w:t>
            </w:r>
            <w:r w:rsidR="00944013">
              <w:rPr>
                <w:noProof/>
                <w:webHidden/>
              </w:rPr>
              <w:fldChar w:fldCharType="end"/>
            </w:r>
          </w:hyperlink>
        </w:p>
        <w:p w14:paraId="1D102720" w14:textId="7431A6EA" w:rsidR="00944013" w:rsidRDefault="00952DF4">
          <w:pPr>
            <w:pStyle w:val="TM3"/>
            <w:tabs>
              <w:tab w:val="left" w:pos="1320"/>
              <w:tab w:val="right" w:leader="dot" w:pos="10308"/>
            </w:tabs>
            <w:rPr>
              <w:rFonts w:eastAsiaTheme="minorEastAsia"/>
              <w:noProof/>
              <w:kern w:val="2"/>
              <w:sz w:val="24"/>
              <w:szCs w:val="24"/>
              <w:lang w:eastAsia="fr-FR"/>
              <w14:ligatures w14:val="standardContextual"/>
            </w:rPr>
          </w:pPr>
          <w:hyperlink w:anchor="_Toc180421363" w:history="1">
            <w:r w:rsidR="00944013" w:rsidRPr="002D7A77">
              <w:rPr>
                <w:rStyle w:val="Lienhypertexte"/>
                <w:noProof/>
                <w14:scene3d>
                  <w14:camera w14:prst="orthographicFront"/>
                  <w14:lightRig w14:rig="threePt" w14:dir="t">
                    <w14:rot w14:lat="0" w14:lon="0" w14:rev="0"/>
                  </w14:lightRig>
                </w14:scene3d>
              </w:rPr>
              <w:t>11.2.1</w:t>
            </w:r>
            <w:r w:rsidR="00944013">
              <w:rPr>
                <w:rFonts w:eastAsiaTheme="minorEastAsia"/>
                <w:noProof/>
                <w:kern w:val="2"/>
                <w:sz w:val="24"/>
                <w:szCs w:val="24"/>
                <w:lang w:eastAsia="fr-FR"/>
                <w14:ligatures w14:val="standardContextual"/>
              </w:rPr>
              <w:tab/>
            </w:r>
            <w:r w:rsidR="00944013" w:rsidRPr="002D7A77">
              <w:rPr>
                <w:rStyle w:val="Lienhypertexte"/>
                <w:noProof/>
              </w:rPr>
              <w:t>Présence du Titulaire sur le chantier</w:t>
            </w:r>
            <w:r w:rsidR="00944013">
              <w:rPr>
                <w:noProof/>
                <w:webHidden/>
              </w:rPr>
              <w:tab/>
            </w:r>
            <w:r w:rsidR="00944013">
              <w:rPr>
                <w:noProof/>
                <w:webHidden/>
              </w:rPr>
              <w:fldChar w:fldCharType="begin"/>
            </w:r>
            <w:r w:rsidR="00944013">
              <w:rPr>
                <w:noProof/>
                <w:webHidden/>
              </w:rPr>
              <w:instrText xml:space="preserve"> PAGEREF _Toc180421363 \h </w:instrText>
            </w:r>
            <w:r w:rsidR="00944013">
              <w:rPr>
                <w:noProof/>
                <w:webHidden/>
              </w:rPr>
            </w:r>
            <w:r w:rsidR="00944013">
              <w:rPr>
                <w:noProof/>
                <w:webHidden/>
              </w:rPr>
              <w:fldChar w:fldCharType="separate"/>
            </w:r>
            <w:r w:rsidR="00944013">
              <w:rPr>
                <w:noProof/>
                <w:webHidden/>
              </w:rPr>
              <w:t>17</w:t>
            </w:r>
            <w:r w:rsidR="00944013">
              <w:rPr>
                <w:noProof/>
                <w:webHidden/>
              </w:rPr>
              <w:fldChar w:fldCharType="end"/>
            </w:r>
          </w:hyperlink>
        </w:p>
        <w:p w14:paraId="0FB9C933" w14:textId="715E091E" w:rsidR="00944013" w:rsidRDefault="00952DF4">
          <w:pPr>
            <w:pStyle w:val="TM3"/>
            <w:tabs>
              <w:tab w:val="left" w:pos="1320"/>
              <w:tab w:val="right" w:leader="dot" w:pos="10308"/>
            </w:tabs>
            <w:rPr>
              <w:rFonts w:eastAsiaTheme="minorEastAsia"/>
              <w:noProof/>
              <w:kern w:val="2"/>
              <w:sz w:val="24"/>
              <w:szCs w:val="24"/>
              <w:lang w:eastAsia="fr-FR"/>
              <w14:ligatures w14:val="standardContextual"/>
            </w:rPr>
          </w:pPr>
          <w:hyperlink w:anchor="_Toc180421364" w:history="1">
            <w:r w:rsidR="00944013" w:rsidRPr="002D7A77">
              <w:rPr>
                <w:rStyle w:val="Lienhypertexte"/>
                <w:noProof/>
                <w14:scene3d>
                  <w14:camera w14:prst="orthographicFront"/>
                  <w14:lightRig w14:rig="threePt" w14:dir="t">
                    <w14:rot w14:lat="0" w14:lon="0" w14:rev="0"/>
                  </w14:lightRig>
                </w14:scene3d>
              </w:rPr>
              <w:t>11.2.2</w:t>
            </w:r>
            <w:r w:rsidR="00944013">
              <w:rPr>
                <w:rFonts w:eastAsiaTheme="minorEastAsia"/>
                <w:noProof/>
                <w:kern w:val="2"/>
                <w:sz w:val="24"/>
                <w:szCs w:val="24"/>
                <w:lang w:eastAsia="fr-FR"/>
                <w14:ligatures w14:val="standardContextual"/>
              </w:rPr>
              <w:tab/>
            </w:r>
            <w:r w:rsidR="00944013" w:rsidRPr="002D7A77">
              <w:rPr>
                <w:rStyle w:val="Lienhypertexte"/>
                <w:noProof/>
              </w:rPr>
              <w:t>Rendez-vous de chantier</w:t>
            </w:r>
            <w:r w:rsidR="00944013">
              <w:rPr>
                <w:noProof/>
                <w:webHidden/>
              </w:rPr>
              <w:tab/>
            </w:r>
            <w:r w:rsidR="00944013">
              <w:rPr>
                <w:noProof/>
                <w:webHidden/>
              </w:rPr>
              <w:fldChar w:fldCharType="begin"/>
            </w:r>
            <w:r w:rsidR="00944013">
              <w:rPr>
                <w:noProof/>
                <w:webHidden/>
              </w:rPr>
              <w:instrText xml:space="preserve"> PAGEREF _Toc180421364 \h </w:instrText>
            </w:r>
            <w:r w:rsidR="00944013">
              <w:rPr>
                <w:noProof/>
                <w:webHidden/>
              </w:rPr>
            </w:r>
            <w:r w:rsidR="00944013">
              <w:rPr>
                <w:noProof/>
                <w:webHidden/>
              </w:rPr>
              <w:fldChar w:fldCharType="separate"/>
            </w:r>
            <w:r w:rsidR="00944013">
              <w:rPr>
                <w:noProof/>
                <w:webHidden/>
              </w:rPr>
              <w:t>17</w:t>
            </w:r>
            <w:r w:rsidR="00944013">
              <w:rPr>
                <w:noProof/>
                <w:webHidden/>
              </w:rPr>
              <w:fldChar w:fldCharType="end"/>
            </w:r>
          </w:hyperlink>
        </w:p>
        <w:p w14:paraId="65686372" w14:textId="573A53B0" w:rsidR="00944013" w:rsidRDefault="00952DF4">
          <w:pPr>
            <w:pStyle w:val="TM3"/>
            <w:tabs>
              <w:tab w:val="left" w:pos="1320"/>
              <w:tab w:val="right" w:leader="dot" w:pos="10308"/>
            </w:tabs>
            <w:rPr>
              <w:rFonts w:eastAsiaTheme="minorEastAsia"/>
              <w:noProof/>
              <w:kern w:val="2"/>
              <w:sz w:val="24"/>
              <w:szCs w:val="24"/>
              <w:lang w:eastAsia="fr-FR"/>
              <w14:ligatures w14:val="standardContextual"/>
            </w:rPr>
          </w:pPr>
          <w:hyperlink w:anchor="_Toc180421365" w:history="1">
            <w:r w:rsidR="00944013" w:rsidRPr="002D7A77">
              <w:rPr>
                <w:rStyle w:val="Lienhypertexte"/>
                <w:noProof/>
                <w14:scene3d>
                  <w14:camera w14:prst="orthographicFront"/>
                  <w14:lightRig w14:rig="threePt" w14:dir="t">
                    <w14:rot w14:lat="0" w14:lon="0" w14:rev="0"/>
                  </w14:lightRig>
                </w14:scene3d>
              </w:rPr>
              <w:t>11.2.3</w:t>
            </w:r>
            <w:r w:rsidR="00944013">
              <w:rPr>
                <w:rFonts w:eastAsiaTheme="minorEastAsia"/>
                <w:noProof/>
                <w:kern w:val="2"/>
                <w:sz w:val="24"/>
                <w:szCs w:val="24"/>
                <w:lang w:eastAsia="fr-FR"/>
                <w14:ligatures w14:val="standardContextual"/>
              </w:rPr>
              <w:tab/>
            </w:r>
            <w:r w:rsidR="00944013" w:rsidRPr="002D7A77">
              <w:rPr>
                <w:rStyle w:val="Lienhypertexte"/>
                <w:noProof/>
              </w:rPr>
              <w:t>Ordres de service du Maitre d’œuvre</w:t>
            </w:r>
            <w:r w:rsidR="00944013">
              <w:rPr>
                <w:noProof/>
                <w:webHidden/>
              </w:rPr>
              <w:tab/>
            </w:r>
            <w:r w:rsidR="00944013">
              <w:rPr>
                <w:noProof/>
                <w:webHidden/>
              </w:rPr>
              <w:fldChar w:fldCharType="begin"/>
            </w:r>
            <w:r w:rsidR="00944013">
              <w:rPr>
                <w:noProof/>
                <w:webHidden/>
              </w:rPr>
              <w:instrText xml:space="preserve"> PAGEREF _Toc180421365 \h </w:instrText>
            </w:r>
            <w:r w:rsidR="00944013">
              <w:rPr>
                <w:noProof/>
                <w:webHidden/>
              </w:rPr>
            </w:r>
            <w:r w:rsidR="00944013">
              <w:rPr>
                <w:noProof/>
                <w:webHidden/>
              </w:rPr>
              <w:fldChar w:fldCharType="separate"/>
            </w:r>
            <w:r w:rsidR="00944013">
              <w:rPr>
                <w:noProof/>
                <w:webHidden/>
              </w:rPr>
              <w:t>17</w:t>
            </w:r>
            <w:r w:rsidR="00944013">
              <w:rPr>
                <w:noProof/>
                <w:webHidden/>
              </w:rPr>
              <w:fldChar w:fldCharType="end"/>
            </w:r>
          </w:hyperlink>
        </w:p>
        <w:p w14:paraId="70BBF5E9" w14:textId="61890DE4" w:rsidR="00944013" w:rsidRDefault="00952DF4">
          <w:pPr>
            <w:pStyle w:val="TM2"/>
            <w:tabs>
              <w:tab w:val="left" w:pos="880"/>
              <w:tab w:val="right" w:leader="dot" w:pos="10308"/>
            </w:tabs>
            <w:rPr>
              <w:rFonts w:eastAsiaTheme="minorEastAsia"/>
              <w:noProof/>
              <w:kern w:val="2"/>
              <w:sz w:val="24"/>
              <w:szCs w:val="24"/>
              <w:lang w:eastAsia="fr-FR"/>
              <w14:ligatures w14:val="standardContextual"/>
            </w:rPr>
          </w:pPr>
          <w:hyperlink w:anchor="_Toc180421366" w:history="1">
            <w:r w:rsidR="00944013" w:rsidRPr="002D7A77">
              <w:rPr>
                <w:rStyle w:val="Lienhypertexte"/>
                <w:noProof/>
                <w14:scene3d>
                  <w14:camera w14:prst="orthographicFront"/>
                  <w14:lightRig w14:rig="threePt" w14:dir="t">
                    <w14:rot w14:lat="0" w14:lon="0" w14:rev="0"/>
                  </w14:lightRig>
                </w14:scene3d>
              </w:rPr>
              <w:t>11.3</w:t>
            </w:r>
            <w:r w:rsidR="00944013">
              <w:rPr>
                <w:rFonts w:eastAsiaTheme="minorEastAsia"/>
                <w:noProof/>
                <w:kern w:val="2"/>
                <w:sz w:val="24"/>
                <w:szCs w:val="24"/>
                <w:lang w:eastAsia="fr-FR"/>
                <w14:ligatures w14:val="standardContextual"/>
              </w:rPr>
              <w:tab/>
            </w:r>
            <w:r w:rsidR="00944013" w:rsidRPr="002D7A77">
              <w:rPr>
                <w:rStyle w:val="Lienhypertexte"/>
                <w:noProof/>
              </w:rPr>
              <w:t>Opérations préalables à la réception</w:t>
            </w:r>
            <w:r w:rsidR="00944013">
              <w:rPr>
                <w:noProof/>
                <w:webHidden/>
              </w:rPr>
              <w:tab/>
            </w:r>
            <w:r w:rsidR="00944013">
              <w:rPr>
                <w:noProof/>
                <w:webHidden/>
              </w:rPr>
              <w:fldChar w:fldCharType="begin"/>
            </w:r>
            <w:r w:rsidR="00944013">
              <w:rPr>
                <w:noProof/>
                <w:webHidden/>
              </w:rPr>
              <w:instrText xml:space="preserve"> PAGEREF _Toc180421366 \h </w:instrText>
            </w:r>
            <w:r w:rsidR="00944013">
              <w:rPr>
                <w:noProof/>
                <w:webHidden/>
              </w:rPr>
            </w:r>
            <w:r w:rsidR="00944013">
              <w:rPr>
                <w:noProof/>
                <w:webHidden/>
              </w:rPr>
              <w:fldChar w:fldCharType="separate"/>
            </w:r>
            <w:r w:rsidR="00944013">
              <w:rPr>
                <w:noProof/>
                <w:webHidden/>
              </w:rPr>
              <w:t>18</w:t>
            </w:r>
            <w:r w:rsidR="00944013">
              <w:rPr>
                <w:noProof/>
                <w:webHidden/>
              </w:rPr>
              <w:fldChar w:fldCharType="end"/>
            </w:r>
          </w:hyperlink>
        </w:p>
        <w:p w14:paraId="75D5E241" w14:textId="45F051E0" w:rsidR="00944013" w:rsidRDefault="00952DF4">
          <w:pPr>
            <w:pStyle w:val="TM2"/>
            <w:tabs>
              <w:tab w:val="left" w:pos="880"/>
              <w:tab w:val="right" w:leader="dot" w:pos="10308"/>
            </w:tabs>
            <w:rPr>
              <w:rFonts w:eastAsiaTheme="minorEastAsia"/>
              <w:noProof/>
              <w:kern w:val="2"/>
              <w:sz w:val="24"/>
              <w:szCs w:val="24"/>
              <w:lang w:eastAsia="fr-FR"/>
              <w14:ligatures w14:val="standardContextual"/>
            </w:rPr>
          </w:pPr>
          <w:hyperlink w:anchor="_Toc180421367" w:history="1">
            <w:r w:rsidR="00944013" w:rsidRPr="002D7A77">
              <w:rPr>
                <w:rStyle w:val="Lienhypertexte"/>
                <w:noProof/>
                <w14:scene3d>
                  <w14:camera w14:prst="orthographicFront"/>
                  <w14:lightRig w14:rig="threePt" w14:dir="t">
                    <w14:rot w14:lat="0" w14:lon="0" w14:rev="0"/>
                  </w14:lightRig>
                </w14:scene3d>
              </w:rPr>
              <w:t>11.4</w:t>
            </w:r>
            <w:r w:rsidR="00944013">
              <w:rPr>
                <w:rFonts w:eastAsiaTheme="minorEastAsia"/>
                <w:noProof/>
                <w:kern w:val="2"/>
                <w:sz w:val="24"/>
                <w:szCs w:val="24"/>
                <w:lang w:eastAsia="fr-FR"/>
                <w14:ligatures w14:val="standardContextual"/>
              </w:rPr>
              <w:tab/>
            </w:r>
            <w:r w:rsidR="00944013" w:rsidRPr="002D7A77">
              <w:rPr>
                <w:rStyle w:val="Lienhypertexte"/>
                <w:noProof/>
              </w:rPr>
              <w:t>Protection de la main d’œuvre et des conditions de travail</w:t>
            </w:r>
            <w:r w:rsidR="00944013">
              <w:rPr>
                <w:noProof/>
                <w:webHidden/>
              </w:rPr>
              <w:tab/>
            </w:r>
            <w:r w:rsidR="00944013">
              <w:rPr>
                <w:noProof/>
                <w:webHidden/>
              </w:rPr>
              <w:fldChar w:fldCharType="begin"/>
            </w:r>
            <w:r w:rsidR="00944013">
              <w:rPr>
                <w:noProof/>
                <w:webHidden/>
              </w:rPr>
              <w:instrText xml:space="preserve"> PAGEREF _Toc180421367 \h </w:instrText>
            </w:r>
            <w:r w:rsidR="00944013">
              <w:rPr>
                <w:noProof/>
                <w:webHidden/>
              </w:rPr>
            </w:r>
            <w:r w:rsidR="00944013">
              <w:rPr>
                <w:noProof/>
                <w:webHidden/>
              </w:rPr>
              <w:fldChar w:fldCharType="separate"/>
            </w:r>
            <w:r w:rsidR="00944013">
              <w:rPr>
                <w:noProof/>
                <w:webHidden/>
              </w:rPr>
              <w:t>18</w:t>
            </w:r>
            <w:r w:rsidR="00944013">
              <w:rPr>
                <w:noProof/>
                <w:webHidden/>
              </w:rPr>
              <w:fldChar w:fldCharType="end"/>
            </w:r>
          </w:hyperlink>
        </w:p>
        <w:p w14:paraId="2955C622" w14:textId="69A20BAD" w:rsidR="00944013" w:rsidRDefault="00952DF4">
          <w:pPr>
            <w:pStyle w:val="TM3"/>
            <w:tabs>
              <w:tab w:val="left" w:pos="1320"/>
              <w:tab w:val="right" w:leader="dot" w:pos="10308"/>
            </w:tabs>
            <w:rPr>
              <w:rFonts w:eastAsiaTheme="minorEastAsia"/>
              <w:noProof/>
              <w:kern w:val="2"/>
              <w:sz w:val="24"/>
              <w:szCs w:val="24"/>
              <w:lang w:eastAsia="fr-FR"/>
              <w14:ligatures w14:val="standardContextual"/>
            </w:rPr>
          </w:pPr>
          <w:hyperlink w:anchor="_Toc180421368" w:history="1">
            <w:r w:rsidR="00944013" w:rsidRPr="002D7A77">
              <w:rPr>
                <w:rStyle w:val="Lienhypertexte"/>
                <w:noProof/>
                <w14:scene3d>
                  <w14:camera w14:prst="orthographicFront"/>
                  <w14:lightRig w14:rig="threePt" w14:dir="t">
                    <w14:rot w14:lat="0" w14:lon="0" w14:rev="0"/>
                  </w14:lightRig>
                </w14:scene3d>
              </w:rPr>
              <w:t>11.4.1</w:t>
            </w:r>
            <w:r w:rsidR="00944013">
              <w:rPr>
                <w:rFonts w:eastAsiaTheme="minorEastAsia"/>
                <w:noProof/>
                <w:kern w:val="2"/>
                <w:sz w:val="24"/>
                <w:szCs w:val="24"/>
                <w:lang w:eastAsia="fr-FR"/>
                <w14:ligatures w14:val="standardContextual"/>
              </w:rPr>
              <w:tab/>
            </w:r>
            <w:r w:rsidR="00944013" w:rsidRPr="002D7A77">
              <w:rPr>
                <w:rStyle w:val="Lienhypertexte"/>
                <w:noProof/>
              </w:rPr>
              <w:t>Sécurité et Protection de la santé</w:t>
            </w:r>
            <w:r w:rsidR="00944013">
              <w:rPr>
                <w:noProof/>
                <w:webHidden/>
              </w:rPr>
              <w:tab/>
            </w:r>
            <w:r w:rsidR="00944013">
              <w:rPr>
                <w:noProof/>
                <w:webHidden/>
              </w:rPr>
              <w:fldChar w:fldCharType="begin"/>
            </w:r>
            <w:r w:rsidR="00944013">
              <w:rPr>
                <w:noProof/>
                <w:webHidden/>
              </w:rPr>
              <w:instrText xml:space="preserve"> PAGEREF _Toc180421368 \h </w:instrText>
            </w:r>
            <w:r w:rsidR="00944013">
              <w:rPr>
                <w:noProof/>
                <w:webHidden/>
              </w:rPr>
            </w:r>
            <w:r w:rsidR="00944013">
              <w:rPr>
                <w:noProof/>
                <w:webHidden/>
              </w:rPr>
              <w:fldChar w:fldCharType="separate"/>
            </w:r>
            <w:r w:rsidR="00944013">
              <w:rPr>
                <w:noProof/>
                <w:webHidden/>
              </w:rPr>
              <w:t>18</w:t>
            </w:r>
            <w:r w:rsidR="00944013">
              <w:rPr>
                <w:noProof/>
                <w:webHidden/>
              </w:rPr>
              <w:fldChar w:fldCharType="end"/>
            </w:r>
          </w:hyperlink>
        </w:p>
        <w:p w14:paraId="5A9EDD31" w14:textId="2303CA25" w:rsidR="00944013" w:rsidRDefault="00952DF4">
          <w:pPr>
            <w:pStyle w:val="TM3"/>
            <w:tabs>
              <w:tab w:val="left" w:pos="1320"/>
              <w:tab w:val="right" w:leader="dot" w:pos="10308"/>
            </w:tabs>
            <w:rPr>
              <w:rFonts w:eastAsiaTheme="minorEastAsia"/>
              <w:noProof/>
              <w:kern w:val="2"/>
              <w:sz w:val="24"/>
              <w:szCs w:val="24"/>
              <w:lang w:eastAsia="fr-FR"/>
              <w14:ligatures w14:val="standardContextual"/>
            </w:rPr>
          </w:pPr>
          <w:hyperlink w:anchor="_Toc180421369" w:history="1">
            <w:r w:rsidR="00944013" w:rsidRPr="002D7A77">
              <w:rPr>
                <w:rStyle w:val="Lienhypertexte"/>
                <w:noProof/>
                <w14:scene3d>
                  <w14:camera w14:prst="orthographicFront"/>
                  <w14:lightRig w14:rig="threePt" w14:dir="t">
                    <w14:rot w14:lat="0" w14:lon="0" w14:rev="0"/>
                  </w14:lightRig>
                </w14:scene3d>
              </w:rPr>
              <w:t>11.4.2</w:t>
            </w:r>
            <w:r w:rsidR="00944013">
              <w:rPr>
                <w:rFonts w:eastAsiaTheme="minorEastAsia"/>
                <w:noProof/>
                <w:kern w:val="2"/>
                <w:sz w:val="24"/>
                <w:szCs w:val="24"/>
                <w:lang w:eastAsia="fr-FR"/>
                <w14:ligatures w14:val="standardContextual"/>
              </w:rPr>
              <w:tab/>
            </w:r>
            <w:r w:rsidR="00944013" w:rsidRPr="002D7A77">
              <w:rPr>
                <w:rStyle w:val="Lienhypertexte"/>
                <w:noProof/>
              </w:rPr>
              <w:t>Protection de la main d’œuvre et des conditions de travail</w:t>
            </w:r>
            <w:r w:rsidR="00944013">
              <w:rPr>
                <w:noProof/>
                <w:webHidden/>
              </w:rPr>
              <w:tab/>
            </w:r>
            <w:r w:rsidR="00944013">
              <w:rPr>
                <w:noProof/>
                <w:webHidden/>
              </w:rPr>
              <w:fldChar w:fldCharType="begin"/>
            </w:r>
            <w:r w:rsidR="00944013">
              <w:rPr>
                <w:noProof/>
                <w:webHidden/>
              </w:rPr>
              <w:instrText xml:space="preserve"> PAGEREF _Toc180421369 \h </w:instrText>
            </w:r>
            <w:r w:rsidR="00944013">
              <w:rPr>
                <w:noProof/>
                <w:webHidden/>
              </w:rPr>
            </w:r>
            <w:r w:rsidR="00944013">
              <w:rPr>
                <w:noProof/>
                <w:webHidden/>
              </w:rPr>
              <w:fldChar w:fldCharType="separate"/>
            </w:r>
            <w:r w:rsidR="00944013">
              <w:rPr>
                <w:noProof/>
                <w:webHidden/>
              </w:rPr>
              <w:t>19</w:t>
            </w:r>
            <w:r w:rsidR="00944013">
              <w:rPr>
                <w:noProof/>
                <w:webHidden/>
              </w:rPr>
              <w:fldChar w:fldCharType="end"/>
            </w:r>
          </w:hyperlink>
        </w:p>
        <w:p w14:paraId="1B988EA6" w14:textId="3D8B2E0B" w:rsidR="00944013" w:rsidRDefault="00952DF4">
          <w:pPr>
            <w:pStyle w:val="TM3"/>
            <w:tabs>
              <w:tab w:val="left" w:pos="1320"/>
              <w:tab w:val="right" w:leader="dot" w:pos="10308"/>
            </w:tabs>
            <w:rPr>
              <w:rFonts w:eastAsiaTheme="minorEastAsia"/>
              <w:noProof/>
              <w:kern w:val="2"/>
              <w:sz w:val="24"/>
              <w:szCs w:val="24"/>
              <w:lang w:eastAsia="fr-FR"/>
              <w14:ligatures w14:val="standardContextual"/>
            </w:rPr>
          </w:pPr>
          <w:hyperlink w:anchor="_Toc180421370" w:history="1">
            <w:r w:rsidR="00944013" w:rsidRPr="002D7A77">
              <w:rPr>
                <w:rStyle w:val="Lienhypertexte"/>
                <w:noProof/>
                <w14:scene3d>
                  <w14:camera w14:prst="orthographicFront"/>
                  <w14:lightRig w14:rig="threePt" w14:dir="t">
                    <w14:rot w14:lat="0" w14:lon="0" w14:rev="0"/>
                  </w14:lightRig>
                </w14:scene3d>
              </w:rPr>
              <w:t>11.4.3</w:t>
            </w:r>
            <w:r w:rsidR="00944013">
              <w:rPr>
                <w:rFonts w:eastAsiaTheme="minorEastAsia"/>
                <w:noProof/>
                <w:kern w:val="2"/>
                <w:sz w:val="24"/>
                <w:szCs w:val="24"/>
                <w:lang w:eastAsia="fr-FR"/>
                <w14:ligatures w14:val="standardContextual"/>
              </w:rPr>
              <w:tab/>
            </w:r>
            <w:r w:rsidR="00944013" w:rsidRPr="002D7A77">
              <w:rPr>
                <w:rStyle w:val="Lienhypertexte"/>
                <w:noProof/>
              </w:rPr>
              <w:t>Protection de l’environnement</w:t>
            </w:r>
            <w:r w:rsidR="00944013">
              <w:rPr>
                <w:noProof/>
                <w:webHidden/>
              </w:rPr>
              <w:tab/>
            </w:r>
            <w:r w:rsidR="00944013">
              <w:rPr>
                <w:noProof/>
                <w:webHidden/>
              </w:rPr>
              <w:fldChar w:fldCharType="begin"/>
            </w:r>
            <w:r w:rsidR="00944013">
              <w:rPr>
                <w:noProof/>
                <w:webHidden/>
              </w:rPr>
              <w:instrText xml:space="preserve"> PAGEREF _Toc180421370 \h </w:instrText>
            </w:r>
            <w:r w:rsidR="00944013">
              <w:rPr>
                <w:noProof/>
                <w:webHidden/>
              </w:rPr>
            </w:r>
            <w:r w:rsidR="00944013">
              <w:rPr>
                <w:noProof/>
                <w:webHidden/>
              </w:rPr>
              <w:fldChar w:fldCharType="separate"/>
            </w:r>
            <w:r w:rsidR="00944013">
              <w:rPr>
                <w:noProof/>
                <w:webHidden/>
              </w:rPr>
              <w:t>19</w:t>
            </w:r>
            <w:r w:rsidR="00944013">
              <w:rPr>
                <w:noProof/>
                <w:webHidden/>
              </w:rPr>
              <w:fldChar w:fldCharType="end"/>
            </w:r>
          </w:hyperlink>
        </w:p>
        <w:p w14:paraId="46A534B8" w14:textId="7259B65B" w:rsidR="00944013" w:rsidRDefault="00952DF4">
          <w:pPr>
            <w:pStyle w:val="TM1"/>
            <w:tabs>
              <w:tab w:val="left" w:pos="660"/>
              <w:tab w:val="right" w:leader="dot" w:pos="10308"/>
            </w:tabs>
            <w:rPr>
              <w:rFonts w:eastAsiaTheme="minorEastAsia"/>
              <w:noProof/>
              <w:kern w:val="2"/>
              <w:sz w:val="24"/>
              <w:szCs w:val="24"/>
              <w:lang w:eastAsia="fr-FR"/>
              <w14:ligatures w14:val="standardContextual"/>
            </w:rPr>
          </w:pPr>
          <w:hyperlink w:anchor="_Toc180421371" w:history="1">
            <w:r w:rsidR="00944013" w:rsidRPr="002D7A77">
              <w:rPr>
                <w:rStyle w:val="Lienhypertexte"/>
                <w:noProof/>
                <w14:scene3d>
                  <w14:camera w14:prst="orthographicFront"/>
                  <w14:lightRig w14:rig="threePt" w14:dir="t">
                    <w14:rot w14:lat="0" w14:lon="0" w14:rev="0"/>
                  </w14:lightRig>
                </w14:scene3d>
              </w:rPr>
              <w:t>12</w:t>
            </w:r>
            <w:r w:rsidR="00944013">
              <w:rPr>
                <w:rFonts w:eastAsiaTheme="minorEastAsia"/>
                <w:noProof/>
                <w:kern w:val="2"/>
                <w:sz w:val="24"/>
                <w:szCs w:val="24"/>
                <w:lang w:eastAsia="fr-FR"/>
                <w14:ligatures w14:val="standardContextual"/>
              </w:rPr>
              <w:tab/>
            </w:r>
            <w:r w:rsidR="00944013" w:rsidRPr="002D7A77">
              <w:rPr>
                <w:rStyle w:val="Lienhypertexte"/>
                <w:noProof/>
              </w:rPr>
              <w:t>Utilisation des résultats – droits de propriété intellectuelle</w:t>
            </w:r>
            <w:r w:rsidR="00944013">
              <w:rPr>
                <w:noProof/>
                <w:webHidden/>
              </w:rPr>
              <w:tab/>
            </w:r>
            <w:r w:rsidR="00944013">
              <w:rPr>
                <w:noProof/>
                <w:webHidden/>
              </w:rPr>
              <w:fldChar w:fldCharType="begin"/>
            </w:r>
            <w:r w:rsidR="00944013">
              <w:rPr>
                <w:noProof/>
                <w:webHidden/>
              </w:rPr>
              <w:instrText xml:space="preserve"> PAGEREF _Toc180421371 \h </w:instrText>
            </w:r>
            <w:r w:rsidR="00944013">
              <w:rPr>
                <w:noProof/>
                <w:webHidden/>
              </w:rPr>
            </w:r>
            <w:r w:rsidR="00944013">
              <w:rPr>
                <w:noProof/>
                <w:webHidden/>
              </w:rPr>
              <w:fldChar w:fldCharType="separate"/>
            </w:r>
            <w:r w:rsidR="00944013">
              <w:rPr>
                <w:noProof/>
                <w:webHidden/>
              </w:rPr>
              <w:t>19</w:t>
            </w:r>
            <w:r w:rsidR="00944013">
              <w:rPr>
                <w:noProof/>
                <w:webHidden/>
              </w:rPr>
              <w:fldChar w:fldCharType="end"/>
            </w:r>
          </w:hyperlink>
        </w:p>
        <w:p w14:paraId="4AE45C72" w14:textId="44B2FE99" w:rsidR="00944013" w:rsidRDefault="00952DF4">
          <w:pPr>
            <w:pStyle w:val="TM1"/>
            <w:tabs>
              <w:tab w:val="left" w:pos="660"/>
              <w:tab w:val="right" w:leader="dot" w:pos="10308"/>
            </w:tabs>
            <w:rPr>
              <w:rFonts w:eastAsiaTheme="minorEastAsia"/>
              <w:noProof/>
              <w:kern w:val="2"/>
              <w:sz w:val="24"/>
              <w:szCs w:val="24"/>
              <w:lang w:eastAsia="fr-FR"/>
              <w14:ligatures w14:val="standardContextual"/>
            </w:rPr>
          </w:pPr>
          <w:hyperlink w:anchor="_Toc180421372" w:history="1">
            <w:r w:rsidR="00944013" w:rsidRPr="002D7A77">
              <w:rPr>
                <w:rStyle w:val="Lienhypertexte"/>
                <w:noProof/>
                <w14:scene3d>
                  <w14:camera w14:prst="orthographicFront"/>
                  <w14:lightRig w14:rig="threePt" w14:dir="t">
                    <w14:rot w14:lat="0" w14:lon="0" w14:rev="0"/>
                  </w14:lightRig>
                </w14:scene3d>
              </w:rPr>
              <w:t>13</w:t>
            </w:r>
            <w:r w:rsidR="00944013">
              <w:rPr>
                <w:rFonts w:eastAsiaTheme="minorEastAsia"/>
                <w:noProof/>
                <w:kern w:val="2"/>
                <w:sz w:val="24"/>
                <w:szCs w:val="24"/>
                <w:lang w:eastAsia="fr-FR"/>
                <w14:ligatures w14:val="standardContextual"/>
              </w:rPr>
              <w:tab/>
            </w:r>
            <w:r w:rsidR="00944013" w:rsidRPr="002D7A77">
              <w:rPr>
                <w:rStyle w:val="Lienhypertexte"/>
                <w:noProof/>
              </w:rPr>
              <w:t>Prestations supplémentaires ou modificatives</w:t>
            </w:r>
            <w:r w:rsidR="00944013">
              <w:rPr>
                <w:noProof/>
                <w:webHidden/>
              </w:rPr>
              <w:tab/>
            </w:r>
            <w:r w:rsidR="00944013">
              <w:rPr>
                <w:noProof/>
                <w:webHidden/>
              </w:rPr>
              <w:fldChar w:fldCharType="begin"/>
            </w:r>
            <w:r w:rsidR="00944013">
              <w:rPr>
                <w:noProof/>
                <w:webHidden/>
              </w:rPr>
              <w:instrText xml:space="preserve"> PAGEREF _Toc180421372 \h </w:instrText>
            </w:r>
            <w:r w:rsidR="00944013">
              <w:rPr>
                <w:noProof/>
                <w:webHidden/>
              </w:rPr>
            </w:r>
            <w:r w:rsidR="00944013">
              <w:rPr>
                <w:noProof/>
                <w:webHidden/>
              </w:rPr>
              <w:fldChar w:fldCharType="separate"/>
            </w:r>
            <w:r w:rsidR="00944013">
              <w:rPr>
                <w:noProof/>
                <w:webHidden/>
              </w:rPr>
              <w:t>20</w:t>
            </w:r>
            <w:r w:rsidR="00944013">
              <w:rPr>
                <w:noProof/>
                <w:webHidden/>
              </w:rPr>
              <w:fldChar w:fldCharType="end"/>
            </w:r>
          </w:hyperlink>
        </w:p>
        <w:p w14:paraId="35BB66F1" w14:textId="7E335F69" w:rsidR="00944013" w:rsidRDefault="00952DF4">
          <w:pPr>
            <w:pStyle w:val="TM1"/>
            <w:tabs>
              <w:tab w:val="left" w:pos="660"/>
              <w:tab w:val="right" w:leader="dot" w:pos="10308"/>
            </w:tabs>
            <w:rPr>
              <w:rFonts w:eastAsiaTheme="minorEastAsia"/>
              <w:noProof/>
              <w:kern w:val="2"/>
              <w:sz w:val="24"/>
              <w:szCs w:val="24"/>
              <w:lang w:eastAsia="fr-FR"/>
              <w14:ligatures w14:val="standardContextual"/>
            </w:rPr>
          </w:pPr>
          <w:hyperlink w:anchor="_Toc180421373" w:history="1">
            <w:r w:rsidR="00944013" w:rsidRPr="002D7A77">
              <w:rPr>
                <w:rStyle w:val="Lienhypertexte"/>
                <w:noProof/>
                <w14:scene3d>
                  <w14:camera w14:prst="orthographicFront"/>
                  <w14:lightRig w14:rig="threePt" w14:dir="t">
                    <w14:rot w14:lat="0" w14:lon="0" w14:rev="0"/>
                  </w14:lightRig>
                </w14:scene3d>
              </w:rPr>
              <w:t>14</w:t>
            </w:r>
            <w:r w:rsidR="00944013">
              <w:rPr>
                <w:rFonts w:eastAsiaTheme="minorEastAsia"/>
                <w:noProof/>
                <w:kern w:val="2"/>
                <w:sz w:val="24"/>
                <w:szCs w:val="24"/>
                <w:lang w:eastAsia="fr-FR"/>
                <w14:ligatures w14:val="standardContextual"/>
              </w:rPr>
              <w:tab/>
            </w:r>
            <w:r w:rsidR="00944013" w:rsidRPr="002D7A77">
              <w:rPr>
                <w:rStyle w:val="Lienhypertexte"/>
                <w:noProof/>
              </w:rPr>
              <w:t>Réception</w:t>
            </w:r>
            <w:r w:rsidR="00944013">
              <w:rPr>
                <w:noProof/>
                <w:webHidden/>
              </w:rPr>
              <w:tab/>
            </w:r>
            <w:r w:rsidR="00944013">
              <w:rPr>
                <w:noProof/>
                <w:webHidden/>
              </w:rPr>
              <w:fldChar w:fldCharType="begin"/>
            </w:r>
            <w:r w:rsidR="00944013">
              <w:rPr>
                <w:noProof/>
                <w:webHidden/>
              </w:rPr>
              <w:instrText xml:space="preserve"> PAGEREF _Toc180421373 \h </w:instrText>
            </w:r>
            <w:r w:rsidR="00944013">
              <w:rPr>
                <w:noProof/>
                <w:webHidden/>
              </w:rPr>
            </w:r>
            <w:r w:rsidR="00944013">
              <w:rPr>
                <w:noProof/>
                <w:webHidden/>
              </w:rPr>
              <w:fldChar w:fldCharType="separate"/>
            </w:r>
            <w:r w:rsidR="00944013">
              <w:rPr>
                <w:noProof/>
                <w:webHidden/>
              </w:rPr>
              <w:t>20</w:t>
            </w:r>
            <w:r w:rsidR="00944013">
              <w:rPr>
                <w:noProof/>
                <w:webHidden/>
              </w:rPr>
              <w:fldChar w:fldCharType="end"/>
            </w:r>
          </w:hyperlink>
        </w:p>
        <w:p w14:paraId="71690A1C" w14:textId="297AF140" w:rsidR="00944013" w:rsidRDefault="00952DF4">
          <w:pPr>
            <w:pStyle w:val="TM1"/>
            <w:tabs>
              <w:tab w:val="left" w:pos="660"/>
              <w:tab w:val="right" w:leader="dot" w:pos="10308"/>
            </w:tabs>
            <w:rPr>
              <w:rFonts w:eastAsiaTheme="minorEastAsia"/>
              <w:noProof/>
              <w:kern w:val="2"/>
              <w:sz w:val="24"/>
              <w:szCs w:val="24"/>
              <w:lang w:eastAsia="fr-FR"/>
              <w14:ligatures w14:val="standardContextual"/>
            </w:rPr>
          </w:pPr>
          <w:hyperlink w:anchor="_Toc180421374" w:history="1">
            <w:r w:rsidR="00944013" w:rsidRPr="002D7A77">
              <w:rPr>
                <w:rStyle w:val="Lienhypertexte"/>
                <w:noProof/>
                <w14:scene3d>
                  <w14:camera w14:prst="orthographicFront"/>
                  <w14:lightRig w14:rig="threePt" w14:dir="t">
                    <w14:rot w14:lat="0" w14:lon="0" w14:rev="0"/>
                  </w14:lightRig>
                </w14:scene3d>
              </w:rPr>
              <w:t>15</w:t>
            </w:r>
            <w:r w:rsidR="00944013">
              <w:rPr>
                <w:rFonts w:eastAsiaTheme="minorEastAsia"/>
                <w:noProof/>
                <w:kern w:val="2"/>
                <w:sz w:val="24"/>
                <w:szCs w:val="24"/>
                <w:lang w:eastAsia="fr-FR"/>
                <w14:ligatures w14:val="standardContextual"/>
              </w:rPr>
              <w:tab/>
            </w:r>
            <w:r w:rsidR="00944013" w:rsidRPr="002D7A77">
              <w:rPr>
                <w:rStyle w:val="Lienhypertexte"/>
                <w:noProof/>
              </w:rPr>
              <w:t>Modalités de détermination des prix</w:t>
            </w:r>
            <w:r w:rsidR="00944013">
              <w:rPr>
                <w:noProof/>
                <w:webHidden/>
              </w:rPr>
              <w:tab/>
            </w:r>
            <w:r w:rsidR="00944013">
              <w:rPr>
                <w:noProof/>
                <w:webHidden/>
              </w:rPr>
              <w:fldChar w:fldCharType="begin"/>
            </w:r>
            <w:r w:rsidR="00944013">
              <w:rPr>
                <w:noProof/>
                <w:webHidden/>
              </w:rPr>
              <w:instrText xml:space="preserve"> PAGEREF _Toc180421374 \h </w:instrText>
            </w:r>
            <w:r w:rsidR="00944013">
              <w:rPr>
                <w:noProof/>
                <w:webHidden/>
              </w:rPr>
            </w:r>
            <w:r w:rsidR="00944013">
              <w:rPr>
                <w:noProof/>
                <w:webHidden/>
              </w:rPr>
              <w:fldChar w:fldCharType="separate"/>
            </w:r>
            <w:r w:rsidR="00944013">
              <w:rPr>
                <w:noProof/>
                <w:webHidden/>
              </w:rPr>
              <w:t>20</w:t>
            </w:r>
            <w:r w:rsidR="00944013">
              <w:rPr>
                <w:noProof/>
                <w:webHidden/>
              </w:rPr>
              <w:fldChar w:fldCharType="end"/>
            </w:r>
          </w:hyperlink>
        </w:p>
        <w:p w14:paraId="65B5B6DA" w14:textId="57048803" w:rsidR="00944013" w:rsidRDefault="00952DF4">
          <w:pPr>
            <w:pStyle w:val="TM2"/>
            <w:tabs>
              <w:tab w:val="left" w:pos="880"/>
              <w:tab w:val="right" w:leader="dot" w:pos="10308"/>
            </w:tabs>
            <w:rPr>
              <w:rFonts w:eastAsiaTheme="minorEastAsia"/>
              <w:noProof/>
              <w:kern w:val="2"/>
              <w:sz w:val="24"/>
              <w:szCs w:val="24"/>
              <w:lang w:eastAsia="fr-FR"/>
              <w14:ligatures w14:val="standardContextual"/>
            </w:rPr>
          </w:pPr>
          <w:hyperlink w:anchor="_Toc180421375" w:history="1">
            <w:r w:rsidR="00944013" w:rsidRPr="002D7A77">
              <w:rPr>
                <w:rStyle w:val="Lienhypertexte"/>
                <w:noProof/>
                <w14:scene3d>
                  <w14:camera w14:prst="orthographicFront"/>
                  <w14:lightRig w14:rig="threePt" w14:dir="t">
                    <w14:rot w14:lat="0" w14:lon="0" w14:rev="0"/>
                  </w14:lightRig>
                </w14:scene3d>
              </w:rPr>
              <w:t>15.1</w:t>
            </w:r>
            <w:r w:rsidR="00944013">
              <w:rPr>
                <w:rFonts w:eastAsiaTheme="minorEastAsia"/>
                <w:noProof/>
                <w:kern w:val="2"/>
                <w:sz w:val="24"/>
                <w:szCs w:val="24"/>
                <w:lang w:eastAsia="fr-FR"/>
                <w14:ligatures w14:val="standardContextual"/>
              </w:rPr>
              <w:tab/>
            </w:r>
            <w:r w:rsidR="00944013" w:rsidRPr="002D7A77">
              <w:rPr>
                <w:rStyle w:val="Lienhypertexte"/>
                <w:noProof/>
              </w:rPr>
              <w:t>Contenu des prix</w:t>
            </w:r>
            <w:r w:rsidR="00944013">
              <w:rPr>
                <w:noProof/>
                <w:webHidden/>
              </w:rPr>
              <w:tab/>
            </w:r>
            <w:r w:rsidR="00944013">
              <w:rPr>
                <w:noProof/>
                <w:webHidden/>
              </w:rPr>
              <w:fldChar w:fldCharType="begin"/>
            </w:r>
            <w:r w:rsidR="00944013">
              <w:rPr>
                <w:noProof/>
                <w:webHidden/>
              </w:rPr>
              <w:instrText xml:space="preserve"> PAGEREF _Toc180421375 \h </w:instrText>
            </w:r>
            <w:r w:rsidR="00944013">
              <w:rPr>
                <w:noProof/>
                <w:webHidden/>
              </w:rPr>
            </w:r>
            <w:r w:rsidR="00944013">
              <w:rPr>
                <w:noProof/>
                <w:webHidden/>
              </w:rPr>
              <w:fldChar w:fldCharType="separate"/>
            </w:r>
            <w:r w:rsidR="00944013">
              <w:rPr>
                <w:noProof/>
                <w:webHidden/>
              </w:rPr>
              <w:t>20</w:t>
            </w:r>
            <w:r w:rsidR="00944013">
              <w:rPr>
                <w:noProof/>
                <w:webHidden/>
              </w:rPr>
              <w:fldChar w:fldCharType="end"/>
            </w:r>
          </w:hyperlink>
        </w:p>
        <w:p w14:paraId="0734AB94" w14:textId="72D0D52B" w:rsidR="00944013" w:rsidRDefault="00952DF4">
          <w:pPr>
            <w:pStyle w:val="TM2"/>
            <w:tabs>
              <w:tab w:val="left" w:pos="880"/>
              <w:tab w:val="right" w:leader="dot" w:pos="10308"/>
            </w:tabs>
            <w:rPr>
              <w:rFonts w:eastAsiaTheme="minorEastAsia"/>
              <w:noProof/>
              <w:kern w:val="2"/>
              <w:sz w:val="24"/>
              <w:szCs w:val="24"/>
              <w:lang w:eastAsia="fr-FR"/>
              <w14:ligatures w14:val="standardContextual"/>
            </w:rPr>
          </w:pPr>
          <w:hyperlink w:anchor="_Toc180421376" w:history="1">
            <w:r w:rsidR="00944013" w:rsidRPr="002D7A77">
              <w:rPr>
                <w:rStyle w:val="Lienhypertexte"/>
                <w:noProof/>
                <w14:scene3d>
                  <w14:camera w14:prst="orthographicFront"/>
                  <w14:lightRig w14:rig="threePt" w14:dir="t">
                    <w14:rot w14:lat="0" w14:lon="0" w14:rev="0"/>
                  </w14:lightRig>
                </w14:scene3d>
              </w:rPr>
              <w:t>15.2</w:t>
            </w:r>
            <w:r w:rsidR="00944013">
              <w:rPr>
                <w:rFonts w:eastAsiaTheme="minorEastAsia"/>
                <w:noProof/>
                <w:kern w:val="2"/>
                <w:sz w:val="24"/>
                <w:szCs w:val="24"/>
                <w:lang w:eastAsia="fr-FR"/>
                <w14:ligatures w14:val="standardContextual"/>
              </w:rPr>
              <w:tab/>
            </w:r>
            <w:r w:rsidR="00944013" w:rsidRPr="002D7A77">
              <w:rPr>
                <w:rStyle w:val="Lienhypertexte"/>
                <w:noProof/>
              </w:rPr>
              <w:t>Prix de règlement</w:t>
            </w:r>
            <w:r w:rsidR="00944013">
              <w:rPr>
                <w:noProof/>
                <w:webHidden/>
              </w:rPr>
              <w:tab/>
            </w:r>
            <w:r w:rsidR="00944013">
              <w:rPr>
                <w:noProof/>
                <w:webHidden/>
              </w:rPr>
              <w:fldChar w:fldCharType="begin"/>
            </w:r>
            <w:r w:rsidR="00944013">
              <w:rPr>
                <w:noProof/>
                <w:webHidden/>
              </w:rPr>
              <w:instrText xml:space="preserve"> PAGEREF _Toc180421376 \h </w:instrText>
            </w:r>
            <w:r w:rsidR="00944013">
              <w:rPr>
                <w:noProof/>
                <w:webHidden/>
              </w:rPr>
            </w:r>
            <w:r w:rsidR="00944013">
              <w:rPr>
                <w:noProof/>
                <w:webHidden/>
              </w:rPr>
              <w:fldChar w:fldCharType="separate"/>
            </w:r>
            <w:r w:rsidR="00944013">
              <w:rPr>
                <w:noProof/>
                <w:webHidden/>
              </w:rPr>
              <w:t>20</w:t>
            </w:r>
            <w:r w:rsidR="00944013">
              <w:rPr>
                <w:noProof/>
                <w:webHidden/>
              </w:rPr>
              <w:fldChar w:fldCharType="end"/>
            </w:r>
          </w:hyperlink>
        </w:p>
        <w:p w14:paraId="0AA71334" w14:textId="73F49F79" w:rsidR="00944013" w:rsidRDefault="00952DF4">
          <w:pPr>
            <w:pStyle w:val="TM2"/>
            <w:tabs>
              <w:tab w:val="left" w:pos="880"/>
              <w:tab w:val="right" w:leader="dot" w:pos="10308"/>
            </w:tabs>
            <w:rPr>
              <w:rFonts w:eastAsiaTheme="minorEastAsia"/>
              <w:noProof/>
              <w:kern w:val="2"/>
              <w:sz w:val="24"/>
              <w:szCs w:val="24"/>
              <w:lang w:eastAsia="fr-FR"/>
              <w14:ligatures w14:val="standardContextual"/>
            </w:rPr>
          </w:pPr>
          <w:hyperlink w:anchor="_Toc180421377" w:history="1">
            <w:r w:rsidR="00944013" w:rsidRPr="002D7A77">
              <w:rPr>
                <w:rStyle w:val="Lienhypertexte"/>
                <w:noProof/>
                <w14:scene3d>
                  <w14:camera w14:prst="orthographicFront"/>
                  <w14:lightRig w14:rig="threePt" w14:dir="t">
                    <w14:rot w14:lat="0" w14:lon="0" w14:rev="0"/>
                  </w14:lightRig>
                </w14:scene3d>
              </w:rPr>
              <w:t>15.3</w:t>
            </w:r>
            <w:r w:rsidR="00944013">
              <w:rPr>
                <w:rFonts w:eastAsiaTheme="minorEastAsia"/>
                <w:noProof/>
                <w:kern w:val="2"/>
                <w:sz w:val="24"/>
                <w:szCs w:val="24"/>
                <w:lang w:eastAsia="fr-FR"/>
                <w14:ligatures w14:val="standardContextual"/>
              </w:rPr>
              <w:tab/>
            </w:r>
            <w:r w:rsidR="00944013" w:rsidRPr="002D7A77">
              <w:rPr>
                <w:rStyle w:val="Lienhypertexte"/>
                <w:noProof/>
              </w:rPr>
              <w:t>Forme des prix</w:t>
            </w:r>
            <w:r w:rsidR="00944013">
              <w:rPr>
                <w:noProof/>
                <w:webHidden/>
              </w:rPr>
              <w:tab/>
            </w:r>
            <w:r w:rsidR="00944013">
              <w:rPr>
                <w:noProof/>
                <w:webHidden/>
              </w:rPr>
              <w:fldChar w:fldCharType="begin"/>
            </w:r>
            <w:r w:rsidR="00944013">
              <w:rPr>
                <w:noProof/>
                <w:webHidden/>
              </w:rPr>
              <w:instrText xml:space="preserve"> PAGEREF _Toc180421377 \h </w:instrText>
            </w:r>
            <w:r w:rsidR="00944013">
              <w:rPr>
                <w:noProof/>
                <w:webHidden/>
              </w:rPr>
            </w:r>
            <w:r w:rsidR="00944013">
              <w:rPr>
                <w:noProof/>
                <w:webHidden/>
              </w:rPr>
              <w:fldChar w:fldCharType="separate"/>
            </w:r>
            <w:r w:rsidR="00944013">
              <w:rPr>
                <w:noProof/>
                <w:webHidden/>
              </w:rPr>
              <w:t>20</w:t>
            </w:r>
            <w:r w:rsidR="00944013">
              <w:rPr>
                <w:noProof/>
                <w:webHidden/>
              </w:rPr>
              <w:fldChar w:fldCharType="end"/>
            </w:r>
          </w:hyperlink>
        </w:p>
        <w:p w14:paraId="46985B7A" w14:textId="67D73637" w:rsidR="00944013" w:rsidRDefault="00952DF4">
          <w:pPr>
            <w:pStyle w:val="TM3"/>
            <w:tabs>
              <w:tab w:val="left" w:pos="1320"/>
              <w:tab w:val="right" w:leader="dot" w:pos="10308"/>
            </w:tabs>
            <w:rPr>
              <w:rFonts w:eastAsiaTheme="minorEastAsia"/>
              <w:noProof/>
              <w:kern w:val="2"/>
              <w:sz w:val="24"/>
              <w:szCs w:val="24"/>
              <w:lang w:eastAsia="fr-FR"/>
              <w14:ligatures w14:val="standardContextual"/>
            </w:rPr>
          </w:pPr>
          <w:hyperlink w:anchor="_Toc180421378" w:history="1">
            <w:r w:rsidR="00944013" w:rsidRPr="002D7A77">
              <w:rPr>
                <w:rStyle w:val="Lienhypertexte"/>
                <w:noProof/>
                <w14:scene3d>
                  <w14:camera w14:prst="orthographicFront"/>
                  <w14:lightRig w14:rig="threePt" w14:dir="t">
                    <w14:rot w14:lat="0" w14:lon="0" w14:rev="0"/>
                  </w14:lightRig>
                </w14:scene3d>
              </w:rPr>
              <w:t>15.3.1</w:t>
            </w:r>
            <w:r w:rsidR="00944013">
              <w:rPr>
                <w:rFonts w:eastAsiaTheme="minorEastAsia"/>
                <w:noProof/>
                <w:kern w:val="2"/>
                <w:sz w:val="24"/>
                <w:szCs w:val="24"/>
                <w:lang w:eastAsia="fr-FR"/>
                <w14:ligatures w14:val="standardContextual"/>
              </w:rPr>
              <w:tab/>
            </w:r>
            <w:r w:rsidR="00944013" w:rsidRPr="002D7A77">
              <w:rPr>
                <w:rStyle w:val="Lienhypertexte"/>
                <w:noProof/>
              </w:rPr>
              <w:t>Prix global forfaitaire</w:t>
            </w:r>
            <w:r w:rsidR="00944013">
              <w:rPr>
                <w:noProof/>
                <w:webHidden/>
              </w:rPr>
              <w:tab/>
            </w:r>
            <w:r w:rsidR="00944013">
              <w:rPr>
                <w:noProof/>
                <w:webHidden/>
              </w:rPr>
              <w:fldChar w:fldCharType="begin"/>
            </w:r>
            <w:r w:rsidR="00944013">
              <w:rPr>
                <w:noProof/>
                <w:webHidden/>
              </w:rPr>
              <w:instrText xml:space="preserve"> PAGEREF _Toc180421378 \h </w:instrText>
            </w:r>
            <w:r w:rsidR="00944013">
              <w:rPr>
                <w:noProof/>
                <w:webHidden/>
              </w:rPr>
            </w:r>
            <w:r w:rsidR="00944013">
              <w:rPr>
                <w:noProof/>
                <w:webHidden/>
              </w:rPr>
              <w:fldChar w:fldCharType="separate"/>
            </w:r>
            <w:r w:rsidR="00944013">
              <w:rPr>
                <w:noProof/>
                <w:webHidden/>
              </w:rPr>
              <w:t>20</w:t>
            </w:r>
            <w:r w:rsidR="00944013">
              <w:rPr>
                <w:noProof/>
                <w:webHidden/>
              </w:rPr>
              <w:fldChar w:fldCharType="end"/>
            </w:r>
          </w:hyperlink>
        </w:p>
        <w:p w14:paraId="5DFA29E4" w14:textId="30DB3824" w:rsidR="00944013" w:rsidRDefault="00952DF4">
          <w:pPr>
            <w:pStyle w:val="TM3"/>
            <w:tabs>
              <w:tab w:val="left" w:pos="1320"/>
              <w:tab w:val="right" w:leader="dot" w:pos="10308"/>
            </w:tabs>
            <w:rPr>
              <w:rFonts w:eastAsiaTheme="minorEastAsia"/>
              <w:noProof/>
              <w:kern w:val="2"/>
              <w:sz w:val="24"/>
              <w:szCs w:val="24"/>
              <w:lang w:eastAsia="fr-FR"/>
              <w14:ligatures w14:val="standardContextual"/>
            </w:rPr>
          </w:pPr>
          <w:hyperlink w:anchor="_Toc180421379" w:history="1">
            <w:r w:rsidR="00944013" w:rsidRPr="002D7A77">
              <w:rPr>
                <w:rStyle w:val="Lienhypertexte"/>
                <w:noProof/>
                <w14:scene3d>
                  <w14:camera w14:prst="orthographicFront"/>
                  <w14:lightRig w14:rig="threePt" w14:dir="t">
                    <w14:rot w14:lat="0" w14:lon="0" w14:rev="0"/>
                  </w14:lightRig>
                </w14:scene3d>
              </w:rPr>
              <w:t>15.3.2</w:t>
            </w:r>
            <w:r w:rsidR="00944013">
              <w:rPr>
                <w:rFonts w:eastAsiaTheme="minorEastAsia"/>
                <w:noProof/>
                <w:kern w:val="2"/>
                <w:sz w:val="24"/>
                <w:szCs w:val="24"/>
                <w:lang w:eastAsia="fr-FR"/>
                <w14:ligatures w14:val="standardContextual"/>
              </w:rPr>
              <w:tab/>
            </w:r>
            <w:r w:rsidR="00944013" w:rsidRPr="002D7A77">
              <w:rPr>
                <w:rStyle w:val="Lienhypertexte"/>
                <w:noProof/>
              </w:rPr>
              <w:t>Prix provisoire</w:t>
            </w:r>
            <w:r w:rsidR="00944013">
              <w:rPr>
                <w:noProof/>
                <w:webHidden/>
              </w:rPr>
              <w:tab/>
            </w:r>
            <w:r w:rsidR="00944013">
              <w:rPr>
                <w:noProof/>
                <w:webHidden/>
              </w:rPr>
              <w:fldChar w:fldCharType="begin"/>
            </w:r>
            <w:r w:rsidR="00944013">
              <w:rPr>
                <w:noProof/>
                <w:webHidden/>
              </w:rPr>
              <w:instrText xml:space="preserve"> PAGEREF _Toc180421379 \h </w:instrText>
            </w:r>
            <w:r w:rsidR="00944013">
              <w:rPr>
                <w:noProof/>
                <w:webHidden/>
              </w:rPr>
            </w:r>
            <w:r w:rsidR="00944013">
              <w:rPr>
                <w:noProof/>
                <w:webHidden/>
              </w:rPr>
              <w:fldChar w:fldCharType="separate"/>
            </w:r>
            <w:r w:rsidR="00944013">
              <w:rPr>
                <w:noProof/>
                <w:webHidden/>
              </w:rPr>
              <w:t>21</w:t>
            </w:r>
            <w:r w:rsidR="00944013">
              <w:rPr>
                <w:noProof/>
                <w:webHidden/>
              </w:rPr>
              <w:fldChar w:fldCharType="end"/>
            </w:r>
          </w:hyperlink>
        </w:p>
        <w:p w14:paraId="6125F01C" w14:textId="7AB93A32" w:rsidR="00944013" w:rsidRDefault="00952DF4">
          <w:pPr>
            <w:pStyle w:val="TM2"/>
            <w:tabs>
              <w:tab w:val="left" w:pos="880"/>
              <w:tab w:val="right" w:leader="dot" w:pos="10308"/>
            </w:tabs>
            <w:rPr>
              <w:rFonts w:eastAsiaTheme="minorEastAsia"/>
              <w:noProof/>
              <w:kern w:val="2"/>
              <w:sz w:val="24"/>
              <w:szCs w:val="24"/>
              <w:lang w:eastAsia="fr-FR"/>
              <w14:ligatures w14:val="standardContextual"/>
            </w:rPr>
          </w:pPr>
          <w:hyperlink w:anchor="_Toc180421380" w:history="1">
            <w:r w:rsidR="00944013" w:rsidRPr="002D7A77">
              <w:rPr>
                <w:rStyle w:val="Lienhypertexte"/>
                <w:noProof/>
                <w14:scene3d>
                  <w14:camera w14:prst="orthographicFront"/>
                  <w14:lightRig w14:rig="threePt" w14:dir="t">
                    <w14:rot w14:lat="0" w14:lon="0" w14:rev="0"/>
                  </w14:lightRig>
                </w14:scene3d>
              </w:rPr>
              <w:t>15.4</w:t>
            </w:r>
            <w:r w:rsidR="00944013">
              <w:rPr>
                <w:rFonts w:eastAsiaTheme="minorEastAsia"/>
                <w:noProof/>
                <w:kern w:val="2"/>
                <w:sz w:val="24"/>
                <w:szCs w:val="24"/>
                <w:lang w:eastAsia="fr-FR"/>
                <w14:ligatures w14:val="standardContextual"/>
              </w:rPr>
              <w:tab/>
            </w:r>
            <w:r w:rsidR="00944013" w:rsidRPr="002D7A77">
              <w:rPr>
                <w:rStyle w:val="Lienhypertexte"/>
                <w:noProof/>
              </w:rPr>
              <w:t>Variation des prix</w:t>
            </w:r>
            <w:r w:rsidR="00944013">
              <w:rPr>
                <w:noProof/>
                <w:webHidden/>
              </w:rPr>
              <w:tab/>
            </w:r>
            <w:r w:rsidR="00944013">
              <w:rPr>
                <w:noProof/>
                <w:webHidden/>
              </w:rPr>
              <w:fldChar w:fldCharType="begin"/>
            </w:r>
            <w:r w:rsidR="00944013">
              <w:rPr>
                <w:noProof/>
                <w:webHidden/>
              </w:rPr>
              <w:instrText xml:space="preserve"> PAGEREF _Toc180421380 \h </w:instrText>
            </w:r>
            <w:r w:rsidR="00944013">
              <w:rPr>
                <w:noProof/>
                <w:webHidden/>
              </w:rPr>
            </w:r>
            <w:r w:rsidR="00944013">
              <w:rPr>
                <w:noProof/>
                <w:webHidden/>
              </w:rPr>
              <w:fldChar w:fldCharType="separate"/>
            </w:r>
            <w:r w:rsidR="00944013">
              <w:rPr>
                <w:noProof/>
                <w:webHidden/>
              </w:rPr>
              <w:t>21</w:t>
            </w:r>
            <w:r w:rsidR="00944013">
              <w:rPr>
                <w:noProof/>
                <w:webHidden/>
              </w:rPr>
              <w:fldChar w:fldCharType="end"/>
            </w:r>
          </w:hyperlink>
        </w:p>
        <w:p w14:paraId="07794BAD" w14:textId="3DBA9EA3" w:rsidR="00944013" w:rsidRDefault="00952DF4">
          <w:pPr>
            <w:pStyle w:val="TM2"/>
            <w:tabs>
              <w:tab w:val="left" w:pos="880"/>
              <w:tab w:val="right" w:leader="dot" w:pos="10308"/>
            </w:tabs>
            <w:rPr>
              <w:rFonts w:eastAsiaTheme="minorEastAsia"/>
              <w:noProof/>
              <w:kern w:val="2"/>
              <w:sz w:val="24"/>
              <w:szCs w:val="24"/>
              <w:lang w:eastAsia="fr-FR"/>
              <w14:ligatures w14:val="standardContextual"/>
            </w:rPr>
          </w:pPr>
          <w:hyperlink w:anchor="_Toc180421381" w:history="1">
            <w:r w:rsidR="00944013" w:rsidRPr="002D7A77">
              <w:rPr>
                <w:rStyle w:val="Lienhypertexte"/>
                <w:noProof/>
                <w14:scene3d>
                  <w14:camera w14:prst="orthographicFront"/>
                  <w14:lightRig w14:rig="threePt" w14:dir="t">
                    <w14:rot w14:lat="0" w14:lon="0" w14:rev="0"/>
                  </w14:lightRig>
                </w14:scene3d>
              </w:rPr>
              <w:t>15.5</w:t>
            </w:r>
            <w:r w:rsidR="00944013">
              <w:rPr>
                <w:rFonts w:eastAsiaTheme="minorEastAsia"/>
                <w:noProof/>
                <w:kern w:val="2"/>
                <w:sz w:val="24"/>
                <w:szCs w:val="24"/>
                <w:lang w:eastAsia="fr-FR"/>
                <w14:ligatures w14:val="standardContextual"/>
              </w:rPr>
              <w:tab/>
            </w:r>
            <w:r w:rsidR="00944013" w:rsidRPr="002D7A77">
              <w:rPr>
                <w:rStyle w:val="Lienhypertexte"/>
                <w:noProof/>
              </w:rPr>
              <w:t>Modifications du marché</w:t>
            </w:r>
            <w:r w:rsidR="00944013">
              <w:rPr>
                <w:noProof/>
                <w:webHidden/>
              </w:rPr>
              <w:tab/>
            </w:r>
            <w:r w:rsidR="00944013">
              <w:rPr>
                <w:noProof/>
                <w:webHidden/>
              </w:rPr>
              <w:fldChar w:fldCharType="begin"/>
            </w:r>
            <w:r w:rsidR="00944013">
              <w:rPr>
                <w:noProof/>
                <w:webHidden/>
              </w:rPr>
              <w:instrText xml:space="preserve"> PAGEREF _Toc180421381 \h </w:instrText>
            </w:r>
            <w:r w:rsidR="00944013">
              <w:rPr>
                <w:noProof/>
                <w:webHidden/>
              </w:rPr>
            </w:r>
            <w:r w:rsidR="00944013">
              <w:rPr>
                <w:noProof/>
                <w:webHidden/>
              </w:rPr>
              <w:fldChar w:fldCharType="separate"/>
            </w:r>
            <w:r w:rsidR="00944013">
              <w:rPr>
                <w:noProof/>
                <w:webHidden/>
              </w:rPr>
              <w:t>21</w:t>
            </w:r>
            <w:r w:rsidR="00944013">
              <w:rPr>
                <w:noProof/>
                <w:webHidden/>
              </w:rPr>
              <w:fldChar w:fldCharType="end"/>
            </w:r>
          </w:hyperlink>
        </w:p>
        <w:p w14:paraId="5358D5BB" w14:textId="412CB04C" w:rsidR="00944013" w:rsidRDefault="00952DF4">
          <w:pPr>
            <w:pStyle w:val="TM3"/>
            <w:tabs>
              <w:tab w:val="left" w:pos="1320"/>
              <w:tab w:val="right" w:leader="dot" w:pos="10308"/>
            </w:tabs>
            <w:rPr>
              <w:rFonts w:eastAsiaTheme="minorEastAsia"/>
              <w:noProof/>
              <w:kern w:val="2"/>
              <w:sz w:val="24"/>
              <w:szCs w:val="24"/>
              <w:lang w:eastAsia="fr-FR"/>
              <w14:ligatures w14:val="standardContextual"/>
            </w:rPr>
          </w:pPr>
          <w:hyperlink w:anchor="_Toc180421382" w:history="1">
            <w:r w:rsidR="00944013" w:rsidRPr="002D7A77">
              <w:rPr>
                <w:rStyle w:val="Lienhypertexte"/>
                <w:noProof/>
                <w14:scene3d>
                  <w14:camera w14:prst="orthographicFront"/>
                  <w14:lightRig w14:rig="threePt" w14:dir="t">
                    <w14:rot w14:lat="0" w14:lon="0" w14:rev="0"/>
                  </w14:lightRig>
                </w14:scene3d>
              </w:rPr>
              <w:t>15.5.1</w:t>
            </w:r>
            <w:r w:rsidR="00944013">
              <w:rPr>
                <w:rFonts w:eastAsiaTheme="minorEastAsia"/>
                <w:noProof/>
                <w:kern w:val="2"/>
                <w:sz w:val="24"/>
                <w:szCs w:val="24"/>
                <w:lang w:eastAsia="fr-FR"/>
                <w14:ligatures w14:val="standardContextual"/>
              </w:rPr>
              <w:tab/>
            </w:r>
            <w:r w:rsidR="00944013" w:rsidRPr="002D7A77">
              <w:rPr>
                <w:rStyle w:val="Lienhypertexte"/>
                <w:noProof/>
              </w:rPr>
              <w:t>Evènements impactant le forfait de rémunération</w:t>
            </w:r>
            <w:r w:rsidR="00944013">
              <w:rPr>
                <w:noProof/>
                <w:webHidden/>
              </w:rPr>
              <w:tab/>
            </w:r>
            <w:r w:rsidR="00944013">
              <w:rPr>
                <w:noProof/>
                <w:webHidden/>
              </w:rPr>
              <w:fldChar w:fldCharType="begin"/>
            </w:r>
            <w:r w:rsidR="00944013">
              <w:rPr>
                <w:noProof/>
                <w:webHidden/>
              </w:rPr>
              <w:instrText xml:space="preserve"> PAGEREF _Toc180421382 \h </w:instrText>
            </w:r>
            <w:r w:rsidR="00944013">
              <w:rPr>
                <w:noProof/>
                <w:webHidden/>
              </w:rPr>
            </w:r>
            <w:r w:rsidR="00944013">
              <w:rPr>
                <w:noProof/>
                <w:webHidden/>
              </w:rPr>
              <w:fldChar w:fldCharType="separate"/>
            </w:r>
            <w:r w:rsidR="00944013">
              <w:rPr>
                <w:noProof/>
                <w:webHidden/>
              </w:rPr>
              <w:t>21</w:t>
            </w:r>
            <w:r w:rsidR="00944013">
              <w:rPr>
                <w:noProof/>
                <w:webHidden/>
              </w:rPr>
              <w:fldChar w:fldCharType="end"/>
            </w:r>
          </w:hyperlink>
        </w:p>
        <w:p w14:paraId="120C5562" w14:textId="07DF394F" w:rsidR="00944013" w:rsidRDefault="00952DF4">
          <w:pPr>
            <w:pStyle w:val="TM3"/>
            <w:tabs>
              <w:tab w:val="left" w:pos="1320"/>
              <w:tab w:val="right" w:leader="dot" w:pos="10308"/>
            </w:tabs>
            <w:rPr>
              <w:rFonts w:eastAsiaTheme="minorEastAsia"/>
              <w:noProof/>
              <w:kern w:val="2"/>
              <w:sz w:val="24"/>
              <w:szCs w:val="24"/>
              <w:lang w:eastAsia="fr-FR"/>
              <w14:ligatures w14:val="standardContextual"/>
            </w:rPr>
          </w:pPr>
          <w:hyperlink w:anchor="_Toc180421383" w:history="1">
            <w:r w:rsidR="00944013" w:rsidRPr="002D7A77">
              <w:rPr>
                <w:rStyle w:val="Lienhypertexte"/>
                <w:noProof/>
                <w14:scene3d>
                  <w14:camera w14:prst="orthographicFront"/>
                  <w14:lightRig w14:rig="threePt" w14:dir="t">
                    <w14:rot w14:lat="0" w14:lon="0" w14:rev="0"/>
                  </w14:lightRig>
                </w14:scene3d>
              </w:rPr>
              <w:t>15.5.2</w:t>
            </w:r>
            <w:r w:rsidR="00944013">
              <w:rPr>
                <w:rFonts w:eastAsiaTheme="minorEastAsia"/>
                <w:noProof/>
                <w:kern w:val="2"/>
                <w:sz w:val="24"/>
                <w:szCs w:val="24"/>
                <w:lang w:eastAsia="fr-FR"/>
                <w14:ligatures w14:val="standardContextual"/>
              </w:rPr>
              <w:tab/>
            </w:r>
            <w:r w:rsidR="00944013" w:rsidRPr="002D7A77">
              <w:rPr>
                <w:rStyle w:val="Lienhypertexte"/>
                <w:noProof/>
              </w:rPr>
              <w:t>Evènements sans effet sur le forfait de rémunération</w:t>
            </w:r>
            <w:r w:rsidR="00944013">
              <w:rPr>
                <w:noProof/>
                <w:webHidden/>
              </w:rPr>
              <w:tab/>
            </w:r>
            <w:r w:rsidR="00944013">
              <w:rPr>
                <w:noProof/>
                <w:webHidden/>
              </w:rPr>
              <w:fldChar w:fldCharType="begin"/>
            </w:r>
            <w:r w:rsidR="00944013">
              <w:rPr>
                <w:noProof/>
                <w:webHidden/>
              </w:rPr>
              <w:instrText xml:space="preserve"> PAGEREF _Toc180421383 \h </w:instrText>
            </w:r>
            <w:r w:rsidR="00944013">
              <w:rPr>
                <w:noProof/>
                <w:webHidden/>
              </w:rPr>
            </w:r>
            <w:r w:rsidR="00944013">
              <w:rPr>
                <w:noProof/>
                <w:webHidden/>
              </w:rPr>
              <w:fldChar w:fldCharType="separate"/>
            </w:r>
            <w:r w:rsidR="00944013">
              <w:rPr>
                <w:noProof/>
                <w:webHidden/>
              </w:rPr>
              <w:t>22</w:t>
            </w:r>
            <w:r w:rsidR="00944013">
              <w:rPr>
                <w:noProof/>
                <w:webHidden/>
              </w:rPr>
              <w:fldChar w:fldCharType="end"/>
            </w:r>
          </w:hyperlink>
        </w:p>
        <w:p w14:paraId="7E343A09" w14:textId="6F1D79DA" w:rsidR="00944013" w:rsidRDefault="00952DF4">
          <w:pPr>
            <w:pStyle w:val="TM3"/>
            <w:tabs>
              <w:tab w:val="left" w:pos="1320"/>
              <w:tab w:val="right" w:leader="dot" w:pos="10308"/>
            </w:tabs>
            <w:rPr>
              <w:rFonts w:eastAsiaTheme="minorEastAsia"/>
              <w:noProof/>
              <w:kern w:val="2"/>
              <w:sz w:val="24"/>
              <w:szCs w:val="24"/>
              <w:lang w:eastAsia="fr-FR"/>
              <w14:ligatures w14:val="standardContextual"/>
            </w:rPr>
          </w:pPr>
          <w:hyperlink w:anchor="_Toc180421384" w:history="1">
            <w:r w:rsidR="00944013" w:rsidRPr="002D7A77">
              <w:rPr>
                <w:rStyle w:val="Lienhypertexte"/>
                <w:noProof/>
                <w14:scene3d>
                  <w14:camera w14:prst="orthographicFront"/>
                  <w14:lightRig w14:rig="threePt" w14:dir="t">
                    <w14:rot w14:lat="0" w14:lon="0" w14:rev="0"/>
                  </w14:lightRig>
                </w14:scene3d>
              </w:rPr>
              <w:t>15.5.3</w:t>
            </w:r>
            <w:r w:rsidR="00944013">
              <w:rPr>
                <w:rFonts w:eastAsiaTheme="minorEastAsia"/>
                <w:noProof/>
                <w:kern w:val="2"/>
                <w:sz w:val="24"/>
                <w:szCs w:val="24"/>
                <w:lang w:eastAsia="fr-FR"/>
                <w14:ligatures w14:val="standardContextual"/>
              </w:rPr>
              <w:tab/>
            </w:r>
            <w:r w:rsidR="00944013" w:rsidRPr="002D7A77">
              <w:rPr>
                <w:rStyle w:val="Lienhypertexte"/>
                <w:noProof/>
              </w:rPr>
              <w:t>Modalités d’évolution du forfait en cours de marché</w:t>
            </w:r>
            <w:r w:rsidR="00944013">
              <w:rPr>
                <w:noProof/>
                <w:webHidden/>
              </w:rPr>
              <w:tab/>
            </w:r>
            <w:r w:rsidR="00944013">
              <w:rPr>
                <w:noProof/>
                <w:webHidden/>
              </w:rPr>
              <w:fldChar w:fldCharType="begin"/>
            </w:r>
            <w:r w:rsidR="00944013">
              <w:rPr>
                <w:noProof/>
                <w:webHidden/>
              </w:rPr>
              <w:instrText xml:space="preserve"> PAGEREF _Toc180421384 \h </w:instrText>
            </w:r>
            <w:r w:rsidR="00944013">
              <w:rPr>
                <w:noProof/>
                <w:webHidden/>
              </w:rPr>
            </w:r>
            <w:r w:rsidR="00944013">
              <w:rPr>
                <w:noProof/>
                <w:webHidden/>
              </w:rPr>
              <w:fldChar w:fldCharType="separate"/>
            </w:r>
            <w:r w:rsidR="00944013">
              <w:rPr>
                <w:noProof/>
                <w:webHidden/>
              </w:rPr>
              <w:t>22</w:t>
            </w:r>
            <w:r w:rsidR="00944013">
              <w:rPr>
                <w:noProof/>
                <w:webHidden/>
              </w:rPr>
              <w:fldChar w:fldCharType="end"/>
            </w:r>
          </w:hyperlink>
        </w:p>
        <w:p w14:paraId="34A35645" w14:textId="112D7DEF" w:rsidR="00944013" w:rsidRDefault="00952DF4">
          <w:pPr>
            <w:pStyle w:val="TM1"/>
            <w:tabs>
              <w:tab w:val="left" w:pos="660"/>
              <w:tab w:val="right" w:leader="dot" w:pos="10308"/>
            </w:tabs>
            <w:rPr>
              <w:rFonts w:eastAsiaTheme="minorEastAsia"/>
              <w:noProof/>
              <w:kern w:val="2"/>
              <w:sz w:val="24"/>
              <w:szCs w:val="24"/>
              <w:lang w:eastAsia="fr-FR"/>
              <w14:ligatures w14:val="standardContextual"/>
            </w:rPr>
          </w:pPr>
          <w:hyperlink w:anchor="_Toc180421385" w:history="1">
            <w:r w:rsidR="00944013" w:rsidRPr="002D7A77">
              <w:rPr>
                <w:rStyle w:val="Lienhypertexte"/>
                <w:noProof/>
                <w14:scene3d>
                  <w14:camera w14:prst="orthographicFront"/>
                  <w14:lightRig w14:rig="threePt" w14:dir="t">
                    <w14:rot w14:lat="0" w14:lon="0" w14:rev="0"/>
                  </w14:lightRig>
                </w14:scene3d>
              </w:rPr>
              <w:t>16</w:t>
            </w:r>
            <w:r w:rsidR="00944013">
              <w:rPr>
                <w:rFonts w:eastAsiaTheme="minorEastAsia"/>
                <w:noProof/>
                <w:kern w:val="2"/>
                <w:sz w:val="24"/>
                <w:szCs w:val="24"/>
                <w:lang w:eastAsia="fr-FR"/>
                <w14:ligatures w14:val="standardContextual"/>
              </w:rPr>
              <w:tab/>
            </w:r>
            <w:r w:rsidR="00944013" w:rsidRPr="002D7A77">
              <w:rPr>
                <w:rStyle w:val="Lienhypertexte"/>
                <w:noProof/>
              </w:rPr>
              <w:t>Clauses de financement et de sûreté</w:t>
            </w:r>
            <w:r w:rsidR="00944013">
              <w:rPr>
                <w:noProof/>
                <w:webHidden/>
              </w:rPr>
              <w:tab/>
            </w:r>
            <w:r w:rsidR="00944013">
              <w:rPr>
                <w:noProof/>
                <w:webHidden/>
              </w:rPr>
              <w:fldChar w:fldCharType="begin"/>
            </w:r>
            <w:r w:rsidR="00944013">
              <w:rPr>
                <w:noProof/>
                <w:webHidden/>
              </w:rPr>
              <w:instrText xml:space="preserve"> PAGEREF _Toc180421385 \h </w:instrText>
            </w:r>
            <w:r w:rsidR="00944013">
              <w:rPr>
                <w:noProof/>
                <w:webHidden/>
              </w:rPr>
            </w:r>
            <w:r w:rsidR="00944013">
              <w:rPr>
                <w:noProof/>
                <w:webHidden/>
              </w:rPr>
              <w:fldChar w:fldCharType="separate"/>
            </w:r>
            <w:r w:rsidR="00944013">
              <w:rPr>
                <w:noProof/>
                <w:webHidden/>
              </w:rPr>
              <w:t>22</w:t>
            </w:r>
            <w:r w:rsidR="00944013">
              <w:rPr>
                <w:noProof/>
                <w:webHidden/>
              </w:rPr>
              <w:fldChar w:fldCharType="end"/>
            </w:r>
          </w:hyperlink>
        </w:p>
        <w:p w14:paraId="7931573A" w14:textId="73F36A7D" w:rsidR="00944013" w:rsidRDefault="00952DF4">
          <w:pPr>
            <w:pStyle w:val="TM1"/>
            <w:tabs>
              <w:tab w:val="left" w:pos="660"/>
              <w:tab w:val="right" w:leader="dot" w:pos="10308"/>
            </w:tabs>
            <w:rPr>
              <w:rFonts w:eastAsiaTheme="minorEastAsia"/>
              <w:noProof/>
              <w:kern w:val="2"/>
              <w:sz w:val="24"/>
              <w:szCs w:val="24"/>
              <w:lang w:eastAsia="fr-FR"/>
              <w14:ligatures w14:val="standardContextual"/>
            </w:rPr>
          </w:pPr>
          <w:hyperlink w:anchor="_Toc180421386" w:history="1">
            <w:r w:rsidR="00944013" w:rsidRPr="002D7A77">
              <w:rPr>
                <w:rStyle w:val="Lienhypertexte"/>
                <w:noProof/>
                <w14:scene3d>
                  <w14:camera w14:prst="orthographicFront"/>
                  <w14:lightRig w14:rig="threePt" w14:dir="t">
                    <w14:rot w14:lat="0" w14:lon="0" w14:rev="0"/>
                  </w14:lightRig>
                </w14:scene3d>
              </w:rPr>
              <w:t>17</w:t>
            </w:r>
            <w:r w:rsidR="00944013">
              <w:rPr>
                <w:rFonts w:eastAsiaTheme="minorEastAsia"/>
                <w:noProof/>
                <w:kern w:val="2"/>
                <w:sz w:val="24"/>
                <w:szCs w:val="24"/>
                <w:lang w:eastAsia="fr-FR"/>
                <w14:ligatures w14:val="standardContextual"/>
              </w:rPr>
              <w:tab/>
            </w:r>
            <w:r w:rsidR="00944013" w:rsidRPr="002D7A77">
              <w:rPr>
                <w:rStyle w:val="Lienhypertexte"/>
                <w:noProof/>
              </w:rPr>
              <w:t>Modalités de règlement du marché</w:t>
            </w:r>
            <w:r w:rsidR="00944013">
              <w:rPr>
                <w:noProof/>
                <w:webHidden/>
              </w:rPr>
              <w:tab/>
            </w:r>
            <w:r w:rsidR="00944013">
              <w:rPr>
                <w:noProof/>
                <w:webHidden/>
              </w:rPr>
              <w:fldChar w:fldCharType="begin"/>
            </w:r>
            <w:r w:rsidR="00944013">
              <w:rPr>
                <w:noProof/>
                <w:webHidden/>
              </w:rPr>
              <w:instrText xml:space="preserve"> PAGEREF _Toc180421386 \h </w:instrText>
            </w:r>
            <w:r w:rsidR="00944013">
              <w:rPr>
                <w:noProof/>
                <w:webHidden/>
              </w:rPr>
            </w:r>
            <w:r w:rsidR="00944013">
              <w:rPr>
                <w:noProof/>
                <w:webHidden/>
              </w:rPr>
              <w:fldChar w:fldCharType="separate"/>
            </w:r>
            <w:r w:rsidR="00944013">
              <w:rPr>
                <w:noProof/>
                <w:webHidden/>
              </w:rPr>
              <w:t>22</w:t>
            </w:r>
            <w:r w:rsidR="00944013">
              <w:rPr>
                <w:noProof/>
                <w:webHidden/>
              </w:rPr>
              <w:fldChar w:fldCharType="end"/>
            </w:r>
          </w:hyperlink>
        </w:p>
        <w:p w14:paraId="74EC34D1" w14:textId="4550309F" w:rsidR="00944013" w:rsidRDefault="00952DF4">
          <w:pPr>
            <w:pStyle w:val="TM2"/>
            <w:tabs>
              <w:tab w:val="left" w:pos="880"/>
              <w:tab w:val="right" w:leader="dot" w:pos="10308"/>
            </w:tabs>
            <w:rPr>
              <w:rFonts w:eastAsiaTheme="minorEastAsia"/>
              <w:noProof/>
              <w:kern w:val="2"/>
              <w:sz w:val="24"/>
              <w:szCs w:val="24"/>
              <w:lang w:eastAsia="fr-FR"/>
              <w14:ligatures w14:val="standardContextual"/>
            </w:rPr>
          </w:pPr>
          <w:hyperlink w:anchor="_Toc180421387" w:history="1">
            <w:r w:rsidR="00944013" w:rsidRPr="002D7A77">
              <w:rPr>
                <w:rStyle w:val="Lienhypertexte"/>
                <w:noProof/>
                <w14:scene3d>
                  <w14:camera w14:prst="orthographicFront"/>
                  <w14:lightRig w14:rig="threePt" w14:dir="t">
                    <w14:rot w14:lat="0" w14:lon="0" w14:rev="0"/>
                  </w14:lightRig>
                </w14:scene3d>
              </w:rPr>
              <w:t>17.1</w:t>
            </w:r>
            <w:r w:rsidR="00944013">
              <w:rPr>
                <w:rFonts w:eastAsiaTheme="minorEastAsia"/>
                <w:noProof/>
                <w:kern w:val="2"/>
                <w:sz w:val="24"/>
                <w:szCs w:val="24"/>
                <w:lang w:eastAsia="fr-FR"/>
                <w14:ligatures w14:val="standardContextual"/>
              </w:rPr>
              <w:tab/>
            </w:r>
            <w:r w:rsidR="00944013" w:rsidRPr="002D7A77">
              <w:rPr>
                <w:rStyle w:val="Lienhypertexte"/>
                <w:noProof/>
              </w:rPr>
              <w:t>Mode de règlement</w:t>
            </w:r>
            <w:r w:rsidR="00944013">
              <w:rPr>
                <w:noProof/>
                <w:webHidden/>
              </w:rPr>
              <w:tab/>
            </w:r>
            <w:r w:rsidR="00944013">
              <w:rPr>
                <w:noProof/>
                <w:webHidden/>
              </w:rPr>
              <w:fldChar w:fldCharType="begin"/>
            </w:r>
            <w:r w:rsidR="00944013">
              <w:rPr>
                <w:noProof/>
                <w:webHidden/>
              </w:rPr>
              <w:instrText xml:space="preserve"> PAGEREF _Toc180421387 \h </w:instrText>
            </w:r>
            <w:r w:rsidR="00944013">
              <w:rPr>
                <w:noProof/>
                <w:webHidden/>
              </w:rPr>
            </w:r>
            <w:r w:rsidR="00944013">
              <w:rPr>
                <w:noProof/>
                <w:webHidden/>
              </w:rPr>
              <w:fldChar w:fldCharType="separate"/>
            </w:r>
            <w:r w:rsidR="00944013">
              <w:rPr>
                <w:noProof/>
                <w:webHidden/>
              </w:rPr>
              <w:t>22</w:t>
            </w:r>
            <w:r w:rsidR="00944013">
              <w:rPr>
                <w:noProof/>
                <w:webHidden/>
              </w:rPr>
              <w:fldChar w:fldCharType="end"/>
            </w:r>
          </w:hyperlink>
        </w:p>
        <w:p w14:paraId="24B333BB" w14:textId="05F85DC1" w:rsidR="00944013" w:rsidRDefault="00952DF4">
          <w:pPr>
            <w:pStyle w:val="TM2"/>
            <w:tabs>
              <w:tab w:val="left" w:pos="880"/>
              <w:tab w:val="right" w:leader="dot" w:pos="10308"/>
            </w:tabs>
            <w:rPr>
              <w:rFonts w:eastAsiaTheme="minorEastAsia"/>
              <w:noProof/>
              <w:kern w:val="2"/>
              <w:sz w:val="24"/>
              <w:szCs w:val="24"/>
              <w:lang w:eastAsia="fr-FR"/>
              <w14:ligatures w14:val="standardContextual"/>
            </w:rPr>
          </w:pPr>
          <w:hyperlink w:anchor="_Toc180421388" w:history="1">
            <w:r w:rsidR="00944013" w:rsidRPr="002D7A77">
              <w:rPr>
                <w:rStyle w:val="Lienhypertexte"/>
                <w:noProof/>
                <w14:scene3d>
                  <w14:camera w14:prst="orthographicFront"/>
                  <w14:lightRig w14:rig="threePt" w14:dir="t">
                    <w14:rot w14:lat="0" w14:lon="0" w14:rev="0"/>
                  </w14:lightRig>
                </w14:scene3d>
              </w:rPr>
              <w:t>17.2</w:t>
            </w:r>
            <w:r w:rsidR="00944013">
              <w:rPr>
                <w:rFonts w:eastAsiaTheme="minorEastAsia"/>
                <w:noProof/>
                <w:kern w:val="2"/>
                <w:sz w:val="24"/>
                <w:szCs w:val="24"/>
                <w:lang w:eastAsia="fr-FR"/>
                <w14:ligatures w14:val="standardContextual"/>
              </w:rPr>
              <w:tab/>
            </w:r>
            <w:r w:rsidR="00944013" w:rsidRPr="002D7A77">
              <w:rPr>
                <w:rStyle w:val="Lienhypertexte"/>
                <w:noProof/>
              </w:rPr>
              <w:t>Avance</w:t>
            </w:r>
            <w:r w:rsidR="00944013">
              <w:rPr>
                <w:noProof/>
                <w:webHidden/>
              </w:rPr>
              <w:tab/>
            </w:r>
            <w:r w:rsidR="00944013">
              <w:rPr>
                <w:noProof/>
                <w:webHidden/>
              </w:rPr>
              <w:fldChar w:fldCharType="begin"/>
            </w:r>
            <w:r w:rsidR="00944013">
              <w:rPr>
                <w:noProof/>
                <w:webHidden/>
              </w:rPr>
              <w:instrText xml:space="preserve"> PAGEREF _Toc180421388 \h </w:instrText>
            </w:r>
            <w:r w:rsidR="00944013">
              <w:rPr>
                <w:noProof/>
                <w:webHidden/>
              </w:rPr>
            </w:r>
            <w:r w:rsidR="00944013">
              <w:rPr>
                <w:noProof/>
                <w:webHidden/>
              </w:rPr>
              <w:fldChar w:fldCharType="separate"/>
            </w:r>
            <w:r w:rsidR="00944013">
              <w:rPr>
                <w:noProof/>
                <w:webHidden/>
              </w:rPr>
              <w:t>22</w:t>
            </w:r>
            <w:r w:rsidR="00944013">
              <w:rPr>
                <w:noProof/>
                <w:webHidden/>
              </w:rPr>
              <w:fldChar w:fldCharType="end"/>
            </w:r>
          </w:hyperlink>
        </w:p>
        <w:p w14:paraId="09D465E1" w14:textId="090E1178" w:rsidR="00944013" w:rsidRDefault="00952DF4">
          <w:pPr>
            <w:pStyle w:val="TM2"/>
            <w:tabs>
              <w:tab w:val="left" w:pos="880"/>
              <w:tab w:val="right" w:leader="dot" w:pos="10308"/>
            </w:tabs>
            <w:rPr>
              <w:rFonts w:eastAsiaTheme="minorEastAsia"/>
              <w:noProof/>
              <w:kern w:val="2"/>
              <w:sz w:val="24"/>
              <w:szCs w:val="24"/>
              <w:lang w:eastAsia="fr-FR"/>
              <w14:ligatures w14:val="standardContextual"/>
            </w:rPr>
          </w:pPr>
          <w:hyperlink w:anchor="_Toc180421389" w:history="1">
            <w:r w:rsidR="00944013" w:rsidRPr="002D7A77">
              <w:rPr>
                <w:rStyle w:val="Lienhypertexte"/>
                <w:noProof/>
                <w14:scene3d>
                  <w14:camera w14:prst="orthographicFront"/>
                  <w14:lightRig w14:rig="threePt" w14:dir="t">
                    <w14:rot w14:lat="0" w14:lon="0" w14:rev="0"/>
                  </w14:lightRig>
                </w14:scene3d>
              </w:rPr>
              <w:t>17.3</w:t>
            </w:r>
            <w:r w:rsidR="00944013">
              <w:rPr>
                <w:rFonts w:eastAsiaTheme="minorEastAsia"/>
                <w:noProof/>
                <w:kern w:val="2"/>
                <w:sz w:val="24"/>
                <w:szCs w:val="24"/>
                <w:lang w:eastAsia="fr-FR"/>
                <w14:ligatures w14:val="standardContextual"/>
              </w:rPr>
              <w:tab/>
            </w:r>
            <w:r w:rsidR="00944013" w:rsidRPr="002D7A77">
              <w:rPr>
                <w:rStyle w:val="Lienhypertexte"/>
                <w:noProof/>
              </w:rPr>
              <w:t>Cession ou nantissement de créances</w:t>
            </w:r>
            <w:r w:rsidR="00944013">
              <w:rPr>
                <w:noProof/>
                <w:webHidden/>
              </w:rPr>
              <w:tab/>
            </w:r>
            <w:r w:rsidR="00944013">
              <w:rPr>
                <w:noProof/>
                <w:webHidden/>
              </w:rPr>
              <w:fldChar w:fldCharType="begin"/>
            </w:r>
            <w:r w:rsidR="00944013">
              <w:rPr>
                <w:noProof/>
                <w:webHidden/>
              </w:rPr>
              <w:instrText xml:space="preserve"> PAGEREF _Toc180421389 \h </w:instrText>
            </w:r>
            <w:r w:rsidR="00944013">
              <w:rPr>
                <w:noProof/>
                <w:webHidden/>
              </w:rPr>
            </w:r>
            <w:r w:rsidR="00944013">
              <w:rPr>
                <w:noProof/>
                <w:webHidden/>
              </w:rPr>
              <w:fldChar w:fldCharType="separate"/>
            </w:r>
            <w:r w:rsidR="00944013">
              <w:rPr>
                <w:noProof/>
                <w:webHidden/>
              </w:rPr>
              <w:t>23</w:t>
            </w:r>
            <w:r w:rsidR="00944013">
              <w:rPr>
                <w:noProof/>
                <w:webHidden/>
              </w:rPr>
              <w:fldChar w:fldCharType="end"/>
            </w:r>
          </w:hyperlink>
        </w:p>
        <w:p w14:paraId="34550D28" w14:textId="464C1B33" w:rsidR="00944013" w:rsidRDefault="00952DF4">
          <w:pPr>
            <w:pStyle w:val="TM2"/>
            <w:tabs>
              <w:tab w:val="left" w:pos="880"/>
              <w:tab w:val="right" w:leader="dot" w:pos="10308"/>
            </w:tabs>
            <w:rPr>
              <w:rFonts w:eastAsiaTheme="minorEastAsia"/>
              <w:noProof/>
              <w:kern w:val="2"/>
              <w:sz w:val="24"/>
              <w:szCs w:val="24"/>
              <w:lang w:eastAsia="fr-FR"/>
              <w14:ligatures w14:val="standardContextual"/>
            </w:rPr>
          </w:pPr>
          <w:hyperlink w:anchor="_Toc180421390" w:history="1">
            <w:r w:rsidR="00944013" w:rsidRPr="002D7A77">
              <w:rPr>
                <w:rStyle w:val="Lienhypertexte"/>
                <w:noProof/>
                <w14:scene3d>
                  <w14:camera w14:prst="orthographicFront"/>
                  <w14:lightRig w14:rig="threePt" w14:dir="t">
                    <w14:rot w14:lat="0" w14:lon="0" w14:rev="0"/>
                  </w14:lightRig>
                </w14:scene3d>
              </w:rPr>
              <w:t>17.4</w:t>
            </w:r>
            <w:r w:rsidR="00944013">
              <w:rPr>
                <w:rFonts w:eastAsiaTheme="minorEastAsia"/>
                <w:noProof/>
                <w:kern w:val="2"/>
                <w:sz w:val="24"/>
                <w:szCs w:val="24"/>
                <w:lang w:eastAsia="fr-FR"/>
                <w14:ligatures w14:val="standardContextual"/>
              </w:rPr>
              <w:tab/>
            </w:r>
            <w:r w:rsidR="00944013" w:rsidRPr="002D7A77">
              <w:rPr>
                <w:rStyle w:val="Lienhypertexte"/>
                <w:noProof/>
              </w:rPr>
              <w:t>Acomptes</w:t>
            </w:r>
            <w:r w:rsidR="00944013">
              <w:rPr>
                <w:noProof/>
                <w:webHidden/>
              </w:rPr>
              <w:tab/>
            </w:r>
            <w:r w:rsidR="00944013">
              <w:rPr>
                <w:noProof/>
                <w:webHidden/>
              </w:rPr>
              <w:fldChar w:fldCharType="begin"/>
            </w:r>
            <w:r w:rsidR="00944013">
              <w:rPr>
                <w:noProof/>
                <w:webHidden/>
              </w:rPr>
              <w:instrText xml:space="preserve"> PAGEREF _Toc180421390 \h </w:instrText>
            </w:r>
            <w:r w:rsidR="00944013">
              <w:rPr>
                <w:noProof/>
                <w:webHidden/>
              </w:rPr>
            </w:r>
            <w:r w:rsidR="00944013">
              <w:rPr>
                <w:noProof/>
                <w:webHidden/>
              </w:rPr>
              <w:fldChar w:fldCharType="separate"/>
            </w:r>
            <w:r w:rsidR="00944013">
              <w:rPr>
                <w:noProof/>
                <w:webHidden/>
              </w:rPr>
              <w:t>23</w:t>
            </w:r>
            <w:r w:rsidR="00944013">
              <w:rPr>
                <w:noProof/>
                <w:webHidden/>
              </w:rPr>
              <w:fldChar w:fldCharType="end"/>
            </w:r>
          </w:hyperlink>
        </w:p>
        <w:p w14:paraId="3DE675A6" w14:textId="57E9DF16" w:rsidR="00944013" w:rsidRDefault="00952DF4">
          <w:pPr>
            <w:pStyle w:val="TM3"/>
            <w:tabs>
              <w:tab w:val="left" w:pos="1320"/>
              <w:tab w:val="right" w:leader="dot" w:pos="10308"/>
            </w:tabs>
            <w:rPr>
              <w:rFonts w:eastAsiaTheme="minorEastAsia"/>
              <w:noProof/>
              <w:kern w:val="2"/>
              <w:sz w:val="24"/>
              <w:szCs w:val="24"/>
              <w:lang w:eastAsia="fr-FR"/>
              <w14:ligatures w14:val="standardContextual"/>
            </w:rPr>
          </w:pPr>
          <w:hyperlink w:anchor="_Toc180421391" w:history="1">
            <w:r w:rsidR="00944013" w:rsidRPr="002D7A77">
              <w:rPr>
                <w:rStyle w:val="Lienhypertexte"/>
                <w:noProof/>
                <w14:scene3d>
                  <w14:camera w14:prst="orthographicFront"/>
                  <w14:lightRig w14:rig="threePt" w14:dir="t">
                    <w14:rot w14:lat="0" w14:lon="0" w14:rev="0"/>
                  </w14:lightRig>
                </w14:scene3d>
              </w:rPr>
              <w:t>17.4.1</w:t>
            </w:r>
            <w:r w:rsidR="00944013">
              <w:rPr>
                <w:rFonts w:eastAsiaTheme="minorEastAsia"/>
                <w:noProof/>
                <w:kern w:val="2"/>
                <w:sz w:val="24"/>
                <w:szCs w:val="24"/>
                <w:lang w:eastAsia="fr-FR"/>
                <w14:ligatures w14:val="standardContextual"/>
              </w:rPr>
              <w:tab/>
            </w:r>
            <w:r w:rsidR="00944013" w:rsidRPr="002D7A77">
              <w:rPr>
                <w:rStyle w:val="Lienhypertexte"/>
                <w:noProof/>
              </w:rPr>
              <w:t>Eléments d’études en phase conception (APS, APD, PRO)</w:t>
            </w:r>
            <w:r w:rsidR="00944013">
              <w:rPr>
                <w:noProof/>
                <w:webHidden/>
              </w:rPr>
              <w:tab/>
            </w:r>
            <w:r w:rsidR="00944013">
              <w:rPr>
                <w:noProof/>
                <w:webHidden/>
              </w:rPr>
              <w:fldChar w:fldCharType="begin"/>
            </w:r>
            <w:r w:rsidR="00944013">
              <w:rPr>
                <w:noProof/>
                <w:webHidden/>
              </w:rPr>
              <w:instrText xml:space="preserve"> PAGEREF _Toc180421391 \h </w:instrText>
            </w:r>
            <w:r w:rsidR="00944013">
              <w:rPr>
                <w:noProof/>
                <w:webHidden/>
              </w:rPr>
            </w:r>
            <w:r w:rsidR="00944013">
              <w:rPr>
                <w:noProof/>
                <w:webHidden/>
              </w:rPr>
              <w:fldChar w:fldCharType="separate"/>
            </w:r>
            <w:r w:rsidR="00944013">
              <w:rPr>
                <w:noProof/>
                <w:webHidden/>
              </w:rPr>
              <w:t>23</w:t>
            </w:r>
            <w:r w:rsidR="00944013">
              <w:rPr>
                <w:noProof/>
                <w:webHidden/>
              </w:rPr>
              <w:fldChar w:fldCharType="end"/>
            </w:r>
          </w:hyperlink>
        </w:p>
        <w:p w14:paraId="4D3C2B09" w14:textId="6F30528C" w:rsidR="00944013" w:rsidRDefault="00952DF4">
          <w:pPr>
            <w:pStyle w:val="TM3"/>
            <w:tabs>
              <w:tab w:val="left" w:pos="1320"/>
              <w:tab w:val="right" w:leader="dot" w:pos="10308"/>
            </w:tabs>
            <w:rPr>
              <w:rFonts w:eastAsiaTheme="minorEastAsia"/>
              <w:noProof/>
              <w:kern w:val="2"/>
              <w:sz w:val="24"/>
              <w:szCs w:val="24"/>
              <w:lang w:eastAsia="fr-FR"/>
              <w14:ligatures w14:val="standardContextual"/>
            </w:rPr>
          </w:pPr>
          <w:hyperlink w:anchor="_Toc180421392" w:history="1">
            <w:r w:rsidR="00944013" w:rsidRPr="002D7A77">
              <w:rPr>
                <w:rStyle w:val="Lienhypertexte"/>
                <w:noProof/>
                <w14:scene3d>
                  <w14:camera w14:prst="orthographicFront"/>
                  <w14:lightRig w14:rig="threePt" w14:dir="t">
                    <w14:rot w14:lat="0" w14:lon="0" w14:rev="0"/>
                  </w14:lightRig>
                </w14:scene3d>
              </w:rPr>
              <w:t>17.4.2</w:t>
            </w:r>
            <w:r w:rsidR="00944013">
              <w:rPr>
                <w:rFonts w:eastAsiaTheme="minorEastAsia"/>
                <w:noProof/>
                <w:kern w:val="2"/>
                <w:sz w:val="24"/>
                <w:szCs w:val="24"/>
                <w:lang w:eastAsia="fr-FR"/>
                <w14:ligatures w14:val="standardContextual"/>
              </w:rPr>
              <w:tab/>
            </w:r>
            <w:r w:rsidR="00944013" w:rsidRPr="002D7A77">
              <w:rPr>
                <w:rStyle w:val="Lienhypertexte"/>
                <w:noProof/>
              </w:rPr>
              <w:t>Assistance à la passation des contrats de travaux (ACT)</w:t>
            </w:r>
            <w:r w:rsidR="00944013">
              <w:rPr>
                <w:noProof/>
                <w:webHidden/>
              </w:rPr>
              <w:tab/>
            </w:r>
            <w:r w:rsidR="00944013">
              <w:rPr>
                <w:noProof/>
                <w:webHidden/>
              </w:rPr>
              <w:fldChar w:fldCharType="begin"/>
            </w:r>
            <w:r w:rsidR="00944013">
              <w:rPr>
                <w:noProof/>
                <w:webHidden/>
              </w:rPr>
              <w:instrText xml:space="preserve"> PAGEREF _Toc180421392 \h </w:instrText>
            </w:r>
            <w:r w:rsidR="00944013">
              <w:rPr>
                <w:noProof/>
                <w:webHidden/>
              </w:rPr>
            </w:r>
            <w:r w:rsidR="00944013">
              <w:rPr>
                <w:noProof/>
                <w:webHidden/>
              </w:rPr>
              <w:fldChar w:fldCharType="separate"/>
            </w:r>
            <w:r w:rsidR="00944013">
              <w:rPr>
                <w:noProof/>
                <w:webHidden/>
              </w:rPr>
              <w:t>23</w:t>
            </w:r>
            <w:r w:rsidR="00944013">
              <w:rPr>
                <w:noProof/>
                <w:webHidden/>
              </w:rPr>
              <w:fldChar w:fldCharType="end"/>
            </w:r>
          </w:hyperlink>
        </w:p>
        <w:p w14:paraId="184BC7EC" w14:textId="751A045A" w:rsidR="00944013" w:rsidRDefault="00952DF4">
          <w:pPr>
            <w:pStyle w:val="TM3"/>
            <w:tabs>
              <w:tab w:val="left" w:pos="1320"/>
              <w:tab w:val="right" w:leader="dot" w:pos="10308"/>
            </w:tabs>
            <w:rPr>
              <w:rFonts w:eastAsiaTheme="minorEastAsia"/>
              <w:noProof/>
              <w:kern w:val="2"/>
              <w:sz w:val="24"/>
              <w:szCs w:val="24"/>
              <w:lang w:eastAsia="fr-FR"/>
              <w14:ligatures w14:val="standardContextual"/>
            </w:rPr>
          </w:pPr>
          <w:hyperlink w:anchor="_Toc180421393" w:history="1">
            <w:r w:rsidR="00944013" w:rsidRPr="002D7A77">
              <w:rPr>
                <w:rStyle w:val="Lienhypertexte"/>
                <w:noProof/>
                <w14:scene3d>
                  <w14:camera w14:prst="orthographicFront"/>
                  <w14:lightRig w14:rig="threePt" w14:dir="t">
                    <w14:rot w14:lat="0" w14:lon="0" w14:rev="0"/>
                  </w14:lightRig>
                </w14:scene3d>
              </w:rPr>
              <w:t>17.4.3</w:t>
            </w:r>
            <w:r w:rsidR="00944013">
              <w:rPr>
                <w:rFonts w:eastAsiaTheme="minorEastAsia"/>
                <w:noProof/>
                <w:kern w:val="2"/>
                <w:sz w:val="24"/>
                <w:szCs w:val="24"/>
                <w:lang w:eastAsia="fr-FR"/>
                <w14:ligatures w14:val="standardContextual"/>
              </w:rPr>
              <w:tab/>
            </w:r>
            <w:r w:rsidR="00944013" w:rsidRPr="002D7A77">
              <w:rPr>
                <w:rStyle w:val="Lienhypertexte"/>
                <w:noProof/>
              </w:rPr>
              <w:t>Etudes d’exécution ou visa (EXE/VISA)</w:t>
            </w:r>
            <w:r w:rsidR="00944013">
              <w:rPr>
                <w:noProof/>
                <w:webHidden/>
              </w:rPr>
              <w:tab/>
            </w:r>
            <w:r w:rsidR="00944013">
              <w:rPr>
                <w:noProof/>
                <w:webHidden/>
              </w:rPr>
              <w:fldChar w:fldCharType="begin"/>
            </w:r>
            <w:r w:rsidR="00944013">
              <w:rPr>
                <w:noProof/>
                <w:webHidden/>
              </w:rPr>
              <w:instrText xml:space="preserve"> PAGEREF _Toc180421393 \h </w:instrText>
            </w:r>
            <w:r w:rsidR="00944013">
              <w:rPr>
                <w:noProof/>
                <w:webHidden/>
              </w:rPr>
            </w:r>
            <w:r w:rsidR="00944013">
              <w:rPr>
                <w:noProof/>
                <w:webHidden/>
              </w:rPr>
              <w:fldChar w:fldCharType="separate"/>
            </w:r>
            <w:r w:rsidR="00944013">
              <w:rPr>
                <w:noProof/>
                <w:webHidden/>
              </w:rPr>
              <w:t>23</w:t>
            </w:r>
            <w:r w:rsidR="00944013">
              <w:rPr>
                <w:noProof/>
                <w:webHidden/>
              </w:rPr>
              <w:fldChar w:fldCharType="end"/>
            </w:r>
          </w:hyperlink>
        </w:p>
        <w:p w14:paraId="2E415F6F" w14:textId="7909E89D" w:rsidR="00944013" w:rsidRDefault="00952DF4">
          <w:pPr>
            <w:pStyle w:val="TM3"/>
            <w:tabs>
              <w:tab w:val="left" w:pos="1320"/>
              <w:tab w:val="right" w:leader="dot" w:pos="10308"/>
            </w:tabs>
            <w:rPr>
              <w:rFonts w:eastAsiaTheme="minorEastAsia"/>
              <w:noProof/>
              <w:kern w:val="2"/>
              <w:sz w:val="24"/>
              <w:szCs w:val="24"/>
              <w:lang w:eastAsia="fr-FR"/>
              <w14:ligatures w14:val="standardContextual"/>
            </w:rPr>
          </w:pPr>
          <w:hyperlink w:anchor="_Toc180421394" w:history="1">
            <w:r w:rsidR="00944013" w:rsidRPr="002D7A77">
              <w:rPr>
                <w:rStyle w:val="Lienhypertexte"/>
                <w:noProof/>
                <w14:scene3d>
                  <w14:camera w14:prst="orthographicFront"/>
                  <w14:lightRig w14:rig="threePt" w14:dir="t">
                    <w14:rot w14:lat="0" w14:lon="0" w14:rev="0"/>
                  </w14:lightRig>
                </w14:scene3d>
              </w:rPr>
              <w:t>17.4.4</w:t>
            </w:r>
            <w:r w:rsidR="00944013">
              <w:rPr>
                <w:rFonts w:eastAsiaTheme="minorEastAsia"/>
                <w:noProof/>
                <w:kern w:val="2"/>
                <w:sz w:val="24"/>
                <w:szCs w:val="24"/>
                <w:lang w:eastAsia="fr-FR"/>
                <w14:ligatures w14:val="standardContextual"/>
              </w:rPr>
              <w:tab/>
            </w:r>
            <w:r w:rsidR="00944013" w:rsidRPr="002D7A77">
              <w:rPr>
                <w:rStyle w:val="Lienhypertexte"/>
                <w:noProof/>
              </w:rPr>
              <w:t>Direction de l’exécution des travaux (DET)</w:t>
            </w:r>
            <w:r w:rsidR="00944013">
              <w:rPr>
                <w:noProof/>
                <w:webHidden/>
              </w:rPr>
              <w:tab/>
            </w:r>
            <w:r w:rsidR="00944013">
              <w:rPr>
                <w:noProof/>
                <w:webHidden/>
              </w:rPr>
              <w:fldChar w:fldCharType="begin"/>
            </w:r>
            <w:r w:rsidR="00944013">
              <w:rPr>
                <w:noProof/>
                <w:webHidden/>
              </w:rPr>
              <w:instrText xml:space="preserve"> PAGEREF _Toc180421394 \h </w:instrText>
            </w:r>
            <w:r w:rsidR="00944013">
              <w:rPr>
                <w:noProof/>
                <w:webHidden/>
              </w:rPr>
            </w:r>
            <w:r w:rsidR="00944013">
              <w:rPr>
                <w:noProof/>
                <w:webHidden/>
              </w:rPr>
              <w:fldChar w:fldCharType="separate"/>
            </w:r>
            <w:r w:rsidR="00944013">
              <w:rPr>
                <w:noProof/>
                <w:webHidden/>
              </w:rPr>
              <w:t>23</w:t>
            </w:r>
            <w:r w:rsidR="00944013">
              <w:rPr>
                <w:noProof/>
                <w:webHidden/>
              </w:rPr>
              <w:fldChar w:fldCharType="end"/>
            </w:r>
          </w:hyperlink>
        </w:p>
        <w:p w14:paraId="1CF6EFBB" w14:textId="482C311F" w:rsidR="00944013" w:rsidRDefault="00952DF4">
          <w:pPr>
            <w:pStyle w:val="TM3"/>
            <w:tabs>
              <w:tab w:val="left" w:pos="1320"/>
              <w:tab w:val="right" w:leader="dot" w:pos="10308"/>
            </w:tabs>
            <w:rPr>
              <w:rFonts w:eastAsiaTheme="minorEastAsia"/>
              <w:noProof/>
              <w:kern w:val="2"/>
              <w:sz w:val="24"/>
              <w:szCs w:val="24"/>
              <w:lang w:eastAsia="fr-FR"/>
              <w14:ligatures w14:val="standardContextual"/>
            </w:rPr>
          </w:pPr>
          <w:hyperlink w:anchor="_Toc180421395" w:history="1">
            <w:r w:rsidR="00944013" w:rsidRPr="002D7A77">
              <w:rPr>
                <w:rStyle w:val="Lienhypertexte"/>
                <w:noProof/>
                <w14:scene3d>
                  <w14:camera w14:prst="orthographicFront"/>
                  <w14:lightRig w14:rig="threePt" w14:dir="t">
                    <w14:rot w14:lat="0" w14:lon="0" w14:rev="0"/>
                  </w14:lightRig>
                </w14:scene3d>
              </w:rPr>
              <w:t>17.4.5</w:t>
            </w:r>
            <w:r w:rsidR="00944013">
              <w:rPr>
                <w:rFonts w:eastAsiaTheme="minorEastAsia"/>
                <w:noProof/>
                <w:kern w:val="2"/>
                <w:sz w:val="24"/>
                <w:szCs w:val="24"/>
                <w:lang w:eastAsia="fr-FR"/>
                <w14:ligatures w14:val="standardContextual"/>
              </w:rPr>
              <w:tab/>
            </w:r>
            <w:r w:rsidR="00944013" w:rsidRPr="002D7A77">
              <w:rPr>
                <w:rStyle w:val="Lienhypertexte"/>
                <w:noProof/>
              </w:rPr>
              <w:t>Assistance aux opérations de réception (AOR)</w:t>
            </w:r>
            <w:r w:rsidR="00944013">
              <w:rPr>
                <w:noProof/>
                <w:webHidden/>
              </w:rPr>
              <w:tab/>
            </w:r>
            <w:r w:rsidR="00944013">
              <w:rPr>
                <w:noProof/>
                <w:webHidden/>
              </w:rPr>
              <w:fldChar w:fldCharType="begin"/>
            </w:r>
            <w:r w:rsidR="00944013">
              <w:rPr>
                <w:noProof/>
                <w:webHidden/>
              </w:rPr>
              <w:instrText xml:space="preserve"> PAGEREF _Toc180421395 \h </w:instrText>
            </w:r>
            <w:r w:rsidR="00944013">
              <w:rPr>
                <w:noProof/>
                <w:webHidden/>
              </w:rPr>
            </w:r>
            <w:r w:rsidR="00944013">
              <w:rPr>
                <w:noProof/>
                <w:webHidden/>
              </w:rPr>
              <w:fldChar w:fldCharType="separate"/>
            </w:r>
            <w:r w:rsidR="00944013">
              <w:rPr>
                <w:noProof/>
                <w:webHidden/>
              </w:rPr>
              <w:t>24</w:t>
            </w:r>
            <w:r w:rsidR="00944013">
              <w:rPr>
                <w:noProof/>
                <w:webHidden/>
              </w:rPr>
              <w:fldChar w:fldCharType="end"/>
            </w:r>
          </w:hyperlink>
        </w:p>
        <w:p w14:paraId="48579A92" w14:textId="1819CC13" w:rsidR="00944013" w:rsidRDefault="00952DF4">
          <w:pPr>
            <w:pStyle w:val="TM3"/>
            <w:tabs>
              <w:tab w:val="left" w:pos="1320"/>
              <w:tab w:val="right" w:leader="dot" w:pos="10308"/>
            </w:tabs>
            <w:rPr>
              <w:rFonts w:eastAsiaTheme="minorEastAsia"/>
              <w:noProof/>
              <w:kern w:val="2"/>
              <w:sz w:val="24"/>
              <w:szCs w:val="24"/>
              <w:lang w:eastAsia="fr-FR"/>
              <w14:ligatures w14:val="standardContextual"/>
            </w:rPr>
          </w:pPr>
          <w:hyperlink w:anchor="_Toc180421396" w:history="1">
            <w:r w:rsidR="00944013" w:rsidRPr="002D7A77">
              <w:rPr>
                <w:rStyle w:val="Lienhypertexte"/>
                <w:noProof/>
                <w14:scene3d>
                  <w14:camera w14:prst="orthographicFront"/>
                  <w14:lightRig w14:rig="threePt" w14:dir="t">
                    <w14:rot w14:lat="0" w14:lon="0" w14:rev="0"/>
                  </w14:lightRig>
                </w14:scene3d>
              </w:rPr>
              <w:t>17.4.6</w:t>
            </w:r>
            <w:r w:rsidR="00944013">
              <w:rPr>
                <w:rFonts w:eastAsiaTheme="minorEastAsia"/>
                <w:noProof/>
                <w:kern w:val="2"/>
                <w:sz w:val="24"/>
                <w:szCs w:val="24"/>
                <w:lang w:eastAsia="fr-FR"/>
                <w14:ligatures w14:val="standardContextual"/>
              </w:rPr>
              <w:tab/>
            </w:r>
            <w:r w:rsidR="00944013" w:rsidRPr="002D7A77">
              <w:rPr>
                <w:rStyle w:val="Lienhypertexte"/>
                <w:noProof/>
              </w:rPr>
              <w:t>Eléments de mission complémentaires (OPC, SSI)</w:t>
            </w:r>
            <w:r w:rsidR="00944013">
              <w:rPr>
                <w:noProof/>
                <w:webHidden/>
              </w:rPr>
              <w:tab/>
            </w:r>
            <w:r w:rsidR="00944013">
              <w:rPr>
                <w:noProof/>
                <w:webHidden/>
              </w:rPr>
              <w:fldChar w:fldCharType="begin"/>
            </w:r>
            <w:r w:rsidR="00944013">
              <w:rPr>
                <w:noProof/>
                <w:webHidden/>
              </w:rPr>
              <w:instrText xml:space="preserve"> PAGEREF _Toc180421396 \h </w:instrText>
            </w:r>
            <w:r w:rsidR="00944013">
              <w:rPr>
                <w:noProof/>
                <w:webHidden/>
              </w:rPr>
            </w:r>
            <w:r w:rsidR="00944013">
              <w:rPr>
                <w:noProof/>
                <w:webHidden/>
              </w:rPr>
              <w:fldChar w:fldCharType="separate"/>
            </w:r>
            <w:r w:rsidR="00944013">
              <w:rPr>
                <w:noProof/>
                <w:webHidden/>
              </w:rPr>
              <w:t>24</w:t>
            </w:r>
            <w:r w:rsidR="00944013">
              <w:rPr>
                <w:noProof/>
                <w:webHidden/>
              </w:rPr>
              <w:fldChar w:fldCharType="end"/>
            </w:r>
          </w:hyperlink>
        </w:p>
        <w:p w14:paraId="63D1B15F" w14:textId="570FC0E6" w:rsidR="00944013" w:rsidRDefault="00952DF4">
          <w:pPr>
            <w:pStyle w:val="TM3"/>
            <w:tabs>
              <w:tab w:val="left" w:pos="1320"/>
              <w:tab w:val="right" w:leader="dot" w:pos="10308"/>
            </w:tabs>
            <w:rPr>
              <w:rFonts w:eastAsiaTheme="minorEastAsia"/>
              <w:noProof/>
              <w:kern w:val="2"/>
              <w:sz w:val="24"/>
              <w:szCs w:val="24"/>
              <w:lang w:eastAsia="fr-FR"/>
              <w14:ligatures w14:val="standardContextual"/>
            </w:rPr>
          </w:pPr>
          <w:hyperlink w:anchor="_Toc180421397" w:history="1">
            <w:r w:rsidR="00944013" w:rsidRPr="002D7A77">
              <w:rPr>
                <w:rStyle w:val="Lienhypertexte"/>
                <w:noProof/>
                <w14:scene3d>
                  <w14:camera w14:prst="orthographicFront"/>
                  <w14:lightRig w14:rig="threePt" w14:dir="t">
                    <w14:rot w14:lat="0" w14:lon="0" w14:rev="0"/>
                  </w14:lightRig>
                </w14:scene3d>
              </w:rPr>
              <w:t>17.4.7</w:t>
            </w:r>
            <w:r w:rsidR="00944013">
              <w:rPr>
                <w:rFonts w:eastAsiaTheme="minorEastAsia"/>
                <w:noProof/>
                <w:kern w:val="2"/>
                <w:sz w:val="24"/>
                <w:szCs w:val="24"/>
                <w:lang w:eastAsia="fr-FR"/>
                <w14:ligatures w14:val="standardContextual"/>
              </w:rPr>
              <w:tab/>
            </w:r>
            <w:r w:rsidR="00944013" w:rsidRPr="002D7A77">
              <w:rPr>
                <w:rStyle w:val="Lienhypertexte"/>
                <w:noProof/>
              </w:rPr>
              <w:t>Détermination du montant des acomptes</w:t>
            </w:r>
            <w:r w:rsidR="00944013">
              <w:rPr>
                <w:noProof/>
                <w:webHidden/>
              </w:rPr>
              <w:tab/>
            </w:r>
            <w:r w:rsidR="00944013">
              <w:rPr>
                <w:noProof/>
                <w:webHidden/>
              </w:rPr>
              <w:fldChar w:fldCharType="begin"/>
            </w:r>
            <w:r w:rsidR="00944013">
              <w:rPr>
                <w:noProof/>
                <w:webHidden/>
              </w:rPr>
              <w:instrText xml:space="preserve"> PAGEREF _Toc180421397 \h </w:instrText>
            </w:r>
            <w:r w:rsidR="00944013">
              <w:rPr>
                <w:noProof/>
                <w:webHidden/>
              </w:rPr>
            </w:r>
            <w:r w:rsidR="00944013">
              <w:rPr>
                <w:noProof/>
                <w:webHidden/>
              </w:rPr>
              <w:fldChar w:fldCharType="separate"/>
            </w:r>
            <w:r w:rsidR="00944013">
              <w:rPr>
                <w:noProof/>
                <w:webHidden/>
              </w:rPr>
              <w:t>24</w:t>
            </w:r>
            <w:r w:rsidR="00944013">
              <w:rPr>
                <w:noProof/>
                <w:webHidden/>
              </w:rPr>
              <w:fldChar w:fldCharType="end"/>
            </w:r>
          </w:hyperlink>
        </w:p>
        <w:p w14:paraId="7E8E7DA6" w14:textId="2AF2CF6F" w:rsidR="00944013" w:rsidRDefault="00952DF4">
          <w:pPr>
            <w:pStyle w:val="TM3"/>
            <w:tabs>
              <w:tab w:val="left" w:pos="1320"/>
              <w:tab w:val="right" w:leader="dot" w:pos="10308"/>
            </w:tabs>
            <w:rPr>
              <w:rFonts w:eastAsiaTheme="minorEastAsia"/>
              <w:noProof/>
              <w:kern w:val="2"/>
              <w:sz w:val="24"/>
              <w:szCs w:val="24"/>
              <w:lang w:eastAsia="fr-FR"/>
              <w14:ligatures w14:val="standardContextual"/>
            </w:rPr>
          </w:pPr>
          <w:hyperlink w:anchor="_Toc180421398" w:history="1">
            <w:r w:rsidR="00944013" w:rsidRPr="002D7A77">
              <w:rPr>
                <w:rStyle w:val="Lienhypertexte"/>
                <w:noProof/>
                <w14:scene3d>
                  <w14:camera w14:prst="orthographicFront"/>
                  <w14:lightRig w14:rig="threePt" w14:dir="t">
                    <w14:rot w14:lat="0" w14:lon="0" w14:rev="0"/>
                  </w14:lightRig>
                </w14:scene3d>
              </w:rPr>
              <w:t>17.4.8</w:t>
            </w:r>
            <w:r w:rsidR="00944013">
              <w:rPr>
                <w:rFonts w:eastAsiaTheme="minorEastAsia"/>
                <w:noProof/>
                <w:kern w:val="2"/>
                <w:sz w:val="24"/>
                <w:szCs w:val="24"/>
                <w:lang w:eastAsia="fr-FR"/>
                <w14:ligatures w14:val="standardContextual"/>
              </w:rPr>
              <w:tab/>
            </w:r>
            <w:r w:rsidR="00944013" w:rsidRPr="002D7A77">
              <w:rPr>
                <w:rStyle w:val="Lienhypertexte"/>
                <w:noProof/>
              </w:rPr>
              <w:t>Solde :</w:t>
            </w:r>
            <w:r w:rsidR="00944013">
              <w:rPr>
                <w:noProof/>
                <w:webHidden/>
              </w:rPr>
              <w:tab/>
            </w:r>
            <w:r w:rsidR="00944013">
              <w:rPr>
                <w:noProof/>
                <w:webHidden/>
              </w:rPr>
              <w:fldChar w:fldCharType="begin"/>
            </w:r>
            <w:r w:rsidR="00944013">
              <w:rPr>
                <w:noProof/>
                <w:webHidden/>
              </w:rPr>
              <w:instrText xml:space="preserve"> PAGEREF _Toc180421398 \h </w:instrText>
            </w:r>
            <w:r w:rsidR="00944013">
              <w:rPr>
                <w:noProof/>
                <w:webHidden/>
              </w:rPr>
            </w:r>
            <w:r w:rsidR="00944013">
              <w:rPr>
                <w:noProof/>
                <w:webHidden/>
              </w:rPr>
              <w:fldChar w:fldCharType="separate"/>
            </w:r>
            <w:r w:rsidR="00944013">
              <w:rPr>
                <w:noProof/>
                <w:webHidden/>
              </w:rPr>
              <w:t>25</w:t>
            </w:r>
            <w:r w:rsidR="00944013">
              <w:rPr>
                <w:noProof/>
                <w:webHidden/>
              </w:rPr>
              <w:fldChar w:fldCharType="end"/>
            </w:r>
          </w:hyperlink>
        </w:p>
        <w:p w14:paraId="3B7737F9" w14:textId="1F36980D" w:rsidR="00944013" w:rsidRDefault="00952DF4">
          <w:pPr>
            <w:pStyle w:val="TM2"/>
            <w:tabs>
              <w:tab w:val="left" w:pos="880"/>
              <w:tab w:val="right" w:leader="dot" w:pos="10308"/>
            </w:tabs>
            <w:rPr>
              <w:rFonts w:eastAsiaTheme="minorEastAsia"/>
              <w:noProof/>
              <w:kern w:val="2"/>
              <w:sz w:val="24"/>
              <w:szCs w:val="24"/>
              <w:lang w:eastAsia="fr-FR"/>
              <w14:ligatures w14:val="standardContextual"/>
            </w:rPr>
          </w:pPr>
          <w:hyperlink w:anchor="_Toc180421399" w:history="1">
            <w:r w:rsidR="00944013" w:rsidRPr="002D7A77">
              <w:rPr>
                <w:rStyle w:val="Lienhypertexte"/>
                <w:noProof/>
                <w14:scene3d>
                  <w14:camera w14:prst="orthographicFront"/>
                  <w14:lightRig w14:rig="threePt" w14:dir="t">
                    <w14:rot w14:lat="0" w14:lon="0" w14:rev="0"/>
                  </w14:lightRig>
                </w14:scene3d>
              </w:rPr>
              <w:t>17.5</w:t>
            </w:r>
            <w:r w:rsidR="00944013">
              <w:rPr>
                <w:rFonts w:eastAsiaTheme="minorEastAsia"/>
                <w:noProof/>
                <w:kern w:val="2"/>
                <w:sz w:val="24"/>
                <w:szCs w:val="24"/>
                <w:lang w:eastAsia="fr-FR"/>
                <w14:ligatures w14:val="standardContextual"/>
              </w:rPr>
              <w:tab/>
            </w:r>
            <w:r w:rsidR="00944013" w:rsidRPr="002D7A77">
              <w:rPr>
                <w:rStyle w:val="Lienhypertexte"/>
                <w:noProof/>
              </w:rPr>
              <w:t>Paiement</w:t>
            </w:r>
            <w:r w:rsidR="00944013">
              <w:rPr>
                <w:noProof/>
                <w:webHidden/>
              </w:rPr>
              <w:tab/>
            </w:r>
            <w:r w:rsidR="00944013">
              <w:rPr>
                <w:noProof/>
                <w:webHidden/>
              </w:rPr>
              <w:fldChar w:fldCharType="begin"/>
            </w:r>
            <w:r w:rsidR="00944013">
              <w:rPr>
                <w:noProof/>
                <w:webHidden/>
              </w:rPr>
              <w:instrText xml:space="preserve"> PAGEREF _Toc180421399 \h </w:instrText>
            </w:r>
            <w:r w:rsidR="00944013">
              <w:rPr>
                <w:noProof/>
                <w:webHidden/>
              </w:rPr>
            </w:r>
            <w:r w:rsidR="00944013">
              <w:rPr>
                <w:noProof/>
                <w:webHidden/>
              </w:rPr>
              <w:fldChar w:fldCharType="separate"/>
            </w:r>
            <w:r w:rsidR="00944013">
              <w:rPr>
                <w:noProof/>
                <w:webHidden/>
              </w:rPr>
              <w:t>26</w:t>
            </w:r>
            <w:r w:rsidR="00944013">
              <w:rPr>
                <w:noProof/>
                <w:webHidden/>
              </w:rPr>
              <w:fldChar w:fldCharType="end"/>
            </w:r>
          </w:hyperlink>
        </w:p>
        <w:p w14:paraId="67AB303C" w14:textId="62C2A2E4" w:rsidR="00944013" w:rsidRDefault="00952DF4">
          <w:pPr>
            <w:pStyle w:val="TM3"/>
            <w:tabs>
              <w:tab w:val="left" w:pos="1320"/>
              <w:tab w:val="right" w:leader="dot" w:pos="10308"/>
            </w:tabs>
            <w:rPr>
              <w:rFonts w:eastAsiaTheme="minorEastAsia"/>
              <w:noProof/>
              <w:kern w:val="2"/>
              <w:sz w:val="24"/>
              <w:szCs w:val="24"/>
              <w:lang w:eastAsia="fr-FR"/>
              <w14:ligatures w14:val="standardContextual"/>
            </w:rPr>
          </w:pPr>
          <w:hyperlink w:anchor="_Toc180421400" w:history="1">
            <w:r w:rsidR="00944013" w:rsidRPr="002D7A77">
              <w:rPr>
                <w:rStyle w:val="Lienhypertexte"/>
                <w:noProof/>
                <w14:scene3d>
                  <w14:camera w14:prst="orthographicFront"/>
                  <w14:lightRig w14:rig="threePt" w14:dir="t">
                    <w14:rot w14:lat="0" w14:lon="0" w14:rev="0"/>
                  </w14:lightRig>
                </w14:scene3d>
              </w:rPr>
              <w:t>17.5.1</w:t>
            </w:r>
            <w:r w:rsidR="00944013">
              <w:rPr>
                <w:rFonts w:eastAsiaTheme="minorEastAsia"/>
                <w:noProof/>
                <w:kern w:val="2"/>
                <w:sz w:val="24"/>
                <w:szCs w:val="24"/>
                <w:lang w:eastAsia="fr-FR"/>
                <w14:ligatures w14:val="standardContextual"/>
              </w:rPr>
              <w:tab/>
            </w:r>
            <w:r w:rsidR="00944013" w:rsidRPr="002D7A77">
              <w:rPr>
                <w:rStyle w:val="Lienhypertexte"/>
                <w:noProof/>
              </w:rPr>
              <w:t>Répartition des paiements</w:t>
            </w:r>
            <w:r w:rsidR="00944013">
              <w:rPr>
                <w:noProof/>
                <w:webHidden/>
              </w:rPr>
              <w:tab/>
            </w:r>
            <w:r w:rsidR="00944013">
              <w:rPr>
                <w:noProof/>
                <w:webHidden/>
              </w:rPr>
              <w:fldChar w:fldCharType="begin"/>
            </w:r>
            <w:r w:rsidR="00944013">
              <w:rPr>
                <w:noProof/>
                <w:webHidden/>
              </w:rPr>
              <w:instrText xml:space="preserve"> PAGEREF _Toc180421400 \h </w:instrText>
            </w:r>
            <w:r w:rsidR="00944013">
              <w:rPr>
                <w:noProof/>
                <w:webHidden/>
              </w:rPr>
            </w:r>
            <w:r w:rsidR="00944013">
              <w:rPr>
                <w:noProof/>
                <w:webHidden/>
              </w:rPr>
              <w:fldChar w:fldCharType="separate"/>
            </w:r>
            <w:r w:rsidR="00944013">
              <w:rPr>
                <w:noProof/>
                <w:webHidden/>
              </w:rPr>
              <w:t>26</w:t>
            </w:r>
            <w:r w:rsidR="00944013">
              <w:rPr>
                <w:noProof/>
                <w:webHidden/>
              </w:rPr>
              <w:fldChar w:fldCharType="end"/>
            </w:r>
          </w:hyperlink>
        </w:p>
        <w:p w14:paraId="2D665367" w14:textId="2AF997F1" w:rsidR="00944013" w:rsidRDefault="00952DF4">
          <w:pPr>
            <w:pStyle w:val="TM3"/>
            <w:tabs>
              <w:tab w:val="left" w:pos="1320"/>
              <w:tab w:val="right" w:leader="dot" w:pos="10308"/>
            </w:tabs>
            <w:rPr>
              <w:rFonts w:eastAsiaTheme="minorEastAsia"/>
              <w:noProof/>
              <w:kern w:val="2"/>
              <w:sz w:val="24"/>
              <w:szCs w:val="24"/>
              <w:lang w:eastAsia="fr-FR"/>
              <w14:ligatures w14:val="standardContextual"/>
            </w:rPr>
          </w:pPr>
          <w:hyperlink w:anchor="_Toc180421401" w:history="1">
            <w:r w:rsidR="00944013" w:rsidRPr="002D7A77">
              <w:rPr>
                <w:rStyle w:val="Lienhypertexte"/>
                <w:noProof/>
                <w14:scene3d>
                  <w14:camera w14:prst="orthographicFront"/>
                  <w14:lightRig w14:rig="threePt" w14:dir="t">
                    <w14:rot w14:lat="0" w14:lon="0" w14:rev="0"/>
                  </w14:lightRig>
                </w14:scene3d>
              </w:rPr>
              <w:t>17.5.2</w:t>
            </w:r>
            <w:r w:rsidR="00944013">
              <w:rPr>
                <w:rFonts w:eastAsiaTheme="minorEastAsia"/>
                <w:noProof/>
                <w:kern w:val="2"/>
                <w:sz w:val="24"/>
                <w:szCs w:val="24"/>
                <w:lang w:eastAsia="fr-FR"/>
                <w14:ligatures w14:val="standardContextual"/>
              </w:rPr>
              <w:tab/>
            </w:r>
            <w:r w:rsidR="00944013" w:rsidRPr="002D7A77">
              <w:rPr>
                <w:rStyle w:val="Lienhypertexte"/>
                <w:noProof/>
              </w:rPr>
              <w:t>Mode de transmission des projets de décompte</w:t>
            </w:r>
            <w:r w:rsidR="00944013">
              <w:rPr>
                <w:noProof/>
                <w:webHidden/>
              </w:rPr>
              <w:tab/>
            </w:r>
            <w:r w:rsidR="00944013">
              <w:rPr>
                <w:noProof/>
                <w:webHidden/>
              </w:rPr>
              <w:fldChar w:fldCharType="begin"/>
            </w:r>
            <w:r w:rsidR="00944013">
              <w:rPr>
                <w:noProof/>
                <w:webHidden/>
              </w:rPr>
              <w:instrText xml:space="preserve"> PAGEREF _Toc180421401 \h </w:instrText>
            </w:r>
            <w:r w:rsidR="00944013">
              <w:rPr>
                <w:noProof/>
                <w:webHidden/>
              </w:rPr>
            </w:r>
            <w:r w:rsidR="00944013">
              <w:rPr>
                <w:noProof/>
                <w:webHidden/>
              </w:rPr>
              <w:fldChar w:fldCharType="separate"/>
            </w:r>
            <w:r w:rsidR="00944013">
              <w:rPr>
                <w:noProof/>
                <w:webHidden/>
              </w:rPr>
              <w:t>26</w:t>
            </w:r>
            <w:r w:rsidR="00944013">
              <w:rPr>
                <w:noProof/>
                <w:webHidden/>
              </w:rPr>
              <w:fldChar w:fldCharType="end"/>
            </w:r>
          </w:hyperlink>
        </w:p>
        <w:p w14:paraId="499A5595" w14:textId="0243BB53" w:rsidR="00944013" w:rsidRDefault="00952DF4">
          <w:pPr>
            <w:pStyle w:val="TM3"/>
            <w:tabs>
              <w:tab w:val="left" w:pos="1320"/>
              <w:tab w:val="right" w:leader="dot" w:pos="10308"/>
            </w:tabs>
            <w:rPr>
              <w:rFonts w:eastAsiaTheme="minorEastAsia"/>
              <w:noProof/>
              <w:kern w:val="2"/>
              <w:sz w:val="24"/>
              <w:szCs w:val="24"/>
              <w:lang w:eastAsia="fr-FR"/>
              <w14:ligatures w14:val="standardContextual"/>
            </w:rPr>
          </w:pPr>
          <w:hyperlink w:anchor="_Toc180421402" w:history="1">
            <w:r w:rsidR="00944013" w:rsidRPr="002D7A77">
              <w:rPr>
                <w:rStyle w:val="Lienhypertexte"/>
                <w:noProof/>
                <w14:scene3d>
                  <w14:camera w14:prst="orthographicFront"/>
                  <w14:lightRig w14:rig="threePt" w14:dir="t">
                    <w14:rot w14:lat="0" w14:lon="0" w14:rev="0"/>
                  </w14:lightRig>
                </w14:scene3d>
              </w:rPr>
              <w:t>17.5.3</w:t>
            </w:r>
            <w:r w:rsidR="00944013">
              <w:rPr>
                <w:rFonts w:eastAsiaTheme="minorEastAsia"/>
                <w:noProof/>
                <w:kern w:val="2"/>
                <w:sz w:val="24"/>
                <w:szCs w:val="24"/>
                <w:lang w:eastAsia="fr-FR"/>
                <w14:ligatures w14:val="standardContextual"/>
              </w:rPr>
              <w:tab/>
            </w:r>
            <w:r w:rsidR="00944013" w:rsidRPr="002D7A77">
              <w:rPr>
                <w:rStyle w:val="Lienhypertexte"/>
                <w:noProof/>
              </w:rPr>
              <w:t>Traitement des projets de décompte</w:t>
            </w:r>
            <w:r w:rsidR="00944013">
              <w:rPr>
                <w:noProof/>
                <w:webHidden/>
              </w:rPr>
              <w:tab/>
            </w:r>
            <w:r w:rsidR="00944013">
              <w:rPr>
                <w:noProof/>
                <w:webHidden/>
              </w:rPr>
              <w:fldChar w:fldCharType="begin"/>
            </w:r>
            <w:r w:rsidR="00944013">
              <w:rPr>
                <w:noProof/>
                <w:webHidden/>
              </w:rPr>
              <w:instrText xml:space="preserve"> PAGEREF _Toc180421402 \h </w:instrText>
            </w:r>
            <w:r w:rsidR="00944013">
              <w:rPr>
                <w:noProof/>
                <w:webHidden/>
              </w:rPr>
            </w:r>
            <w:r w:rsidR="00944013">
              <w:rPr>
                <w:noProof/>
                <w:webHidden/>
              </w:rPr>
              <w:fldChar w:fldCharType="separate"/>
            </w:r>
            <w:r w:rsidR="00944013">
              <w:rPr>
                <w:noProof/>
                <w:webHidden/>
              </w:rPr>
              <w:t>26</w:t>
            </w:r>
            <w:r w:rsidR="00944013">
              <w:rPr>
                <w:noProof/>
                <w:webHidden/>
              </w:rPr>
              <w:fldChar w:fldCharType="end"/>
            </w:r>
          </w:hyperlink>
        </w:p>
        <w:p w14:paraId="40D213B0" w14:textId="17E365EF" w:rsidR="00944013" w:rsidRDefault="00952DF4">
          <w:pPr>
            <w:pStyle w:val="TM2"/>
            <w:tabs>
              <w:tab w:val="left" w:pos="880"/>
              <w:tab w:val="right" w:leader="dot" w:pos="10308"/>
            </w:tabs>
            <w:rPr>
              <w:rFonts w:eastAsiaTheme="minorEastAsia"/>
              <w:noProof/>
              <w:kern w:val="2"/>
              <w:sz w:val="24"/>
              <w:szCs w:val="24"/>
              <w:lang w:eastAsia="fr-FR"/>
              <w14:ligatures w14:val="standardContextual"/>
            </w:rPr>
          </w:pPr>
          <w:hyperlink w:anchor="_Toc180421403" w:history="1">
            <w:r w:rsidR="00944013" w:rsidRPr="002D7A77">
              <w:rPr>
                <w:rStyle w:val="Lienhypertexte"/>
                <w:noProof/>
                <w14:scene3d>
                  <w14:camera w14:prst="orthographicFront"/>
                  <w14:lightRig w14:rig="threePt" w14:dir="t">
                    <w14:rot w14:lat="0" w14:lon="0" w14:rev="0"/>
                  </w14:lightRig>
                </w14:scene3d>
              </w:rPr>
              <w:t>17.6</w:t>
            </w:r>
            <w:r w:rsidR="00944013">
              <w:rPr>
                <w:rFonts w:eastAsiaTheme="minorEastAsia"/>
                <w:noProof/>
                <w:kern w:val="2"/>
                <w:sz w:val="24"/>
                <w:szCs w:val="24"/>
                <w:lang w:eastAsia="fr-FR"/>
                <w14:ligatures w14:val="standardContextual"/>
              </w:rPr>
              <w:tab/>
            </w:r>
            <w:r w:rsidR="00944013" w:rsidRPr="002D7A77">
              <w:rPr>
                <w:rStyle w:val="Lienhypertexte"/>
                <w:noProof/>
              </w:rPr>
              <w:t>Intérêts moratoires et indemnité forfaitaire pour frais de recouvrement</w:t>
            </w:r>
            <w:r w:rsidR="00944013">
              <w:rPr>
                <w:noProof/>
                <w:webHidden/>
              </w:rPr>
              <w:tab/>
            </w:r>
            <w:r w:rsidR="00944013">
              <w:rPr>
                <w:noProof/>
                <w:webHidden/>
              </w:rPr>
              <w:fldChar w:fldCharType="begin"/>
            </w:r>
            <w:r w:rsidR="00944013">
              <w:rPr>
                <w:noProof/>
                <w:webHidden/>
              </w:rPr>
              <w:instrText xml:space="preserve"> PAGEREF _Toc180421403 \h </w:instrText>
            </w:r>
            <w:r w:rsidR="00944013">
              <w:rPr>
                <w:noProof/>
                <w:webHidden/>
              </w:rPr>
            </w:r>
            <w:r w:rsidR="00944013">
              <w:rPr>
                <w:noProof/>
                <w:webHidden/>
              </w:rPr>
              <w:fldChar w:fldCharType="separate"/>
            </w:r>
            <w:r w:rsidR="00944013">
              <w:rPr>
                <w:noProof/>
                <w:webHidden/>
              </w:rPr>
              <w:t>27</w:t>
            </w:r>
            <w:r w:rsidR="00944013">
              <w:rPr>
                <w:noProof/>
                <w:webHidden/>
              </w:rPr>
              <w:fldChar w:fldCharType="end"/>
            </w:r>
          </w:hyperlink>
        </w:p>
        <w:p w14:paraId="564A299E" w14:textId="2824D69D" w:rsidR="00944013" w:rsidRDefault="00952DF4">
          <w:pPr>
            <w:pStyle w:val="TM1"/>
            <w:tabs>
              <w:tab w:val="left" w:pos="660"/>
              <w:tab w:val="right" w:leader="dot" w:pos="10308"/>
            </w:tabs>
            <w:rPr>
              <w:rFonts w:eastAsiaTheme="minorEastAsia"/>
              <w:noProof/>
              <w:kern w:val="2"/>
              <w:sz w:val="24"/>
              <w:szCs w:val="24"/>
              <w:lang w:eastAsia="fr-FR"/>
              <w14:ligatures w14:val="standardContextual"/>
            </w:rPr>
          </w:pPr>
          <w:hyperlink w:anchor="_Toc180421404" w:history="1">
            <w:r w:rsidR="00944013" w:rsidRPr="002D7A77">
              <w:rPr>
                <w:rStyle w:val="Lienhypertexte"/>
                <w:noProof/>
                <w14:scene3d>
                  <w14:camera w14:prst="orthographicFront"/>
                  <w14:lightRig w14:rig="threePt" w14:dir="t">
                    <w14:rot w14:lat="0" w14:lon="0" w14:rev="0"/>
                  </w14:lightRig>
                </w14:scene3d>
              </w:rPr>
              <w:t>18</w:t>
            </w:r>
            <w:r w:rsidR="00944013">
              <w:rPr>
                <w:rFonts w:eastAsiaTheme="minorEastAsia"/>
                <w:noProof/>
                <w:kern w:val="2"/>
                <w:sz w:val="24"/>
                <w:szCs w:val="24"/>
                <w:lang w:eastAsia="fr-FR"/>
                <w14:ligatures w14:val="standardContextual"/>
              </w:rPr>
              <w:tab/>
            </w:r>
            <w:r w:rsidR="00944013" w:rsidRPr="002D7A77">
              <w:rPr>
                <w:rStyle w:val="Lienhypertexte"/>
                <w:noProof/>
              </w:rPr>
              <w:t>Responsabilités</w:t>
            </w:r>
            <w:r w:rsidR="00944013">
              <w:rPr>
                <w:noProof/>
                <w:webHidden/>
              </w:rPr>
              <w:tab/>
            </w:r>
            <w:r w:rsidR="00944013">
              <w:rPr>
                <w:noProof/>
                <w:webHidden/>
              </w:rPr>
              <w:fldChar w:fldCharType="begin"/>
            </w:r>
            <w:r w:rsidR="00944013">
              <w:rPr>
                <w:noProof/>
                <w:webHidden/>
              </w:rPr>
              <w:instrText xml:space="preserve"> PAGEREF _Toc180421404 \h </w:instrText>
            </w:r>
            <w:r w:rsidR="00944013">
              <w:rPr>
                <w:noProof/>
                <w:webHidden/>
              </w:rPr>
            </w:r>
            <w:r w:rsidR="00944013">
              <w:rPr>
                <w:noProof/>
                <w:webHidden/>
              </w:rPr>
              <w:fldChar w:fldCharType="separate"/>
            </w:r>
            <w:r w:rsidR="00944013">
              <w:rPr>
                <w:noProof/>
                <w:webHidden/>
              </w:rPr>
              <w:t>27</w:t>
            </w:r>
            <w:r w:rsidR="00944013">
              <w:rPr>
                <w:noProof/>
                <w:webHidden/>
              </w:rPr>
              <w:fldChar w:fldCharType="end"/>
            </w:r>
          </w:hyperlink>
        </w:p>
        <w:p w14:paraId="762B74B4" w14:textId="380E0219" w:rsidR="00944013" w:rsidRDefault="00952DF4">
          <w:pPr>
            <w:pStyle w:val="TM1"/>
            <w:tabs>
              <w:tab w:val="left" w:pos="660"/>
              <w:tab w:val="right" w:leader="dot" w:pos="10308"/>
            </w:tabs>
            <w:rPr>
              <w:rFonts w:eastAsiaTheme="minorEastAsia"/>
              <w:noProof/>
              <w:kern w:val="2"/>
              <w:sz w:val="24"/>
              <w:szCs w:val="24"/>
              <w:lang w:eastAsia="fr-FR"/>
              <w14:ligatures w14:val="standardContextual"/>
            </w:rPr>
          </w:pPr>
          <w:hyperlink w:anchor="_Toc180421405" w:history="1">
            <w:r w:rsidR="00944013" w:rsidRPr="002D7A77">
              <w:rPr>
                <w:rStyle w:val="Lienhypertexte"/>
                <w:noProof/>
                <w14:scene3d>
                  <w14:camera w14:prst="orthographicFront"/>
                  <w14:lightRig w14:rig="threePt" w14:dir="t">
                    <w14:rot w14:lat="0" w14:lon="0" w14:rev="0"/>
                  </w14:lightRig>
                </w14:scene3d>
              </w:rPr>
              <w:t>19</w:t>
            </w:r>
            <w:r w:rsidR="00944013">
              <w:rPr>
                <w:rFonts w:eastAsiaTheme="minorEastAsia"/>
                <w:noProof/>
                <w:kern w:val="2"/>
                <w:sz w:val="24"/>
                <w:szCs w:val="24"/>
                <w:lang w:eastAsia="fr-FR"/>
                <w14:ligatures w14:val="standardContextual"/>
              </w:rPr>
              <w:tab/>
            </w:r>
            <w:r w:rsidR="00944013" w:rsidRPr="002D7A77">
              <w:rPr>
                <w:rStyle w:val="Lienhypertexte"/>
                <w:noProof/>
              </w:rPr>
              <w:t>Autres obligations du Titulaire</w:t>
            </w:r>
            <w:r w:rsidR="00944013">
              <w:rPr>
                <w:noProof/>
                <w:webHidden/>
              </w:rPr>
              <w:tab/>
            </w:r>
            <w:r w:rsidR="00944013">
              <w:rPr>
                <w:noProof/>
                <w:webHidden/>
              </w:rPr>
              <w:fldChar w:fldCharType="begin"/>
            </w:r>
            <w:r w:rsidR="00944013">
              <w:rPr>
                <w:noProof/>
                <w:webHidden/>
              </w:rPr>
              <w:instrText xml:space="preserve"> PAGEREF _Toc180421405 \h </w:instrText>
            </w:r>
            <w:r w:rsidR="00944013">
              <w:rPr>
                <w:noProof/>
                <w:webHidden/>
              </w:rPr>
            </w:r>
            <w:r w:rsidR="00944013">
              <w:rPr>
                <w:noProof/>
                <w:webHidden/>
              </w:rPr>
              <w:fldChar w:fldCharType="separate"/>
            </w:r>
            <w:r w:rsidR="00944013">
              <w:rPr>
                <w:noProof/>
                <w:webHidden/>
              </w:rPr>
              <w:t>27</w:t>
            </w:r>
            <w:r w:rsidR="00944013">
              <w:rPr>
                <w:noProof/>
                <w:webHidden/>
              </w:rPr>
              <w:fldChar w:fldCharType="end"/>
            </w:r>
          </w:hyperlink>
        </w:p>
        <w:p w14:paraId="7C290337" w14:textId="331153EB" w:rsidR="00944013" w:rsidRDefault="00952DF4">
          <w:pPr>
            <w:pStyle w:val="TM2"/>
            <w:tabs>
              <w:tab w:val="left" w:pos="880"/>
              <w:tab w:val="right" w:leader="dot" w:pos="10308"/>
            </w:tabs>
            <w:rPr>
              <w:rFonts w:eastAsiaTheme="minorEastAsia"/>
              <w:noProof/>
              <w:kern w:val="2"/>
              <w:sz w:val="24"/>
              <w:szCs w:val="24"/>
              <w:lang w:eastAsia="fr-FR"/>
              <w14:ligatures w14:val="standardContextual"/>
            </w:rPr>
          </w:pPr>
          <w:hyperlink w:anchor="_Toc180421406" w:history="1">
            <w:r w:rsidR="00944013" w:rsidRPr="002D7A77">
              <w:rPr>
                <w:rStyle w:val="Lienhypertexte"/>
                <w:noProof/>
                <w14:scene3d>
                  <w14:camera w14:prst="orthographicFront"/>
                  <w14:lightRig w14:rig="threePt" w14:dir="t">
                    <w14:rot w14:lat="0" w14:lon="0" w14:rev="0"/>
                  </w14:lightRig>
                </w14:scene3d>
              </w:rPr>
              <w:t>19.1</w:t>
            </w:r>
            <w:r w:rsidR="00944013">
              <w:rPr>
                <w:rFonts w:eastAsiaTheme="minorEastAsia"/>
                <w:noProof/>
                <w:kern w:val="2"/>
                <w:sz w:val="24"/>
                <w:szCs w:val="24"/>
                <w:lang w:eastAsia="fr-FR"/>
                <w14:ligatures w14:val="standardContextual"/>
              </w:rPr>
              <w:tab/>
            </w:r>
            <w:r w:rsidR="00944013" w:rsidRPr="002D7A77">
              <w:rPr>
                <w:rStyle w:val="Lienhypertexte"/>
                <w:noProof/>
              </w:rPr>
              <w:t>Changements affectant le Titulaire</w:t>
            </w:r>
            <w:r w:rsidR="00944013">
              <w:rPr>
                <w:noProof/>
                <w:webHidden/>
              </w:rPr>
              <w:tab/>
            </w:r>
            <w:r w:rsidR="00944013">
              <w:rPr>
                <w:noProof/>
                <w:webHidden/>
              </w:rPr>
              <w:fldChar w:fldCharType="begin"/>
            </w:r>
            <w:r w:rsidR="00944013">
              <w:rPr>
                <w:noProof/>
                <w:webHidden/>
              </w:rPr>
              <w:instrText xml:space="preserve"> PAGEREF _Toc180421406 \h </w:instrText>
            </w:r>
            <w:r w:rsidR="00944013">
              <w:rPr>
                <w:noProof/>
                <w:webHidden/>
              </w:rPr>
            </w:r>
            <w:r w:rsidR="00944013">
              <w:rPr>
                <w:noProof/>
                <w:webHidden/>
              </w:rPr>
              <w:fldChar w:fldCharType="separate"/>
            </w:r>
            <w:r w:rsidR="00944013">
              <w:rPr>
                <w:noProof/>
                <w:webHidden/>
              </w:rPr>
              <w:t>27</w:t>
            </w:r>
            <w:r w:rsidR="00944013">
              <w:rPr>
                <w:noProof/>
                <w:webHidden/>
              </w:rPr>
              <w:fldChar w:fldCharType="end"/>
            </w:r>
          </w:hyperlink>
        </w:p>
        <w:p w14:paraId="4C6D4F7D" w14:textId="23E766F7" w:rsidR="00944013" w:rsidRDefault="00952DF4">
          <w:pPr>
            <w:pStyle w:val="TM2"/>
            <w:tabs>
              <w:tab w:val="left" w:pos="880"/>
              <w:tab w:val="right" w:leader="dot" w:pos="10308"/>
            </w:tabs>
            <w:rPr>
              <w:rFonts w:eastAsiaTheme="minorEastAsia"/>
              <w:noProof/>
              <w:kern w:val="2"/>
              <w:sz w:val="24"/>
              <w:szCs w:val="24"/>
              <w:lang w:eastAsia="fr-FR"/>
              <w14:ligatures w14:val="standardContextual"/>
            </w:rPr>
          </w:pPr>
          <w:hyperlink w:anchor="_Toc180421407" w:history="1">
            <w:r w:rsidR="00944013" w:rsidRPr="002D7A77">
              <w:rPr>
                <w:rStyle w:val="Lienhypertexte"/>
                <w:noProof/>
                <w14:scene3d>
                  <w14:camera w14:prst="orthographicFront"/>
                  <w14:lightRig w14:rig="threePt" w14:dir="t">
                    <w14:rot w14:lat="0" w14:lon="0" w14:rev="0"/>
                  </w14:lightRig>
                </w14:scene3d>
              </w:rPr>
              <w:t>19.2</w:t>
            </w:r>
            <w:r w:rsidR="00944013">
              <w:rPr>
                <w:rFonts w:eastAsiaTheme="minorEastAsia"/>
                <w:noProof/>
                <w:kern w:val="2"/>
                <w:sz w:val="24"/>
                <w:szCs w:val="24"/>
                <w:lang w:eastAsia="fr-FR"/>
                <w14:ligatures w14:val="standardContextual"/>
              </w:rPr>
              <w:tab/>
            </w:r>
            <w:r w:rsidR="00944013" w:rsidRPr="002D7A77">
              <w:rPr>
                <w:rStyle w:val="Lienhypertexte"/>
                <w:noProof/>
              </w:rPr>
              <w:t>Sous-traitance</w:t>
            </w:r>
            <w:r w:rsidR="00944013">
              <w:rPr>
                <w:noProof/>
                <w:webHidden/>
              </w:rPr>
              <w:tab/>
            </w:r>
            <w:r w:rsidR="00944013">
              <w:rPr>
                <w:noProof/>
                <w:webHidden/>
              </w:rPr>
              <w:fldChar w:fldCharType="begin"/>
            </w:r>
            <w:r w:rsidR="00944013">
              <w:rPr>
                <w:noProof/>
                <w:webHidden/>
              </w:rPr>
              <w:instrText xml:space="preserve"> PAGEREF _Toc180421407 \h </w:instrText>
            </w:r>
            <w:r w:rsidR="00944013">
              <w:rPr>
                <w:noProof/>
                <w:webHidden/>
              </w:rPr>
            </w:r>
            <w:r w:rsidR="00944013">
              <w:rPr>
                <w:noProof/>
                <w:webHidden/>
              </w:rPr>
              <w:fldChar w:fldCharType="separate"/>
            </w:r>
            <w:r w:rsidR="00944013">
              <w:rPr>
                <w:noProof/>
                <w:webHidden/>
              </w:rPr>
              <w:t>28</w:t>
            </w:r>
            <w:r w:rsidR="00944013">
              <w:rPr>
                <w:noProof/>
                <w:webHidden/>
              </w:rPr>
              <w:fldChar w:fldCharType="end"/>
            </w:r>
          </w:hyperlink>
        </w:p>
        <w:p w14:paraId="188F47A7" w14:textId="4453C7F5" w:rsidR="00944013" w:rsidRDefault="00952DF4">
          <w:pPr>
            <w:pStyle w:val="TM2"/>
            <w:tabs>
              <w:tab w:val="left" w:pos="880"/>
              <w:tab w:val="right" w:leader="dot" w:pos="10308"/>
            </w:tabs>
            <w:rPr>
              <w:rFonts w:eastAsiaTheme="minorEastAsia"/>
              <w:noProof/>
              <w:kern w:val="2"/>
              <w:sz w:val="24"/>
              <w:szCs w:val="24"/>
              <w:lang w:eastAsia="fr-FR"/>
              <w14:ligatures w14:val="standardContextual"/>
            </w:rPr>
          </w:pPr>
          <w:hyperlink w:anchor="_Toc180421408" w:history="1">
            <w:r w:rsidR="00944013" w:rsidRPr="002D7A77">
              <w:rPr>
                <w:rStyle w:val="Lienhypertexte"/>
                <w:noProof/>
                <w14:scene3d>
                  <w14:camera w14:prst="orthographicFront"/>
                  <w14:lightRig w14:rig="threePt" w14:dir="t">
                    <w14:rot w14:lat="0" w14:lon="0" w14:rev="0"/>
                  </w14:lightRig>
                </w14:scene3d>
              </w:rPr>
              <w:t>19.3</w:t>
            </w:r>
            <w:r w:rsidR="00944013">
              <w:rPr>
                <w:rFonts w:eastAsiaTheme="minorEastAsia"/>
                <w:noProof/>
                <w:kern w:val="2"/>
                <w:sz w:val="24"/>
                <w:szCs w:val="24"/>
                <w:lang w:eastAsia="fr-FR"/>
                <w14:ligatures w14:val="standardContextual"/>
              </w:rPr>
              <w:tab/>
            </w:r>
            <w:r w:rsidR="00944013" w:rsidRPr="002D7A77">
              <w:rPr>
                <w:rStyle w:val="Lienhypertexte"/>
                <w:noProof/>
              </w:rPr>
              <w:t>Assurances</w:t>
            </w:r>
            <w:r w:rsidR="00944013">
              <w:rPr>
                <w:noProof/>
                <w:webHidden/>
              </w:rPr>
              <w:tab/>
            </w:r>
            <w:r w:rsidR="00944013">
              <w:rPr>
                <w:noProof/>
                <w:webHidden/>
              </w:rPr>
              <w:fldChar w:fldCharType="begin"/>
            </w:r>
            <w:r w:rsidR="00944013">
              <w:rPr>
                <w:noProof/>
                <w:webHidden/>
              </w:rPr>
              <w:instrText xml:space="preserve"> PAGEREF _Toc180421408 \h </w:instrText>
            </w:r>
            <w:r w:rsidR="00944013">
              <w:rPr>
                <w:noProof/>
                <w:webHidden/>
              </w:rPr>
            </w:r>
            <w:r w:rsidR="00944013">
              <w:rPr>
                <w:noProof/>
                <w:webHidden/>
              </w:rPr>
              <w:fldChar w:fldCharType="separate"/>
            </w:r>
            <w:r w:rsidR="00944013">
              <w:rPr>
                <w:noProof/>
                <w:webHidden/>
              </w:rPr>
              <w:t>28</w:t>
            </w:r>
            <w:r w:rsidR="00944013">
              <w:rPr>
                <w:noProof/>
                <w:webHidden/>
              </w:rPr>
              <w:fldChar w:fldCharType="end"/>
            </w:r>
          </w:hyperlink>
        </w:p>
        <w:p w14:paraId="4BBC91F5" w14:textId="07DB3FAB" w:rsidR="00944013" w:rsidRDefault="00952DF4">
          <w:pPr>
            <w:pStyle w:val="TM2"/>
            <w:tabs>
              <w:tab w:val="left" w:pos="880"/>
              <w:tab w:val="right" w:leader="dot" w:pos="10308"/>
            </w:tabs>
            <w:rPr>
              <w:rFonts w:eastAsiaTheme="minorEastAsia"/>
              <w:noProof/>
              <w:kern w:val="2"/>
              <w:sz w:val="24"/>
              <w:szCs w:val="24"/>
              <w:lang w:eastAsia="fr-FR"/>
              <w14:ligatures w14:val="standardContextual"/>
            </w:rPr>
          </w:pPr>
          <w:hyperlink w:anchor="_Toc180421409" w:history="1">
            <w:r w:rsidR="00944013" w:rsidRPr="002D7A77">
              <w:rPr>
                <w:rStyle w:val="Lienhypertexte"/>
                <w:noProof/>
                <w14:scene3d>
                  <w14:camera w14:prst="orthographicFront"/>
                  <w14:lightRig w14:rig="threePt" w14:dir="t">
                    <w14:rot w14:lat="0" w14:lon="0" w14:rev="0"/>
                  </w14:lightRig>
                </w14:scene3d>
              </w:rPr>
              <w:t>19.4</w:t>
            </w:r>
            <w:r w:rsidR="00944013">
              <w:rPr>
                <w:rFonts w:eastAsiaTheme="minorEastAsia"/>
                <w:noProof/>
                <w:kern w:val="2"/>
                <w:sz w:val="24"/>
                <w:szCs w:val="24"/>
                <w:lang w:eastAsia="fr-FR"/>
                <w14:ligatures w14:val="standardContextual"/>
              </w:rPr>
              <w:tab/>
            </w:r>
            <w:r w:rsidR="00944013" w:rsidRPr="002D7A77">
              <w:rPr>
                <w:rStyle w:val="Lienhypertexte"/>
                <w:noProof/>
              </w:rPr>
              <w:t>Obligation de sécurité</w:t>
            </w:r>
            <w:r w:rsidR="00944013">
              <w:rPr>
                <w:noProof/>
                <w:webHidden/>
              </w:rPr>
              <w:tab/>
            </w:r>
            <w:r w:rsidR="00944013">
              <w:rPr>
                <w:noProof/>
                <w:webHidden/>
              </w:rPr>
              <w:fldChar w:fldCharType="begin"/>
            </w:r>
            <w:r w:rsidR="00944013">
              <w:rPr>
                <w:noProof/>
                <w:webHidden/>
              </w:rPr>
              <w:instrText xml:space="preserve"> PAGEREF _Toc180421409 \h </w:instrText>
            </w:r>
            <w:r w:rsidR="00944013">
              <w:rPr>
                <w:noProof/>
                <w:webHidden/>
              </w:rPr>
            </w:r>
            <w:r w:rsidR="00944013">
              <w:rPr>
                <w:noProof/>
                <w:webHidden/>
              </w:rPr>
              <w:fldChar w:fldCharType="separate"/>
            </w:r>
            <w:r w:rsidR="00944013">
              <w:rPr>
                <w:noProof/>
                <w:webHidden/>
              </w:rPr>
              <w:t>29</w:t>
            </w:r>
            <w:r w:rsidR="00944013">
              <w:rPr>
                <w:noProof/>
                <w:webHidden/>
              </w:rPr>
              <w:fldChar w:fldCharType="end"/>
            </w:r>
          </w:hyperlink>
        </w:p>
        <w:p w14:paraId="1C383800" w14:textId="1A91C9E6" w:rsidR="00944013" w:rsidRDefault="00952DF4">
          <w:pPr>
            <w:pStyle w:val="TM2"/>
            <w:tabs>
              <w:tab w:val="left" w:pos="880"/>
              <w:tab w:val="right" w:leader="dot" w:pos="10308"/>
            </w:tabs>
            <w:rPr>
              <w:rFonts w:eastAsiaTheme="minorEastAsia"/>
              <w:noProof/>
              <w:kern w:val="2"/>
              <w:sz w:val="24"/>
              <w:szCs w:val="24"/>
              <w:lang w:eastAsia="fr-FR"/>
              <w14:ligatures w14:val="standardContextual"/>
            </w:rPr>
          </w:pPr>
          <w:hyperlink w:anchor="_Toc180421410" w:history="1">
            <w:r w:rsidR="00944013" w:rsidRPr="002D7A77">
              <w:rPr>
                <w:rStyle w:val="Lienhypertexte"/>
                <w:noProof/>
                <w14:scene3d>
                  <w14:camera w14:prst="orthographicFront"/>
                  <w14:lightRig w14:rig="threePt" w14:dir="t">
                    <w14:rot w14:lat="0" w14:lon="0" w14:rev="0"/>
                  </w14:lightRig>
                </w14:scene3d>
              </w:rPr>
              <w:t>19.5</w:t>
            </w:r>
            <w:r w:rsidR="00944013">
              <w:rPr>
                <w:rFonts w:eastAsiaTheme="minorEastAsia"/>
                <w:noProof/>
                <w:kern w:val="2"/>
                <w:sz w:val="24"/>
                <w:szCs w:val="24"/>
                <w:lang w:eastAsia="fr-FR"/>
                <w14:ligatures w14:val="standardContextual"/>
              </w:rPr>
              <w:tab/>
            </w:r>
            <w:r w:rsidR="00944013" w:rsidRPr="002D7A77">
              <w:rPr>
                <w:rStyle w:val="Lienhypertexte"/>
                <w:noProof/>
              </w:rPr>
              <w:t>Obligation de conseil</w:t>
            </w:r>
            <w:r w:rsidR="00944013">
              <w:rPr>
                <w:noProof/>
                <w:webHidden/>
              </w:rPr>
              <w:tab/>
            </w:r>
            <w:r w:rsidR="00944013">
              <w:rPr>
                <w:noProof/>
                <w:webHidden/>
              </w:rPr>
              <w:fldChar w:fldCharType="begin"/>
            </w:r>
            <w:r w:rsidR="00944013">
              <w:rPr>
                <w:noProof/>
                <w:webHidden/>
              </w:rPr>
              <w:instrText xml:space="preserve"> PAGEREF _Toc180421410 \h </w:instrText>
            </w:r>
            <w:r w:rsidR="00944013">
              <w:rPr>
                <w:noProof/>
                <w:webHidden/>
              </w:rPr>
            </w:r>
            <w:r w:rsidR="00944013">
              <w:rPr>
                <w:noProof/>
                <w:webHidden/>
              </w:rPr>
              <w:fldChar w:fldCharType="separate"/>
            </w:r>
            <w:r w:rsidR="00944013">
              <w:rPr>
                <w:noProof/>
                <w:webHidden/>
              </w:rPr>
              <w:t>29</w:t>
            </w:r>
            <w:r w:rsidR="00944013">
              <w:rPr>
                <w:noProof/>
                <w:webHidden/>
              </w:rPr>
              <w:fldChar w:fldCharType="end"/>
            </w:r>
          </w:hyperlink>
        </w:p>
        <w:p w14:paraId="33C9233B" w14:textId="5A719DBC" w:rsidR="00944013" w:rsidRDefault="00952DF4">
          <w:pPr>
            <w:pStyle w:val="TM2"/>
            <w:tabs>
              <w:tab w:val="left" w:pos="880"/>
              <w:tab w:val="right" w:leader="dot" w:pos="10308"/>
            </w:tabs>
            <w:rPr>
              <w:rFonts w:eastAsiaTheme="minorEastAsia"/>
              <w:noProof/>
              <w:kern w:val="2"/>
              <w:sz w:val="24"/>
              <w:szCs w:val="24"/>
              <w:lang w:eastAsia="fr-FR"/>
              <w14:ligatures w14:val="standardContextual"/>
            </w:rPr>
          </w:pPr>
          <w:hyperlink w:anchor="_Toc180421411" w:history="1">
            <w:r w:rsidR="00944013" w:rsidRPr="002D7A77">
              <w:rPr>
                <w:rStyle w:val="Lienhypertexte"/>
                <w:noProof/>
                <w14:scene3d>
                  <w14:camera w14:prst="orthographicFront"/>
                  <w14:lightRig w14:rig="threePt" w14:dir="t">
                    <w14:rot w14:lat="0" w14:lon="0" w14:rev="0"/>
                  </w14:lightRig>
                </w14:scene3d>
              </w:rPr>
              <w:t>19.6</w:t>
            </w:r>
            <w:r w:rsidR="00944013">
              <w:rPr>
                <w:rFonts w:eastAsiaTheme="minorEastAsia"/>
                <w:noProof/>
                <w:kern w:val="2"/>
                <w:sz w:val="24"/>
                <w:szCs w:val="24"/>
                <w:lang w:eastAsia="fr-FR"/>
                <w14:ligatures w14:val="standardContextual"/>
              </w:rPr>
              <w:tab/>
            </w:r>
            <w:r w:rsidR="00944013" w:rsidRPr="002D7A77">
              <w:rPr>
                <w:rStyle w:val="Lienhypertexte"/>
                <w:noProof/>
              </w:rPr>
              <w:t>Confidentialité</w:t>
            </w:r>
            <w:r w:rsidR="00944013">
              <w:rPr>
                <w:noProof/>
                <w:webHidden/>
              </w:rPr>
              <w:tab/>
            </w:r>
            <w:r w:rsidR="00944013">
              <w:rPr>
                <w:noProof/>
                <w:webHidden/>
              </w:rPr>
              <w:fldChar w:fldCharType="begin"/>
            </w:r>
            <w:r w:rsidR="00944013">
              <w:rPr>
                <w:noProof/>
                <w:webHidden/>
              </w:rPr>
              <w:instrText xml:space="preserve"> PAGEREF _Toc180421411 \h </w:instrText>
            </w:r>
            <w:r w:rsidR="00944013">
              <w:rPr>
                <w:noProof/>
                <w:webHidden/>
              </w:rPr>
            </w:r>
            <w:r w:rsidR="00944013">
              <w:rPr>
                <w:noProof/>
                <w:webHidden/>
              </w:rPr>
              <w:fldChar w:fldCharType="separate"/>
            </w:r>
            <w:r w:rsidR="00944013">
              <w:rPr>
                <w:noProof/>
                <w:webHidden/>
              </w:rPr>
              <w:t>29</w:t>
            </w:r>
            <w:r w:rsidR="00944013">
              <w:rPr>
                <w:noProof/>
                <w:webHidden/>
              </w:rPr>
              <w:fldChar w:fldCharType="end"/>
            </w:r>
          </w:hyperlink>
        </w:p>
        <w:p w14:paraId="46594FFF" w14:textId="275D0E7C" w:rsidR="00944013" w:rsidRDefault="00952DF4">
          <w:pPr>
            <w:pStyle w:val="TM3"/>
            <w:tabs>
              <w:tab w:val="left" w:pos="1320"/>
              <w:tab w:val="right" w:leader="dot" w:pos="10308"/>
            </w:tabs>
            <w:rPr>
              <w:rFonts w:eastAsiaTheme="minorEastAsia"/>
              <w:noProof/>
              <w:kern w:val="2"/>
              <w:sz w:val="24"/>
              <w:szCs w:val="24"/>
              <w:lang w:eastAsia="fr-FR"/>
              <w14:ligatures w14:val="standardContextual"/>
            </w:rPr>
          </w:pPr>
          <w:hyperlink w:anchor="_Toc180421412" w:history="1">
            <w:r w:rsidR="00944013" w:rsidRPr="002D7A77">
              <w:rPr>
                <w:rStyle w:val="Lienhypertexte"/>
                <w:noProof/>
                <w14:scene3d>
                  <w14:camera w14:prst="orthographicFront"/>
                  <w14:lightRig w14:rig="threePt" w14:dir="t">
                    <w14:rot w14:lat="0" w14:lon="0" w14:rev="0"/>
                  </w14:lightRig>
                </w14:scene3d>
              </w:rPr>
              <w:t>19.6.1</w:t>
            </w:r>
            <w:r w:rsidR="00944013">
              <w:rPr>
                <w:rFonts w:eastAsiaTheme="minorEastAsia"/>
                <w:noProof/>
                <w:kern w:val="2"/>
                <w:sz w:val="24"/>
                <w:szCs w:val="24"/>
                <w:lang w:eastAsia="fr-FR"/>
                <w14:ligatures w14:val="standardContextual"/>
              </w:rPr>
              <w:tab/>
            </w:r>
            <w:r w:rsidR="00944013" w:rsidRPr="002D7A77">
              <w:rPr>
                <w:rStyle w:val="Lienhypertexte"/>
                <w:noProof/>
              </w:rPr>
              <w:t>Obligations du Titulaire</w:t>
            </w:r>
            <w:r w:rsidR="00944013">
              <w:rPr>
                <w:noProof/>
                <w:webHidden/>
              </w:rPr>
              <w:tab/>
            </w:r>
            <w:r w:rsidR="00944013">
              <w:rPr>
                <w:noProof/>
                <w:webHidden/>
              </w:rPr>
              <w:fldChar w:fldCharType="begin"/>
            </w:r>
            <w:r w:rsidR="00944013">
              <w:rPr>
                <w:noProof/>
                <w:webHidden/>
              </w:rPr>
              <w:instrText xml:space="preserve"> PAGEREF _Toc180421412 \h </w:instrText>
            </w:r>
            <w:r w:rsidR="00944013">
              <w:rPr>
                <w:noProof/>
                <w:webHidden/>
              </w:rPr>
            </w:r>
            <w:r w:rsidR="00944013">
              <w:rPr>
                <w:noProof/>
                <w:webHidden/>
              </w:rPr>
              <w:fldChar w:fldCharType="separate"/>
            </w:r>
            <w:r w:rsidR="00944013">
              <w:rPr>
                <w:noProof/>
                <w:webHidden/>
              </w:rPr>
              <w:t>29</w:t>
            </w:r>
            <w:r w:rsidR="00944013">
              <w:rPr>
                <w:noProof/>
                <w:webHidden/>
              </w:rPr>
              <w:fldChar w:fldCharType="end"/>
            </w:r>
          </w:hyperlink>
        </w:p>
        <w:p w14:paraId="6B5EC100" w14:textId="440D7DAC" w:rsidR="00944013" w:rsidRDefault="00952DF4">
          <w:pPr>
            <w:pStyle w:val="TM3"/>
            <w:tabs>
              <w:tab w:val="left" w:pos="1320"/>
              <w:tab w:val="right" w:leader="dot" w:pos="10308"/>
            </w:tabs>
            <w:rPr>
              <w:rFonts w:eastAsiaTheme="minorEastAsia"/>
              <w:noProof/>
              <w:kern w:val="2"/>
              <w:sz w:val="24"/>
              <w:szCs w:val="24"/>
              <w:lang w:eastAsia="fr-FR"/>
              <w14:ligatures w14:val="standardContextual"/>
            </w:rPr>
          </w:pPr>
          <w:hyperlink w:anchor="_Toc180421413" w:history="1">
            <w:r w:rsidR="00944013" w:rsidRPr="002D7A77">
              <w:rPr>
                <w:rStyle w:val="Lienhypertexte"/>
                <w:noProof/>
                <w14:scene3d>
                  <w14:camera w14:prst="orthographicFront"/>
                  <w14:lightRig w14:rig="threePt" w14:dir="t">
                    <w14:rot w14:lat="0" w14:lon="0" w14:rev="0"/>
                  </w14:lightRig>
                </w14:scene3d>
              </w:rPr>
              <w:t>19.6.2</w:t>
            </w:r>
            <w:r w:rsidR="00944013">
              <w:rPr>
                <w:rFonts w:eastAsiaTheme="minorEastAsia"/>
                <w:noProof/>
                <w:kern w:val="2"/>
                <w:sz w:val="24"/>
                <w:szCs w:val="24"/>
                <w:lang w:eastAsia="fr-FR"/>
                <w14:ligatures w14:val="standardContextual"/>
              </w:rPr>
              <w:tab/>
            </w:r>
            <w:r w:rsidR="00944013" w:rsidRPr="002D7A77">
              <w:rPr>
                <w:rStyle w:val="Lienhypertexte"/>
                <w:noProof/>
              </w:rPr>
              <w:t>Obligations du Maitre d’Ouvrage</w:t>
            </w:r>
            <w:r w:rsidR="00944013">
              <w:rPr>
                <w:noProof/>
                <w:webHidden/>
              </w:rPr>
              <w:tab/>
            </w:r>
            <w:r w:rsidR="00944013">
              <w:rPr>
                <w:noProof/>
                <w:webHidden/>
              </w:rPr>
              <w:fldChar w:fldCharType="begin"/>
            </w:r>
            <w:r w:rsidR="00944013">
              <w:rPr>
                <w:noProof/>
                <w:webHidden/>
              </w:rPr>
              <w:instrText xml:space="preserve"> PAGEREF _Toc180421413 \h </w:instrText>
            </w:r>
            <w:r w:rsidR="00944013">
              <w:rPr>
                <w:noProof/>
                <w:webHidden/>
              </w:rPr>
            </w:r>
            <w:r w:rsidR="00944013">
              <w:rPr>
                <w:noProof/>
                <w:webHidden/>
              </w:rPr>
              <w:fldChar w:fldCharType="separate"/>
            </w:r>
            <w:r w:rsidR="00944013">
              <w:rPr>
                <w:noProof/>
                <w:webHidden/>
              </w:rPr>
              <w:t>29</w:t>
            </w:r>
            <w:r w:rsidR="00944013">
              <w:rPr>
                <w:noProof/>
                <w:webHidden/>
              </w:rPr>
              <w:fldChar w:fldCharType="end"/>
            </w:r>
          </w:hyperlink>
        </w:p>
        <w:p w14:paraId="2D1F1543" w14:textId="770272E0" w:rsidR="00944013" w:rsidRDefault="00952DF4">
          <w:pPr>
            <w:pStyle w:val="TM1"/>
            <w:tabs>
              <w:tab w:val="left" w:pos="660"/>
              <w:tab w:val="right" w:leader="dot" w:pos="10308"/>
            </w:tabs>
            <w:rPr>
              <w:rFonts w:eastAsiaTheme="minorEastAsia"/>
              <w:noProof/>
              <w:kern w:val="2"/>
              <w:sz w:val="24"/>
              <w:szCs w:val="24"/>
              <w:lang w:eastAsia="fr-FR"/>
              <w14:ligatures w14:val="standardContextual"/>
            </w:rPr>
          </w:pPr>
          <w:hyperlink w:anchor="_Toc180421414" w:history="1">
            <w:r w:rsidR="00944013" w:rsidRPr="002D7A77">
              <w:rPr>
                <w:rStyle w:val="Lienhypertexte"/>
                <w:noProof/>
                <w14:scene3d>
                  <w14:camera w14:prst="orthographicFront"/>
                  <w14:lightRig w14:rig="threePt" w14:dir="t">
                    <w14:rot w14:lat="0" w14:lon="0" w14:rev="0"/>
                  </w14:lightRig>
                </w14:scene3d>
              </w:rPr>
              <w:t>20</w:t>
            </w:r>
            <w:r w:rsidR="00944013">
              <w:rPr>
                <w:rFonts w:eastAsiaTheme="minorEastAsia"/>
                <w:noProof/>
                <w:kern w:val="2"/>
                <w:sz w:val="24"/>
                <w:szCs w:val="24"/>
                <w:lang w:eastAsia="fr-FR"/>
                <w14:ligatures w14:val="standardContextual"/>
              </w:rPr>
              <w:tab/>
            </w:r>
            <w:r w:rsidR="00944013" w:rsidRPr="002D7A77">
              <w:rPr>
                <w:rStyle w:val="Lienhypertexte"/>
                <w:noProof/>
              </w:rPr>
              <w:t>Cession du marché par le Titulaire</w:t>
            </w:r>
            <w:r w:rsidR="00944013">
              <w:rPr>
                <w:noProof/>
                <w:webHidden/>
              </w:rPr>
              <w:tab/>
            </w:r>
            <w:r w:rsidR="00944013">
              <w:rPr>
                <w:noProof/>
                <w:webHidden/>
              </w:rPr>
              <w:fldChar w:fldCharType="begin"/>
            </w:r>
            <w:r w:rsidR="00944013">
              <w:rPr>
                <w:noProof/>
                <w:webHidden/>
              </w:rPr>
              <w:instrText xml:space="preserve"> PAGEREF _Toc180421414 \h </w:instrText>
            </w:r>
            <w:r w:rsidR="00944013">
              <w:rPr>
                <w:noProof/>
                <w:webHidden/>
              </w:rPr>
            </w:r>
            <w:r w:rsidR="00944013">
              <w:rPr>
                <w:noProof/>
                <w:webHidden/>
              </w:rPr>
              <w:fldChar w:fldCharType="separate"/>
            </w:r>
            <w:r w:rsidR="00944013">
              <w:rPr>
                <w:noProof/>
                <w:webHidden/>
              </w:rPr>
              <w:t>29</w:t>
            </w:r>
            <w:r w:rsidR="00944013">
              <w:rPr>
                <w:noProof/>
                <w:webHidden/>
              </w:rPr>
              <w:fldChar w:fldCharType="end"/>
            </w:r>
          </w:hyperlink>
        </w:p>
        <w:p w14:paraId="1C7F7359" w14:textId="67A80AFE" w:rsidR="00944013" w:rsidRDefault="00952DF4">
          <w:pPr>
            <w:pStyle w:val="TM1"/>
            <w:tabs>
              <w:tab w:val="left" w:pos="660"/>
              <w:tab w:val="right" w:leader="dot" w:pos="10308"/>
            </w:tabs>
            <w:rPr>
              <w:rFonts w:eastAsiaTheme="minorEastAsia"/>
              <w:noProof/>
              <w:kern w:val="2"/>
              <w:sz w:val="24"/>
              <w:szCs w:val="24"/>
              <w:lang w:eastAsia="fr-FR"/>
              <w14:ligatures w14:val="standardContextual"/>
            </w:rPr>
          </w:pPr>
          <w:hyperlink w:anchor="_Toc180421415" w:history="1">
            <w:r w:rsidR="00944013" w:rsidRPr="002D7A77">
              <w:rPr>
                <w:rStyle w:val="Lienhypertexte"/>
                <w:noProof/>
                <w14:scene3d>
                  <w14:camera w14:prst="orthographicFront"/>
                  <w14:lightRig w14:rig="threePt" w14:dir="t">
                    <w14:rot w14:lat="0" w14:lon="0" w14:rev="0"/>
                  </w14:lightRig>
                </w14:scene3d>
              </w:rPr>
              <w:t>21</w:t>
            </w:r>
            <w:r w:rsidR="00944013">
              <w:rPr>
                <w:rFonts w:eastAsiaTheme="minorEastAsia"/>
                <w:noProof/>
                <w:kern w:val="2"/>
                <w:sz w:val="24"/>
                <w:szCs w:val="24"/>
                <w:lang w:eastAsia="fr-FR"/>
                <w14:ligatures w14:val="standardContextual"/>
              </w:rPr>
              <w:tab/>
            </w:r>
            <w:r w:rsidR="00944013" w:rsidRPr="002D7A77">
              <w:rPr>
                <w:rStyle w:val="Lienhypertexte"/>
                <w:noProof/>
              </w:rPr>
              <w:t>Résiliation du marché – Exécution par défaut</w:t>
            </w:r>
            <w:r w:rsidR="00944013">
              <w:rPr>
                <w:noProof/>
                <w:webHidden/>
              </w:rPr>
              <w:tab/>
            </w:r>
            <w:r w:rsidR="00944013">
              <w:rPr>
                <w:noProof/>
                <w:webHidden/>
              </w:rPr>
              <w:fldChar w:fldCharType="begin"/>
            </w:r>
            <w:r w:rsidR="00944013">
              <w:rPr>
                <w:noProof/>
                <w:webHidden/>
              </w:rPr>
              <w:instrText xml:space="preserve"> PAGEREF _Toc180421415 \h </w:instrText>
            </w:r>
            <w:r w:rsidR="00944013">
              <w:rPr>
                <w:noProof/>
                <w:webHidden/>
              </w:rPr>
            </w:r>
            <w:r w:rsidR="00944013">
              <w:rPr>
                <w:noProof/>
                <w:webHidden/>
              </w:rPr>
              <w:fldChar w:fldCharType="separate"/>
            </w:r>
            <w:r w:rsidR="00944013">
              <w:rPr>
                <w:noProof/>
                <w:webHidden/>
              </w:rPr>
              <w:t>30</w:t>
            </w:r>
            <w:r w:rsidR="00944013">
              <w:rPr>
                <w:noProof/>
                <w:webHidden/>
              </w:rPr>
              <w:fldChar w:fldCharType="end"/>
            </w:r>
          </w:hyperlink>
        </w:p>
        <w:p w14:paraId="6078E629" w14:textId="23A41B7F" w:rsidR="00944013" w:rsidRDefault="00952DF4">
          <w:pPr>
            <w:pStyle w:val="TM2"/>
            <w:tabs>
              <w:tab w:val="left" w:pos="880"/>
              <w:tab w:val="right" w:leader="dot" w:pos="10308"/>
            </w:tabs>
            <w:rPr>
              <w:rFonts w:eastAsiaTheme="minorEastAsia"/>
              <w:noProof/>
              <w:kern w:val="2"/>
              <w:sz w:val="24"/>
              <w:szCs w:val="24"/>
              <w:lang w:eastAsia="fr-FR"/>
              <w14:ligatures w14:val="standardContextual"/>
            </w:rPr>
          </w:pPr>
          <w:hyperlink w:anchor="_Toc180421416" w:history="1">
            <w:r w:rsidR="00944013" w:rsidRPr="002D7A77">
              <w:rPr>
                <w:rStyle w:val="Lienhypertexte"/>
                <w:noProof/>
                <w14:scene3d>
                  <w14:camera w14:prst="orthographicFront"/>
                  <w14:lightRig w14:rig="threePt" w14:dir="t">
                    <w14:rot w14:lat="0" w14:lon="0" w14:rev="0"/>
                  </w14:lightRig>
                </w14:scene3d>
              </w:rPr>
              <w:t>21.1</w:t>
            </w:r>
            <w:r w:rsidR="00944013">
              <w:rPr>
                <w:rFonts w:eastAsiaTheme="minorEastAsia"/>
                <w:noProof/>
                <w:kern w:val="2"/>
                <w:sz w:val="24"/>
                <w:szCs w:val="24"/>
                <w:lang w:eastAsia="fr-FR"/>
                <w14:ligatures w14:val="standardContextual"/>
              </w:rPr>
              <w:tab/>
            </w:r>
            <w:r w:rsidR="00944013" w:rsidRPr="002D7A77">
              <w:rPr>
                <w:rStyle w:val="Lienhypertexte"/>
                <w:noProof/>
              </w:rPr>
              <w:t>Résiliation pour évènements extérieurs au marché</w:t>
            </w:r>
            <w:r w:rsidR="00944013">
              <w:rPr>
                <w:noProof/>
                <w:webHidden/>
              </w:rPr>
              <w:tab/>
            </w:r>
            <w:r w:rsidR="00944013">
              <w:rPr>
                <w:noProof/>
                <w:webHidden/>
              </w:rPr>
              <w:fldChar w:fldCharType="begin"/>
            </w:r>
            <w:r w:rsidR="00944013">
              <w:rPr>
                <w:noProof/>
                <w:webHidden/>
              </w:rPr>
              <w:instrText xml:space="preserve"> PAGEREF _Toc180421416 \h </w:instrText>
            </w:r>
            <w:r w:rsidR="00944013">
              <w:rPr>
                <w:noProof/>
                <w:webHidden/>
              </w:rPr>
            </w:r>
            <w:r w:rsidR="00944013">
              <w:rPr>
                <w:noProof/>
                <w:webHidden/>
              </w:rPr>
              <w:fldChar w:fldCharType="separate"/>
            </w:r>
            <w:r w:rsidR="00944013">
              <w:rPr>
                <w:noProof/>
                <w:webHidden/>
              </w:rPr>
              <w:t>30</w:t>
            </w:r>
            <w:r w:rsidR="00944013">
              <w:rPr>
                <w:noProof/>
                <w:webHidden/>
              </w:rPr>
              <w:fldChar w:fldCharType="end"/>
            </w:r>
          </w:hyperlink>
        </w:p>
        <w:p w14:paraId="1922A204" w14:textId="3FD17E3A" w:rsidR="00944013" w:rsidRDefault="00952DF4">
          <w:pPr>
            <w:pStyle w:val="TM2"/>
            <w:tabs>
              <w:tab w:val="left" w:pos="880"/>
              <w:tab w:val="right" w:leader="dot" w:pos="10308"/>
            </w:tabs>
            <w:rPr>
              <w:rFonts w:eastAsiaTheme="minorEastAsia"/>
              <w:noProof/>
              <w:kern w:val="2"/>
              <w:sz w:val="24"/>
              <w:szCs w:val="24"/>
              <w:lang w:eastAsia="fr-FR"/>
              <w14:ligatures w14:val="standardContextual"/>
            </w:rPr>
          </w:pPr>
          <w:hyperlink w:anchor="_Toc180421417" w:history="1">
            <w:r w:rsidR="00944013" w:rsidRPr="002D7A77">
              <w:rPr>
                <w:rStyle w:val="Lienhypertexte"/>
                <w:noProof/>
                <w14:scene3d>
                  <w14:camera w14:prst="orthographicFront"/>
                  <w14:lightRig w14:rig="threePt" w14:dir="t">
                    <w14:rot w14:lat="0" w14:lon="0" w14:rev="0"/>
                  </w14:lightRig>
                </w14:scene3d>
              </w:rPr>
              <w:t>21.2</w:t>
            </w:r>
            <w:r w:rsidR="00944013">
              <w:rPr>
                <w:rFonts w:eastAsiaTheme="minorEastAsia"/>
                <w:noProof/>
                <w:kern w:val="2"/>
                <w:sz w:val="24"/>
                <w:szCs w:val="24"/>
                <w:lang w:eastAsia="fr-FR"/>
                <w14:ligatures w14:val="standardContextual"/>
              </w:rPr>
              <w:tab/>
            </w:r>
            <w:r w:rsidR="00944013" w:rsidRPr="002D7A77">
              <w:rPr>
                <w:rStyle w:val="Lienhypertexte"/>
                <w:noProof/>
              </w:rPr>
              <w:t>Résiliation pour motif d’intérêt général</w:t>
            </w:r>
            <w:r w:rsidR="00944013">
              <w:rPr>
                <w:noProof/>
                <w:webHidden/>
              </w:rPr>
              <w:tab/>
            </w:r>
            <w:r w:rsidR="00944013">
              <w:rPr>
                <w:noProof/>
                <w:webHidden/>
              </w:rPr>
              <w:fldChar w:fldCharType="begin"/>
            </w:r>
            <w:r w:rsidR="00944013">
              <w:rPr>
                <w:noProof/>
                <w:webHidden/>
              </w:rPr>
              <w:instrText xml:space="preserve"> PAGEREF _Toc180421417 \h </w:instrText>
            </w:r>
            <w:r w:rsidR="00944013">
              <w:rPr>
                <w:noProof/>
                <w:webHidden/>
              </w:rPr>
            </w:r>
            <w:r w:rsidR="00944013">
              <w:rPr>
                <w:noProof/>
                <w:webHidden/>
              </w:rPr>
              <w:fldChar w:fldCharType="separate"/>
            </w:r>
            <w:r w:rsidR="00944013">
              <w:rPr>
                <w:noProof/>
                <w:webHidden/>
              </w:rPr>
              <w:t>30</w:t>
            </w:r>
            <w:r w:rsidR="00944013">
              <w:rPr>
                <w:noProof/>
                <w:webHidden/>
              </w:rPr>
              <w:fldChar w:fldCharType="end"/>
            </w:r>
          </w:hyperlink>
        </w:p>
        <w:p w14:paraId="60AE353D" w14:textId="50CD7CF6" w:rsidR="00944013" w:rsidRDefault="00952DF4">
          <w:pPr>
            <w:pStyle w:val="TM2"/>
            <w:tabs>
              <w:tab w:val="left" w:pos="880"/>
              <w:tab w:val="right" w:leader="dot" w:pos="10308"/>
            </w:tabs>
            <w:rPr>
              <w:rFonts w:eastAsiaTheme="minorEastAsia"/>
              <w:noProof/>
              <w:kern w:val="2"/>
              <w:sz w:val="24"/>
              <w:szCs w:val="24"/>
              <w:lang w:eastAsia="fr-FR"/>
              <w14:ligatures w14:val="standardContextual"/>
            </w:rPr>
          </w:pPr>
          <w:hyperlink w:anchor="_Toc180421418" w:history="1">
            <w:r w:rsidR="00944013" w:rsidRPr="002D7A77">
              <w:rPr>
                <w:rStyle w:val="Lienhypertexte"/>
                <w:noProof/>
                <w14:scene3d>
                  <w14:camera w14:prst="orthographicFront"/>
                  <w14:lightRig w14:rig="threePt" w14:dir="t">
                    <w14:rot w14:lat="0" w14:lon="0" w14:rev="0"/>
                  </w14:lightRig>
                </w14:scene3d>
              </w:rPr>
              <w:t>21.3</w:t>
            </w:r>
            <w:r w:rsidR="00944013">
              <w:rPr>
                <w:rFonts w:eastAsiaTheme="minorEastAsia"/>
                <w:noProof/>
                <w:kern w:val="2"/>
                <w:sz w:val="24"/>
                <w:szCs w:val="24"/>
                <w:lang w:eastAsia="fr-FR"/>
                <w14:ligatures w14:val="standardContextual"/>
              </w:rPr>
              <w:tab/>
            </w:r>
            <w:r w:rsidR="00944013" w:rsidRPr="002D7A77">
              <w:rPr>
                <w:rStyle w:val="Lienhypertexte"/>
                <w:noProof/>
              </w:rPr>
              <w:t>Résiliation pour faute du Titulaire</w:t>
            </w:r>
            <w:r w:rsidR="00944013">
              <w:rPr>
                <w:noProof/>
                <w:webHidden/>
              </w:rPr>
              <w:tab/>
            </w:r>
            <w:r w:rsidR="00944013">
              <w:rPr>
                <w:noProof/>
                <w:webHidden/>
              </w:rPr>
              <w:fldChar w:fldCharType="begin"/>
            </w:r>
            <w:r w:rsidR="00944013">
              <w:rPr>
                <w:noProof/>
                <w:webHidden/>
              </w:rPr>
              <w:instrText xml:space="preserve"> PAGEREF _Toc180421418 \h </w:instrText>
            </w:r>
            <w:r w:rsidR="00944013">
              <w:rPr>
                <w:noProof/>
                <w:webHidden/>
              </w:rPr>
            </w:r>
            <w:r w:rsidR="00944013">
              <w:rPr>
                <w:noProof/>
                <w:webHidden/>
              </w:rPr>
              <w:fldChar w:fldCharType="separate"/>
            </w:r>
            <w:r w:rsidR="00944013">
              <w:rPr>
                <w:noProof/>
                <w:webHidden/>
              </w:rPr>
              <w:t>30</w:t>
            </w:r>
            <w:r w:rsidR="00944013">
              <w:rPr>
                <w:noProof/>
                <w:webHidden/>
              </w:rPr>
              <w:fldChar w:fldCharType="end"/>
            </w:r>
          </w:hyperlink>
        </w:p>
        <w:p w14:paraId="163D516F" w14:textId="1813224C" w:rsidR="00944013" w:rsidRDefault="00952DF4">
          <w:pPr>
            <w:pStyle w:val="TM2"/>
            <w:tabs>
              <w:tab w:val="left" w:pos="880"/>
              <w:tab w:val="right" w:leader="dot" w:pos="10308"/>
            </w:tabs>
            <w:rPr>
              <w:rFonts w:eastAsiaTheme="minorEastAsia"/>
              <w:noProof/>
              <w:kern w:val="2"/>
              <w:sz w:val="24"/>
              <w:szCs w:val="24"/>
              <w:lang w:eastAsia="fr-FR"/>
              <w14:ligatures w14:val="standardContextual"/>
            </w:rPr>
          </w:pPr>
          <w:hyperlink w:anchor="_Toc180421419" w:history="1">
            <w:r w:rsidR="00944013" w:rsidRPr="002D7A77">
              <w:rPr>
                <w:rStyle w:val="Lienhypertexte"/>
                <w:noProof/>
                <w14:scene3d>
                  <w14:camera w14:prst="orthographicFront"/>
                  <w14:lightRig w14:rig="threePt" w14:dir="t">
                    <w14:rot w14:lat="0" w14:lon="0" w14:rev="0"/>
                  </w14:lightRig>
                </w14:scene3d>
              </w:rPr>
              <w:t>21.4</w:t>
            </w:r>
            <w:r w:rsidR="00944013">
              <w:rPr>
                <w:rFonts w:eastAsiaTheme="minorEastAsia"/>
                <w:noProof/>
                <w:kern w:val="2"/>
                <w:sz w:val="24"/>
                <w:szCs w:val="24"/>
                <w:lang w:eastAsia="fr-FR"/>
                <w14:ligatures w14:val="standardContextual"/>
              </w:rPr>
              <w:tab/>
            </w:r>
            <w:r w:rsidR="00944013" w:rsidRPr="002D7A77">
              <w:rPr>
                <w:rStyle w:val="Lienhypertexte"/>
                <w:noProof/>
              </w:rPr>
              <w:t>Exécution de la prestation aux frais et risques du Titulaire</w:t>
            </w:r>
            <w:r w:rsidR="00944013">
              <w:rPr>
                <w:noProof/>
                <w:webHidden/>
              </w:rPr>
              <w:tab/>
            </w:r>
            <w:r w:rsidR="00944013">
              <w:rPr>
                <w:noProof/>
                <w:webHidden/>
              </w:rPr>
              <w:fldChar w:fldCharType="begin"/>
            </w:r>
            <w:r w:rsidR="00944013">
              <w:rPr>
                <w:noProof/>
                <w:webHidden/>
              </w:rPr>
              <w:instrText xml:space="preserve"> PAGEREF _Toc180421419 \h </w:instrText>
            </w:r>
            <w:r w:rsidR="00944013">
              <w:rPr>
                <w:noProof/>
                <w:webHidden/>
              </w:rPr>
            </w:r>
            <w:r w:rsidR="00944013">
              <w:rPr>
                <w:noProof/>
                <w:webHidden/>
              </w:rPr>
              <w:fldChar w:fldCharType="separate"/>
            </w:r>
            <w:r w:rsidR="00944013">
              <w:rPr>
                <w:noProof/>
                <w:webHidden/>
              </w:rPr>
              <w:t>31</w:t>
            </w:r>
            <w:r w:rsidR="00944013">
              <w:rPr>
                <w:noProof/>
                <w:webHidden/>
              </w:rPr>
              <w:fldChar w:fldCharType="end"/>
            </w:r>
          </w:hyperlink>
        </w:p>
        <w:p w14:paraId="4969D4DC" w14:textId="2483A69A" w:rsidR="00944013" w:rsidRDefault="00952DF4">
          <w:pPr>
            <w:pStyle w:val="TM3"/>
            <w:tabs>
              <w:tab w:val="left" w:pos="1320"/>
              <w:tab w:val="right" w:leader="dot" w:pos="10308"/>
            </w:tabs>
            <w:rPr>
              <w:rFonts w:eastAsiaTheme="minorEastAsia"/>
              <w:noProof/>
              <w:kern w:val="2"/>
              <w:sz w:val="24"/>
              <w:szCs w:val="24"/>
              <w:lang w:eastAsia="fr-FR"/>
              <w14:ligatures w14:val="standardContextual"/>
            </w:rPr>
          </w:pPr>
          <w:hyperlink w:anchor="_Toc180421420" w:history="1">
            <w:r w:rsidR="00944013" w:rsidRPr="002D7A77">
              <w:rPr>
                <w:rStyle w:val="Lienhypertexte"/>
                <w:noProof/>
                <w14:scene3d>
                  <w14:camera w14:prst="orthographicFront"/>
                  <w14:lightRig w14:rig="threePt" w14:dir="t">
                    <w14:rot w14:lat="0" w14:lon="0" w14:rev="0"/>
                  </w14:lightRig>
                </w14:scene3d>
              </w:rPr>
              <w:t>21.4.1</w:t>
            </w:r>
            <w:r w:rsidR="00944013">
              <w:rPr>
                <w:rFonts w:eastAsiaTheme="minorEastAsia"/>
                <w:noProof/>
                <w:kern w:val="2"/>
                <w:sz w:val="24"/>
                <w:szCs w:val="24"/>
                <w:lang w:eastAsia="fr-FR"/>
                <w14:ligatures w14:val="standardContextual"/>
              </w:rPr>
              <w:tab/>
            </w:r>
            <w:r w:rsidR="00944013" w:rsidRPr="002D7A77">
              <w:rPr>
                <w:rStyle w:val="Lienhypertexte"/>
                <w:noProof/>
              </w:rPr>
              <w:t>En cas d’inexécution de la prestation en cours d’exécution</w:t>
            </w:r>
            <w:r w:rsidR="00944013">
              <w:rPr>
                <w:noProof/>
                <w:webHidden/>
              </w:rPr>
              <w:tab/>
            </w:r>
            <w:r w:rsidR="00944013">
              <w:rPr>
                <w:noProof/>
                <w:webHidden/>
              </w:rPr>
              <w:fldChar w:fldCharType="begin"/>
            </w:r>
            <w:r w:rsidR="00944013">
              <w:rPr>
                <w:noProof/>
                <w:webHidden/>
              </w:rPr>
              <w:instrText xml:space="preserve"> PAGEREF _Toc180421420 \h </w:instrText>
            </w:r>
            <w:r w:rsidR="00944013">
              <w:rPr>
                <w:noProof/>
                <w:webHidden/>
              </w:rPr>
            </w:r>
            <w:r w:rsidR="00944013">
              <w:rPr>
                <w:noProof/>
                <w:webHidden/>
              </w:rPr>
              <w:fldChar w:fldCharType="separate"/>
            </w:r>
            <w:r w:rsidR="00944013">
              <w:rPr>
                <w:noProof/>
                <w:webHidden/>
              </w:rPr>
              <w:t>31</w:t>
            </w:r>
            <w:r w:rsidR="00944013">
              <w:rPr>
                <w:noProof/>
                <w:webHidden/>
              </w:rPr>
              <w:fldChar w:fldCharType="end"/>
            </w:r>
          </w:hyperlink>
        </w:p>
        <w:p w14:paraId="7C17C4F9" w14:textId="409BF0B0" w:rsidR="00944013" w:rsidRDefault="00952DF4">
          <w:pPr>
            <w:pStyle w:val="TM3"/>
            <w:tabs>
              <w:tab w:val="left" w:pos="1320"/>
              <w:tab w:val="right" w:leader="dot" w:pos="10308"/>
            </w:tabs>
            <w:rPr>
              <w:rFonts w:eastAsiaTheme="minorEastAsia"/>
              <w:noProof/>
              <w:kern w:val="2"/>
              <w:sz w:val="24"/>
              <w:szCs w:val="24"/>
              <w:lang w:eastAsia="fr-FR"/>
              <w14:ligatures w14:val="standardContextual"/>
            </w:rPr>
          </w:pPr>
          <w:hyperlink w:anchor="_Toc180421421" w:history="1">
            <w:r w:rsidR="00944013" w:rsidRPr="002D7A77">
              <w:rPr>
                <w:rStyle w:val="Lienhypertexte"/>
                <w:noProof/>
                <w14:scene3d>
                  <w14:camera w14:prst="orthographicFront"/>
                  <w14:lightRig w14:rig="threePt" w14:dir="t">
                    <w14:rot w14:lat="0" w14:lon="0" w14:rev="0"/>
                  </w14:lightRig>
                </w14:scene3d>
              </w:rPr>
              <w:t>21.4.2</w:t>
            </w:r>
            <w:r w:rsidR="00944013">
              <w:rPr>
                <w:rFonts w:eastAsiaTheme="minorEastAsia"/>
                <w:noProof/>
                <w:kern w:val="2"/>
                <w:sz w:val="24"/>
                <w:szCs w:val="24"/>
                <w:lang w:eastAsia="fr-FR"/>
                <w14:ligatures w14:val="standardContextual"/>
              </w:rPr>
              <w:tab/>
            </w:r>
            <w:r w:rsidR="00944013" w:rsidRPr="002D7A77">
              <w:rPr>
                <w:rStyle w:val="Lienhypertexte"/>
                <w:noProof/>
              </w:rPr>
              <w:t>- Après résiliation prononcée aux torts du Titulaire</w:t>
            </w:r>
            <w:r w:rsidR="00944013">
              <w:rPr>
                <w:noProof/>
                <w:webHidden/>
              </w:rPr>
              <w:tab/>
            </w:r>
            <w:r w:rsidR="00944013">
              <w:rPr>
                <w:noProof/>
                <w:webHidden/>
              </w:rPr>
              <w:fldChar w:fldCharType="begin"/>
            </w:r>
            <w:r w:rsidR="00944013">
              <w:rPr>
                <w:noProof/>
                <w:webHidden/>
              </w:rPr>
              <w:instrText xml:space="preserve"> PAGEREF _Toc180421421 \h </w:instrText>
            </w:r>
            <w:r w:rsidR="00944013">
              <w:rPr>
                <w:noProof/>
                <w:webHidden/>
              </w:rPr>
            </w:r>
            <w:r w:rsidR="00944013">
              <w:rPr>
                <w:noProof/>
                <w:webHidden/>
              </w:rPr>
              <w:fldChar w:fldCharType="separate"/>
            </w:r>
            <w:r w:rsidR="00944013">
              <w:rPr>
                <w:noProof/>
                <w:webHidden/>
              </w:rPr>
              <w:t>31</w:t>
            </w:r>
            <w:r w:rsidR="00944013">
              <w:rPr>
                <w:noProof/>
                <w:webHidden/>
              </w:rPr>
              <w:fldChar w:fldCharType="end"/>
            </w:r>
          </w:hyperlink>
        </w:p>
        <w:p w14:paraId="36EC887B" w14:textId="1DE8EE5D" w:rsidR="00944013" w:rsidRDefault="00952DF4">
          <w:pPr>
            <w:pStyle w:val="TM2"/>
            <w:tabs>
              <w:tab w:val="left" w:pos="880"/>
              <w:tab w:val="right" w:leader="dot" w:pos="10308"/>
            </w:tabs>
            <w:rPr>
              <w:rFonts w:eastAsiaTheme="minorEastAsia"/>
              <w:noProof/>
              <w:kern w:val="2"/>
              <w:sz w:val="24"/>
              <w:szCs w:val="24"/>
              <w:lang w:eastAsia="fr-FR"/>
              <w14:ligatures w14:val="standardContextual"/>
            </w:rPr>
          </w:pPr>
          <w:hyperlink w:anchor="_Toc180421422" w:history="1">
            <w:r w:rsidR="00944013" w:rsidRPr="002D7A77">
              <w:rPr>
                <w:rStyle w:val="Lienhypertexte"/>
                <w:noProof/>
                <w14:scene3d>
                  <w14:camera w14:prst="orthographicFront"/>
                  <w14:lightRig w14:rig="threePt" w14:dir="t">
                    <w14:rot w14:lat="0" w14:lon="0" w14:rev="0"/>
                  </w14:lightRig>
                </w14:scene3d>
              </w:rPr>
              <w:t>21.5</w:t>
            </w:r>
            <w:r w:rsidR="00944013">
              <w:rPr>
                <w:rFonts w:eastAsiaTheme="minorEastAsia"/>
                <w:noProof/>
                <w:kern w:val="2"/>
                <w:sz w:val="24"/>
                <w:szCs w:val="24"/>
                <w:lang w:eastAsia="fr-FR"/>
                <w14:ligatures w14:val="standardContextual"/>
              </w:rPr>
              <w:tab/>
            </w:r>
            <w:r w:rsidR="00944013" w:rsidRPr="002D7A77">
              <w:rPr>
                <w:rStyle w:val="Lienhypertexte"/>
                <w:noProof/>
              </w:rPr>
              <w:t>Résiliation du marché suite à l’arrêt de l’exécution des prestations</w:t>
            </w:r>
            <w:r w:rsidR="00944013">
              <w:rPr>
                <w:noProof/>
                <w:webHidden/>
              </w:rPr>
              <w:tab/>
            </w:r>
            <w:r w:rsidR="00944013">
              <w:rPr>
                <w:noProof/>
                <w:webHidden/>
              </w:rPr>
              <w:fldChar w:fldCharType="begin"/>
            </w:r>
            <w:r w:rsidR="00944013">
              <w:rPr>
                <w:noProof/>
                <w:webHidden/>
              </w:rPr>
              <w:instrText xml:space="preserve"> PAGEREF _Toc180421422 \h </w:instrText>
            </w:r>
            <w:r w:rsidR="00944013">
              <w:rPr>
                <w:noProof/>
                <w:webHidden/>
              </w:rPr>
            </w:r>
            <w:r w:rsidR="00944013">
              <w:rPr>
                <w:noProof/>
                <w:webHidden/>
              </w:rPr>
              <w:fldChar w:fldCharType="separate"/>
            </w:r>
            <w:r w:rsidR="00944013">
              <w:rPr>
                <w:noProof/>
                <w:webHidden/>
              </w:rPr>
              <w:t>31</w:t>
            </w:r>
            <w:r w:rsidR="00944013">
              <w:rPr>
                <w:noProof/>
                <w:webHidden/>
              </w:rPr>
              <w:fldChar w:fldCharType="end"/>
            </w:r>
          </w:hyperlink>
        </w:p>
        <w:p w14:paraId="2B3CB29F" w14:textId="376D55FF" w:rsidR="00944013" w:rsidRDefault="00952DF4">
          <w:pPr>
            <w:pStyle w:val="TM1"/>
            <w:tabs>
              <w:tab w:val="left" w:pos="660"/>
              <w:tab w:val="right" w:leader="dot" w:pos="10308"/>
            </w:tabs>
            <w:rPr>
              <w:rFonts w:eastAsiaTheme="minorEastAsia"/>
              <w:noProof/>
              <w:kern w:val="2"/>
              <w:sz w:val="24"/>
              <w:szCs w:val="24"/>
              <w:lang w:eastAsia="fr-FR"/>
              <w14:ligatures w14:val="standardContextual"/>
            </w:rPr>
          </w:pPr>
          <w:hyperlink w:anchor="_Toc180421423" w:history="1">
            <w:r w:rsidR="00944013" w:rsidRPr="002D7A77">
              <w:rPr>
                <w:rStyle w:val="Lienhypertexte"/>
                <w:noProof/>
                <w14:scene3d>
                  <w14:camera w14:prst="orthographicFront"/>
                  <w14:lightRig w14:rig="threePt" w14:dir="t">
                    <w14:rot w14:lat="0" w14:lon="0" w14:rev="0"/>
                  </w14:lightRig>
                </w14:scene3d>
              </w:rPr>
              <w:t>22</w:t>
            </w:r>
            <w:r w:rsidR="00944013">
              <w:rPr>
                <w:rFonts w:eastAsiaTheme="minorEastAsia"/>
                <w:noProof/>
                <w:kern w:val="2"/>
                <w:sz w:val="24"/>
                <w:szCs w:val="24"/>
                <w:lang w:eastAsia="fr-FR"/>
                <w14:ligatures w14:val="standardContextual"/>
              </w:rPr>
              <w:tab/>
            </w:r>
            <w:r w:rsidR="00944013" w:rsidRPr="002D7A77">
              <w:rPr>
                <w:rStyle w:val="Lienhypertexte"/>
                <w:noProof/>
              </w:rPr>
              <w:t>Titulaire étranger</w:t>
            </w:r>
            <w:r w:rsidR="00944013">
              <w:rPr>
                <w:noProof/>
                <w:webHidden/>
              </w:rPr>
              <w:tab/>
            </w:r>
            <w:r w:rsidR="00944013">
              <w:rPr>
                <w:noProof/>
                <w:webHidden/>
              </w:rPr>
              <w:fldChar w:fldCharType="begin"/>
            </w:r>
            <w:r w:rsidR="00944013">
              <w:rPr>
                <w:noProof/>
                <w:webHidden/>
              </w:rPr>
              <w:instrText xml:space="preserve"> PAGEREF _Toc180421423 \h </w:instrText>
            </w:r>
            <w:r w:rsidR="00944013">
              <w:rPr>
                <w:noProof/>
                <w:webHidden/>
              </w:rPr>
            </w:r>
            <w:r w:rsidR="00944013">
              <w:rPr>
                <w:noProof/>
                <w:webHidden/>
              </w:rPr>
              <w:fldChar w:fldCharType="separate"/>
            </w:r>
            <w:r w:rsidR="00944013">
              <w:rPr>
                <w:noProof/>
                <w:webHidden/>
              </w:rPr>
              <w:t>31</w:t>
            </w:r>
            <w:r w:rsidR="00944013">
              <w:rPr>
                <w:noProof/>
                <w:webHidden/>
              </w:rPr>
              <w:fldChar w:fldCharType="end"/>
            </w:r>
          </w:hyperlink>
        </w:p>
        <w:p w14:paraId="529D52BB" w14:textId="2DF05D1E" w:rsidR="00944013" w:rsidRDefault="00952DF4">
          <w:pPr>
            <w:pStyle w:val="TM1"/>
            <w:tabs>
              <w:tab w:val="left" w:pos="660"/>
              <w:tab w:val="right" w:leader="dot" w:pos="10308"/>
            </w:tabs>
            <w:rPr>
              <w:rFonts w:eastAsiaTheme="minorEastAsia"/>
              <w:noProof/>
              <w:kern w:val="2"/>
              <w:sz w:val="24"/>
              <w:szCs w:val="24"/>
              <w:lang w:eastAsia="fr-FR"/>
              <w14:ligatures w14:val="standardContextual"/>
            </w:rPr>
          </w:pPr>
          <w:hyperlink w:anchor="_Toc180421424" w:history="1">
            <w:r w:rsidR="00944013" w:rsidRPr="002D7A77">
              <w:rPr>
                <w:rStyle w:val="Lienhypertexte"/>
                <w:noProof/>
                <w14:scene3d>
                  <w14:camera w14:prst="orthographicFront"/>
                  <w14:lightRig w14:rig="threePt" w14:dir="t">
                    <w14:rot w14:lat="0" w14:lon="0" w14:rev="0"/>
                  </w14:lightRig>
                </w14:scene3d>
              </w:rPr>
              <w:t>23</w:t>
            </w:r>
            <w:r w:rsidR="00944013">
              <w:rPr>
                <w:rFonts w:eastAsiaTheme="minorEastAsia"/>
                <w:noProof/>
                <w:kern w:val="2"/>
                <w:sz w:val="24"/>
                <w:szCs w:val="24"/>
                <w:lang w:eastAsia="fr-FR"/>
                <w14:ligatures w14:val="standardContextual"/>
              </w:rPr>
              <w:tab/>
            </w:r>
            <w:r w:rsidR="00944013" w:rsidRPr="002D7A77">
              <w:rPr>
                <w:rStyle w:val="Lienhypertexte"/>
                <w:noProof/>
              </w:rPr>
              <w:t>Différends et litiges</w:t>
            </w:r>
            <w:r w:rsidR="00944013">
              <w:rPr>
                <w:noProof/>
                <w:webHidden/>
              </w:rPr>
              <w:tab/>
            </w:r>
            <w:r w:rsidR="00944013">
              <w:rPr>
                <w:noProof/>
                <w:webHidden/>
              </w:rPr>
              <w:fldChar w:fldCharType="begin"/>
            </w:r>
            <w:r w:rsidR="00944013">
              <w:rPr>
                <w:noProof/>
                <w:webHidden/>
              </w:rPr>
              <w:instrText xml:space="preserve"> PAGEREF _Toc180421424 \h </w:instrText>
            </w:r>
            <w:r w:rsidR="00944013">
              <w:rPr>
                <w:noProof/>
                <w:webHidden/>
              </w:rPr>
            </w:r>
            <w:r w:rsidR="00944013">
              <w:rPr>
                <w:noProof/>
                <w:webHidden/>
              </w:rPr>
              <w:fldChar w:fldCharType="separate"/>
            </w:r>
            <w:r w:rsidR="00944013">
              <w:rPr>
                <w:noProof/>
                <w:webHidden/>
              </w:rPr>
              <w:t>32</w:t>
            </w:r>
            <w:r w:rsidR="00944013">
              <w:rPr>
                <w:noProof/>
                <w:webHidden/>
              </w:rPr>
              <w:fldChar w:fldCharType="end"/>
            </w:r>
          </w:hyperlink>
        </w:p>
        <w:p w14:paraId="787BA905" w14:textId="5BEFB081" w:rsidR="00944013" w:rsidRDefault="00952DF4">
          <w:pPr>
            <w:pStyle w:val="TM1"/>
            <w:tabs>
              <w:tab w:val="left" w:pos="660"/>
              <w:tab w:val="right" w:leader="dot" w:pos="10308"/>
            </w:tabs>
            <w:rPr>
              <w:rFonts w:eastAsiaTheme="minorEastAsia"/>
              <w:noProof/>
              <w:kern w:val="2"/>
              <w:sz w:val="24"/>
              <w:szCs w:val="24"/>
              <w:lang w:eastAsia="fr-FR"/>
              <w14:ligatures w14:val="standardContextual"/>
            </w:rPr>
          </w:pPr>
          <w:hyperlink w:anchor="_Toc180421425" w:history="1">
            <w:r w:rsidR="00944013" w:rsidRPr="002D7A77">
              <w:rPr>
                <w:rStyle w:val="Lienhypertexte"/>
                <w:noProof/>
                <w14:scene3d>
                  <w14:camera w14:prst="orthographicFront"/>
                  <w14:lightRig w14:rig="threePt" w14:dir="t">
                    <w14:rot w14:lat="0" w14:lon="0" w14:rev="0"/>
                  </w14:lightRig>
                </w14:scene3d>
              </w:rPr>
              <w:t>24</w:t>
            </w:r>
            <w:r w:rsidR="00944013">
              <w:rPr>
                <w:rFonts w:eastAsiaTheme="minorEastAsia"/>
                <w:noProof/>
                <w:kern w:val="2"/>
                <w:sz w:val="24"/>
                <w:szCs w:val="24"/>
                <w:lang w:eastAsia="fr-FR"/>
                <w14:ligatures w14:val="standardContextual"/>
              </w:rPr>
              <w:tab/>
            </w:r>
            <w:r w:rsidR="00944013" w:rsidRPr="002D7A77">
              <w:rPr>
                <w:rStyle w:val="Lienhypertexte"/>
                <w:noProof/>
              </w:rPr>
              <w:t>Dérogations au CCAG MOE</w:t>
            </w:r>
            <w:r w:rsidR="00944013">
              <w:rPr>
                <w:noProof/>
                <w:webHidden/>
              </w:rPr>
              <w:tab/>
            </w:r>
            <w:r w:rsidR="00944013">
              <w:rPr>
                <w:noProof/>
                <w:webHidden/>
              </w:rPr>
              <w:fldChar w:fldCharType="begin"/>
            </w:r>
            <w:r w:rsidR="00944013">
              <w:rPr>
                <w:noProof/>
                <w:webHidden/>
              </w:rPr>
              <w:instrText xml:space="preserve"> PAGEREF _Toc180421425 \h </w:instrText>
            </w:r>
            <w:r w:rsidR="00944013">
              <w:rPr>
                <w:noProof/>
                <w:webHidden/>
              </w:rPr>
            </w:r>
            <w:r w:rsidR="00944013">
              <w:rPr>
                <w:noProof/>
                <w:webHidden/>
              </w:rPr>
              <w:fldChar w:fldCharType="separate"/>
            </w:r>
            <w:r w:rsidR="00944013">
              <w:rPr>
                <w:noProof/>
                <w:webHidden/>
              </w:rPr>
              <w:t>32</w:t>
            </w:r>
            <w:r w:rsidR="00944013">
              <w:rPr>
                <w:noProof/>
                <w:webHidden/>
              </w:rPr>
              <w:fldChar w:fldCharType="end"/>
            </w:r>
          </w:hyperlink>
        </w:p>
        <w:p w14:paraId="2F664F17" w14:textId="3B1023E5" w:rsidR="009A7818" w:rsidRPr="00301E55" w:rsidRDefault="009A7818">
          <w:r w:rsidRPr="00301E55">
            <w:rPr>
              <w:b/>
              <w:bCs/>
            </w:rPr>
            <w:fldChar w:fldCharType="end"/>
          </w:r>
        </w:p>
      </w:sdtContent>
    </w:sdt>
    <w:p w14:paraId="02F4FFA6" w14:textId="77777777" w:rsidR="009A7818" w:rsidRPr="00301E55" w:rsidRDefault="009A7818">
      <w:pPr>
        <w:rPr>
          <w:rFonts w:ascii="Arial" w:hAnsi="Arial" w:cs="Arial"/>
          <w:i/>
          <w:sz w:val="20"/>
          <w:szCs w:val="20"/>
          <w:highlight w:val="yellow"/>
        </w:rPr>
      </w:pPr>
    </w:p>
    <w:p w14:paraId="0E553FCA" w14:textId="0BECE32C" w:rsidR="003F3A0A" w:rsidRDefault="003F3A0A">
      <w:pPr>
        <w:rPr>
          <w:rFonts w:ascii="Arial" w:hAnsi="Arial" w:cs="Arial"/>
          <w:i/>
          <w:sz w:val="20"/>
          <w:szCs w:val="20"/>
          <w:highlight w:val="yellow"/>
        </w:rPr>
      </w:pPr>
    </w:p>
    <w:p w14:paraId="19D3D126" w14:textId="1CEB9FB9" w:rsidR="00AB11A9" w:rsidRDefault="00AB11A9">
      <w:pPr>
        <w:rPr>
          <w:rFonts w:ascii="Arial" w:hAnsi="Arial" w:cs="Arial"/>
          <w:i/>
          <w:sz w:val="20"/>
          <w:szCs w:val="20"/>
          <w:highlight w:val="yellow"/>
        </w:rPr>
      </w:pPr>
    </w:p>
    <w:p w14:paraId="165B4F3B" w14:textId="70F2C761" w:rsidR="00AB11A9" w:rsidRDefault="00AB11A9">
      <w:pPr>
        <w:rPr>
          <w:rFonts w:ascii="Arial" w:hAnsi="Arial" w:cs="Arial"/>
          <w:i/>
          <w:sz w:val="20"/>
          <w:szCs w:val="20"/>
          <w:highlight w:val="yellow"/>
        </w:rPr>
      </w:pPr>
    </w:p>
    <w:p w14:paraId="66DF5EFC" w14:textId="77777777" w:rsidR="00AB11A9" w:rsidRDefault="00AB11A9"/>
    <w:p w14:paraId="792B6ECF" w14:textId="55BA4B16" w:rsidR="00AB11A9" w:rsidRDefault="00AB11A9">
      <w:pPr>
        <w:rPr>
          <w:rFonts w:asciiTheme="majorHAnsi" w:eastAsiaTheme="majorEastAsia" w:hAnsiTheme="majorHAnsi" w:cstheme="majorBidi"/>
          <w:b/>
          <w:bCs/>
          <w:color w:val="365F91" w:themeColor="accent1" w:themeShade="BF"/>
          <w:sz w:val="28"/>
          <w:szCs w:val="28"/>
        </w:rPr>
      </w:pPr>
      <w:r>
        <w:br w:type="page"/>
      </w:r>
    </w:p>
    <w:p w14:paraId="777CED17" w14:textId="4101B28C" w:rsidR="007E5534" w:rsidRPr="00301E55" w:rsidRDefault="007E5534" w:rsidP="007E5534">
      <w:pPr>
        <w:pStyle w:val="Titre1"/>
      </w:pPr>
      <w:bookmarkStart w:id="1" w:name="_Toc180421307"/>
      <w:r w:rsidRPr="00301E55">
        <w:lastRenderedPageBreak/>
        <w:t>Définitions</w:t>
      </w:r>
      <w:bookmarkEnd w:id="1"/>
    </w:p>
    <w:p w14:paraId="0EA07ADA" w14:textId="446AA5A5" w:rsidR="00942896" w:rsidRPr="00301E55" w:rsidRDefault="00F56D80" w:rsidP="00942896">
      <w:pPr>
        <w:spacing w:after="120" w:line="240" w:lineRule="auto"/>
        <w:jc w:val="both"/>
        <w:rPr>
          <w:rFonts w:ascii="Arial" w:hAnsi="Arial" w:cs="Arial"/>
          <w:sz w:val="20"/>
          <w:szCs w:val="20"/>
        </w:rPr>
      </w:pPr>
      <w:r>
        <w:rPr>
          <w:rFonts w:ascii="Arial" w:hAnsi="Arial" w:cs="Arial"/>
          <w:b/>
          <w:sz w:val="20"/>
          <w:szCs w:val="20"/>
        </w:rPr>
        <w:t>Marché</w:t>
      </w:r>
      <w:r w:rsidR="00942896">
        <w:rPr>
          <w:rFonts w:ascii="Arial" w:hAnsi="Arial" w:cs="Arial"/>
          <w:b/>
          <w:sz w:val="20"/>
          <w:szCs w:val="20"/>
        </w:rPr>
        <w:t xml:space="preserve"> </w:t>
      </w:r>
      <w:r w:rsidR="00942896" w:rsidRPr="00301E55">
        <w:rPr>
          <w:rFonts w:ascii="Arial" w:hAnsi="Arial" w:cs="Arial"/>
          <w:b/>
          <w:sz w:val="20"/>
          <w:szCs w:val="20"/>
        </w:rPr>
        <w:t>:</w:t>
      </w:r>
      <w:r w:rsidR="00942896" w:rsidRPr="00301E55">
        <w:rPr>
          <w:rFonts w:ascii="Arial" w:hAnsi="Arial" w:cs="Arial"/>
          <w:sz w:val="20"/>
          <w:szCs w:val="20"/>
        </w:rPr>
        <w:t xml:space="preserve"> tout contrat, marché ou accord-cadre, conclu sur le fonde</w:t>
      </w:r>
      <w:r w:rsidR="00942896">
        <w:rPr>
          <w:rFonts w:ascii="Arial" w:hAnsi="Arial" w:cs="Arial"/>
          <w:sz w:val="20"/>
          <w:szCs w:val="20"/>
        </w:rPr>
        <w:t xml:space="preserve">ment du </w:t>
      </w:r>
      <w:r w:rsidR="005B3071">
        <w:rPr>
          <w:rFonts w:ascii="Arial" w:hAnsi="Arial" w:cs="Arial"/>
          <w:sz w:val="20"/>
          <w:szCs w:val="20"/>
        </w:rPr>
        <w:t>Code</w:t>
      </w:r>
      <w:r w:rsidR="00942896">
        <w:rPr>
          <w:rFonts w:ascii="Arial" w:hAnsi="Arial" w:cs="Arial"/>
          <w:sz w:val="20"/>
          <w:szCs w:val="20"/>
        </w:rPr>
        <w:t xml:space="preserve"> de la commande publique.</w:t>
      </w:r>
    </w:p>
    <w:p w14:paraId="3D95BB76" w14:textId="18893157" w:rsidR="002A70EF" w:rsidRPr="00301E55" w:rsidRDefault="007E5534" w:rsidP="00C23797">
      <w:pPr>
        <w:spacing w:after="120" w:line="240" w:lineRule="auto"/>
        <w:jc w:val="both"/>
        <w:rPr>
          <w:rFonts w:ascii="Arial" w:hAnsi="Arial" w:cs="Arial"/>
          <w:sz w:val="20"/>
          <w:szCs w:val="20"/>
        </w:rPr>
      </w:pPr>
      <w:r w:rsidRPr="00301E55">
        <w:rPr>
          <w:rFonts w:ascii="Arial" w:hAnsi="Arial" w:cs="Arial"/>
          <w:b/>
          <w:sz w:val="20"/>
          <w:szCs w:val="20"/>
        </w:rPr>
        <w:t>Pouvoir Adjudicateur</w:t>
      </w:r>
      <w:r w:rsidR="001171A7" w:rsidRPr="00301E55">
        <w:rPr>
          <w:rFonts w:ascii="Arial" w:hAnsi="Arial" w:cs="Arial"/>
          <w:b/>
          <w:sz w:val="20"/>
          <w:szCs w:val="20"/>
        </w:rPr>
        <w:t> :</w:t>
      </w:r>
      <w:r w:rsidR="001171A7" w:rsidRPr="00301E55">
        <w:rPr>
          <w:rFonts w:ascii="Arial" w:hAnsi="Arial" w:cs="Arial"/>
          <w:sz w:val="20"/>
          <w:szCs w:val="20"/>
        </w:rPr>
        <w:t xml:space="preserve"> personne </w:t>
      </w:r>
      <w:r w:rsidR="00942896">
        <w:rPr>
          <w:rFonts w:ascii="Arial" w:hAnsi="Arial" w:cs="Arial"/>
          <w:sz w:val="20"/>
          <w:szCs w:val="20"/>
        </w:rPr>
        <w:t xml:space="preserve">morale soumise au </w:t>
      </w:r>
      <w:r w:rsidR="005B3071">
        <w:rPr>
          <w:rFonts w:ascii="Arial" w:hAnsi="Arial" w:cs="Arial"/>
          <w:sz w:val="20"/>
          <w:szCs w:val="20"/>
        </w:rPr>
        <w:t>Code</w:t>
      </w:r>
      <w:r w:rsidR="00942896">
        <w:rPr>
          <w:rFonts w:ascii="Arial" w:hAnsi="Arial" w:cs="Arial"/>
          <w:sz w:val="20"/>
          <w:szCs w:val="20"/>
        </w:rPr>
        <w:t xml:space="preserve"> de la commande publique</w:t>
      </w:r>
      <w:r w:rsidR="00F56D80">
        <w:rPr>
          <w:rFonts w:ascii="Arial" w:hAnsi="Arial" w:cs="Arial"/>
          <w:sz w:val="20"/>
          <w:szCs w:val="20"/>
        </w:rPr>
        <w:t xml:space="preserve">, </w:t>
      </w:r>
      <w:r w:rsidR="00BB658C">
        <w:rPr>
          <w:rFonts w:ascii="Arial" w:hAnsi="Arial" w:cs="Arial"/>
          <w:sz w:val="20"/>
          <w:szCs w:val="20"/>
        </w:rPr>
        <w:t xml:space="preserve">qui passe le </w:t>
      </w:r>
      <w:r w:rsidR="00F56D80">
        <w:rPr>
          <w:rFonts w:ascii="Arial" w:hAnsi="Arial" w:cs="Arial"/>
          <w:sz w:val="20"/>
          <w:szCs w:val="20"/>
        </w:rPr>
        <w:t>marché</w:t>
      </w:r>
      <w:r w:rsidR="00BB658C">
        <w:rPr>
          <w:rFonts w:ascii="Arial" w:hAnsi="Arial" w:cs="Arial"/>
          <w:sz w:val="20"/>
          <w:szCs w:val="20"/>
        </w:rPr>
        <w:t xml:space="preserve"> </w:t>
      </w:r>
      <w:r w:rsidR="00C0039A">
        <w:rPr>
          <w:rFonts w:ascii="Arial" w:hAnsi="Arial" w:cs="Arial"/>
          <w:sz w:val="20"/>
          <w:szCs w:val="20"/>
        </w:rPr>
        <w:t>et ses avenants.</w:t>
      </w:r>
    </w:p>
    <w:p w14:paraId="34457589" w14:textId="77777777" w:rsidR="00C0039A" w:rsidRPr="00301E55" w:rsidRDefault="00C0039A" w:rsidP="00C0039A">
      <w:pPr>
        <w:spacing w:after="120" w:line="240" w:lineRule="auto"/>
        <w:jc w:val="both"/>
        <w:rPr>
          <w:rFonts w:ascii="Arial" w:hAnsi="Arial" w:cs="Arial"/>
          <w:b/>
          <w:sz w:val="20"/>
          <w:szCs w:val="20"/>
        </w:rPr>
      </w:pPr>
      <w:r w:rsidRPr="00301E55">
        <w:rPr>
          <w:rFonts w:ascii="Arial" w:hAnsi="Arial" w:cs="Arial"/>
          <w:b/>
          <w:sz w:val="20"/>
          <w:szCs w:val="20"/>
        </w:rPr>
        <w:t>Représentant du Pouvoir Adjudicateur :</w:t>
      </w:r>
      <w:r>
        <w:rPr>
          <w:rFonts w:ascii="Arial" w:hAnsi="Arial" w:cs="Arial"/>
          <w:b/>
          <w:sz w:val="20"/>
          <w:szCs w:val="20"/>
        </w:rPr>
        <w:t xml:space="preserve"> </w:t>
      </w:r>
      <w:r w:rsidRPr="00723D00">
        <w:rPr>
          <w:rFonts w:ascii="Arial" w:hAnsi="Arial" w:cs="Arial"/>
          <w:sz w:val="20"/>
          <w:szCs w:val="20"/>
        </w:rPr>
        <w:t xml:space="preserve">représentant légal du </w:t>
      </w:r>
      <w:r>
        <w:rPr>
          <w:rFonts w:ascii="Arial" w:hAnsi="Arial" w:cs="Arial"/>
          <w:sz w:val="20"/>
          <w:szCs w:val="20"/>
        </w:rPr>
        <w:t>Pouvoir Adjudicateur ou son délégataire.</w:t>
      </w:r>
    </w:p>
    <w:p w14:paraId="67BAD02D" w14:textId="72ABEBFB" w:rsidR="007E5534" w:rsidRDefault="00C0039A" w:rsidP="00C23797">
      <w:pPr>
        <w:spacing w:after="120" w:line="240" w:lineRule="auto"/>
        <w:jc w:val="both"/>
        <w:rPr>
          <w:rFonts w:ascii="Arial" w:hAnsi="Arial" w:cs="Arial"/>
          <w:sz w:val="20"/>
          <w:szCs w:val="20"/>
        </w:rPr>
      </w:pPr>
      <w:r>
        <w:rPr>
          <w:rFonts w:ascii="Arial" w:hAnsi="Arial" w:cs="Arial"/>
          <w:b/>
          <w:sz w:val="20"/>
          <w:szCs w:val="20"/>
        </w:rPr>
        <w:t>Maitre d’Ouvrage</w:t>
      </w:r>
      <w:r w:rsidR="001171A7" w:rsidRPr="00301E55">
        <w:rPr>
          <w:rFonts w:ascii="Arial" w:hAnsi="Arial" w:cs="Arial"/>
          <w:b/>
          <w:sz w:val="20"/>
          <w:szCs w:val="20"/>
        </w:rPr>
        <w:t> :</w:t>
      </w:r>
      <w:r w:rsidR="001171A7" w:rsidRPr="00301E55">
        <w:rPr>
          <w:rFonts w:ascii="Arial" w:hAnsi="Arial" w:cs="Arial"/>
          <w:sz w:val="20"/>
          <w:szCs w:val="20"/>
        </w:rPr>
        <w:t xml:space="preserve"> </w:t>
      </w:r>
      <w:r w:rsidR="001008CE">
        <w:rPr>
          <w:rFonts w:ascii="Arial" w:hAnsi="Arial" w:cs="Arial"/>
          <w:sz w:val="20"/>
          <w:szCs w:val="20"/>
        </w:rPr>
        <w:t>personne responsable principal de l’ouvrage, est l’acheteur pour le compte duquel les prestations objet du marché sont réalisées par le maître d’œuvre et les travaux objet de l’opération sont exécutés par les opérateurs économiques.</w:t>
      </w:r>
    </w:p>
    <w:p w14:paraId="04D12C29" w14:textId="23B9D4D8" w:rsidR="00121756" w:rsidRDefault="005A18FF" w:rsidP="00C23797">
      <w:pPr>
        <w:spacing w:after="120" w:line="240" w:lineRule="auto"/>
        <w:jc w:val="both"/>
        <w:rPr>
          <w:rFonts w:ascii="Arial" w:hAnsi="Arial" w:cs="Arial"/>
          <w:sz w:val="20"/>
          <w:szCs w:val="20"/>
        </w:rPr>
      </w:pPr>
      <w:r>
        <w:rPr>
          <w:rFonts w:ascii="Arial" w:hAnsi="Arial" w:cs="Arial"/>
          <w:b/>
          <w:sz w:val="20"/>
          <w:szCs w:val="20"/>
        </w:rPr>
        <w:t xml:space="preserve">Maitre </w:t>
      </w:r>
      <w:r w:rsidR="0089459A">
        <w:rPr>
          <w:rFonts w:ascii="Arial" w:hAnsi="Arial" w:cs="Arial"/>
          <w:b/>
          <w:sz w:val="20"/>
          <w:szCs w:val="20"/>
        </w:rPr>
        <w:t>d’œuvre</w:t>
      </w:r>
      <w:r w:rsidR="00692CA7" w:rsidRPr="00692CA7">
        <w:rPr>
          <w:rFonts w:ascii="Arial" w:hAnsi="Arial" w:cs="Arial"/>
          <w:b/>
          <w:sz w:val="20"/>
          <w:szCs w:val="20"/>
        </w:rPr>
        <w:t> :</w:t>
      </w:r>
      <w:r w:rsidR="00692CA7">
        <w:rPr>
          <w:rFonts w:ascii="Arial" w:hAnsi="Arial" w:cs="Arial"/>
          <w:sz w:val="20"/>
          <w:szCs w:val="20"/>
        </w:rPr>
        <w:t xml:space="preserve"> </w:t>
      </w:r>
      <w:r w:rsidR="001008CE" w:rsidRPr="001008CE">
        <w:rPr>
          <w:rFonts w:ascii="Arial" w:hAnsi="Arial" w:cs="Arial"/>
          <w:sz w:val="20"/>
          <w:szCs w:val="20"/>
        </w:rPr>
        <w:t xml:space="preserve">est l’opérateur économique, </w:t>
      </w:r>
      <w:r w:rsidR="00BD58A4">
        <w:rPr>
          <w:rFonts w:ascii="Arial" w:hAnsi="Arial" w:cs="Arial"/>
          <w:sz w:val="20"/>
          <w:szCs w:val="20"/>
        </w:rPr>
        <w:t>Titulaire</w:t>
      </w:r>
      <w:r w:rsidR="001008CE" w:rsidRPr="001008CE">
        <w:rPr>
          <w:rFonts w:ascii="Arial" w:hAnsi="Arial" w:cs="Arial"/>
          <w:sz w:val="20"/>
          <w:szCs w:val="20"/>
        </w:rPr>
        <w:t xml:space="preserve"> du marché de maîtrise d’œuvre conclu avec le maître d’ouvrage. Il correspond à la ou les personnes physiques ou morales, publiques ou privées, qui, en raison de leur compétence technique, sont chargées seule ou en groupement d’opérateurs économiques par le maître d’ouvrage ou son mandataire d’une mission globale visant à apporter une réponse architecturale, technique et économique au programme élaboré par ce dernier pour la réalisation d’une opération objet du marché, et notamment de diriger l’exécution des marchés de travaux, de lui proposer leur règlement ou de l’assister lors des opérations de réception des travaux ainsi que pendant la période de garantie de parfait achèvement. En cas de groupement d’opérateurs économiques, le « maître d’œuvre » désigne le groupement, représenté par son mandataire ;</w:t>
      </w:r>
    </w:p>
    <w:p w14:paraId="6797E441" w14:textId="77777777" w:rsidR="00121756" w:rsidRPr="00301E55" w:rsidRDefault="00121756" w:rsidP="00121756">
      <w:pPr>
        <w:pStyle w:val="Titre1"/>
      </w:pPr>
      <w:bookmarkStart w:id="2" w:name="_Ref14792127"/>
      <w:bookmarkStart w:id="3" w:name="_Ref14794869"/>
      <w:bookmarkStart w:id="4" w:name="_Toc180421308"/>
      <w:r w:rsidRPr="00301E55">
        <w:t xml:space="preserve">Objet du </w:t>
      </w:r>
      <w:r>
        <w:t>marché</w:t>
      </w:r>
      <w:bookmarkEnd w:id="2"/>
      <w:bookmarkEnd w:id="3"/>
      <w:bookmarkEnd w:id="4"/>
    </w:p>
    <w:p w14:paraId="1DEA4A49" w14:textId="7C21469A" w:rsidR="00AB11A9" w:rsidRDefault="00AB11A9" w:rsidP="00AB11A9">
      <w:pPr>
        <w:pStyle w:val="Titre2"/>
      </w:pPr>
      <w:bookmarkStart w:id="5" w:name="_Toc180421309"/>
      <w:r>
        <w:t>Opération</w:t>
      </w:r>
      <w:bookmarkEnd w:id="5"/>
    </w:p>
    <w:p w14:paraId="491C76C4" w14:textId="2EE54AFB" w:rsidR="00600468" w:rsidRPr="00600468" w:rsidRDefault="00600468" w:rsidP="00600468">
      <w:pPr>
        <w:tabs>
          <w:tab w:val="left" w:pos="5529"/>
        </w:tabs>
        <w:spacing w:after="120" w:line="240" w:lineRule="auto"/>
        <w:jc w:val="both"/>
        <w:rPr>
          <w:rFonts w:ascii="Arial" w:hAnsi="Arial" w:cs="Arial"/>
          <w:sz w:val="20"/>
          <w:szCs w:val="20"/>
        </w:rPr>
      </w:pPr>
      <w:r>
        <w:rPr>
          <w:rFonts w:ascii="Arial" w:hAnsi="Arial" w:cs="Arial"/>
          <w:sz w:val="20"/>
          <w:szCs w:val="20"/>
        </w:rPr>
        <w:t xml:space="preserve">Mission de maitrise </w:t>
      </w:r>
      <w:r w:rsidR="0089459A">
        <w:rPr>
          <w:rFonts w:ascii="Arial" w:hAnsi="Arial" w:cs="Arial"/>
          <w:sz w:val="20"/>
          <w:szCs w:val="20"/>
        </w:rPr>
        <w:t>d’œuvre</w:t>
      </w:r>
      <w:r>
        <w:rPr>
          <w:rFonts w:ascii="Arial" w:hAnsi="Arial" w:cs="Arial"/>
          <w:sz w:val="20"/>
          <w:szCs w:val="20"/>
        </w:rPr>
        <w:t xml:space="preserve"> ayant pour </w:t>
      </w:r>
      <w:r w:rsidRPr="00253769">
        <w:rPr>
          <w:rFonts w:ascii="Arial" w:hAnsi="Arial" w:cs="Arial"/>
          <w:sz w:val="20"/>
          <w:szCs w:val="20"/>
        </w:rPr>
        <w:t xml:space="preserve">objet </w:t>
      </w:r>
      <w:r w:rsidR="00253769">
        <w:rPr>
          <w:rFonts w:ascii="Arial" w:hAnsi="Arial" w:cs="Arial"/>
          <w:sz w:val="20"/>
          <w:szCs w:val="20"/>
        </w:rPr>
        <w:t>l’installation d’une centrale de panneaux photovoltaïques au sol en autoconsommation totale.</w:t>
      </w:r>
    </w:p>
    <w:p w14:paraId="034DDD9D" w14:textId="1A0AE8DE" w:rsidR="00AB11A9" w:rsidRDefault="00AB11A9" w:rsidP="00AB11A9">
      <w:pPr>
        <w:tabs>
          <w:tab w:val="left" w:pos="5529"/>
        </w:tabs>
        <w:spacing w:after="120" w:line="240" w:lineRule="auto"/>
        <w:jc w:val="both"/>
        <w:rPr>
          <w:rFonts w:ascii="Arial" w:hAnsi="Arial" w:cs="Arial"/>
          <w:sz w:val="20"/>
          <w:szCs w:val="20"/>
        </w:rPr>
      </w:pPr>
      <w:r>
        <w:rPr>
          <w:rFonts w:ascii="Arial" w:hAnsi="Arial" w:cs="Arial"/>
          <w:sz w:val="20"/>
          <w:szCs w:val="20"/>
        </w:rPr>
        <w:t>Il est rappelé que la</w:t>
      </w:r>
      <w:r w:rsidRPr="006D71AA">
        <w:rPr>
          <w:rFonts w:ascii="Arial" w:hAnsi="Arial" w:cs="Arial"/>
          <w:sz w:val="20"/>
          <w:szCs w:val="20"/>
        </w:rPr>
        <w:t xml:space="preserve"> mission de </w:t>
      </w:r>
      <w:r>
        <w:rPr>
          <w:rFonts w:ascii="Arial" w:hAnsi="Arial" w:cs="Arial"/>
          <w:sz w:val="20"/>
          <w:szCs w:val="20"/>
        </w:rPr>
        <w:t xml:space="preserve">maitrise </w:t>
      </w:r>
      <w:r w:rsidR="0089459A">
        <w:rPr>
          <w:rFonts w:ascii="Arial" w:hAnsi="Arial" w:cs="Arial"/>
          <w:sz w:val="20"/>
          <w:szCs w:val="20"/>
        </w:rPr>
        <w:t>d’œuvre</w:t>
      </w:r>
      <w:r>
        <w:rPr>
          <w:rFonts w:ascii="Arial" w:hAnsi="Arial" w:cs="Arial"/>
          <w:sz w:val="20"/>
          <w:szCs w:val="20"/>
        </w:rPr>
        <w:t xml:space="preserve"> </w:t>
      </w:r>
      <w:r w:rsidRPr="006D71AA">
        <w:rPr>
          <w:rFonts w:ascii="Arial" w:hAnsi="Arial" w:cs="Arial"/>
          <w:sz w:val="20"/>
          <w:szCs w:val="20"/>
        </w:rPr>
        <w:t>est in</w:t>
      </w:r>
      <w:r>
        <w:rPr>
          <w:rFonts w:ascii="Arial" w:hAnsi="Arial" w:cs="Arial"/>
          <w:sz w:val="20"/>
          <w:szCs w:val="20"/>
        </w:rPr>
        <w:t>compatible avec toute mission de mandat de maitrise d’ouvrage, d’assistance au maitre</w:t>
      </w:r>
      <w:r w:rsidRPr="006D71AA">
        <w:rPr>
          <w:rFonts w:ascii="Arial" w:hAnsi="Arial" w:cs="Arial"/>
          <w:sz w:val="20"/>
          <w:szCs w:val="20"/>
        </w:rPr>
        <w:t xml:space="preserve"> </w:t>
      </w:r>
      <w:r>
        <w:rPr>
          <w:rFonts w:ascii="Arial" w:hAnsi="Arial" w:cs="Arial"/>
          <w:sz w:val="20"/>
          <w:szCs w:val="20"/>
        </w:rPr>
        <w:t>d’ouvrage</w:t>
      </w:r>
      <w:r w:rsidRPr="006D71AA">
        <w:rPr>
          <w:rFonts w:ascii="Arial" w:hAnsi="Arial" w:cs="Arial"/>
          <w:sz w:val="20"/>
          <w:szCs w:val="20"/>
        </w:rPr>
        <w:t xml:space="preserve">, de réalisation de travaux ou de contrôle technique portant sur </w:t>
      </w:r>
      <w:r>
        <w:rPr>
          <w:rFonts w:ascii="Arial" w:hAnsi="Arial" w:cs="Arial"/>
          <w:sz w:val="20"/>
          <w:szCs w:val="20"/>
        </w:rPr>
        <w:t>les</w:t>
      </w:r>
      <w:r w:rsidRPr="006D71AA">
        <w:rPr>
          <w:rFonts w:ascii="Arial" w:hAnsi="Arial" w:cs="Arial"/>
          <w:sz w:val="20"/>
          <w:szCs w:val="20"/>
        </w:rPr>
        <w:t xml:space="preserve"> ouvrages</w:t>
      </w:r>
      <w:r>
        <w:rPr>
          <w:rFonts w:ascii="Arial" w:hAnsi="Arial" w:cs="Arial"/>
          <w:sz w:val="20"/>
          <w:szCs w:val="20"/>
        </w:rPr>
        <w:t xml:space="preserve"> ou travaux objet du présent marché.</w:t>
      </w:r>
    </w:p>
    <w:p w14:paraId="1CBE1645" w14:textId="3AB5EC5D" w:rsidR="00165BD8" w:rsidRDefault="00AB11A9" w:rsidP="00AB11A9">
      <w:pPr>
        <w:pStyle w:val="Titre2"/>
      </w:pPr>
      <w:bookmarkStart w:id="6" w:name="_Toc180421310"/>
      <w:r>
        <w:t>Contenu de la mission</w:t>
      </w:r>
      <w:bookmarkEnd w:id="6"/>
      <w:r w:rsidR="00441A64">
        <w:t xml:space="preserve"> </w:t>
      </w:r>
    </w:p>
    <w:p w14:paraId="43691DE6" w14:textId="2D79308A" w:rsidR="00600468" w:rsidRDefault="00600468" w:rsidP="00600468">
      <w:pPr>
        <w:pStyle w:val="Corpsdetexte2"/>
        <w:spacing w:before="120" w:after="120"/>
        <w:rPr>
          <w:rFonts w:eastAsiaTheme="minorHAnsi" w:cs="Arial"/>
          <w:sz w:val="20"/>
          <w:szCs w:val="20"/>
          <w:lang w:eastAsia="en-US"/>
        </w:rPr>
      </w:pPr>
      <w:r w:rsidRPr="00600468">
        <w:rPr>
          <w:rFonts w:eastAsiaTheme="minorHAnsi" w:cs="Arial"/>
          <w:sz w:val="20"/>
          <w:szCs w:val="20"/>
          <w:lang w:eastAsia="en-US"/>
        </w:rPr>
        <w:t>Il s’agit d’une mission de</w:t>
      </w:r>
      <w:r w:rsidR="001847FC">
        <w:rPr>
          <w:rFonts w:eastAsiaTheme="minorHAnsi" w:cs="Arial"/>
          <w:sz w:val="20"/>
          <w:szCs w:val="20"/>
          <w:lang w:eastAsia="en-US"/>
        </w:rPr>
        <w:t xml:space="preserve"> base </w:t>
      </w:r>
      <w:r w:rsidR="00C9578A">
        <w:rPr>
          <w:rFonts w:eastAsiaTheme="minorHAnsi" w:cs="Arial"/>
          <w:sz w:val="20"/>
          <w:szCs w:val="20"/>
          <w:lang w:eastAsia="en-US"/>
        </w:rPr>
        <w:t>au sens des articles</w:t>
      </w:r>
      <w:r w:rsidR="001847FC">
        <w:rPr>
          <w:rFonts w:eastAsiaTheme="minorHAnsi" w:cs="Arial"/>
          <w:sz w:val="20"/>
          <w:szCs w:val="20"/>
          <w:lang w:eastAsia="en-US"/>
        </w:rPr>
        <w:t xml:space="preserve"> L.2431-3</w:t>
      </w:r>
      <w:r w:rsidR="00C9578A">
        <w:rPr>
          <w:rFonts w:eastAsiaTheme="minorHAnsi" w:cs="Arial"/>
          <w:sz w:val="20"/>
          <w:szCs w:val="20"/>
          <w:lang w:eastAsia="en-US"/>
        </w:rPr>
        <w:t xml:space="preserve"> et R.2431-4 du </w:t>
      </w:r>
      <w:r w:rsidR="005B3071">
        <w:rPr>
          <w:rFonts w:eastAsiaTheme="minorHAnsi" w:cs="Arial"/>
          <w:sz w:val="20"/>
          <w:szCs w:val="20"/>
          <w:lang w:eastAsia="en-US"/>
        </w:rPr>
        <w:t>Code</w:t>
      </w:r>
      <w:r w:rsidR="00C9578A">
        <w:rPr>
          <w:rFonts w:eastAsiaTheme="minorHAnsi" w:cs="Arial"/>
          <w:sz w:val="20"/>
          <w:szCs w:val="20"/>
          <w:lang w:eastAsia="en-US"/>
        </w:rPr>
        <w:t xml:space="preserve"> de la commande publique, </w:t>
      </w:r>
      <w:r w:rsidR="001847FC">
        <w:rPr>
          <w:rFonts w:eastAsiaTheme="minorHAnsi" w:cs="Arial"/>
          <w:sz w:val="20"/>
          <w:szCs w:val="20"/>
          <w:lang w:eastAsia="en-US"/>
        </w:rPr>
        <w:t>comportant les éléments de mission suivant</w:t>
      </w:r>
      <w:r w:rsidR="009E4B33">
        <w:rPr>
          <w:rFonts w:eastAsiaTheme="minorHAnsi" w:cs="Arial"/>
          <w:sz w:val="20"/>
          <w:szCs w:val="20"/>
          <w:lang w:eastAsia="en-US"/>
        </w:rPr>
        <w:t>s</w:t>
      </w:r>
      <w:r w:rsidR="001847FC">
        <w:rPr>
          <w:rFonts w:eastAsiaTheme="minorHAnsi" w:cs="Arial"/>
          <w:sz w:val="20"/>
          <w:szCs w:val="20"/>
          <w:lang w:eastAsia="en-US"/>
        </w:rPr>
        <w:t> :</w:t>
      </w:r>
    </w:p>
    <w:p w14:paraId="29B3C3DA" w14:textId="3ED81E78" w:rsidR="001847FC" w:rsidRPr="001847FC" w:rsidRDefault="00C9578A" w:rsidP="00902562">
      <w:pPr>
        <w:pStyle w:val="Corpsdetexte2"/>
        <w:numPr>
          <w:ilvl w:val="0"/>
          <w:numId w:val="20"/>
        </w:numPr>
        <w:spacing w:before="120" w:after="120"/>
        <w:rPr>
          <w:rFonts w:eastAsiaTheme="minorHAnsi" w:cs="Arial"/>
          <w:sz w:val="20"/>
          <w:szCs w:val="20"/>
          <w:lang w:eastAsia="en-US"/>
        </w:rPr>
      </w:pPr>
      <w:r>
        <w:rPr>
          <w:rFonts w:eastAsiaTheme="minorHAnsi" w:cs="Arial"/>
          <w:sz w:val="20"/>
          <w:szCs w:val="20"/>
          <w:lang w:eastAsia="en-US"/>
        </w:rPr>
        <w:t>E</w:t>
      </w:r>
      <w:r w:rsidR="001847FC" w:rsidRPr="001847FC">
        <w:rPr>
          <w:rFonts w:eastAsiaTheme="minorHAnsi" w:cs="Arial"/>
          <w:sz w:val="20"/>
          <w:szCs w:val="20"/>
          <w:lang w:eastAsia="en-US"/>
        </w:rPr>
        <w:t xml:space="preserve">tudes </w:t>
      </w:r>
      <w:r w:rsidR="00121E7E">
        <w:rPr>
          <w:rFonts w:eastAsiaTheme="minorHAnsi" w:cs="Arial"/>
          <w:sz w:val="20"/>
          <w:szCs w:val="20"/>
          <w:lang w:eastAsia="en-US"/>
        </w:rPr>
        <w:t>d’</w:t>
      </w:r>
      <w:r w:rsidR="00121E7E" w:rsidRPr="005C18D8">
        <w:rPr>
          <w:rFonts w:cs="Arial"/>
          <w:sz w:val="20"/>
          <w:szCs w:val="20"/>
        </w:rPr>
        <w:t xml:space="preserve">avant-projet sommaire </w:t>
      </w:r>
      <w:r w:rsidR="00121E7E">
        <w:rPr>
          <w:rFonts w:cs="Arial"/>
          <w:sz w:val="20"/>
          <w:szCs w:val="20"/>
        </w:rPr>
        <w:t xml:space="preserve">et </w:t>
      </w:r>
      <w:r w:rsidR="001847FC" w:rsidRPr="001847FC">
        <w:rPr>
          <w:rFonts w:eastAsiaTheme="minorHAnsi" w:cs="Arial"/>
          <w:sz w:val="20"/>
          <w:szCs w:val="20"/>
          <w:lang w:eastAsia="en-US"/>
        </w:rPr>
        <w:t>d’avant-projet définitif (</w:t>
      </w:r>
      <w:r w:rsidR="00121E7E">
        <w:rPr>
          <w:rFonts w:eastAsiaTheme="minorHAnsi" w:cs="Arial"/>
          <w:sz w:val="20"/>
          <w:szCs w:val="20"/>
          <w:lang w:eastAsia="en-US"/>
        </w:rPr>
        <w:t xml:space="preserve">APS et </w:t>
      </w:r>
      <w:r w:rsidR="001847FC" w:rsidRPr="001847FC">
        <w:rPr>
          <w:rFonts w:eastAsiaTheme="minorHAnsi" w:cs="Arial"/>
          <w:sz w:val="20"/>
          <w:szCs w:val="20"/>
          <w:lang w:eastAsia="en-US"/>
        </w:rPr>
        <w:t>APD) ;</w:t>
      </w:r>
    </w:p>
    <w:p w14:paraId="706D481A" w14:textId="77777777" w:rsidR="001847FC" w:rsidRPr="001847FC" w:rsidRDefault="00C9578A" w:rsidP="00902562">
      <w:pPr>
        <w:pStyle w:val="Corpsdetexte2"/>
        <w:numPr>
          <w:ilvl w:val="0"/>
          <w:numId w:val="20"/>
        </w:numPr>
        <w:spacing w:before="120" w:after="120"/>
        <w:rPr>
          <w:rFonts w:eastAsiaTheme="minorHAnsi" w:cs="Arial"/>
          <w:sz w:val="20"/>
          <w:szCs w:val="20"/>
          <w:lang w:eastAsia="en-US"/>
        </w:rPr>
      </w:pPr>
      <w:r>
        <w:rPr>
          <w:rFonts w:eastAsiaTheme="minorHAnsi" w:cs="Arial"/>
          <w:sz w:val="20"/>
          <w:szCs w:val="20"/>
          <w:lang w:eastAsia="en-US"/>
        </w:rPr>
        <w:t>E</w:t>
      </w:r>
      <w:r w:rsidR="001847FC" w:rsidRPr="001847FC">
        <w:rPr>
          <w:rFonts w:eastAsiaTheme="minorHAnsi" w:cs="Arial"/>
          <w:sz w:val="20"/>
          <w:szCs w:val="20"/>
          <w:lang w:eastAsia="en-US"/>
        </w:rPr>
        <w:t>tudes de projet (PRO) ;</w:t>
      </w:r>
    </w:p>
    <w:p w14:paraId="2B73F958" w14:textId="307C096B" w:rsidR="001847FC" w:rsidRPr="00A12D23" w:rsidRDefault="005C49A6" w:rsidP="00902562">
      <w:pPr>
        <w:pStyle w:val="Corpsdetexte2"/>
        <w:numPr>
          <w:ilvl w:val="0"/>
          <w:numId w:val="20"/>
        </w:numPr>
        <w:spacing w:before="120" w:after="120"/>
        <w:rPr>
          <w:rFonts w:eastAsiaTheme="minorHAnsi" w:cs="Arial"/>
          <w:sz w:val="20"/>
          <w:szCs w:val="20"/>
          <w:lang w:eastAsia="en-US"/>
        </w:rPr>
      </w:pPr>
      <w:r w:rsidRPr="00A12D23">
        <w:rPr>
          <w:rFonts w:eastAsiaTheme="minorHAnsi" w:cs="Arial"/>
          <w:sz w:val="20"/>
          <w:szCs w:val="20"/>
          <w:lang w:eastAsia="en-US"/>
        </w:rPr>
        <w:t>E</w:t>
      </w:r>
      <w:r w:rsidR="0004193C" w:rsidRPr="00A12D23">
        <w:rPr>
          <w:rFonts w:eastAsiaTheme="minorHAnsi" w:cs="Arial"/>
          <w:sz w:val="20"/>
          <w:szCs w:val="20"/>
          <w:lang w:eastAsia="en-US"/>
        </w:rPr>
        <w:t xml:space="preserve">xamen </w:t>
      </w:r>
      <w:r w:rsidR="00253769" w:rsidRPr="00A12D23">
        <w:rPr>
          <w:rFonts w:eastAsiaTheme="minorHAnsi" w:cs="Arial"/>
          <w:sz w:val="20"/>
          <w:szCs w:val="20"/>
          <w:lang w:eastAsia="en-US"/>
        </w:rPr>
        <w:t xml:space="preserve">des études d’exécution et </w:t>
      </w:r>
      <w:r w:rsidR="0004193C" w:rsidRPr="00A12D23">
        <w:rPr>
          <w:rFonts w:eastAsiaTheme="minorHAnsi" w:cs="Arial"/>
          <w:sz w:val="20"/>
          <w:szCs w:val="20"/>
          <w:lang w:eastAsia="en-US"/>
        </w:rPr>
        <w:t>de</w:t>
      </w:r>
      <w:r w:rsidR="001847FC" w:rsidRPr="00A12D23">
        <w:rPr>
          <w:rFonts w:eastAsiaTheme="minorHAnsi" w:cs="Arial"/>
          <w:sz w:val="20"/>
          <w:szCs w:val="20"/>
          <w:lang w:eastAsia="en-US"/>
        </w:rPr>
        <w:t xml:space="preserve"> leur conformité au projet et visa</w:t>
      </w:r>
      <w:r w:rsidR="00C9578A" w:rsidRPr="00A12D23">
        <w:rPr>
          <w:rFonts w:eastAsiaTheme="minorHAnsi" w:cs="Arial"/>
          <w:sz w:val="20"/>
          <w:szCs w:val="20"/>
          <w:lang w:eastAsia="en-US"/>
        </w:rPr>
        <w:t xml:space="preserve"> </w:t>
      </w:r>
      <w:r w:rsidR="001847FC" w:rsidRPr="00A12D23">
        <w:rPr>
          <w:rFonts w:eastAsiaTheme="minorHAnsi" w:cs="Arial"/>
          <w:sz w:val="20"/>
          <w:szCs w:val="20"/>
          <w:lang w:eastAsia="en-US"/>
        </w:rPr>
        <w:t>(</w:t>
      </w:r>
      <w:r w:rsidRPr="00A12D23">
        <w:rPr>
          <w:rFonts w:eastAsiaTheme="minorHAnsi" w:cs="Arial"/>
          <w:sz w:val="20"/>
          <w:szCs w:val="20"/>
          <w:lang w:eastAsia="en-US"/>
        </w:rPr>
        <w:t>VISA</w:t>
      </w:r>
      <w:r w:rsidR="001847FC" w:rsidRPr="00A12D23">
        <w:rPr>
          <w:rFonts w:eastAsiaTheme="minorHAnsi" w:cs="Arial"/>
          <w:sz w:val="20"/>
          <w:szCs w:val="20"/>
          <w:lang w:eastAsia="en-US"/>
        </w:rPr>
        <w:t>) ;</w:t>
      </w:r>
    </w:p>
    <w:p w14:paraId="1B316E07" w14:textId="77777777" w:rsidR="001847FC" w:rsidRPr="001847FC" w:rsidRDefault="001847FC" w:rsidP="00902562">
      <w:pPr>
        <w:pStyle w:val="Corpsdetexte2"/>
        <w:numPr>
          <w:ilvl w:val="0"/>
          <w:numId w:val="20"/>
        </w:numPr>
        <w:spacing w:before="120" w:after="120"/>
        <w:rPr>
          <w:rFonts w:eastAsiaTheme="minorHAnsi" w:cs="Arial"/>
          <w:sz w:val="20"/>
          <w:szCs w:val="20"/>
          <w:lang w:eastAsia="en-US"/>
        </w:rPr>
      </w:pPr>
      <w:r w:rsidRPr="001847FC">
        <w:rPr>
          <w:rFonts w:eastAsiaTheme="minorHAnsi" w:cs="Arial"/>
          <w:sz w:val="20"/>
          <w:szCs w:val="20"/>
          <w:lang w:eastAsia="en-US"/>
        </w:rPr>
        <w:t>Assistance pour la passation des contrats de travaux (ACT) ;</w:t>
      </w:r>
    </w:p>
    <w:p w14:paraId="5256B9D7" w14:textId="77777777" w:rsidR="001847FC" w:rsidRPr="001847FC" w:rsidRDefault="001847FC" w:rsidP="00902562">
      <w:pPr>
        <w:pStyle w:val="Corpsdetexte2"/>
        <w:numPr>
          <w:ilvl w:val="0"/>
          <w:numId w:val="20"/>
        </w:numPr>
        <w:spacing w:before="120" w:after="120"/>
        <w:rPr>
          <w:rFonts w:eastAsiaTheme="minorHAnsi" w:cs="Arial"/>
          <w:sz w:val="20"/>
          <w:szCs w:val="20"/>
          <w:lang w:eastAsia="en-US"/>
        </w:rPr>
      </w:pPr>
      <w:r w:rsidRPr="001847FC">
        <w:rPr>
          <w:rFonts w:eastAsiaTheme="minorHAnsi" w:cs="Arial"/>
          <w:sz w:val="20"/>
          <w:szCs w:val="20"/>
          <w:lang w:eastAsia="en-US"/>
        </w:rPr>
        <w:t>Direction de l’exécution des contrats de travaux (DET) ;</w:t>
      </w:r>
    </w:p>
    <w:p w14:paraId="642448E4" w14:textId="77777777" w:rsidR="001847FC" w:rsidRPr="00C9578A" w:rsidRDefault="001847FC" w:rsidP="00902562">
      <w:pPr>
        <w:pStyle w:val="Corpsdetexte2"/>
        <w:numPr>
          <w:ilvl w:val="0"/>
          <w:numId w:val="20"/>
        </w:numPr>
        <w:spacing w:before="120" w:after="120"/>
        <w:rPr>
          <w:rFonts w:eastAsiaTheme="minorHAnsi" w:cs="Arial"/>
          <w:sz w:val="20"/>
          <w:szCs w:val="20"/>
          <w:lang w:eastAsia="en-US"/>
        </w:rPr>
      </w:pPr>
      <w:r w:rsidRPr="001847FC">
        <w:rPr>
          <w:rFonts w:eastAsiaTheme="minorHAnsi" w:cs="Arial"/>
          <w:sz w:val="20"/>
          <w:szCs w:val="20"/>
          <w:lang w:eastAsia="en-US"/>
        </w:rPr>
        <w:t>Assistance apportée au maître d’ouvrage lors des opérations de réception et pendant la</w:t>
      </w:r>
      <w:r w:rsidR="00C9578A">
        <w:rPr>
          <w:rFonts w:eastAsiaTheme="minorHAnsi" w:cs="Arial"/>
          <w:sz w:val="20"/>
          <w:szCs w:val="20"/>
          <w:lang w:eastAsia="en-US"/>
        </w:rPr>
        <w:t xml:space="preserve"> </w:t>
      </w:r>
      <w:r w:rsidRPr="00C9578A">
        <w:rPr>
          <w:rFonts w:eastAsiaTheme="minorHAnsi" w:cs="Arial"/>
          <w:sz w:val="20"/>
          <w:szCs w:val="20"/>
          <w:lang w:eastAsia="en-US"/>
        </w:rPr>
        <w:t>garantie de parfait achèvement (AOR) ;</w:t>
      </w:r>
    </w:p>
    <w:p w14:paraId="7624D668" w14:textId="0D1BCB9E" w:rsidR="006148E3" w:rsidRDefault="006148E3" w:rsidP="006148E3">
      <w:pPr>
        <w:pStyle w:val="Corpsdetexte2"/>
        <w:spacing w:before="120" w:after="120"/>
        <w:rPr>
          <w:rFonts w:eastAsiaTheme="minorHAnsi" w:cs="Arial"/>
          <w:sz w:val="20"/>
          <w:szCs w:val="20"/>
          <w:lang w:eastAsia="en-US"/>
        </w:rPr>
      </w:pPr>
      <w:r>
        <w:rPr>
          <w:rFonts w:eastAsiaTheme="minorHAnsi" w:cs="Arial"/>
          <w:sz w:val="20"/>
          <w:szCs w:val="20"/>
          <w:lang w:eastAsia="en-US"/>
        </w:rPr>
        <w:t>Il est rappelé que l’élément de mission APD inclut les études thermiques règlementaires.</w:t>
      </w:r>
    </w:p>
    <w:p w14:paraId="0548427E" w14:textId="4DEA4C40" w:rsidR="002A357E" w:rsidRPr="00406970" w:rsidRDefault="00307038" w:rsidP="00600468">
      <w:pPr>
        <w:pStyle w:val="Corpsdetexte2"/>
        <w:spacing w:before="120" w:after="120"/>
        <w:rPr>
          <w:rFonts w:eastAsiaTheme="minorHAnsi" w:cs="Arial"/>
          <w:sz w:val="20"/>
          <w:szCs w:val="20"/>
          <w:lang w:eastAsia="en-US"/>
        </w:rPr>
      </w:pPr>
      <w:r w:rsidRPr="00406970">
        <w:rPr>
          <w:rFonts w:eastAsiaTheme="minorHAnsi" w:cs="Arial"/>
          <w:sz w:val="20"/>
          <w:szCs w:val="20"/>
          <w:lang w:eastAsia="en-US"/>
        </w:rPr>
        <w:t xml:space="preserve">Une cellule de synthèse (à laquelle participe le Maître d’œuvre) est mise en place : OUI  </w:t>
      </w:r>
      <w:permStart w:id="2030259417" w:edGrp="everyone"/>
      <w:r w:rsidRPr="00406970">
        <w:rPr>
          <w:rFonts w:eastAsiaTheme="minorHAnsi" w:cs="Arial"/>
          <w:sz w:val="20"/>
          <w:szCs w:val="20"/>
          <w:lang w:eastAsia="en-US"/>
        </w:rPr>
        <w:fldChar w:fldCharType="begin">
          <w:ffData>
            <w:name w:val="CaseACocher111"/>
            <w:enabled/>
            <w:calcOnExit w:val="0"/>
            <w:checkBox>
              <w:sizeAuto/>
              <w:default w:val="0"/>
            </w:checkBox>
          </w:ffData>
        </w:fldChar>
      </w:r>
      <w:r w:rsidRPr="00406970">
        <w:rPr>
          <w:rFonts w:eastAsiaTheme="minorHAnsi" w:cs="Arial"/>
          <w:sz w:val="20"/>
          <w:szCs w:val="20"/>
          <w:lang w:eastAsia="en-US"/>
        </w:rPr>
        <w:instrText xml:space="preserve"> FORMCHECKBOX </w:instrText>
      </w:r>
      <w:r w:rsidR="00952DF4">
        <w:rPr>
          <w:rFonts w:eastAsiaTheme="minorHAnsi" w:cs="Arial"/>
          <w:sz w:val="20"/>
          <w:szCs w:val="20"/>
          <w:lang w:eastAsia="en-US"/>
        </w:rPr>
      </w:r>
      <w:r w:rsidR="00952DF4">
        <w:rPr>
          <w:rFonts w:eastAsiaTheme="minorHAnsi" w:cs="Arial"/>
          <w:sz w:val="20"/>
          <w:szCs w:val="20"/>
          <w:lang w:eastAsia="en-US"/>
        </w:rPr>
        <w:fldChar w:fldCharType="separate"/>
      </w:r>
      <w:r w:rsidRPr="00406970">
        <w:rPr>
          <w:rFonts w:eastAsiaTheme="minorHAnsi" w:cs="Arial"/>
          <w:sz w:val="20"/>
          <w:szCs w:val="20"/>
          <w:lang w:eastAsia="en-US"/>
        </w:rPr>
        <w:fldChar w:fldCharType="end"/>
      </w:r>
      <w:permEnd w:id="2030259417"/>
      <w:r w:rsidRPr="00406970">
        <w:rPr>
          <w:rFonts w:eastAsiaTheme="minorHAnsi" w:cs="Arial"/>
          <w:sz w:val="20"/>
          <w:szCs w:val="20"/>
          <w:lang w:eastAsia="en-US"/>
        </w:rPr>
        <w:t xml:space="preserve">  NON  </w:t>
      </w:r>
      <w:r w:rsidR="00253769" w:rsidRPr="00406970">
        <w:rPr>
          <w:rFonts w:eastAsiaTheme="minorHAnsi" w:cs="Arial"/>
          <w:sz w:val="20"/>
          <w:szCs w:val="20"/>
          <w:lang w:eastAsia="en-US"/>
        </w:rPr>
        <w:fldChar w:fldCharType="begin">
          <w:ffData>
            <w:name w:val="CaseACocher111"/>
            <w:enabled/>
            <w:calcOnExit w:val="0"/>
            <w:checkBox>
              <w:sizeAuto/>
              <w:default w:val="1"/>
            </w:checkBox>
          </w:ffData>
        </w:fldChar>
      </w:r>
      <w:bookmarkStart w:id="7" w:name="CaseACocher111"/>
      <w:r w:rsidR="00253769" w:rsidRPr="00406970">
        <w:rPr>
          <w:rFonts w:eastAsiaTheme="minorHAnsi" w:cs="Arial"/>
          <w:sz w:val="20"/>
          <w:szCs w:val="20"/>
          <w:lang w:eastAsia="en-US"/>
        </w:rPr>
        <w:instrText xml:space="preserve"> FORMCHECKBOX </w:instrText>
      </w:r>
      <w:r w:rsidR="00952DF4">
        <w:rPr>
          <w:rFonts w:eastAsiaTheme="minorHAnsi" w:cs="Arial"/>
          <w:sz w:val="20"/>
          <w:szCs w:val="20"/>
          <w:lang w:eastAsia="en-US"/>
        </w:rPr>
      </w:r>
      <w:r w:rsidR="00952DF4">
        <w:rPr>
          <w:rFonts w:eastAsiaTheme="minorHAnsi" w:cs="Arial"/>
          <w:sz w:val="20"/>
          <w:szCs w:val="20"/>
          <w:lang w:eastAsia="en-US"/>
        </w:rPr>
        <w:fldChar w:fldCharType="separate"/>
      </w:r>
      <w:r w:rsidR="00253769" w:rsidRPr="00406970">
        <w:rPr>
          <w:rFonts w:eastAsiaTheme="minorHAnsi" w:cs="Arial"/>
          <w:sz w:val="20"/>
          <w:szCs w:val="20"/>
          <w:lang w:eastAsia="en-US"/>
        </w:rPr>
        <w:fldChar w:fldCharType="end"/>
      </w:r>
      <w:bookmarkEnd w:id="7"/>
      <w:r w:rsidRPr="00406970">
        <w:rPr>
          <w:rFonts w:eastAsiaTheme="minorHAnsi" w:cs="Arial"/>
          <w:sz w:val="20"/>
          <w:szCs w:val="20"/>
          <w:lang w:eastAsia="en-US"/>
        </w:rPr>
        <w:t>.</w:t>
      </w:r>
    </w:p>
    <w:p w14:paraId="1A65AC0B" w14:textId="2323F2F6" w:rsidR="00165BD8" w:rsidRPr="00406970" w:rsidRDefault="00165BD8" w:rsidP="00600468">
      <w:pPr>
        <w:pStyle w:val="Corpsdetexte2"/>
        <w:spacing w:before="120" w:after="120"/>
        <w:rPr>
          <w:rFonts w:eastAsiaTheme="minorHAnsi" w:cs="Arial"/>
          <w:sz w:val="20"/>
          <w:szCs w:val="20"/>
          <w:lang w:eastAsia="en-US"/>
        </w:rPr>
      </w:pPr>
      <w:r w:rsidRPr="00406970">
        <w:rPr>
          <w:rFonts w:eastAsiaTheme="minorHAnsi" w:cs="Arial"/>
          <w:sz w:val="20"/>
          <w:szCs w:val="20"/>
          <w:lang w:eastAsia="en-US"/>
        </w:rPr>
        <w:t>La mission de base est complétée par les éléments complémentaires suivants :</w:t>
      </w:r>
    </w:p>
    <w:p w14:paraId="2E1377DD" w14:textId="77777777" w:rsidR="00165BD8" w:rsidRPr="00406970" w:rsidRDefault="00165BD8" w:rsidP="00902562">
      <w:pPr>
        <w:pStyle w:val="Corpsdetexte2"/>
        <w:numPr>
          <w:ilvl w:val="0"/>
          <w:numId w:val="21"/>
        </w:numPr>
        <w:spacing w:before="120" w:after="120"/>
        <w:rPr>
          <w:rFonts w:eastAsiaTheme="minorHAnsi" w:cs="Arial"/>
          <w:sz w:val="20"/>
          <w:szCs w:val="20"/>
          <w:lang w:eastAsia="en-US"/>
        </w:rPr>
      </w:pPr>
      <w:r w:rsidRPr="00406970">
        <w:rPr>
          <w:rFonts w:eastAsiaTheme="minorHAnsi" w:cs="Arial"/>
          <w:sz w:val="20"/>
          <w:szCs w:val="20"/>
          <w:lang w:eastAsia="en-US"/>
        </w:rPr>
        <w:t>Ordonnancement, Coordination et Pilotage (OPC) ;</w:t>
      </w:r>
    </w:p>
    <w:p w14:paraId="17E895F1" w14:textId="73FBFC7A" w:rsidR="003D3CD7" w:rsidRPr="00406970" w:rsidRDefault="003D3CD7" w:rsidP="00902562">
      <w:pPr>
        <w:pStyle w:val="Corpsdetexte2"/>
        <w:numPr>
          <w:ilvl w:val="0"/>
          <w:numId w:val="21"/>
        </w:numPr>
        <w:spacing w:before="120" w:after="120"/>
        <w:rPr>
          <w:rFonts w:eastAsiaTheme="minorHAnsi" w:cs="Arial"/>
          <w:sz w:val="20"/>
          <w:szCs w:val="20"/>
          <w:lang w:eastAsia="en-US"/>
        </w:rPr>
      </w:pPr>
      <w:r w:rsidRPr="00406970">
        <w:rPr>
          <w:rFonts w:eastAsiaTheme="minorHAnsi" w:cs="Arial"/>
          <w:sz w:val="20"/>
          <w:szCs w:val="20"/>
          <w:lang w:eastAsia="en-US"/>
        </w:rPr>
        <w:t>Gestion des interfaces équipements / bâtiments ;</w:t>
      </w:r>
    </w:p>
    <w:p w14:paraId="09A9A484" w14:textId="77777777" w:rsidR="00253769" w:rsidRPr="00253769" w:rsidRDefault="00253769" w:rsidP="00253769">
      <w:pPr>
        <w:pStyle w:val="Corpsdetexte2"/>
        <w:numPr>
          <w:ilvl w:val="0"/>
          <w:numId w:val="21"/>
        </w:numPr>
        <w:spacing w:before="120" w:after="120"/>
        <w:rPr>
          <w:rFonts w:eastAsiaTheme="minorHAnsi" w:cs="Arial"/>
          <w:sz w:val="20"/>
          <w:szCs w:val="20"/>
          <w:lang w:eastAsia="en-US"/>
        </w:rPr>
      </w:pPr>
      <w:r w:rsidRPr="00253769">
        <w:rPr>
          <w:rFonts w:eastAsiaTheme="minorHAnsi" w:cs="Arial"/>
          <w:sz w:val="20"/>
          <w:szCs w:val="20"/>
          <w:lang w:eastAsia="en-US"/>
        </w:rPr>
        <w:t>Etudes sol (G2), VRD, électricité</w:t>
      </w:r>
    </w:p>
    <w:p w14:paraId="4C190F6E" w14:textId="77777777" w:rsidR="00253769" w:rsidRPr="00253769" w:rsidRDefault="00253769" w:rsidP="00253769">
      <w:pPr>
        <w:pStyle w:val="Corpsdetexte2"/>
        <w:numPr>
          <w:ilvl w:val="0"/>
          <w:numId w:val="21"/>
        </w:numPr>
        <w:spacing w:before="120" w:after="120"/>
        <w:rPr>
          <w:rFonts w:eastAsiaTheme="minorHAnsi" w:cs="Arial"/>
          <w:sz w:val="20"/>
          <w:szCs w:val="20"/>
          <w:lang w:eastAsia="en-US"/>
        </w:rPr>
      </w:pPr>
      <w:r w:rsidRPr="00253769">
        <w:rPr>
          <w:rFonts w:eastAsiaTheme="minorHAnsi" w:cs="Arial"/>
          <w:sz w:val="20"/>
          <w:szCs w:val="20"/>
          <w:lang w:eastAsia="en-US"/>
        </w:rPr>
        <w:t>Etudes énergétiques</w:t>
      </w:r>
    </w:p>
    <w:p w14:paraId="6F2D1B1C" w14:textId="5B2C3F50" w:rsidR="00253769" w:rsidRPr="00253769" w:rsidRDefault="00253769" w:rsidP="00253769">
      <w:pPr>
        <w:pStyle w:val="Corpsdetexte2"/>
        <w:numPr>
          <w:ilvl w:val="0"/>
          <w:numId w:val="21"/>
        </w:numPr>
        <w:spacing w:before="120" w:after="120"/>
        <w:rPr>
          <w:rFonts w:eastAsiaTheme="minorHAnsi" w:cs="Arial"/>
          <w:sz w:val="20"/>
          <w:szCs w:val="20"/>
          <w:lang w:eastAsia="en-US"/>
        </w:rPr>
      </w:pPr>
      <w:r w:rsidRPr="00253769">
        <w:rPr>
          <w:rFonts w:eastAsiaTheme="minorHAnsi" w:cs="Arial"/>
          <w:sz w:val="20"/>
          <w:szCs w:val="20"/>
          <w:lang w:eastAsia="en-US"/>
        </w:rPr>
        <w:t>Etudes environnementales (paysagiste</w:t>
      </w:r>
      <w:r>
        <w:rPr>
          <w:rFonts w:eastAsiaTheme="minorHAnsi" w:cs="Arial"/>
          <w:sz w:val="20"/>
          <w:szCs w:val="20"/>
          <w:lang w:eastAsia="en-US"/>
        </w:rPr>
        <w:t>)</w:t>
      </w:r>
    </w:p>
    <w:p w14:paraId="00FF925A" w14:textId="0C7EA925" w:rsidR="005201EC" w:rsidRDefault="00AB11A9" w:rsidP="00AB11A9">
      <w:pPr>
        <w:pStyle w:val="Titre2"/>
        <w:rPr>
          <w:rFonts w:eastAsiaTheme="minorHAnsi"/>
        </w:rPr>
      </w:pPr>
      <w:bookmarkStart w:id="8" w:name="_Toc180421311"/>
      <w:r>
        <w:rPr>
          <w:rFonts w:eastAsiaTheme="minorHAnsi"/>
        </w:rPr>
        <w:t>Classification de l’ouvrage</w:t>
      </w:r>
      <w:bookmarkEnd w:id="8"/>
    </w:p>
    <w:p w14:paraId="722BA02B" w14:textId="5381FAE7" w:rsidR="005201EC" w:rsidRDefault="005201EC" w:rsidP="005201EC">
      <w:pPr>
        <w:pStyle w:val="Corpsdetexte2"/>
        <w:spacing w:before="120" w:after="120"/>
        <w:rPr>
          <w:rFonts w:eastAsiaTheme="minorHAnsi" w:cs="Arial"/>
          <w:sz w:val="20"/>
          <w:szCs w:val="20"/>
          <w:lang w:eastAsia="en-US"/>
        </w:rPr>
      </w:pPr>
      <w:r>
        <w:rPr>
          <w:rFonts w:eastAsiaTheme="minorHAnsi" w:cs="Arial"/>
          <w:sz w:val="20"/>
          <w:szCs w:val="20"/>
          <w:lang w:eastAsia="en-US"/>
        </w:rPr>
        <w:t>L’ouvrage</w:t>
      </w:r>
      <w:r w:rsidRPr="00600468">
        <w:rPr>
          <w:rFonts w:eastAsiaTheme="minorHAnsi" w:cs="Arial"/>
          <w:sz w:val="20"/>
          <w:szCs w:val="20"/>
          <w:lang w:eastAsia="en-US"/>
        </w:rPr>
        <w:t xml:space="preserve"> appartient à</w:t>
      </w:r>
      <w:r>
        <w:rPr>
          <w:rFonts w:eastAsiaTheme="minorHAnsi" w:cs="Arial"/>
          <w:sz w:val="20"/>
          <w:szCs w:val="20"/>
          <w:lang w:eastAsia="en-US"/>
        </w:rPr>
        <w:t xml:space="preserve"> la catégorie : </w:t>
      </w:r>
      <w:sdt>
        <w:sdtPr>
          <w:rPr>
            <w:rFonts w:eastAsiaTheme="minorHAnsi" w:cs="Arial"/>
            <w:sz w:val="20"/>
            <w:szCs w:val="20"/>
            <w:lang w:eastAsia="en-US"/>
          </w:rPr>
          <w:alias w:val="Catégorie d'opération"/>
          <w:tag w:val="Catégorie d'opération"/>
          <w:id w:val="-2033721150"/>
          <w:placeholder>
            <w:docPart w:val="CC0D7420411C48A6977CBEFAF040CC6A"/>
          </w:placeholder>
          <w:dropDownList>
            <w:listItem w:value="Choisissez un élément."/>
            <w:listItem w:displayText="Opération de construction neuve de bâtiment" w:value="Opération de construction neuve de bâtiment"/>
            <w:listItem w:displayText="Opération de réhabilitation de bâtiment" w:value="Opération de réhabilitation de bâtiment"/>
            <w:listItem w:displayText="Opération de construction neuve d'infrastructure" w:value="Opération de construction neuve d'infrastructure"/>
            <w:listItem w:displayText="Opération de réhabilitation d'infrastructure" w:value="Opération de réhabilitation d'infrastructure"/>
          </w:dropDownList>
        </w:sdtPr>
        <w:sdtEndPr/>
        <w:sdtContent>
          <w:r w:rsidR="00406970">
            <w:rPr>
              <w:rFonts w:eastAsiaTheme="minorHAnsi" w:cs="Arial"/>
              <w:sz w:val="20"/>
              <w:szCs w:val="20"/>
              <w:lang w:eastAsia="en-US"/>
            </w:rPr>
            <w:t>Opération de construction neuve d'infrastructure</w:t>
          </w:r>
        </w:sdtContent>
      </w:sdt>
      <w:r>
        <w:rPr>
          <w:rFonts w:eastAsiaTheme="minorHAnsi" w:cs="Arial"/>
          <w:sz w:val="20"/>
          <w:szCs w:val="20"/>
          <w:lang w:eastAsia="en-US"/>
        </w:rPr>
        <w:t>.</w:t>
      </w:r>
    </w:p>
    <w:p w14:paraId="097EAE25" w14:textId="77777777" w:rsidR="00DE3850" w:rsidRPr="005201EC" w:rsidRDefault="00DE3850" w:rsidP="005201EC">
      <w:pPr>
        <w:pStyle w:val="Corpsdetexte2"/>
        <w:spacing w:before="120" w:after="120"/>
        <w:rPr>
          <w:rFonts w:eastAsiaTheme="minorHAnsi" w:cs="Arial"/>
          <w:sz w:val="20"/>
          <w:szCs w:val="20"/>
          <w:lang w:eastAsia="en-US"/>
        </w:rPr>
      </w:pPr>
    </w:p>
    <w:p w14:paraId="7CAAD355" w14:textId="6F0AE461" w:rsidR="00AB11A9" w:rsidRDefault="00AB11A9" w:rsidP="00AB11A9">
      <w:pPr>
        <w:pStyle w:val="Titre2"/>
        <w:rPr>
          <w:rFonts w:eastAsiaTheme="minorHAnsi"/>
        </w:rPr>
      </w:pPr>
      <w:r>
        <w:rPr>
          <w:rFonts w:eastAsiaTheme="minorHAnsi"/>
        </w:rPr>
        <w:lastRenderedPageBreak/>
        <w:t xml:space="preserve"> </w:t>
      </w:r>
      <w:bookmarkStart w:id="9" w:name="_Toc180421312"/>
      <w:r w:rsidR="005201EC">
        <w:rPr>
          <w:rFonts w:eastAsiaTheme="minorHAnsi"/>
        </w:rPr>
        <w:t>M</w:t>
      </w:r>
      <w:r>
        <w:rPr>
          <w:rFonts w:eastAsiaTheme="minorHAnsi"/>
        </w:rPr>
        <w:t>ode de dévolution des travaux</w:t>
      </w:r>
      <w:bookmarkEnd w:id="9"/>
    </w:p>
    <w:p w14:paraId="1033B710" w14:textId="6B62EFC0" w:rsidR="00AB11A9" w:rsidRDefault="00AB11A9" w:rsidP="00AB11A9">
      <w:pPr>
        <w:widowControl w:val="0"/>
        <w:spacing w:before="120" w:after="120" w:line="240" w:lineRule="exact"/>
        <w:ind w:right="40"/>
        <w:jc w:val="both"/>
        <w:rPr>
          <w:rFonts w:ascii="Arial" w:hAnsi="Arial" w:cs="Arial"/>
          <w:sz w:val="20"/>
          <w:szCs w:val="20"/>
        </w:rPr>
      </w:pPr>
      <w:r w:rsidRPr="00944013">
        <w:rPr>
          <w:rFonts w:ascii="Arial" w:hAnsi="Arial" w:cs="Arial"/>
          <w:sz w:val="20"/>
          <w:szCs w:val="20"/>
        </w:rPr>
        <w:t xml:space="preserve">Le mode de dévolution des travaux n’est pas encore arrêté. Il sera arrêté par le maitre d’Ouvrage, au plus tard avant le commencement des études de projet, conformément à l’article R.2432-1 du </w:t>
      </w:r>
      <w:r w:rsidR="005B3071" w:rsidRPr="00944013">
        <w:rPr>
          <w:rFonts w:ascii="Arial" w:hAnsi="Arial" w:cs="Arial"/>
          <w:sz w:val="20"/>
          <w:szCs w:val="20"/>
        </w:rPr>
        <w:t>Code</w:t>
      </w:r>
      <w:r w:rsidRPr="00944013">
        <w:rPr>
          <w:rFonts w:ascii="Arial" w:hAnsi="Arial" w:cs="Arial"/>
          <w:sz w:val="20"/>
          <w:szCs w:val="20"/>
        </w:rPr>
        <w:t xml:space="preserve"> de la commande publique.</w:t>
      </w:r>
    </w:p>
    <w:p w14:paraId="498064CB" w14:textId="734B0205" w:rsidR="00AB11A9" w:rsidRDefault="00AB11A9" w:rsidP="00AB11A9">
      <w:pPr>
        <w:pStyle w:val="Titre2"/>
      </w:pPr>
      <w:bookmarkStart w:id="10" w:name="_Toc180421313"/>
      <w:r>
        <w:t>Enveloppe financière</w:t>
      </w:r>
      <w:bookmarkEnd w:id="10"/>
    </w:p>
    <w:p w14:paraId="662D6D33" w14:textId="353DDC44" w:rsidR="00692CA7" w:rsidRPr="00692CA7" w:rsidRDefault="009E4B33" w:rsidP="00692CA7">
      <w:pPr>
        <w:autoSpaceDE w:val="0"/>
        <w:autoSpaceDN w:val="0"/>
        <w:adjustRightInd w:val="0"/>
        <w:jc w:val="both"/>
        <w:rPr>
          <w:rFonts w:ascii="Arial" w:hAnsi="Arial" w:cs="Arial"/>
          <w:sz w:val="20"/>
          <w:szCs w:val="20"/>
        </w:rPr>
      </w:pPr>
      <w:r w:rsidRPr="00600468">
        <w:rPr>
          <w:rFonts w:ascii="Arial" w:hAnsi="Arial" w:cs="Arial"/>
          <w:sz w:val="20"/>
          <w:szCs w:val="20"/>
        </w:rPr>
        <w:t xml:space="preserve">La part affectée aux travaux </w:t>
      </w:r>
      <w:r>
        <w:rPr>
          <w:rFonts w:ascii="Arial" w:hAnsi="Arial" w:cs="Arial"/>
          <w:sz w:val="20"/>
          <w:szCs w:val="20"/>
        </w:rPr>
        <w:t>de</w:t>
      </w:r>
      <w:r w:rsidRPr="00600468">
        <w:rPr>
          <w:rFonts w:ascii="Arial" w:hAnsi="Arial" w:cs="Arial"/>
          <w:sz w:val="20"/>
          <w:szCs w:val="20"/>
        </w:rPr>
        <w:t xml:space="preserve"> l’enveloppe financière </w:t>
      </w:r>
      <w:r>
        <w:rPr>
          <w:rFonts w:ascii="Arial" w:hAnsi="Arial" w:cs="Arial"/>
          <w:sz w:val="20"/>
          <w:szCs w:val="20"/>
        </w:rPr>
        <w:t xml:space="preserve">prévisionnelle </w:t>
      </w:r>
      <w:r w:rsidRPr="00600468">
        <w:rPr>
          <w:rFonts w:ascii="Arial" w:hAnsi="Arial" w:cs="Arial"/>
          <w:sz w:val="20"/>
          <w:szCs w:val="20"/>
        </w:rPr>
        <w:t>de l’opération arrêtée par le Maître</w:t>
      </w:r>
      <w:r>
        <w:rPr>
          <w:rFonts w:ascii="Arial" w:hAnsi="Arial" w:cs="Arial"/>
          <w:sz w:val="20"/>
          <w:szCs w:val="20"/>
        </w:rPr>
        <w:t xml:space="preserve"> d’</w:t>
      </w:r>
      <w:r w:rsidRPr="00600468">
        <w:rPr>
          <w:rFonts w:ascii="Arial" w:hAnsi="Arial" w:cs="Arial"/>
          <w:sz w:val="20"/>
          <w:szCs w:val="20"/>
        </w:rPr>
        <w:t xml:space="preserve">ouvrage </w:t>
      </w:r>
      <w:r w:rsidR="00447226">
        <w:rPr>
          <w:rFonts w:ascii="Arial" w:hAnsi="Arial" w:cs="Arial"/>
          <w:sz w:val="20"/>
          <w:szCs w:val="20"/>
        </w:rPr>
        <w:t xml:space="preserve">(hors </w:t>
      </w:r>
      <w:r w:rsidR="009F3AFE">
        <w:rPr>
          <w:rFonts w:ascii="Arial" w:hAnsi="Arial" w:cs="Arial"/>
          <w:sz w:val="20"/>
          <w:szCs w:val="20"/>
        </w:rPr>
        <w:t xml:space="preserve">provisions et </w:t>
      </w:r>
      <w:r w:rsidR="00447226">
        <w:rPr>
          <w:rFonts w:ascii="Arial" w:hAnsi="Arial" w:cs="Arial"/>
          <w:sz w:val="20"/>
          <w:szCs w:val="20"/>
        </w:rPr>
        <w:t xml:space="preserve">aléas) </w:t>
      </w:r>
      <w:r w:rsidRPr="00600468">
        <w:rPr>
          <w:rFonts w:ascii="Arial" w:hAnsi="Arial" w:cs="Arial"/>
          <w:sz w:val="20"/>
          <w:szCs w:val="20"/>
        </w:rPr>
        <w:t xml:space="preserve">est </w:t>
      </w:r>
      <w:r>
        <w:rPr>
          <w:rFonts w:ascii="Arial" w:hAnsi="Arial" w:cs="Arial"/>
          <w:sz w:val="20"/>
          <w:szCs w:val="20"/>
        </w:rPr>
        <w:t>fixée</w:t>
      </w:r>
      <w:r w:rsidRPr="00600468">
        <w:rPr>
          <w:rFonts w:ascii="Arial" w:hAnsi="Arial" w:cs="Arial"/>
          <w:sz w:val="20"/>
          <w:szCs w:val="20"/>
        </w:rPr>
        <w:t xml:space="preserve"> à </w:t>
      </w:r>
      <w:r w:rsidR="00406970" w:rsidRPr="00406970">
        <w:rPr>
          <w:rFonts w:ascii="Arial" w:hAnsi="Arial" w:cs="Arial"/>
          <w:sz w:val="20"/>
          <w:szCs w:val="20"/>
        </w:rPr>
        <w:t>760 000</w:t>
      </w:r>
      <w:r w:rsidRPr="00406970">
        <w:rPr>
          <w:rFonts w:ascii="Arial" w:hAnsi="Arial" w:cs="Arial"/>
          <w:sz w:val="20"/>
          <w:szCs w:val="20"/>
        </w:rPr>
        <w:t xml:space="preserve"> € HT.</w:t>
      </w:r>
    </w:p>
    <w:p w14:paraId="42B37106" w14:textId="77777777" w:rsidR="006524C4" w:rsidRPr="00301E55" w:rsidRDefault="00142BD2" w:rsidP="00B31B8D">
      <w:pPr>
        <w:pStyle w:val="Titre1"/>
      </w:pPr>
      <w:bookmarkStart w:id="11" w:name="_Toc180421314"/>
      <w:r w:rsidRPr="00301E55">
        <w:t>Définition des parties contractantes</w:t>
      </w:r>
      <w:bookmarkEnd w:id="11"/>
    </w:p>
    <w:p w14:paraId="7903C30D" w14:textId="77777777" w:rsidR="00040AB0" w:rsidRPr="00301E55" w:rsidRDefault="006C6C47" w:rsidP="00447701">
      <w:pPr>
        <w:pStyle w:val="Titre2"/>
      </w:pPr>
      <w:bookmarkStart w:id="12" w:name="_Ref481660029"/>
      <w:bookmarkStart w:id="13" w:name="_Ref481767508"/>
      <w:bookmarkStart w:id="14" w:name="_Toc180421315"/>
      <w:r w:rsidRPr="00301E55">
        <w:t>Pouvoir Adjudicateur</w:t>
      </w:r>
      <w:bookmarkEnd w:id="12"/>
      <w:bookmarkEnd w:id="13"/>
      <w:bookmarkEnd w:id="14"/>
    </w:p>
    <w:p w14:paraId="205EBBB1" w14:textId="77777777" w:rsidR="003527D4" w:rsidRPr="00301E55" w:rsidRDefault="003527D4" w:rsidP="00844E1C">
      <w:pPr>
        <w:spacing w:after="120" w:line="240" w:lineRule="auto"/>
        <w:contextualSpacing/>
        <w:rPr>
          <w:rFonts w:ascii="Arial" w:hAnsi="Arial" w:cs="Arial"/>
          <w:sz w:val="20"/>
          <w:szCs w:val="20"/>
        </w:rPr>
      </w:pPr>
    </w:p>
    <w:p w14:paraId="6D53336A" w14:textId="77777777" w:rsidR="003527D4" w:rsidRPr="00944013" w:rsidRDefault="003527D4" w:rsidP="003527D4">
      <w:pPr>
        <w:spacing w:after="120" w:line="240" w:lineRule="auto"/>
        <w:contextualSpacing/>
        <w:jc w:val="center"/>
        <w:rPr>
          <w:rFonts w:ascii="Arial" w:hAnsi="Arial" w:cs="Arial"/>
          <w:sz w:val="20"/>
          <w:szCs w:val="20"/>
        </w:rPr>
      </w:pPr>
      <w:r w:rsidRPr="00944013">
        <w:rPr>
          <w:rFonts w:ascii="Arial" w:hAnsi="Arial" w:cs="Arial"/>
          <w:sz w:val="20"/>
          <w:szCs w:val="20"/>
        </w:rPr>
        <w:t>C</w:t>
      </w:r>
      <w:r w:rsidR="00E92FC0" w:rsidRPr="00944013">
        <w:rPr>
          <w:rFonts w:ascii="Arial" w:hAnsi="Arial" w:cs="Arial"/>
          <w:sz w:val="20"/>
          <w:szCs w:val="20"/>
        </w:rPr>
        <w:t xml:space="preserve">ENTRE HOSPITALIER UNIVERSITAIRE </w:t>
      </w:r>
      <w:r w:rsidRPr="00944013">
        <w:rPr>
          <w:rFonts w:ascii="Arial" w:hAnsi="Arial" w:cs="Arial"/>
          <w:sz w:val="20"/>
          <w:szCs w:val="20"/>
        </w:rPr>
        <w:t>DE TOULOUSE</w:t>
      </w:r>
    </w:p>
    <w:p w14:paraId="2BE8599A" w14:textId="77777777" w:rsidR="003527D4" w:rsidRPr="00944013" w:rsidRDefault="003527D4" w:rsidP="003527D4">
      <w:pPr>
        <w:spacing w:after="120" w:line="240" w:lineRule="auto"/>
        <w:contextualSpacing/>
        <w:jc w:val="center"/>
        <w:rPr>
          <w:rFonts w:ascii="Arial" w:hAnsi="Arial" w:cs="Arial"/>
          <w:sz w:val="20"/>
          <w:szCs w:val="20"/>
        </w:rPr>
      </w:pPr>
      <w:r w:rsidRPr="00944013">
        <w:rPr>
          <w:rFonts w:ascii="Arial" w:hAnsi="Arial" w:cs="Arial"/>
          <w:sz w:val="20"/>
          <w:szCs w:val="20"/>
        </w:rPr>
        <w:t>Hôtel-Dieu Saint-Jacques</w:t>
      </w:r>
    </w:p>
    <w:p w14:paraId="0BC23899" w14:textId="77777777" w:rsidR="003527D4" w:rsidRPr="00944013" w:rsidRDefault="003527D4" w:rsidP="003527D4">
      <w:pPr>
        <w:spacing w:after="120" w:line="240" w:lineRule="auto"/>
        <w:contextualSpacing/>
        <w:jc w:val="center"/>
        <w:rPr>
          <w:rFonts w:ascii="Arial" w:hAnsi="Arial" w:cs="Arial"/>
          <w:sz w:val="20"/>
          <w:szCs w:val="20"/>
        </w:rPr>
      </w:pPr>
      <w:r w:rsidRPr="00944013">
        <w:rPr>
          <w:rFonts w:ascii="Arial" w:hAnsi="Arial" w:cs="Arial"/>
          <w:sz w:val="20"/>
          <w:szCs w:val="20"/>
        </w:rPr>
        <w:t>2, rue viguerie</w:t>
      </w:r>
    </w:p>
    <w:p w14:paraId="3501FC48" w14:textId="77777777" w:rsidR="003527D4" w:rsidRPr="00944013" w:rsidRDefault="003527D4" w:rsidP="003527D4">
      <w:pPr>
        <w:spacing w:after="120" w:line="240" w:lineRule="auto"/>
        <w:contextualSpacing/>
        <w:jc w:val="center"/>
        <w:rPr>
          <w:rFonts w:ascii="Arial" w:hAnsi="Arial" w:cs="Arial"/>
          <w:sz w:val="20"/>
          <w:szCs w:val="20"/>
        </w:rPr>
      </w:pPr>
      <w:r w:rsidRPr="00944013">
        <w:rPr>
          <w:rFonts w:ascii="Arial" w:hAnsi="Arial" w:cs="Arial"/>
          <w:sz w:val="20"/>
          <w:szCs w:val="20"/>
        </w:rPr>
        <w:t>TSA 80035</w:t>
      </w:r>
    </w:p>
    <w:p w14:paraId="28382090" w14:textId="77777777" w:rsidR="003527D4" w:rsidRPr="00944013" w:rsidRDefault="003527D4" w:rsidP="003527D4">
      <w:pPr>
        <w:spacing w:after="120" w:line="240" w:lineRule="auto"/>
        <w:jc w:val="center"/>
        <w:rPr>
          <w:rFonts w:ascii="Arial" w:hAnsi="Arial" w:cs="Arial"/>
          <w:sz w:val="20"/>
          <w:szCs w:val="20"/>
        </w:rPr>
      </w:pPr>
      <w:r w:rsidRPr="00944013">
        <w:rPr>
          <w:rFonts w:ascii="Arial" w:hAnsi="Arial" w:cs="Arial"/>
          <w:sz w:val="20"/>
          <w:szCs w:val="20"/>
        </w:rPr>
        <w:t>31059 TOULOUSE cedex 9</w:t>
      </w:r>
    </w:p>
    <w:p w14:paraId="0C45F5F4" w14:textId="77777777" w:rsidR="00C15239" w:rsidRPr="00C15239" w:rsidRDefault="003527D4" w:rsidP="00C15239">
      <w:pPr>
        <w:spacing w:after="120" w:line="240" w:lineRule="auto"/>
        <w:jc w:val="center"/>
        <w:rPr>
          <w:rFonts w:ascii="Arial" w:hAnsi="Arial" w:cs="Arial"/>
          <w:i/>
          <w:sz w:val="20"/>
          <w:szCs w:val="20"/>
        </w:rPr>
      </w:pPr>
      <w:proofErr w:type="gramStart"/>
      <w:r w:rsidRPr="00944013">
        <w:rPr>
          <w:rFonts w:ascii="Arial" w:hAnsi="Arial" w:cs="Arial"/>
          <w:i/>
          <w:sz w:val="20"/>
          <w:szCs w:val="20"/>
        </w:rPr>
        <w:t>ci</w:t>
      </w:r>
      <w:proofErr w:type="gramEnd"/>
      <w:r w:rsidRPr="00944013">
        <w:rPr>
          <w:rFonts w:ascii="Arial" w:hAnsi="Arial" w:cs="Arial"/>
          <w:i/>
          <w:sz w:val="20"/>
          <w:szCs w:val="20"/>
        </w:rPr>
        <w:t>-après dénommé : « </w:t>
      </w:r>
      <w:r w:rsidR="00D91510" w:rsidRPr="00944013">
        <w:rPr>
          <w:rFonts w:ascii="Arial" w:hAnsi="Arial" w:cs="Arial"/>
          <w:i/>
          <w:sz w:val="20"/>
          <w:szCs w:val="20"/>
        </w:rPr>
        <w:t>le CHU de Toulouse</w:t>
      </w:r>
      <w:r w:rsidR="00C15239">
        <w:rPr>
          <w:rFonts w:ascii="Arial" w:hAnsi="Arial" w:cs="Arial"/>
          <w:i/>
          <w:sz w:val="20"/>
          <w:szCs w:val="20"/>
        </w:rPr>
        <w:t> »</w:t>
      </w:r>
    </w:p>
    <w:p w14:paraId="72F9499C" w14:textId="77777777" w:rsidR="00F56D80" w:rsidRDefault="00F56D80" w:rsidP="0084080C">
      <w:pPr>
        <w:spacing w:after="120" w:line="240" w:lineRule="auto"/>
        <w:jc w:val="both"/>
        <w:rPr>
          <w:rFonts w:ascii="Arial" w:hAnsi="Arial" w:cs="Arial"/>
          <w:sz w:val="20"/>
          <w:szCs w:val="20"/>
        </w:rPr>
      </w:pPr>
    </w:p>
    <w:p w14:paraId="17F12603" w14:textId="557D1301" w:rsidR="00F90351" w:rsidRDefault="00E76D62" w:rsidP="00E76D62">
      <w:pPr>
        <w:spacing w:after="120" w:line="240" w:lineRule="auto"/>
        <w:jc w:val="both"/>
        <w:rPr>
          <w:rFonts w:ascii="Arial" w:hAnsi="Arial" w:cs="Arial"/>
          <w:sz w:val="20"/>
          <w:szCs w:val="20"/>
        </w:rPr>
      </w:pPr>
      <w:r>
        <w:rPr>
          <w:rFonts w:ascii="Arial" w:hAnsi="Arial" w:cs="Arial"/>
          <w:sz w:val="20"/>
          <w:szCs w:val="20"/>
        </w:rPr>
        <w:t>Le CHU de Toulouse agit au nom et pour le compte du</w:t>
      </w:r>
      <w:r w:rsidRPr="00FC2E4D">
        <w:rPr>
          <w:rFonts w:ascii="Arial" w:hAnsi="Arial" w:cs="Arial"/>
          <w:sz w:val="20"/>
          <w:szCs w:val="20"/>
        </w:rPr>
        <w:t xml:space="preserve"> </w:t>
      </w:r>
      <w:r w:rsidRPr="00377B4E">
        <w:rPr>
          <w:rFonts w:ascii="Arial" w:hAnsi="Arial" w:cs="Arial"/>
          <w:b/>
          <w:sz w:val="20"/>
          <w:szCs w:val="20"/>
        </w:rPr>
        <w:t xml:space="preserve">CH </w:t>
      </w:r>
      <w:r w:rsidR="00406970">
        <w:rPr>
          <w:rFonts w:ascii="Arial" w:hAnsi="Arial" w:cs="Arial"/>
          <w:b/>
          <w:sz w:val="20"/>
          <w:szCs w:val="20"/>
        </w:rPr>
        <w:t>Comminges Pyrénées</w:t>
      </w:r>
      <w:r>
        <w:rPr>
          <w:rFonts w:ascii="Arial" w:hAnsi="Arial" w:cs="Arial"/>
          <w:sz w:val="20"/>
          <w:szCs w:val="20"/>
        </w:rPr>
        <w:t xml:space="preserve">, Maitre d’Ouvrage de l’opération, en vertu des articles L6132-3 3° et R. 6132-16 du </w:t>
      </w:r>
      <w:r w:rsidR="005B3071">
        <w:rPr>
          <w:rFonts w:ascii="Arial" w:hAnsi="Arial" w:cs="Arial"/>
          <w:sz w:val="20"/>
          <w:szCs w:val="20"/>
        </w:rPr>
        <w:t>Code</w:t>
      </w:r>
      <w:r>
        <w:rPr>
          <w:rFonts w:ascii="Arial" w:hAnsi="Arial" w:cs="Arial"/>
          <w:sz w:val="20"/>
          <w:szCs w:val="20"/>
        </w:rPr>
        <w:t xml:space="preserve"> de la santé publique, pour la passation du marché et des avenants qui en résultent.</w:t>
      </w:r>
    </w:p>
    <w:p w14:paraId="2375C905" w14:textId="6DF2D563" w:rsidR="00E76D62" w:rsidRDefault="00E76D62" w:rsidP="00E76D62">
      <w:pPr>
        <w:spacing w:after="120" w:line="240" w:lineRule="auto"/>
        <w:jc w:val="both"/>
        <w:rPr>
          <w:rFonts w:ascii="Arial" w:hAnsi="Arial" w:cs="Arial"/>
          <w:sz w:val="20"/>
          <w:szCs w:val="20"/>
        </w:rPr>
      </w:pPr>
      <w:r w:rsidRPr="00301E55">
        <w:rPr>
          <w:rFonts w:ascii="Arial" w:hAnsi="Arial" w:cs="Arial"/>
          <w:sz w:val="20"/>
          <w:szCs w:val="20"/>
        </w:rPr>
        <w:t xml:space="preserve">Le </w:t>
      </w:r>
      <w:r>
        <w:rPr>
          <w:rFonts w:ascii="Arial" w:hAnsi="Arial" w:cs="Arial"/>
          <w:sz w:val="20"/>
          <w:szCs w:val="20"/>
        </w:rPr>
        <w:t>CHU de Toulouse</w:t>
      </w:r>
      <w:r w:rsidRPr="00301E55">
        <w:rPr>
          <w:rFonts w:ascii="Arial" w:hAnsi="Arial" w:cs="Arial"/>
          <w:sz w:val="20"/>
          <w:szCs w:val="20"/>
        </w:rPr>
        <w:t xml:space="preserve"> est représenté par </w:t>
      </w:r>
      <w:r w:rsidRPr="00E06187">
        <w:rPr>
          <w:rFonts w:ascii="Arial" w:hAnsi="Arial" w:cs="Arial"/>
          <w:sz w:val="20"/>
          <w:szCs w:val="20"/>
        </w:rPr>
        <w:t xml:space="preserve">son </w:t>
      </w:r>
      <w:sdt>
        <w:sdtPr>
          <w:rPr>
            <w:rFonts w:ascii="Arial" w:hAnsi="Arial" w:cs="Arial"/>
            <w:sz w:val="20"/>
            <w:szCs w:val="20"/>
          </w:rPr>
          <w:alias w:val="Représentant"/>
          <w:tag w:val="Représentant"/>
          <w:id w:val="-396426413"/>
          <w:comboBox>
            <w:listItem w:value="Choisissez un élément."/>
            <w:listItem w:displayText="Directeur général" w:value="Directeur général"/>
            <w:listItem w:displayText="Administrateur" w:value="Administrateur"/>
            <w:listItem w:displayText="Président" w:value="Président"/>
          </w:comboBox>
        </w:sdtPr>
        <w:sdtEndPr/>
        <w:sdtContent>
          <w:r>
            <w:rPr>
              <w:rFonts w:ascii="Arial" w:hAnsi="Arial" w:cs="Arial"/>
              <w:sz w:val="20"/>
              <w:szCs w:val="20"/>
            </w:rPr>
            <w:t>Directeur général</w:t>
          </w:r>
        </w:sdtContent>
      </w:sdt>
      <w:r w:rsidRPr="00E06187">
        <w:rPr>
          <w:rFonts w:ascii="Arial" w:hAnsi="Arial" w:cs="Arial"/>
          <w:sz w:val="20"/>
          <w:szCs w:val="20"/>
        </w:rPr>
        <w:t>, représentant</w:t>
      </w:r>
      <w:r w:rsidRPr="00301E55">
        <w:rPr>
          <w:rFonts w:ascii="Arial" w:hAnsi="Arial" w:cs="Arial"/>
          <w:sz w:val="20"/>
          <w:szCs w:val="20"/>
        </w:rPr>
        <w:t xml:space="preserve"> légal, ou son délégataire.</w:t>
      </w:r>
    </w:p>
    <w:p w14:paraId="78AD9117" w14:textId="4C1629E3" w:rsidR="00E76D62" w:rsidRDefault="00E76D62" w:rsidP="00E76D62">
      <w:pPr>
        <w:spacing w:after="120" w:line="240" w:lineRule="auto"/>
        <w:jc w:val="both"/>
        <w:rPr>
          <w:rFonts w:ascii="Arial" w:hAnsi="Arial" w:cs="Arial"/>
          <w:sz w:val="20"/>
          <w:szCs w:val="20"/>
        </w:rPr>
      </w:pPr>
      <w:r w:rsidRPr="00613E8F">
        <w:rPr>
          <w:rFonts w:ascii="Arial" w:hAnsi="Arial" w:cs="Arial"/>
          <w:sz w:val="20"/>
          <w:szCs w:val="20"/>
        </w:rPr>
        <w:t>Le Maitre d’Ouvrage assure</w:t>
      </w:r>
      <w:r>
        <w:rPr>
          <w:rFonts w:ascii="Arial" w:hAnsi="Arial" w:cs="Arial"/>
          <w:sz w:val="20"/>
          <w:szCs w:val="20"/>
        </w:rPr>
        <w:t xml:space="preserve"> </w:t>
      </w:r>
      <w:r w:rsidRPr="00613E8F">
        <w:rPr>
          <w:rFonts w:ascii="Arial" w:hAnsi="Arial" w:cs="Arial"/>
          <w:sz w:val="20"/>
          <w:szCs w:val="20"/>
        </w:rPr>
        <w:t>l’exécution du marché (émission des ordres de services, vérification et admission des prestations, règlement des facture</w:t>
      </w:r>
      <w:r>
        <w:rPr>
          <w:rFonts w:ascii="Arial" w:hAnsi="Arial" w:cs="Arial"/>
          <w:sz w:val="20"/>
          <w:szCs w:val="20"/>
        </w:rPr>
        <w:t xml:space="preserve">s) ainsi que l’ensemble des autres missions qui lui sont imparties en vertu des articles </w:t>
      </w:r>
      <w:r w:rsidRPr="00613E8F">
        <w:rPr>
          <w:rFonts w:ascii="Arial" w:hAnsi="Arial" w:cs="Arial"/>
          <w:sz w:val="20"/>
          <w:szCs w:val="20"/>
        </w:rPr>
        <w:t xml:space="preserve">L.2410-1 et suivants </w:t>
      </w:r>
      <w:r>
        <w:rPr>
          <w:rFonts w:ascii="Arial" w:hAnsi="Arial" w:cs="Arial"/>
          <w:sz w:val="20"/>
          <w:szCs w:val="20"/>
        </w:rPr>
        <w:t xml:space="preserve">du </w:t>
      </w:r>
      <w:r w:rsidR="005B3071">
        <w:rPr>
          <w:rFonts w:ascii="Arial" w:hAnsi="Arial" w:cs="Arial"/>
          <w:sz w:val="20"/>
          <w:szCs w:val="20"/>
        </w:rPr>
        <w:t>Code</w:t>
      </w:r>
      <w:r>
        <w:rPr>
          <w:rFonts w:ascii="Arial" w:hAnsi="Arial" w:cs="Arial"/>
          <w:sz w:val="20"/>
          <w:szCs w:val="20"/>
        </w:rPr>
        <w:t xml:space="preserve"> de la commande publique. </w:t>
      </w:r>
    </w:p>
    <w:p w14:paraId="35A41C1D" w14:textId="63FE071E" w:rsidR="00E76D62" w:rsidRDefault="00E76D62" w:rsidP="00E76D62">
      <w:pPr>
        <w:spacing w:after="120" w:line="240" w:lineRule="auto"/>
        <w:jc w:val="both"/>
        <w:rPr>
          <w:rFonts w:ascii="Arial" w:hAnsi="Arial" w:cs="Arial"/>
          <w:sz w:val="20"/>
          <w:szCs w:val="20"/>
        </w:rPr>
      </w:pPr>
      <w:r w:rsidRPr="00197CDD">
        <w:rPr>
          <w:rFonts w:ascii="Arial" w:hAnsi="Arial" w:cs="Arial"/>
          <w:sz w:val="20"/>
          <w:szCs w:val="20"/>
        </w:rPr>
        <w:t>Compte-tenu de cette dissociation entre Pouvoir Adjudicateur et Maitre d’Ouvrage, il est précisé que toutes les fois où l’expression « Pouvoir Adjudicateur », apparait dans le</w:t>
      </w:r>
      <w:r w:rsidR="005201EC">
        <w:rPr>
          <w:rFonts w:ascii="Arial" w:hAnsi="Arial" w:cs="Arial"/>
          <w:sz w:val="20"/>
          <w:szCs w:val="20"/>
        </w:rPr>
        <w:t>s</w:t>
      </w:r>
      <w:r>
        <w:rPr>
          <w:rFonts w:ascii="Arial" w:hAnsi="Arial" w:cs="Arial"/>
          <w:sz w:val="20"/>
          <w:szCs w:val="20"/>
        </w:rPr>
        <w:t xml:space="preserve"> </w:t>
      </w:r>
      <w:r w:rsidR="005201EC">
        <w:rPr>
          <w:rFonts w:ascii="Arial" w:hAnsi="Arial" w:cs="Arial"/>
          <w:sz w:val="20"/>
          <w:szCs w:val="20"/>
        </w:rPr>
        <w:t>c</w:t>
      </w:r>
      <w:r w:rsidR="005201EC" w:rsidRPr="008A65A2">
        <w:rPr>
          <w:rFonts w:ascii="Arial" w:hAnsi="Arial" w:cs="Arial"/>
          <w:sz w:val="20"/>
          <w:szCs w:val="20"/>
        </w:rPr>
        <w:t>ahier</w:t>
      </w:r>
      <w:r w:rsidR="005201EC">
        <w:rPr>
          <w:rFonts w:ascii="Arial" w:hAnsi="Arial" w:cs="Arial"/>
          <w:sz w:val="20"/>
          <w:szCs w:val="20"/>
        </w:rPr>
        <w:t>s des clauses administratives g</w:t>
      </w:r>
      <w:r w:rsidR="005201EC" w:rsidRPr="008A65A2">
        <w:rPr>
          <w:rFonts w:ascii="Arial" w:hAnsi="Arial" w:cs="Arial"/>
          <w:sz w:val="20"/>
          <w:szCs w:val="20"/>
        </w:rPr>
        <w:t xml:space="preserve">énérales applicable aux </w:t>
      </w:r>
      <w:r w:rsidR="00F80FA4">
        <w:rPr>
          <w:rFonts w:ascii="Arial" w:hAnsi="Arial" w:cs="Arial"/>
          <w:sz w:val="20"/>
          <w:szCs w:val="20"/>
        </w:rPr>
        <w:t>marchés de maîtrise d’œuvre ou de travaux</w:t>
      </w:r>
      <w:r w:rsidRPr="00197CDD">
        <w:rPr>
          <w:rFonts w:ascii="Arial" w:hAnsi="Arial" w:cs="Arial"/>
          <w:sz w:val="20"/>
          <w:szCs w:val="20"/>
        </w:rPr>
        <w:t xml:space="preserve">, </w:t>
      </w:r>
      <w:r>
        <w:rPr>
          <w:rFonts w:ascii="Arial" w:hAnsi="Arial" w:cs="Arial"/>
          <w:sz w:val="20"/>
          <w:szCs w:val="20"/>
        </w:rPr>
        <w:t>cette expression</w:t>
      </w:r>
      <w:r w:rsidRPr="00197CDD">
        <w:rPr>
          <w:rFonts w:ascii="Arial" w:hAnsi="Arial" w:cs="Arial"/>
          <w:sz w:val="20"/>
          <w:szCs w:val="20"/>
        </w:rPr>
        <w:t xml:space="preserve"> doit être interprétée comme désignant, soit le « Pouvoir Adjudicateur », soit le « Maitre d’Ou</w:t>
      </w:r>
      <w:r>
        <w:rPr>
          <w:rFonts w:ascii="Arial" w:hAnsi="Arial" w:cs="Arial"/>
          <w:sz w:val="20"/>
          <w:szCs w:val="20"/>
        </w:rPr>
        <w:t>vrage » au sens du présent C.C.A.P., selon</w:t>
      </w:r>
      <w:r w:rsidRPr="00197CDD">
        <w:rPr>
          <w:rFonts w:ascii="Arial" w:hAnsi="Arial" w:cs="Arial"/>
          <w:sz w:val="20"/>
          <w:szCs w:val="20"/>
        </w:rPr>
        <w:t xml:space="preserve"> la répartition des</w:t>
      </w:r>
      <w:r>
        <w:rPr>
          <w:rFonts w:ascii="Arial" w:hAnsi="Arial" w:cs="Arial"/>
          <w:sz w:val="20"/>
          <w:szCs w:val="20"/>
        </w:rPr>
        <w:t xml:space="preserve"> compétences décrites ci-dessus.</w:t>
      </w:r>
    </w:p>
    <w:p w14:paraId="287691F5" w14:textId="1576371B" w:rsidR="006524C4" w:rsidRPr="00301E55" w:rsidRDefault="00BD58A4" w:rsidP="00447701">
      <w:pPr>
        <w:pStyle w:val="Titre2"/>
      </w:pPr>
      <w:bookmarkStart w:id="15" w:name="_Toc180421316"/>
      <w:r>
        <w:t>Titulaire</w:t>
      </w:r>
      <w:bookmarkEnd w:id="15"/>
    </w:p>
    <w:p w14:paraId="67CA38AC" w14:textId="77777777" w:rsidR="00321A41" w:rsidRPr="00301E55" w:rsidRDefault="00321A41" w:rsidP="00F708BD">
      <w:pPr>
        <w:pStyle w:val="Titre3"/>
      </w:pPr>
      <w:bookmarkStart w:id="16" w:name="_Toc180421317"/>
      <w:r w:rsidRPr="00301E55">
        <w:t>Identification</w:t>
      </w:r>
      <w:bookmarkEnd w:id="16"/>
    </w:p>
    <w:p w14:paraId="53ED0210" w14:textId="185A7885" w:rsidR="006524C4" w:rsidRPr="00301E55" w:rsidRDefault="006524C4" w:rsidP="003B7C5B">
      <w:pPr>
        <w:spacing w:after="120" w:line="240" w:lineRule="auto"/>
        <w:jc w:val="both"/>
        <w:rPr>
          <w:rFonts w:ascii="Arial" w:hAnsi="Arial" w:cs="Arial"/>
          <w:sz w:val="20"/>
          <w:szCs w:val="20"/>
        </w:rPr>
      </w:pPr>
      <w:r w:rsidRPr="00301E55">
        <w:rPr>
          <w:rFonts w:ascii="Arial" w:hAnsi="Arial" w:cs="Arial"/>
          <w:sz w:val="20"/>
          <w:szCs w:val="20"/>
        </w:rPr>
        <w:t>Le « </w:t>
      </w:r>
      <w:r w:rsidR="00BD58A4">
        <w:rPr>
          <w:rFonts w:ascii="Arial" w:hAnsi="Arial" w:cs="Arial"/>
          <w:sz w:val="20"/>
          <w:szCs w:val="20"/>
        </w:rPr>
        <w:t>Titulaire</w:t>
      </w:r>
      <w:r w:rsidRPr="00301E55">
        <w:rPr>
          <w:rFonts w:ascii="Arial" w:hAnsi="Arial" w:cs="Arial"/>
          <w:sz w:val="20"/>
          <w:szCs w:val="20"/>
        </w:rPr>
        <w:t> »</w:t>
      </w:r>
      <w:r w:rsidR="00692CA7">
        <w:rPr>
          <w:rFonts w:ascii="Arial" w:hAnsi="Arial" w:cs="Arial"/>
          <w:sz w:val="20"/>
          <w:szCs w:val="20"/>
        </w:rPr>
        <w:t xml:space="preserve"> ou « Maitre </w:t>
      </w:r>
      <w:r w:rsidR="0089459A">
        <w:rPr>
          <w:rFonts w:ascii="Arial" w:hAnsi="Arial" w:cs="Arial"/>
          <w:sz w:val="20"/>
          <w:szCs w:val="20"/>
        </w:rPr>
        <w:t>d’œuvre</w:t>
      </w:r>
      <w:r w:rsidR="00692CA7">
        <w:rPr>
          <w:rFonts w:ascii="Arial" w:hAnsi="Arial" w:cs="Arial"/>
          <w:sz w:val="20"/>
          <w:szCs w:val="20"/>
        </w:rPr>
        <w:t> »</w:t>
      </w:r>
      <w:r w:rsidRPr="00301E55">
        <w:rPr>
          <w:rFonts w:ascii="Arial" w:hAnsi="Arial" w:cs="Arial"/>
          <w:sz w:val="20"/>
          <w:szCs w:val="20"/>
        </w:rPr>
        <w:t xml:space="preserve"> est l’opérateur économique</w:t>
      </w:r>
      <w:r w:rsidR="00692CA7">
        <w:rPr>
          <w:rFonts w:ascii="Arial" w:hAnsi="Arial" w:cs="Arial"/>
          <w:sz w:val="20"/>
          <w:szCs w:val="20"/>
        </w:rPr>
        <w:t xml:space="preserve"> ou le groupement d’opérateurs économiques</w:t>
      </w:r>
      <w:r w:rsidRPr="00301E55">
        <w:rPr>
          <w:rFonts w:ascii="Arial" w:hAnsi="Arial" w:cs="Arial"/>
          <w:sz w:val="20"/>
          <w:szCs w:val="20"/>
        </w:rPr>
        <w:t xml:space="preserve"> qui conclut le </w:t>
      </w:r>
      <w:r w:rsidR="00F56D80">
        <w:rPr>
          <w:rFonts w:ascii="Arial" w:hAnsi="Arial" w:cs="Arial"/>
          <w:sz w:val="20"/>
          <w:szCs w:val="20"/>
        </w:rPr>
        <w:t>marché</w:t>
      </w:r>
      <w:r w:rsidRPr="00301E55">
        <w:rPr>
          <w:rFonts w:ascii="Arial" w:hAnsi="Arial" w:cs="Arial"/>
          <w:sz w:val="20"/>
          <w:szCs w:val="20"/>
        </w:rPr>
        <w:t xml:space="preserve"> avec le </w:t>
      </w:r>
      <w:r w:rsidR="006C6C47" w:rsidRPr="00301E55">
        <w:rPr>
          <w:rFonts w:ascii="Arial" w:hAnsi="Arial" w:cs="Arial"/>
          <w:sz w:val="20"/>
          <w:szCs w:val="20"/>
        </w:rPr>
        <w:t>Pouvoir Adjudicateur</w:t>
      </w:r>
      <w:r w:rsidRPr="00301E55">
        <w:rPr>
          <w:rFonts w:ascii="Arial" w:hAnsi="Arial" w:cs="Arial"/>
          <w:sz w:val="20"/>
          <w:szCs w:val="20"/>
        </w:rPr>
        <w:t>.</w:t>
      </w:r>
    </w:p>
    <w:p w14:paraId="46750903" w14:textId="3F8BF26B" w:rsidR="00321A41" w:rsidRPr="00301E55" w:rsidRDefault="006524C4" w:rsidP="003B7C5B">
      <w:pPr>
        <w:spacing w:after="120" w:line="240" w:lineRule="auto"/>
        <w:rPr>
          <w:rFonts w:ascii="Arial" w:hAnsi="Arial" w:cs="Arial"/>
          <w:sz w:val="20"/>
          <w:szCs w:val="20"/>
        </w:rPr>
      </w:pPr>
      <w:r w:rsidRPr="00301E55">
        <w:rPr>
          <w:rFonts w:ascii="Arial" w:hAnsi="Arial" w:cs="Arial"/>
          <w:sz w:val="20"/>
          <w:szCs w:val="20"/>
        </w:rPr>
        <w:t xml:space="preserve">Le </w:t>
      </w:r>
      <w:r w:rsidR="00BD58A4">
        <w:rPr>
          <w:rFonts w:ascii="Arial" w:hAnsi="Arial" w:cs="Arial"/>
          <w:sz w:val="20"/>
          <w:szCs w:val="20"/>
        </w:rPr>
        <w:t>Titulaire</w:t>
      </w:r>
      <w:r w:rsidR="00692CA7">
        <w:rPr>
          <w:rFonts w:ascii="Arial" w:hAnsi="Arial" w:cs="Arial"/>
          <w:sz w:val="20"/>
          <w:szCs w:val="20"/>
        </w:rPr>
        <w:t xml:space="preserve"> ou Maitre </w:t>
      </w:r>
      <w:r w:rsidR="0089459A">
        <w:rPr>
          <w:rFonts w:ascii="Arial" w:hAnsi="Arial" w:cs="Arial"/>
          <w:sz w:val="20"/>
          <w:szCs w:val="20"/>
        </w:rPr>
        <w:t>d’œuvre</w:t>
      </w:r>
      <w:r w:rsidR="00692CA7">
        <w:rPr>
          <w:rFonts w:ascii="Arial" w:hAnsi="Arial" w:cs="Arial"/>
          <w:sz w:val="20"/>
          <w:szCs w:val="20"/>
        </w:rPr>
        <w:t xml:space="preserve"> </w:t>
      </w:r>
      <w:r w:rsidRPr="00301E55">
        <w:rPr>
          <w:rFonts w:ascii="Arial" w:hAnsi="Arial" w:cs="Arial"/>
          <w:sz w:val="20"/>
          <w:szCs w:val="20"/>
        </w:rPr>
        <w:t>est</w:t>
      </w:r>
      <w:r w:rsidR="00BE739E" w:rsidRPr="00301E55">
        <w:rPr>
          <w:rFonts w:ascii="Arial" w:hAnsi="Arial" w:cs="Arial"/>
          <w:sz w:val="20"/>
          <w:szCs w:val="20"/>
        </w:rPr>
        <w:t xml:space="preserve"> dûment</w:t>
      </w:r>
      <w:r w:rsidRPr="00301E55">
        <w:rPr>
          <w:rFonts w:ascii="Arial" w:hAnsi="Arial" w:cs="Arial"/>
          <w:sz w:val="20"/>
          <w:szCs w:val="20"/>
        </w:rPr>
        <w:t xml:space="preserve"> identifié en page de garde du présent document.</w:t>
      </w:r>
    </w:p>
    <w:p w14:paraId="12E792D5" w14:textId="77777777" w:rsidR="008A65A2" w:rsidRPr="008A65A2" w:rsidRDefault="00321A41" w:rsidP="008A65A2">
      <w:pPr>
        <w:pStyle w:val="Titre3"/>
      </w:pPr>
      <w:bookmarkStart w:id="17" w:name="_Toc180421318"/>
      <w:r w:rsidRPr="00301E55">
        <w:t>Groupement d’opérateurs économiques</w:t>
      </w:r>
      <w:bookmarkEnd w:id="17"/>
    </w:p>
    <w:p w14:paraId="58F8A794" w14:textId="77777777" w:rsidR="008A65A2" w:rsidRPr="00FF0F28" w:rsidRDefault="008A65A2" w:rsidP="008A65A2">
      <w:pPr>
        <w:autoSpaceDE w:val="0"/>
        <w:spacing w:before="120" w:after="120" w:line="240" w:lineRule="auto"/>
        <w:jc w:val="both"/>
        <w:rPr>
          <w:rFonts w:ascii="Arial" w:hAnsi="Arial" w:cs="Arial"/>
          <w:sz w:val="20"/>
          <w:szCs w:val="20"/>
        </w:rPr>
      </w:pPr>
      <w:r w:rsidRPr="00FF0F28">
        <w:rPr>
          <w:rFonts w:ascii="Arial" w:hAnsi="Arial" w:cs="Arial"/>
          <w:sz w:val="20"/>
          <w:szCs w:val="20"/>
        </w:rPr>
        <w:t>L</w:t>
      </w:r>
      <w:r>
        <w:rPr>
          <w:rFonts w:ascii="Arial" w:hAnsi="Arial" w:cs="Arial"/>
          <w:sz w:val="20"/>
          <w:szCs w:val="20"/>
        </w:rPr>
        <w:t>’a</w:t>
      </w:r>
      <w:r w:rsidRPr="00FF0F28">
        <w:rPr>
          <w:rFonts w:ascii="Arial" w:hAnsi="Arial" w:cs="Arial"/>
          <w:sz w:val="20"/>
          <w:szCs w:val="20"/>
        </w:rPr>
        <w:t xml:space="preserve">cte d’engagement mentionne : </w:t>
      </w:r>
    </w:p>
    <w:p w14:paraId="5641CD6E" w14:textId="77777777" w:rsidR="008A65A2" w:rsidRPr="00FF0F28" w:rsidRDefault="008A65A2" w:rsidP="00902562">
      <w:pPr>
        <w:numPr>
          <w:ilvl w:val="0"/>
          <w:numId w:val="22"/>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La composition et la natu</w:t>
      </w:r>
      <w:r>
        <w:rPr>
          <w:rFonts w:ascii="Arial" w:hAnsi="Arial" w:cs="Arial"/>
          <w:sz w:val="20"/>
          <w:szCs w:val="20"/>
        </w:rPr>
        <w:t xml:space="preserve">re de l’éventuel groupement, </w:t>
      </w:r>
    </w:p>
    <w:p w14:paraId="3572C7AF" w14:textId="77777777" w:rsidR="008A65A2" w:rsidRPr="00FF0F28" w:rsidRDefault="008A65A2" w:rsidP="00902562">
      <w:pPr>
        <w:numPr>
          <w:ilvl w:val="0"/>
          <w:numId w:val="22"/>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 xml:space="preserve">Les personnes physiques habilitées à représenter chaque composante du groupement selon les principales phases du contrat. </w:t>
      </w:r>
    </w:p>
    <w:p w14:paraId="0F634C6F" w14:textId="77777777" w:rsidR="008A65A2" w:rsidRPr="00FF0F28" w:rsidRDefault="008A65A2" w:rsidP="008A65A2">
      <w:pPr>
        <w:widowControl w:val="0"/>
        <w:spacing w:before="120" w:after="120" w:line="240" w:lineRule="auto"/>
        <w:ind w:right="40"/>
        <w:jc w:val="both"/>
        <w:rPr>
          <w:rFonts w:ascii="Arial" w:hAnsi="Arial" w:cs="Arial"/>
          <w:sz w:val="20"/>
          <w:szCs w:val="20"/>
        </w:rPr>
      </w:pPr>
      <w:r w:rsidRPr="00FF0F28">
        <w:rPr>
          <w:rFonts w:ascii="Arial" w:hAnsi="Arial" w:cs="Arial"/>
          <w:sz w:val="20"/>
          <w:szCs w:val="20"/>
        </w:rPr>
        <w:t>En cas de groupement, ce dernier peut être solidaire ou conjoint. Il est conjoint lorsque chacun des prestataires membre du groupement, n’est engagé que pour la partie du marché qu’il exécuté. Il est solidaire lorsque chacun des prestataires est engagé pour la totalité du marché et doit pallier une éventuelle défaillance de ses partenaires. Si le groupement est conjoint, le mandat</w:t>
      </w:r>
      <w:r>
        <w:rPr>
          <w:rFonts w:ascii="Arial" w:hAnsi="Arial" w:cs="Arial"/>
          <w:sz w:val="20"/>
          <w:szCs w:val="20"/>
        </w:rPr>
        <w:t>aire, désigné comme tel dans l'a</w:t>
      </w:r>
      <w:r w:rsidRPr="00FF0F28">
        <w:rPr>
          <w:rFonts w:ascii="Arial" w:hAnsi="Arial" w:cs="Arial"/>
          <w:sz w:val="20"/>
          <w:szCs w:val="20"/>
        </w:rPr>
        <w:t xml:space="preserve">cte d’engagement, </w:t>
      </w:r>
      <w:r>
        <w:rPr>
          <w:rFonts w:ascii="Arial" w:hAnsi="Arial" w:cs="Arial"/>
          <w:sz w:val="20"/>
          <w:szCs w:val="20"/>
        </w:rPr>
        <w:t>est réputé</w:t>
      </w:r>
      <w:r w:rsidRPr="00FF0F28">
        <w:rPr>
          <w:rFonts w:ascii="Arial" w:hAnsi="Arial" w:cs="Arial"/>
          <w:sz w:val="20"/>
          <w:szCs w:val="20"/>
        </w:rPr>
        <w:t xml:space="preserve"> solidaire de chacun des membres. </w:t>
      </w:r>
    </w:p>
    <w:p w14:paraId="6F77F937" w14:textId="77777777" w:rsidR="008A65A2" w:rsidRPr="00FF0F28" w:rsidRDefault="008A65A2" w:rsidP="005201EC">
      <w:pPr>
        <w:widowControl w:val="0"/>
        <w:spacing w:before="120" w:after="120" w:line="240" w:lineRule="auto"/>
        <w:ind w:right="40"/>
        <w:jc w:val="both"/>
        <w:rPr>
          <w:rFonts w:ascii="Arial" w:hAnsi="Arial" w:cs="Arial"/>
          <w:sz w:val="20"/>
          <w:szCs w:val="20"/>
        </w:rPr>
      </w:pPr>
      <w:r w:rsidRPr="00FF0F28">
        <w:rPr>
          <w:rFonts w:ascii="Arial" w:hAnsi="Arial" w:cs="Arial"/>
          <w:sz w:val="20"/>
          <w:szCs w:val="20"/>
        </w:rPr>
        <w:t xml:space="preserve">Le mandataire représente l'ensemble des membres vis à vis du </w:t>
      </w:r>
      <w:r>
        <w:rPr>
          <w:rFonts w:ascii="Arial" w:hAnsi="Arial" w:cs="Arial"/>
          <w:sz w:val="20"/>
          <w:szCs w:val="20"/>
        </w:rPr>
        <w:t>Maitre d’Ouvrage</w:t>
      </w:r>
      <w:r w:rsidRPr="00FF0F28">
        <w:rPr>
          <w:rFonts w:ascii="Arial" w:hAnsi="Arial" w:cs="Arial"/>
          <w:sz w:val="20"/>
          <w:szCs w:val="20"/>
        </w:rPr>
        <w:t xml:space="preserve">, et coordonne les prestations des membres du groupement. Le mandataire </w:t>
      </w:r>
      <w:r>
        <w:rPr>
          <w:rFonts w:ascii="Arial" w:hAnsi="Arial" w:cs="Arial"/>
          <w:sz w:val="20"/>
          <w:szCs w:val="20"/>
        </w:rPr>
        <w:t>assiste</w:t>
      </w:r>
      <w:r w:rsidRPr="00FF0F28">
        <w:rPr>
          <w:rFonts w:ascii="Arial" w:hAnsi="Arial" w:cs="Arial"/>
          <w:sz w:val="20"/>
          <w:szCs w:val="20"/>
        </w:rPr>
        <w:t xml:space="preserve"> à toutes les réunions organisées par le Maître </w:t>
      </w:r>
      <w:r>
        <w:rPr>
          <w:rFonts w:ascii="Arial" w:hAnsi="Arial" w:cs="Arial"/>
          <w:sz w:val="20"/>
          <w:szCs w:val="20"/>
        </w:rPr>
        <w:t>d’Ouvrage</w:t>
      </w:r>
      <w:r w:rsidRPr="00FF0F28">
        <w:rPr>
          <w:rFonts w:ascii="Arial" w:hAnsi="Arial" w:cs="Arial"/>
          <w:sz w:val="20"/>
          <w:szCs w:val="20"/>
        </w:rPr>
        <w:t>.</w:t>
      </w:r>
    </w:p>
    <w:p w14:paraId="001C7437" w14:textId="77777777" w:rsidR="009271AE" w:rsidRDefault="008A65A2" w:rsidP="005201EC">
      <w:pPr>
        <w:widowControl w:val="0"/>
        <w:spacing w:before="120" w:after="120" w:line="240" w:lineRule="auto"/>
        <w:ind w:right="40"/>
        <w:jc w:val="both"/>
        <w:rPr>
          <w:rFonts w:ascii="Arial" w:hAnsi="Arial" w:cs="Arial"/>
          <w:sz w:val="20"/>
          <w:szCs w:val="20"/>
        </w:rPr>
      </w:pPr>
      <w:r w:rsidRPr="008A65A2">
        <w:rPr>
          <w:rFonts w:ascii="Arial" w:hAnsi="Arial" w:cs="Arial"/>
          <w:sz w:val="20"/>
          <w:szCs w:val="20"/>
        </w:rPr>
        <w:t>Par dérogation à l’article 3.5</w:t>
      </w:r>
      <w:r w:rsidR="00C34076">
        <w:rPr>
          <w:rFonts w:ascii="Arial" w:hAnsi="Arial" w:cs="Arial"/>
          <w:sz w:val="20"/>
          <w:szCs w:val="20"/>
        </w:rPr>
        <w:t>.4</w:t>
      </w:r>
      <w:r w:rsidRPr="008A65A2">
        <w:rPr>
          <w:rFonts w:ascii="Arial" w:hAnsi="Arial" w:cs="Arial"/>
          <w:sz w:val="20"/>
          <w:szCs w:val="20"/>
        </w:rPr>
        <w:t xml:space="preserve"> du Cahier des Clauses Administratives Générales </w:t>
      </w:r>
      <w:r w:rsidR="00C34076">
        <w:rPr>
          <w:rFonts w:ascii="Arial" w:hAnsi="Arial" w:cs="Arial"/>
          <w:sz w:val="20"/>
          <w:szCs w:val="20"/>
        </w:rPr>
        <w:t>des marchés publics de maîtrise d’œuvre</w:t>
      </w:r>
      <w:r w:rsidRPr="008A65A2">
        <w:rPr>
          <w:rFonts w:ascii="Arial" w:hAnsi="Arial" w:cs="Arial"/>
          <w:sz w:val="20"/>
          <w:szCs w:val="20"/>
        </w:rPr>
        <w:t xml:space="preserve"> (ci-après « CCAG</w:t>
      </w:r>
      <w:r w:rsidR="00C34076">
        <w:rPr>
          <w:rFonts w:ascii="Arial" w:hAnsi="Arial" w:cs="Arial"/>
          <w:sz w:val="20"/>
          <w:szCs w:val="20"/>
        </w:rPr>
        <w:t xml:space="preserve"> MOE</w:t>
      </w:r>
      <w:r w:rsidRPr="008A65A2">
        <w:rPr>
          <w:rFonts w:ascii="Arial" w:hAnsi="Arial" w:cs="Arial"/>
          <w:sz w:val="20"/>
          <w:szCs w:val="20"/>
        </w:rPr>
        <w:t xml:space="preserve"> »), dans le cas particulier où le mandataire du groupement ne se conforme pas à </w:t>
      </w:r>
      <w:r w:rsidRPr="008A65A2">
        <w:rPr>
          <w:rFonts w:ascii="Arial" w:hAnsi="Arial" w:cs="Arial"/>
          <w:sz w:val="20"/>
          <w:szCs w:val="20"/>
        </w:rPr>
        <w:lastRenderedPageBreak/>
        <w:t>ses obligations, le pouvoir adjudicateur le met en demeure d’y satisfaire.</w:t>
      </w:r>
    </w:p>
    <w:p w14:paraId="68A0AA57" w14:textId="4955EAC5" w:rsidR="008A65A2" w:rsidRPr="008A65A2" w:rsidRDefault="008A65A2" w:rsidP="005201EC">
      <w:pPr>
        <w:widowControl w:val="0"/>
        <w:spacing w:before="120" w:after="120" w:line="240" w:lineRule="auto"/>
        <w:ind w:right="40"/>
        <w:jc w:val="both"/>
        <w:rPr>
          <w:rFonts w:ascii="Arial" w:hAnsi="Arial" w:cs="Arial"/>
          <w:sz w:val="20"/>
          <w:szCs w:val="20"/>
        </w:rPr>
      </w:pPr>
      <w:r w:rsidRPr="008A65A2">
        <w:rPr>
          <w:rFonts w:ascii="Arial" w:hAnsi="Arial" w:cs="Arial"/>
          <w:sz w:val="20"/>
          <w:szCs w:val="20"/>
        </w:rPr>
        <w:t xml:space="preserve">Si cette mise en demeure reste sans effet, le représentant du Maître d’ouvrage invite les prestataires groupés à désigner, dans un délai de </w:t>
      </w:r>
      <w:r w:rsidR="005B3071">
        <w:rPr>
          <w:rFonts w:ascii="Arial" w:hAnsi="Arial" w:cs="Arial"/>
          <w:sz w:val="20"/>
          <w:szCs w:val="20"/>
        </w:rPr>
        <w:t>quinze (</w:t>
      </w:r>
      <w:r w:rsidRPr="008A65A2">
        <w:rPr>
          <w:rFonts w:ascii="Arial" w:hAnsi="Arial" w:cs="Arial"/>
          <w:sz w:val="20"/>
          <w:szCs w:val="20"/>
        </w:rPr>
        <w:t>15</w:t>
      </w:r>
      <w:r w:rsidR="005B3071">
        <w:rPr>
          <w:rFonts w:ascii="Arial" w:hAnsi="Arial" w:cs="Arial"/>
          <w:sz w:val="20"/>
          <w:szCs w:val="20"/>
        </w:rPr>
        <w:t>)</w:t>
      </w:r>
      <w:r w:rsidRPr="008A65A2">
        <w:rPr>
          <w:rFonts w:ascii="Arial" w:hAnsi="Arial" w:cs="Arial"/>
          <w:sz w:val="20"/>
          <w:szCs w:val="20"/>
        </w:rPr>
        <w:t xml:space="preserve"> jours, un autre mandataire parmi les autres membres du groupement. Cette substitu</w:t>
      </w:r>
      <w:r>
        <w:rPr>
          <w:rFonts w:ascii="Arial" w:hAnsi="Arial" w:cs="Arial"/>
          <w:sz w:val="20"/>
          <w:szCs w:val="20"/>
        </w:rPr>
        <w:t>tion fait l’objet d’un avenant</w:t>
      </w:r>
      <w:r w:rsidR="00C34076">
        <w:rPr>
          <w:rFonts w:ascii="Arial" w:hAnsi="Arial" w:cs="Arial"/>
          <w:sz w:val="20"/>
          <w:szCs w:val="20"/>
        </w:rPr>
        <w:t xml:space="preserve"> précisant notamment la nouvelle organisation du groupement ainsi que la nouvelle répartition des prestations et la rémunération afférente.</w:t>
      </w:r>
    </w:p>
    <w:p w14:paraId="50142E10" w14:textId="5B2647B5" w:rsidR="004A7CC3" w:rsidRPr="0053392D" w:rsidRDefault="008A65A2" w:rsidP="0053392D">
      <w:pPr>
        <w:widowControl w:val="0"/>
        <w:spacing w:before="120" w:after="120" w:line="240" w:lineRule="exact"/>
        <w:ind w:right="40"/>
        <w:jc w:val="both"/>
        <w:rPr>
          <w:rFonts w:ascii="Arial" w:hAnsi="Arial" w:cs="Arial"/>
          <w:sz w:val="20"/>
          <w:szCs w:val="20"/>
        </w:rPr>
      </w:pPr>
      <w:r w:rsidRPr="008A65A2">
        <w:rPr>
          <w:rFonts w:ascii="Arial" w:hAnsi="Arial" w:cs="Arial"/>
          <w:sz w:val="20"/>
          <w:szCs w:val="20"/>
        </w:rPr>
        <w:t>En matière de pénalités, ces dernières sont réparties entre les cotraitants conformément aux indications données par le mandataire. Dans l’attente ou à défaut de ces indications, les pénalités sont retenues en totalité sur le montant dû au mandataire, sans que cette opération engage la responsabilité du Maître d’ouvrage.</w:t>
      </w:r>
    </w:p>
    <w:p w14:paraId="06C56C7E" w14:textId="5C94CF57" w:rsidR="00AE3F32" w:rsidRDefault="00AE3F32" w:rsidP="003C42D2">
      <w:pPr>
        <w:pStyle w:val="Titre2"/>
      </w:pPr>
      <w:bookmarkStart w:id="18" w:name="_Ref485989957"/>
      <w:bookmarkStart w:id="19" w:name="_Toc180421319"/>
      <w:r w:rsidRPr="00301E55">
        <w:t>Conduite des prestations</w:t>
      </w:r>
      <w:bookmarkEnd w:id="18"/>
      <w:bookmarkEnd w:id="19"/>
    </w:p>
    <w:p w14:paraId="4D4B6053" w14:textId="2EB289F1" w:rsidR="00AE3F32" w:rsidRDefault="00CC2310" w:rsidP="00AE3F32">
      <w:pPr>
        <w:pStyle w:val="Corpsdetexte"/>
        <w:spacing w:before="120" w:line="240" w:lineRule="auto"/>
        <w:jc w:val="both"/>
        <w:rPr>
          <w:rFonts w:ascii="Arial" w:hAnsi="Arial" w:cs="Arial"/>
          <w:sz w:val="20"/>
          <w:szCs w:val="20"/>
        </w:rPr>
      </w:pPr>
      <w:r w:rsidRPr="00CC2310">
        <w:rPr>
          <w:rFonts w:ascii="Arial" w:hAnsi="Arial" w:cs="Arial"/>
          <w:sz w:val="20"/>
          <w:szCs w:val="20"/>
        </w:rPr>
        <w:t>L’article 3.4.3 du CCAG</w:t>
      </w:r>
      <w:r w:rsidR="00C34076">
        <w:rPr>
          <w:rFonts w:ascii="Arial" w:hAnsi="Arial" w:cs="Arial"/>
          <w:sz w:val="20"/>
          <w:szCs w:val="20"/>
        </w:rPr>
        <w:t xml:space="preserve"> MOE</w:t>
      </w:r>
      <w:r w:rsidRPr="00CC2310">
        <w:rPr>
          <w:rFonts w:ascii="Arial" w:hAnsi="Arial" w:cs="Arial"/>
          <w:sz w:val="20"/>
          <w:szCs w:val="20"/>
        </w:rPr>
        <w:t xml:space="preserve"> est applicable : </w:t>
      </w:r>
      <w:r>
        <w:rPr>
          <w:rFonts w:ascii="Arial" w:hAnsi="Arial" w:cs="Arial"/>
          <w:sz w:val="20"/>
          <w:szCs w:val="20"/>
        </w:rPr>
        <w:t>l</w:t>
      </w:r>
      <w:r w:rsidR="0053392D">
        <w:rPr>
          <w:rFonts w:ascii="Arial" w:hAnsi="Arial" w:cs="Arial"/>
          <w:sz w:val="20"/>
          <w:szCs w:val="20"/>
        </w:rPr>
        <w:t>a mission doit être exécutée</w:t>
      </w:r>
      <w:r w:rsidR="00AE3F32" w:rsidRPr="00301E55">
        <w:rPr>
          <w:rFonts w:ascii="Arial" w:hAnsi="Arial" w:cs="Arial"/>
          <w:sz w:val="20"/>
          <w:szCs w:val="20"/>
        </w:rPr>
        <w:t xml:space="preserve"> par une ou plusieurs personnes physiques nommément désignées dans l’offre technique du </w:t>
      </w:r>
      <w:r w:rsidR="00BD58A4">
        <w:rPr>
          <w:rFonts w:ascii="Arial" w:hAnsi="Arial" w:cs="Arial"/>
          <w:sz w:val="20"/>
          <w:szCs w:val="20"/>
        </w:rPr>
        <w:t>Titulaire</w:t>
      </w:r>
      <w:r w:rsidR="00AE3F32" w:rsidRPr="00301E55">
        <w:rPr>
          <w:rFonts w:ascii="Arial" w:hAnsi="Arial" w:cs="Arial"/>
          <w:sz w:val="20"/>
          <w:szCs w:val="20"/>
        </w:rPr>
        <w:t xml:space="preserve">. </w:t>
      </w:r>
      <w:r w:rsidR="007A568A">
        <w:rPr>
          <w:rFonts w:ascii="Arial" w:hAnsi="Arial" w:cs="Arial"/>
          <w:sz w:val="20"/>
          <w:szCs w:val="20"/>
        </w:rPr>
        <w:t>D’autre part, le</w:t>
      </w:r>
      <w:r w:rsidR="00AE3F32" w:rsidRPr="00301E55">
        <w:rPr>
          <w:rFonts w:ascii="Arial" w:hAnsi="Arial" w:cs="Arial"/>
          <w:sz w:val="20"/>
          <w:szCs w:val="20"/>
        </w:rPr>
        <w:t xml:space="preserve"> </w:t>
      </w:r>
      <w:r w:rsidR="00BD58A4">
        <w:rPr>
          <w:rFonts w:ascii="Arial" w:hAnsi="Arial" w:cs="Arial"/>
          <w:sz w:val="20"/>
          <w:szCs w:val="20"/>
        </w:rPr>
        <w:t>Titulaire</w:t>
      </w:r>
      <w:r w:rsidR="00AE3F32" w:rsidRPr="00301E55">
        <w:rPr>
          <w:rFonts w:ascii="Arial" w:hAnsi="Arial" w:cs="Arial"/>
          <w:sz w:val="20"/>
          <w:szCs w:val="20"/>
        </w:rPr>
        <w:t xml:space="preserve"> respecte la composition de l’équipe telle que proposée dans son offre.</w:t>
      </w:r>
    </w:p>
    <w:p w14:paraId="7177FA41" w14:textId="6FA3085A" w:rsidR="004A7CC3" w:rsidRDefault="003C42D2" w:rsidP="00DB7BF2">
      <w:pPr>
        <w:pStyle w:val="Corpsdetexte"/>
        <w:spacing w:before="120" w:line="240" w:lineRule="auto"/>
        <w:jc w:val="both"/>
        <w:rPr>
          <w:rFonts w:ascii="Arial" w:hAnsi="Arial" w:cs="Arial"/>
          <w:sz w:val="20"/>
          <w:szCs w:val="20"/>
        </w:rPr>
      </w:pPr>
      <w:r w:rsidRPr="003C42D2">
        <w:rPr>
          <w:rFonts w:ascii="Arial" w:hAnsi="Arial" w:cs="Arial"/>
          <w:sz w:val="20"/>
          <w:szCs w:val="20"/>
        </w:rPr>
        <w:t xml:space="preserve">Le représentant du </w:t>
      </w:r>
      <w:r w:rsidR="00BD58A4">
        <w:rPr>
          <w:rFonts w:ascii="Arial" w:hAnsi="Arial" w:cs="Arial"/>
          <w:sz w:val="20"/>
          <w:szCs w:val="20"/>
        </w:rPr>
        <w:t>Titulaire</w:t>
      </w:r>
      <w:r w:rsidRPr="003C42D2">
        <w:rPr>
          <w:rFonts w:ascii="Arial" w:hAnsi="Arial" w:cs="Arial"/>
          <w:sz w:val="20"/>
          <w:szCs w:val="20"/>
        </w:rPr>
        <w:t xml:space="preserve"> </w:t>
      </w:r>
      <w:r w:rsidR="004A7CC3">
        <w:rPr>
          <w:rFonts w:ascii="Arial" w:hAnsi="Arial" w:cs="Arial"/>
          <w:sz w:val="20"/>
          <w:szCs w:val="20"/>
        </w:rPr>
        <w:t>ainsi dési</w:t>
      </w:r>
      <w:r>
        <w:rPr>
          <w:rFonts w:ascii="Arial" w:hAnsi="Arial" w:cs="Arial"/>
          <w:sz w:val="20"/>
          <w:szCs w:val="20"/>
        </w:rPr>
        <w:t>gné</w:t>
      </w:r>
      <w:r w:rsidR="004A7CC3">
        <w:rPr>
          <w:rFonts w:ascii="Arial" w:hAnsi="Arial" w:cs="Arial"/>
          <w:sz w:val="20"/>
          <w:szCs w:val="20"/>
        </w:rPr>
        <w:t xml:space="preserve"> </w:t>
      </w:r>
      <w:r w:rsidR="004A7CC3" w:rsidRPr="004A7CC3">
        <w:rPr>
          <w:rFonts w:ascii="Arial" w:hAnsi="Arial" w:cs="Arial"/>
          <w:sz w:val="20"/>
          <w:szCs w:val="20"/>
        </w:rPr>
        <w:t>est l’interlocuteur privilégié du Maître d’ouvrage</w:t>
      </w:r>
      <w:r w:rsidRPr="003C42D2">
        <w:rPr>
          <w:rFonts w:ascii="Arial" w:hAnsi="Arial" w:cs="Arial"/>
          <w:sz w:val="20"/>
          <w:szCs w:val="20"/>
        </w:rPr>
        <w:t xml:space="preserve"> pendant toute la durée du marché</w:t>
      </w:r>
      <w:r w:rsidR="004A7CC3">
        <w:rPr>
          <w:rFonts w:ascii="Arial" w:hAnsi="Arial" w:cs="Arial"/>
          <w:sz w:val="20"/>
          <w:szCs w:val="20"/>
        </w:rPr>
        <w:t xml:space="preserve">. A ce titre, </w:t>
      </w:r>
      <w:r>
        <w:rPr>
          <w:rFonts w:ascii="Arial" w:hAnsi="Arial" w:cs="Arial"/>
          <w:sz w:val="20"/>
          <w:szCs w:val="20"/>
        </w:rPr>
        <w:t>il</w:t>
      </w:r>
      <w:r w:rsidR="004A7CC3">
        <w:rPr>
          <w:rFonts w:ascii="Arial" w:hAnsi="Arial" w:cs="Arial"/>
          <w:sz w:val="20"/>
          <w:szCs w:val="20"/>
        </w:rPr>
        <w:t xml:space="preserve"> doit notamment :</w:t>
      </w:r>
    </w:p>
    <w:p w14:paraId="3BD1B6DA" w14:textId="4F5C2DCE" w:rsidR="004A7CC3" w:rsidRDefault="00C34076" w:rsidP="00062BB3">
      <w:pPr>
        <w:pStyle w:val="Corpsdetexte"/>
        <w:numPr>
          <w:ilvl w:val="0"/>
          <w:numId w:val="38"/>
        </w:numPr>
        <w:spacing w:before="120" w:line="240" w:lineRule="auto"/>
        <w:contextualSpacing/>
        <w:jc w:val="both"/>
        <w:rPr>
          <w:rFonts w:ascii="Arial" w:hAnsi="Arial" w:cs="Arial"/>
          <w:sz w:val="20"/>
          <w:szCs w:val="20"/>
        </w:rPr>
      </w:pPr>
      <w:r>
        <w:rPr>
          <w:rFonts w:ascii="Arial" w:hAnsi="Arial" w:cs="Arial"/>
          <w:sz w:val="20"/>
          <w:szCs w:val="20"/>
        </w:rPr>
        <w:t>A</w:t>
      </w:r>
      <w:r w:rsidR="004A7CC3">
        <w:rPr>
          <w:rFonts w:ascii="Arial" w:hAnsi="Arial" w:cs="Arial"/>
          <w:sz w:val="20"/>
          <w:szCs w:val="20"/>
        </w:rPr>
        <w:t xml:space="preserve">ssurer le </w:t>
      </w:r>
      <w:r w:rsidR="004A7CC3" w:rsidRPr="004A7CC3">
        <w:rPr>
          <w:rFonts w:ascii="Arial" w:hAnsi="Arial" w:cs="Arial"/>
          <w:sz w:val="20"/>
          <w:szCs w:val="20"/>
        </w:rPr>
        <w:t>pilotage et l’a</w:t>
      </w:r>
      <w:r w:rsidR="004A7CC3">
        <w:rPr>
          <w:rFonts w:ascii="Arial" w:hAnsi="Arial" w:cs="Arial"/>
          <w:sz w:val="20"/>
          <w:szCs w:val="20"/>
        </w:rPr>
        <w:t>nimation de l’équipe de projet ;</w:t>
      </w:r>
    </w:p>
    <w:p w14:paraId="7926B696" w14:textId="437393F4" w:rsidR="004A7CC3" w:rsidRDefault="00C34076" w:rsidP="00062BB3">
      <w:pPr>
        <w:pStyle w:val="Corpsdetexte"/>
        <w:numPr>
          <w:ilvl w:val="0"/>
          <w:numId w:val="38"/>
        </w:numPr>
        <w:spacing w:before="120" w:after="0" w:line="240" w:lineRule="auto"/>
        <w:ind w:left="714" w:hanging="357"/>
        <w:contextualSpacing/>
        <w:jc w:val="both"/>
        <w:rPr>
          <w:rFonts w:ascii="Arial" w:hAnsi="Arial" w:cs="Arial"/>
          <w:sz w:val="20"/>
          <w:szCs w:val="20"/>
        </w:rPr>
      </w:pPr>
      <w:r>
        <w:rPr>
          <w:rFonts w:ascii="Arial" w:hAnsi="Arial" w:cs="Arial"/>
          <w:sz w:val="20"/>
          <w:szCs w:val="20"/>
        </w:rPr>
        <w:t>A</w:t>
      </w:r>
      <w:r w:rsidR="004A7CC3" w:rsidRPr="004A7CC3">
        <w:rPr>
          <w:rFonts w:ascii="Arial" w:hAnsi="Arial" w:cs="Arial"/>
          <w:sz w:val="20"/>
          <w:szCs w:val="20"/>
        </w:rPr>
        <w:t>ssure</w:t>
      </w:r>
      <w:r w:rsidR="004A7CC3">
        <w:rPr>
          <w:rFonts w:ascii="Arial" w:hAnsi="Arial" w:cs="Arial"/>
          <w:sz w:val="20"/>
          <w:szCs w:val="20"/>
        </w:rPr>
        <w:t>r</w:t>
      </w:r>
      <w:r w:rsidR="004A7CC3" w:rsidRPr="004A7CC3">
        <w:rPr>
          <w:rFonts w:ascii="Arial" w:hAnsi="Arial" w:cs="Arial"/>
          <w:sz w:val="20"/>
          <w:szCs w:val="20"/>
        </w:rPr>
        <w:t xml:space="preserve">, </w:t>
      </w:r>
      <w:r w:rsidR="00DB7BF2">
        <w:rPr>
          <w:rFonts w:ascii="Arial" w:hAnsi="Arial" w:cs="Arial"/>
          <w:sz w:val="20"/>
          <w:szCs w:val="20"/>
        </w:rPr>
        <w:t>du début à la fin</w:t>
      </w:r>
      <w:r w:rsidR="00DB7BF2" w:rsidRPr="00DB7BF2">
        <w:rPr>
          <w:rFonts w:ascii="Arial" w:hAnsi="Arial" w:cs="Arial"/>
          <w:sz w:val="20"/>
          <w:szCs w:val="20"/>
        </w:rPr>
        <w:t xml:space="preserve"> </w:t>
      </w:r>
      <w:r w:rsidR="00DB7BF2" w:rsidRPr="004A7CC3">
        <w:rPr>
          <w:rFonts w:ascii="Arial" w:hAnsi="Arial" w:cs="Arial"/>
          <w:sz w:val="20"/>
          <w:szCs w:val="20"/>
        </w:rPr>
        <w:t>de la mission</w:t>
      </w:r>
      <w:r w:rsidR="004A7CC3" w:rsidRPr="004A7CC3">
        <w:rPr>
          <w:rFonts w:ascii="Arial" w:hAnsi="Arial" w:cs="Arial"/>
          <w:sz w:val="20"/>
          <w:szCs w:val="20"/>
        </w:rPr>
        <w:t>, l'exécution du marché, la coordination effective de toutes les prestations, des livrables et assure le suivi financier</w:t>
      </w:r>
      <w:r w:rsidR="004A7CC3">
        <w:rPr>
          <w:rFonts w:ascii="Arial" w:hAnsi="Arial" w:cs="Arial"/>
          <w:sz w:val="20"/>
          <w:szCs w:val="20"/>
        </w:rPr>
        <w:t> ;</w:t>
      </w:r>
    </w:p>
    <w:p w14:paraId="0A6F1DA6" w14:textId="0B8D9735" w:rsidR="004A7CC3" w:rsidRPr="004A7CC3" w:rsidRDefault="00C34076" w:rsidP="00062BB3">
      <w:pPr>
        <w:pStyle w:val="Paragraphedeliste"/>
        <w:widowControl w:val="0"/>
        <w:numPr>
          <w:ilvl w:val="0"/>
          <w:numId w:val="38"/>
        </w:numPr>
        <w:ind w:right="40"/>
        <w:jc w:val="both"/>
        <w:rPr>
          <w:rFonts w:ascii="Arial" w:hAnsi="Arial" w:cs="Arial"/>
          <w:sz w:val="20"/>
          <w:szCs w:val="20"/>
        </w:rPr>
      </w:pPr>
      <w:r>
        <w:rPr>
          <w:rFonts w:ascii="Arial" w:hAnsi="Arial" w:cs="Arial"/>
          <w:sz w:val="20"/>
          <w:szCs w:val="20"/>
        </w:rPr>
        <w:t>A</w:t>
      </w:r>
      <w:r w:rsidR="004A7CC3" w:rsidRPr="004A7CC3">
        <w:rPr>
          <w:rFonts w:ascii="Arial" w:hAnsi="Arial" w:cs="Arial"/>
          <w:sz w:val="20"/>
          <w:szCs w:val="20"/>
        </w:rPr>
        <w:t>ssister ou se faire représenter, à toutes les réunions organisées par le Maître d’ouvrage.</w:t>
      </w:r>
    </w:p>
    <w:p w14:paraId="5FBB2BDD" w14:textId="5D9E4332" w:rsidR="00AE3F32" w:rsidRPr="00301E55" w:rsidRDefault="00AE3F32" w:rsidP="00AE3F32">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 xml:space="preserve">La personne chargée de l’exécution des prestations qui ne serait plus en mesure d’accomplir sa tâche, peut être remplacée à l’initiative du </w:t>
      </w:r>
      <w:r w:rsidR="00BD58A4">
        <w:rPr>
          <w:rFonts w:eastAsiaTheme="minorHAnsi" w:cs="Arial"/>
          <w:sz w:val="20"/>
          <w:szCs w:val="20"/>
          <w:lang w:eastAsia="en-US"/>
        </w:rPr>
        <w:t>Titulaire</w:t>
      </w:r>
      <w:r w:rsidRPr="00301E55">
        <w:rPr>
          <w:rFonts w:eastAsiaTheme="minorHAnsi" w:cs="Arial"/>
          <w:sz w:val="20"/>
          <w:szCs w:val="20"/>
          <w:lang w:eastAsia="en-US"/>
        </w:rPr>
        <w:t>, sous réserve :</w:t>
      </w:r>
    </w:p>
    <w:p w14:paraId="2A8EA3B7" w14:textId="56E51F72" w:rsidR="00AE3F32" w:rsidRPr="00301E55" w:rsidRDefault="00C34076" w:rsidP="004A7CC3">
      <w:pPr>
        <w:pStyle w:val="Corpsdetexte"/>
        <w:numPr>
          <w:ilvl w:val="0"/>
          <w:numId w:val="3"/>
        </w:numPr>
        <w:tabs>
          <w:tab w:val="left" w:pos="5529"/>
        </w:tabs>
        <w:spacing w:after="0" w:line="240" w:lineRule="auto"/>
        <w:ind w:left="567"/>
        <w:contextualSpacing/>
        <w:jc w:val="both"/>
        <w:rPr>
          <w:rFonts w:ascii="Arial" w:hAnsi="Arial" w:cs="Arial"/>
          <w:sz w:val="20"/>
          <w:szCs w:val="20"/>
        </w:rPr>
      </w:pPr>
      <w:r>
        <w:rPr>
          <w:rFonts w:ascii="Arial" w:hAnsi="Arial" w:cs="Arial"/>
          <w:sz w:val="20"/>
          <w:szCs w:val="20"/>
        </w:rPr>
        <w:t>D</w:t>
      </w:r>
      <w:r w:rsidR="00AE3F32" w:rsidRPr="00301E55">
        <w:rPr>
          <w:rFonts w:ascii="Arial" w:hAnsi="Arial" w:cs="Arial"/>
          <w:sz w:val="20"/>
          <w:szCs w:val="20"/>
        </w:rPr>
        <w:t>’assurer la continuité de l’exécution des prestations ;</w:t>
      </w:r>
    </w:p>
    <w:p w14:paraId="3D2B6292" w14:textId="5BB8D504" w:rsidR="00AE3F32" w:rsidRPr="00301E55" w:rsidRDefault="00C34076" w:rsidP="004A7CC3">
      <w:pPr>
        <w:pStyle w:val="Corpsdetexte"/>
        <w:numPr>
          <w:ilvl w:val="0"/>
          <w:numId w:val="3"/>
        </w:numPr>
        <w:tabs>
          <w:tab w:val="left" w:pos="5529"/>
        </w:tabs>
        <w:spacing w:after="0" w:line="240" w:lineRule="auto"/>
        <w:ind w:left="567"/>
        <w:contextualSpacing/>
        <w:jc w:val="both"/>
        <w:rPr>
          <w:rFonts w:ascii="Arial" w:hAnsi="Arial" w:cs="Arial"/>
          <w:sz w:val="20"/>
          <w:szCs w:val="20"/>
        </w:rPr>
      </w:pPr>
      <w:r w:rsidRPr="00301E55">
        <w:rPr>
          <w:rFonts w:ascii="Arial" w:hAnsi="Arial" w:cs="Arial"/>
          <w:sz w:val="20"/>
          <w:szCs w:val="20"/>
        </w:rPr>
        <w:t>D’informer</w:t>
      </w:r>
      <w:r w:rsidR="00AE3F32" w:rsidRPr="00301E55">
        <w:rPr>
          <w:rFonts w:ascii="Arial" w:hAnsi="Arial" w:cs="Arial"/>
          <w:sz w:val="20"/>
          <w:szCs w:val="20"/>
        </w:rPr>
        <w:t xml:space="preserve"> </w:t>
      </w:r>
      <w:r w:rsidR="00207196">
        <w:rPr>
          <w:rFonts w:ascii="Arial" w:hAnsi="Arial" w:cs="Arial"/>
          <w:sz w:val="20"/>
          <w:szCs w:val="20"/>
        </w:rPr>
        <w:t>le Maitre d’Ouvrage</w:t>
      </w:r>
      <w:r w:rsidR="00AE3F32" w:rsidRPr="00301E55">
        <w:rPr>
          <w:rFonts w:ascii="Arial" w:hAnsi="Arial" w:cs="Arial"/>
          <w:sz w:val="20"/>
          <w:szCs w:val="20"/>
        </w:rPr>
        <w:t xml:space="preserve"> de ce changement, et de lui présenter le remplaçant</w:t>
      </w:r>
      <w:r w:rsidR="004A7CC3">
        <w:rPr>
          <w:rFonts w:ascii="Arial" w:hAnsi="Arial" w:cs="Arial"/>
          <w:sz w:val="20"/>
          <w:szCs w:val="20"/>
        </w:rPr>
        <w:t xml:space="preserve"> et son </w:t>
      </w:r>
      <w:r w:rsidR="004A7CC3" w:rsidRPr="004A7CC3">
        <w:rPr>
          <w:rFonts w:ascii="Arial" w:hAnsi="Arial" w:cs="Arial"/>
          <w:sz w:val="20"/>
          <w:szCs w:val="20"/>
        </w:rPr>
        <w:t>curriculum vitae</w:t>
      </w:r>
      <w:r w:rsidR="00AE3F32" w:rsidRPr="004A7CC3">
        <w:rPr>
          <w:rFonts w:ascii="Arial" w:hAnsi="Arial" w:cs="Arial"/>
          <w:sz w:val="20"/>
          <w:szCs w:val="20"/>
        </w:rPr>
        <w:t>,</w:t>
      </w:r>
      <w:r w:rsidR="00CC2310">
        <w:rPr>
          <w:rFonts w:ascii="Arial" w:hAnsi="Arial" w:cs="Arial"/>
          <w:sz w:val="20"/>
          <w:szCs w:val="20"/>
        </w:rPr>
        <w:t xml:space="preserve"> </w:t>
      </w:r>
      <w:r w:rsidR="00CC2310" w:rsidRPr="00CC2310">
        <w:rPr>
          <w:rFonts w:ascii="Arial" w:hAnsi="Arial" w:cs="Arial"/>
          <w:sz w:val="20"/>
          <w:szCs w:val="20"/>
        </w:rPr>
        <w:t>par dérogation à l’article 3.4.3 du CCAG</w:t>
      </w:r>
      <w:r>
        <w:rPr>
          <w:rFonts w:ascii="Arial" w:hAnsi="Arial" w:cs="Arial"/>
          <w:sz w:val="20"/>
          <w:szCs w:val="20"/>
        </w:rPr>
        <w:t xml:space="preserve"> MOE</w:t>
      </w:r>
      <w:r w:rsidR="00CC2310">
        <w:rPr>
          <w:rFonts w:ascii="Arial" w:hAnsi="Arial" w:cs="Arial"/>
          <w:sz w:val="20"/>
          <w:szCs w:val="20"/>
        </w:rPr>
        <w:t>,</w:t>
      </w:r>
      <w:r w:rsidR="00AE3F32" w:rsidRPr="00301E55">
        <w:rPr>
          <w:rFonts w:ascii="Arial" w:hAnsi="Arial" w:cs="Arial"/>
          <w:sz w:val="20"/>
          <w:szCs w:val="20"/>
        </w:rPr>
        <w:t xml:space="preserve"> </w:t>
      </w:r>
      <w:r w:rsidR="00CC2310" w:rsidRPr="00301E55">
        <w:rPr>
          <w:rFonts w:ascii="Arial" w:hAnsi="Arial" w:cs="Arial"/>
          <w:sz w:val="20"/>
          <w:szCs w:val="20"/>
        </w:rPr>
        <w:t xml:space="preserve">au moins </w:t>
      </w:r>
      <w:r w:rsidR="00AE3F32" w:rsidRPr="00301E55">
        <w:rPr>
          <w:rFonts w:ascii="Arial" w:hAnsi="Arial" w:cs="Arial"/>
          <w:sz w:val="20"/>
          <w:szCs w:val="20"/>
        </w:rPr>
        <w:t>quinze (15) jours avant la cessation des fonctions de la personne concernée ;</w:t>
      </w:r>
    </w:p>
    <w:p w14:paraId="447152A1" w14:textId="6A91A9C4" w:rsidR="00AE3F32" w:rsidRPr="00301E55" w:rsidRDefault="00C34076" w:rsidP="004A7CC3">
      <w:pPr>
        <w:pStyle w:val="Corpsdetexte2"/>
        <w:numPr>
          <w:ilvl w:val="0"/>
          <w:numId w:val="3"/>
        </w:numPr>
        <w:ind w:left="567" w:hanging="357"/>
        <w:contextualSpacing/>
        <w:rPr>
          <w:rFonts w:eastAsiaTheme="minorHAnsi" w:cs="Arial"/>
          <w:sz w:val="20"/>
          <w:szCs w:val="20"/>
          <w:lang w:eastAsia="en-US"/>
        </w:rPr>
      </w:pPr>
      <w:r>
        <w:rPr>
          <w:rFonts w:eastAsiaTheme="minorHAnsi" w:cs="Arial"/>
          <w:sz w:val="20"/>
          <w:szCs w:val="20"/>
          <w:lang w:eastAsia="en-US"/>
        </w:rPr>
        <w:t>Q</w:t>
      </w:r>
      <w:r w:rsidR="00AE3F32" w:rsidRPr="00301E55">
        <w:rPr>
          <w:rFonts w:eastAsiaTheme="minorHAnsi" w:cs="Arial"/>
          <w:sz w:val="20"/>
          <w:szCs w:val="20"/>
          <w:lang w:eastAsia="en-US"/>
        </w:rPr>
        <w:t>ue le remplaçant soit de compétences au moins équivalentes à celles de la personne remplacée.</w:t>
      </w:r>
    </w:p>
    <w:p w14:paraId="4F5035FB" w14:textId="0BA231E3" w:rsidR="00B12196" w:rsidRPr="00301E55" w:rsidRDefault="00AE3F32" w:rsidP="00AE3F32">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 xml:space="preserve">Le remplaçant proposé par le </w:t>
      </w:r>
      <w:r w:rsidR="00BD58A4">
        <w:rPr>
          <w:rFonts w:eastAsiaTheme="minorHAnsi" w:cs="Arial"/>
          <w:sz w:val="20"/>
          <w:szCs w:val="20"/>
          <w:lang w:eastAsia="en-US"/>
        </w:rPr>
        <w:t>Titulaire</w:t>
      </w:r>
      <w:r w:rsidRPr="00301E55">
        <w:rPr>
          <w:rFonts w:eastAsiaTheme="minorHAnsi" w:cs="Arial"/>
          <w:sz w:val="20"/>
          <w:szCs w:val="20"/>
          <w:lang w:eastAsia="en-US"/>
        </w:rPr>
        <w:t xml:space="preserve"> est considéré comme accepté par </w:t>
      </w:r>
      <w:r w:rsidR="00207196">
        <w:rPr>
          <w:rFonts w:eastAsiaTheme="minorHAnsi" w:cs="Arial"/>
          <w:sz w:val="20"/>
          <w:szCs w:val="20"/>
          <w:lang w:eastAsia="en-US"/>
        </w:rPr>
        <w:t>le Maitre d’Ouvrage</w:t>
      </w:r>
      <w:r w:rsidRPr="00301E55">
        <w:rPr>
          <w:rFonts w:eastAsiaTheme="minorHAnsi" w:cs="Arial"/>
          <w:sz w:val="20"/>
          <w:szCs w:val="20"/>
          <w:lang w:eastAsia="en-US"/>
        </w:rPr>
        <w:t xml:space="preserve">, si celui-ci ne le récuse pas </w:t>
      </w:r>
      <w:r w:rsidR="00C34076">
        <w:rPr>
          <w:rFonts w:eastAsiaTheme="minorHAnsi" w:cs="Arial"/>
          <w:sz w:val="20"/>
          <w:szCs w:val="20"/>
          <w:lang w:eastAsia="en-US"/>
        </w:rPr>
        <w:t>dans le délai de trente (30) jours courant à compter de la réception de la communication mentionnée à l’alinéa précédent</w:t>
      </w:r>
      <w:r w:rsidRPr="00301E55">
        <w:rPr>
          <w:rFonts w:eastAsiaTheme="minorHAnsi" w:cs="Arial"/>
          <w:sz w:val="20"/>
          <w:szCs w:val="20"/>
          <w:lang w:eastAsia="en-US"/>
        </w:rPr>
        <w:t xml:space="preserve">. Si </w:t>
      </w:r>
      <w:r w:rsidR="00207196">
        <w:rPr>
          <w:rFonts w:eastAsiaTheme="minorHAnsi" w:cs="Arial"/>
          <w:sz w:val="20"/>
          <w:szCs w:val="20"/>
          <w:lang w:eastAsia="en-US"/>
        </w:rPr>
        <w:t>le Maitre d’Ouvrage</w:t>
      </w:r>
      <w:r w:rsidRPr="00301E55">
        <w:rPr>
          <w:rFonts w:eastAsiaTheme="minorHAnsi" w:cs="Arial"/>
          <w:sz w:val="20"/>
          <w:szCs w:val="20"/>
          <w:lang w:eastAsia="en-US"/>
        </w:rPr>
        <w:t xml:space="preserve"> récuse le remplaçant, le </w:t>
      </w:r>
      <w:r w:rsidR="00BD58A4">
        <w:rPr>
          <w:rFonts w:eastAsiaTheme="minorHAnsi" w:cs="Arial"/>
          <w:sz w:val="20"/>
          <w:szCs w:val="20"/>
          <w:lang w:eastAsia="en-US"/>
        </w:rPr>
        <w:t>Titulaire</w:t>
      </w:r>
      <w:r w:rsidRPr="00301E55">
        <w:rPr>
          <w:rFonts w:eastAsiaTheme="minorHAnsi" w:cs="Arial"/>
          <w:sz w:val="20"/>
          <w:szCs w:val="20"/>
          <w:lang w:eastAsia="en-US"/>
        </w:rPr>
        <w:t xml:space="preserve"> dispose d</w:t>
      </w:r>
      <w:r w:rsidR="00C34076">
        <w:rPr>
          <w:rFonts w:eastAsiaTheme="minorHAnsi" w:cs="Arial"/>
          <w:sz w:val="20"/>
          <w:szCs w:val="20"/>
          <w:lang w:eastAsia="en-US"/>
        </w:rPr>
        <w:t>e trente (30) jours</w:t>
      </w:r>
      <w:r w:rsidRPr="00301E55">
        <w:rPr>
          <w:rFonts w:eastAsiaTheme="minorHAnsi" w:cs="Arial"/>
          <w:sz w:val="20"/>
          <w:szCs w:val="20"/>
          <w:lang w:eastAsia="en-US"/>
        </w:rPr>
        <w:t xml:space="preserve"> pour proposer un autre remplaçant. La décision de récusation prise par </w:t>
      </w:r>
      <w:r w:rsidR="00207196">
        <w:rPr>
          <w:rFonts w:eastAsiaTheme="minorHAnsi" w:cs="Arial"/>
          <w:sz w:val="20"/>
          <w:szCs w:val="20"/>
          <w:lang w:eastAsia="en-US"/>
        </w:rPr>
        <w:t>le Maitre d’Ouvrage</w:t>
      </w:r>
      <w:r w:rsidRPr="00301E55">
        <w:rPr>
          <w:rFonts w:eastAsiaTheme="minorHAnsi" w:cs="Arial"/>
          <w:sz w:val="20"/>
          <w:szCs w:val="20"/>
          <w:lang w:eastAsia="en-US"/>
        </w:rPr>
        <w:t xml:space="preserve"> est motivée.</w:t>
      </w:r>
    </w:p>
    <w:p w14:paraId="0B18E5D1" w14:textId="5957890B" w:rsidR="00AE3F32" w:rsidRPr="00301E55" w:rsidRDefault="0051370B" w:rsidP="00AE3F32">
      <w:pPr>
        <w:pStyle w:val="Corpsdetexte2"/>
        <w:spacing w:before="120" w:after="120"/>
        <w:rPr>
          <w:rFonts w:eastAsiaTheme="minorHAnsi" w:cs="Arial"/>
          <w:sz w:val="20"/>
          <w:szCs w:val="20"/>
          <w:lang w:eastAsia="en-US"/>
        </w:rPr>
      </w:pPr>
      <w:r>
        <w:rPr>
          <w:rFonts w:eastAsiaTheme="minorHAnsi" w:cs="Arial"/>
          <w:sz w:val="20"/>
          <w:szCs w:val="20"/>
          <w:lang w:eastAsia="en-US"/>
        </w:rPr>
        <w:t>Par dérogation à l’article 3.4.3 du CCAG MOE, à</w:t>
      </w:r>
      <w:r w:rsidR="00AE3F32" w:rsidRPr="00301E55">
        <w:rPr>
          <w:rFonts w:eastAsiaTheme="minorHAnsi" w:cs="Arial"/>
          <w:sz w:val="20"/>
          <w:szCs w:val="20"/>
          <w:lang w:eastAsia="en-US"/>
        </w:rPr>
        <w:t xml:space="preserve"> défaut de proposition de remplaçant par le </w:t>
      </w:r>
      <w:r w:rsidR="00BD58A4">
        <w:rPr>
          <w:rFonts w:eastAsiaTheme="minorHAnsi" w:cs="Arial"/>
          <w:sz w:val="20"/>
          <w:szCs w:val="20"/>
          <w:lang w:eastAsia="en-US"/>
        </w:rPr>
        <w:t>Titulaire</w:t>
      </w:r>
      <w:r w:rsidR="00AE3F32" w:rsidRPr="00301E55">
        <w:rPr>
          <w:rFonts w:eastAsiaTheme="minorHAnsi" w:cs="Arial"/>
          <w:sz w:val="20"/>
          <w:szCs w:val="20"/>
          <w:lang w:eastAsia="en-US"/>
        </w:rPr>
        <w:t xml:space="preserve">, ou si deux remplaçants successifs sont récusés par </w:t>
      </w:r>
      <w:r w:rsidR="00207196">
        <w:rPr>
          <w:rFonts w:eastAsiaTheme="minorHAnsi" w:cs="Arial"/>
          <w:sz w:val="20"/>
          <w:szCs w:val="20"/>
          <w:lang w:eastAsia="en-US"/>
        </w:rPr>
        <w:t>le Maitre d’Ouvrage</w:t>
      </w:r>
      <w:r w:rsidR="00AE3F32" w:rsidRPr="00301E55">
        <w:rPr>
          <w:rFonts w:eastAsiaTheme="minorHAnsi" w:cs="Arial"/>
          <w:sz w:val="20"/>
          <w:szCs w:val="20"/>
          <w:lang w:eastAsia="en-US"/>
        </w:rPr>
        <w:t xml:space="preserve"> dans le délai d</w:t>
      </w:r>
      <w:r>
        <w:rPr>
          <w:rFonts w:eastAsiaTheme="minorHAnsi" w:cs="Arial"/>
          <w:sz w:val="20"/>
          <w:szCs w:val="20"/>
          <w:lang w:eastAsia="en-US"/>
        </w:rPr>
        <w:t>e trente (30) jours</w:t>
      </w:r>
      <w:r w:rsidR="00AE3F32" w:rsidRPr="00301E55">
        <w:rPr>
          <w:rFonts w:eastAsiaTheme="minorHAnsi" w:cs="Arial"/>
          <w:sz w:val="20"/>
          <w:szCs w:val="20"/>
          <w:lang w:eastAsia="en-US"/>
        </w:rPr>
        <w:t xml:space="preserve"> à compter de l</w:t>
      </w:r>
      <w:r>
        <w:rPr>
          <w:rFonts w:eastAsiaTheme="minorHAnsi" w:cs="Arial"/>
          <w:sz w:val="20"/>
          <w:szCs w:val="20"/>
          <w:lang w:eastAsia="en-US"/>
        </w:rPr>
        <w:t>a réception de la communication visée ci-dessus</w:t>
      </w:r>
      <w:r w:rsidR="00AE3F32" w:rsidRPr="00301E55">
        <w:rPr>
          <w:rFonts w:eastAsiaTheme="minorHAnsi" w:cs="Arial"/>
          <w:sz w:val="20"/>
          <w:szCs w:val="20"/>
          <w:lang w:eastAsia="en-US"/>
        </w:rPr>
        <w:t xml:space="preserve">, le </w:t>
      </w:r>
      <w:r w:rsidR="00F56D80">
        <w:rPr>
          <w:rFonts w:eastAsiaTheme="minorHAnsi" w:cs="Arial"/>
          <w:sz w:val="20"/>
          <w:szCs w:val="20"/>
          <w:lang w:eastAsia="en-US"/>
        </w:rPr>
        <w:t>marché</w:t>
      </w:r>
      <w:r w:rsidR="00AE3F32" w:rsidRPr="00301E55">
        <w:rPr>
          <w:rFonts w:eastAsiaTheme="minorHAnsi" w:cs="Arial"/>
          <w:sz w:val="20"/>
          <w:szCs w:val="20"/>
          <w:lang w:eastAsia="en-US"/>
        </w:rPr>
        <w:t xml:space="preserve"> peut être résilié dans les conditions prévues à l’article </w:t>
      </w:r>
      <w:r>
        <w:rPr>
          <w:rFonts w:eastAsiaTheme="minorHAnsi" w:cs="Arial"/>
          <w:sz w:val="20"/>
          <w:szCs w:val="20"/>
          <w:lang w:eastAsia="en-US"/>
        </w:rPr>
        <w:t>30 du CCAG MOE.</w:t>
      </w:r>
    </w:p>
    <w:p w14:paraId="323B603D" w14:textId="36F65E3B" w:rsidR="004A7CC3" w:rsidRDefault="00207196" w:rsidP="00AE3F32">
      <w:pPr>
        <w:pStyle w:val="Corpsdetexte2"/>
        <w:spacing w:before="120" w:after="120"/>
        <w:rPr>
          <w:rFonts w:eastAsiaTheme="minorHAnsi" w:cs="Arial"/>
          <w:sz w:val="20"/>
          <w:szCs w:val="20"/>
          <w:lang w:eastAsia="en-US"/>
        </w:rPr>
      </w:pPr>
      <w:r>
        <w:rPr>
          <w:rFonts w:eastAsiaTheme="minorHAnsi" w:cs="Arial"/>
          <w:sz w:val="20"/>
          <w:szCs w:val="20"/>
          <w:lang w:eastAsia="en-US"/>
        </w:rPr>
        <w:t>Le Maitre d’Ouvrage</w:t>
      </w:r>
      <w:r w:rsidR="00AE3F32" w:rsidRPr="00301E55">
        <w:rPr>
          <w:rFonts w:eastAsiaTheme="minorHAnsi" w:cs="Arial"/>
          <w:sz w:val="20"/>
          <w:szCs w:val="20"/>
          <w:lang w:eastAsia="en-US"/>
        </w:rPr>
        <w:t xml:space="preserve"> se réserve également le droit de demander le remplacement de la personne en charge de la conduite des prestations, au cours de son intervention, si celle-ci ne remplit pas correctement les engagements contractés vis-à-vis du Pouvoir Adjudicateur.</w:t>
      </w:r>
      <w:r w:rsidR="00A31E2D">
        <w:rPr>
          <w:rFonts w:eastAsiaTheme="minorHAnsi" w:cs="Arial"/>
          <w:sz w:val="20"/>
          <w:szCs w:val="20"/>
          <w:lang w:eastAsia="en-US"/>
        </w:rPr>
        <w:t xml:space="preserve"> </w:t>
      </w:r>
    </w:p>
    <w:p w14:paraId="77C7E451" w14:textId="77777777" w:rsidR="00AE3F32" w:rsidRPr="00301E55" w:rsidRDefault="00AE3F32" w:rsidP="00447701">
      <w:pPr>
        <w:pStyle w:val="Titre2"/>
      </w:pPr>
      <w:bookmarkStart w:id="20" w:name="_Ref485990747"/>
      <w:bookmarkStart w:id="21" w:name="_Toc180421320"/>
      <w:r w:rsidRPr="00301E55">
        <w:t>Forme des notifications</w:t>
      </w:r>
      <w:bookmarkEnd w:id="20"/>
      <w:bookmarkEnd w:id="21"/>
    </w:p>
    <w:p w14:paraId="68519D95" w14:textId="12250330" w:rsidR="00E347CC" w:rsidRDefault="00AE3F32" w:rsidP="0051370B">
      <w:pPr>
        <w:pStyle w:val="Corpsdetexte2"/>
        <w:spacing w:before="120" w:after="120"/>
        <w:rPr>
          <w:rFonts w:cs="Arial"/>
          <w:sz w:val="20"/>
          <w:szCs w:val="20"/>
        </w:rPr>
      </w:pPr>
      <w:r w:rsidRPr="00301E55">
        <w:rPr>
          <w:rFonts w:cs="Arial"/>
          <w:sz w:val="20"/>
          <w:szCs w:val="20"/>
        </w:rPr>
        <w:t>Il est fait application des dispositions de</w:t>
      </w:r>
      <w:r w:rsidR="00E347CC">
        <w:rPr>
          <w:rFonts w:cs="Arial"/>
          <w:sz w:val="20"/>
          <w:szCs w:val="20"/>
        </w:rPr>
        <w:t>s articles</w:t>
      </w:r>
      <w:r w:rsidRPr="00301E55">
        <w:rPr>
          <w:rFonts w:cs="Arial"/>
          <w:sz w:val="20"/>
          <w:szCs w:val="20"/>
        </w:rPr>
        <w:t xml:space="preserve"> 3</w:t>
      </w:r>
      <w:r w:rsidR="0051370B">
        <w:rPr>
          <w:rFonts w:cs="Arial"/>
          <w:sz w:val="20"/>
          <w:szCs w:val="20"/>
        </w:rPr>
        <w:t>.1</w:t>
      </w:r>
      <w:r w:rsidR="00E347CC">
        <w:rPr>
          <w:rFonts w:cs="Arial"/>
          <w:sz w:val="20"/>
          <w:szCs w:val="20"/>
        </w:rPr>
        <w:t xml:space="preserve"> et 4</w:t>
      </w:r>
      <w:r w:rsidR="002022E6">
        <w:rPr>
          <w:rFonts w:cs="Arial"/>
          <w:sz w:val="20"/>
          <w:szCs w:val="20"/>
        </w:rPr>
        <w:t xml:space="preserve"> du CCAG</w:t>
      </w:r>
      <w:r w:rsidR="0051370B">
        <w:rPr>
          <w:rFonts w:cs="Arial"/>
          <w:sz w:val="20"/>
          <w:szCs w:val="20"/>
        </w:rPr>
        <w:t xml:space="preserve"> MOE.</w:t>
      </w:r>
      <w:r w:rsidR="00104E1C">
        <w:rPr>
          <w:rFonts w:cs="Arial"/>
          <w:sz w:val="20"/>
          <w:szCs w:val="20"/>
        </w:rPr>
        <w:t xml:space="preserve">  La notification du marché comprend une copie, délivrée sans frais par le maître d’ouvrage au </w:t>
      </w:r>
      <w:r w:rsidR="00BD58A4">
        <w:rPr>
          <w:rFonts w:cs="Arial"/>
          <w:sz w:val="20"/>
          <w:szCs w:val="20"/>
        </w:rPr>
        <w:t>Titulaire</w:t>
      </w:r>
      <w:r w:rsidR="00104E1C">
        <w:rPr>
          <w:rFonts w:cs="Arial"/>
          <w:sz w:val="20"/>
          <w:szCs w:val="20"/>
        </w:rPr>
        <w:t>, de l’acte d’engagement et de ses annexes.</w:t>
      </w:r>
    </w:p>
    <w:p w14:paraId="30BF1D3F" w14:textId="332C4154" w:rsidR="00104E1C" w:rsidRDefault="00104E1C" w:rsidP="00104E1C">
      <w:pPr>
        <w:pStyle w:val="Titre3"/>
      </w:pPr>
      <w:bookmarkStart w:id="22" w:name="_Toc180421321"/>
      <w:r>
        <w:t xml:space="preserve">Notifications destinées au </w:t>
      </w:r>
      <w:r w:rsidR="00BD58A4">
        <w:t>Titulaire</w:t>
      </w:r>
      <w:bookmarkEnd w:id="22"/>
    </w:p>
    <w:p w14:paraId="2ED1C9D6" w14:textId="77777777" w:rsidR="00104E1C" w:rsidRDefault="00104E1C" w:rsidP="00104E1C">
      <w:pPr>
        <w:widowControl w:val="0"/>
        <w:spacing w:before="120" w:after="120" w:line="240" w:lineRule="auto"/>
        <w:ind w:right="40"/>
        <w:jc w:val="both"/>
        <w:rPr>
          <w:rFonts w:ascii="Arial" w:hAnsi="Arial" w:cs="Arial"/>
          <w:sz w:val="20"/>
          <w:szCs w:val="20"/>
        </w:rPr>
      </w:pPr>
      <w:r>
        <w:rPr>
          <w:rFonts w:ascii="Arial" w:hAnsi="Arial" w:cs="Arial"/>
          <w:sz w:val="20"/>
          <w:szCs w:val="20"/>
        </w:rPr>
        <w:t xml:space="preserve">La notification du marché et de ses avenants est effectuée par voie électronique. Les autres actes d’exécution et décisions peuvent également être notifiés électroniquement. L’adresse du candidat faisant foi </w:t>
      </w:r>
      <w:r>
        <w:rPr>
          <w:rFonts w:ascii="Arial" w:eastAsia="Times New Roman" w:hAnsi="Arial" w:cs="Arial"/>
          <w:sz w:val="20"/>
          <w:szCs w:val="20"/>
          <w:lang w:eastAsia="fr-FR"/>
        </w:rPr>
        <w:t xml:space="preserve">est celle </w:t>
      </w:r>
      <w:r w:rsidRPr="00F560AB">
        <w:rPr>
          <w:rFonts w:ascii="Arial" w:eastAsia="Times New Roman" w:hAnsi="Arial" w:cs="Arial"/>
          <w:sz w:val="20"/>
          <w:szCs w:val="20"/>
          <w:lang w:eastAsia="fr-FR"/>
        </w:rPr>
        <w:t xml:space="preserve">renseignée par </w:t>
      </w:r>
      <w:r>
        <w:rPr>
          <w:rFonts w:ascii="Arial" w:eastAsia="Times New Roman" w:hAnsi="Arial" w:cs="Arial"/>
          <w:sz w:val="20"/>
          <w:szCs w:val="20"/>
          <w:lang w:eastAsia="fr-FR"/>
        </w:rPr>
        <w:t>celui-ci</w:t>
      </w:r>
      <w:r w:rsidRPr="00F560AB">
        <w:rPr>
          <w:rFonts w:ascii="Arial" w:eastAsia="Times New Roman" w:hAnsi="Arial" w:cs="Arial"/>
          <w:sz w:val="20"/>
          <w:szCs w:val="20"/>
          <w:lang w:eastAsia="fr-FR"/>
        </w:rPr>
        <w:t xml:space="preserve"> sur le profil d’acheteur lors du dépôt de son offre</w:t>
      </w:r>
      <w:r>
        <w:rPr>
          <w:rFonts w:ascii="Arial" w:eastAsia="Times New Roman" w:hAnsi="Arial" w:cs="Arial"/>
          <w:sz w:val="20"/>
          <w:szCs w:val="20"/>
          <w:lang w:eastAsia="fr-FR"/>
        </w:rPr>
        <w:t xml:space="preserve">. </w:t>
      </w:r>
    </w:p>
    <w:p w14:paraId="4138E950" w14:textId="77777777" w:rsidR="00104E1C" w:rsidRDefault="00104E1C" w:rsidP="00104E1C">
      <w:pPr>
        <w:widowControl w:val="0"/>
        <w:spacing w:before="120" w:after="120" w:line="240" w:lineRule="auto"/>
        <w:ind w:right="40"/>
        <w:jc w:val="both"/>
        <w:rPr>
          <w:rFonts w:ascii="Arial" w:eastAsia="Times New Roman" w:hAnsi="Arial" w:cs="Arial"/>
          <w:sz w:val="20"/>
          <w:szCs w:val="20"/>
          <w:lang w:eastAsia="fr-FR"/>
        </w:rPr>
      </w:pPr>
      <w:r>
        <w:rPr>
          <w:rFonts w:ascii="Arial" w:eastAsia="Times New Roman" w:hAnsi="Arial" w:cs="Arial"/>
          <w:sz w:val="20"/>
          <w:szCs w:val="20"/>
          <w:lang w:eastAsia="fr-FR"/>
        </w:rPr>
        <w:t>Lorsque</w:t>
      </w:r>
      <w:r w:rsidRPr="00F560AB">
        <w:rPr>
          <w:rFonts w:ascii="Arial" w:eastAsia="Times New Roman" w:hAnsi="Arial" w:cs="Arial"/>
          <w:sz w:val="20"/>
          <w:szCs w:val="20"/>
          <w:lang w:eastAsia="fr-FR"/>
        </w:rPr>
        <w:t xml:space="preserve"> notification du marché</w:t>
      </w:r>
      <w:r>
        <w:rPr>
          <w:rFonts w:ascii="Arial" w:eastAsia="Times New Roman" w:hAnsi="Arial" w:cs="Arial"/>
          <w:sz w:val="20"/>
          <w:szCs w:val="20"/>
          <w:lang w:eastAsia="fr-FR"/>
        </w:rPr>
        <w:t xml:space="preserve"> </w:t>
      </w:r>
      <w:r w:rsidRPr="00F560AB">
        <w:rPr>
          <w:rFonts w:ascii="Arial" w:eastAsia="Times New Roman" w:hAnsi="Arial" w:cs="Arial"/>
          <w:sz w:val="20"/>
          <w:szCs w:val="20"/>
          <w:lang w:eastAsia="fr-FR"/>
        </w:rPr>
        <w:t>ou de tout acte pris pour son exécution est effectuée</w:t>
      </w:r>
      <w:r>
        <w:rPr>
          <w:rFonts w:ascii="Arial" w:eastAsia="Times New Roman" w:hAnsi="Arial" w:cs="Arial"/>
          <w:sz w:val="20"/>
          <w:szCs w:val="20"/>
          <w:lang w:eastAsia="fr-FR"/>
        </w:rPr>
        <w:t xml:space="preserve"> </w:t>
      </w:r>
      <w:r w:rsidRPr="00F560AB">
        <w:rPr>
          <w:rFonts w:ascii="Arial" w:eastAsia="Times New Roman" w:hAnsi="Arial" w:cs="Arial"/>
          <w:sz w:val="20"/>
          <w:szCs w:val="20"/>
          <w:lang w:eastAsia="fr-FR"/>
        </w:rPr>
        <w:t>au moyen</w:t>
      </w:r>
      <w:r>
        <w:rPr>
          <w:rFonts w:ascii="Arial" w:eastAsia="Times New Roman" w:hAnsi="Arial" w:cs="Arial"/>
          <w:sz w:val="20"/>
          <w:szCs w:val="20"/>
          <w:lang w:eastAsia="fr-FR"/>
        </w:rPr>
        <w:t xml:space="preserve"> du profil d’acheteur ou</w:t>
      </w:r>
      <w:r w:rsidRPr="00F560AB">
        <w:rPr>
          <w:rFonts w:ascii="Arial" w:eastAsia="Times New Roman" w:hAnsi="Arial" w:cs="Arial"/>
          <w:sz w:val="20"/>
          <w:szCs w:val="20"/>
          <w:lang w:eastAsia="fr-FR"/>
        </w:rPr>
        <w:t xml:space="preserve"> d’une communication électronique utilisant un procédé d’horodatage</w:t>
      </w:r>
      <w:r>
        <w:rPr>
          <w:rFonts w:ascii="Arial" w:eastAsia="Times New Roman" w:hAnsi="Arial" w:cs="Arial"/>
          <w:sz w:val="20"/>
          <w:szCs w:val="20"/>
          <w:lang w:eastAsia="fr-FR"/>
        </w:rPr>
        <w:t>,</w:t>
      </w:r>
      <w:r w:rsidRPr="00F560AB">
        <w:rPr>
          <w:rFonts w:ascii="Arial" w:eastAsia="Times New Roman" w:hAnsi="Arial" w:cs="Arial"/>
          <w:sz w:val="20"/>
          <w:szCs w:val="20"/>
          <w:lang w:eastAsia="fr-FR"/>
        </w:rPr>
        <w:t xml:space="preserve"> la notification est acquise le jour où le candidat accuse réception de cette communication. Dans le cas où le candidat n’accuse pas réception de cette communication dans un délai de quinze (15) jours à compter de son envoi, la notification est réputée acquise le jour de cet envoi.</w:t>
      </w:r>
    </w:p>
    <w:p w14:paraId="3F5B8259" w14:textId="77777777" w:rsidR="00104E1C" w:rsidRPr="00F560AB" w:rsidRDefault="00104E1C" w:rsidP="00104E1C">
      <w:pPr>
        <w:pStyle w:val="Titre3"/>
        <w:rPr>
          <w:lang w:eastAsia="fr-FR"/>
        </w:rPr>
      </w:pPr>
      <w:bookmarkStart w:id="23" w:name="_Toc180421322"/>
      <w:r>
        <w:rPr>
          <w:lang w:eastAsia="fr-FR"/>
        </w:rPr>
        <w:t>Notifications destinées au Pouvoir Adjudicateur</w:t>
      </w:r>
      <w:bookmarkEnd w:id="23"/>
    </w:p>
    <w:p w14:paraId="698D8686" w14:textId="12A00EA4" w:rsidR="00104E1C" w:rsidRDefault="00104E1C" w:rsidP="0051370B">
      <w:pPr>
        <w:pStyle w:val="Corpsdetexte2"/>
        <w:spacing w:before="120" w:after="120"/>
        <w:rPr>
          <w:rFonts w:cs="Arial"/>
          <w:sz w:val="20"/>
          <w:szCs w:val="20"/>
        </w:rPr>
      </w:pPr>
      <w:r w:rsidRPr="00301E55">
        <w:rPr>
          <w:rFonts w:cs="Arial"/>
          <w:sz w:val="20"/>
          <w:szCs w:val="20"/>
        </w:rPr>
        <w:t xml:space="preserve">Les notifications destinées au Pouvoir Adjudicateur, prévues en application des clauses du présent C.C.A.P., telles que les observations sur bons de commande ou ordre de service, les demandes de révision de prix, les modifications affectant </w:t>
      </w:r>
      <w:r w:rsidRPr="00AE3F32">
        <w:rPr>
          <w:rFonts w:cs="Arial"/>
          <w:sz w:val="20"/>
          <w:szCs w:val="20"/>
        </w:rPr>
        <w:t xml:space="preserve">le </w:t>
      </w:r>
      <w:r w:rsidR="00BD58A4">
        <w:rPr>
          <w:rFonts w:cs="Arial"/>
          <w:sz w:val="20"/>
          <w:szCs w:val="20"/>
        </w:rPr>
        <w:t>Titulaire</w:t>
      </w:r>
      <w:r w:rsidRPr="00AE3F32">
        <w:rPr>
          <w:rFonts w:cs="Arial"/>
          <w:sz w:val="20"/>
          <w:szCs w:val="20"/>
        </w:rPr>
        <w:t xml:space="preserve">, les réclamations et différends, sont effectuées </w:t>
      </w:r>
      <w:r>
        <w:rPr>
          <w:rFonts w:cs="Arial"/>
          <w:sz w:val="20"/>
          <w:szCs w:val="20"/>
        </w:rPr>
        <w:t xml:space="preserve">par voie postale ou électronique, </w:t>
      </w:r>
      <w:r w:rsidRPr="00AE3F32">
        <w:rPr>
          <w:rFonts w:cs="Arial"/>
          <w:sz w:val="20"/>
          <w:szCs w:val="20"/>
        </w:rPr>
        <w:t xml:space="preserve">à l’adresse indiquée </w:t>
      </w:r>
      <w:r>
        <w:rPr>
          <w:rFonts w:cs="Arial"/>
          <w:sz w:val="20"/>
          <w:szCs w:val="20"/>
        </w:rPr>
        <w:t>en page de garde du présent document</w:t>
      </w:r>
      <w:r w:rsidRPr="00AE3F32">
        <w:rPr>
          <w:rFonts w:cs="Arial"/>
          <w:sz w:val="20"/>
          <w:szCs w:val="20"/>
        </w:rPr>
        <w:t>.</w:t>
      </w:r>
    </w:p>
    <w:p w14:paraId="0BC57EA1" w14:textId="6606C639" w:rsidR="00523FCE" w:rsidRDefault="00523FCE" w:rsidP="00B31B8D">
      <w:pPr>
        <w:pStyle w:val="Titre1"/>
      </w:pPr>
      <w:bookmarkStart w:id="24" w:name="_Toc180421323"/>
      <w:r>
        <w:lastRenderedPageBreak/>
        <w:t>Acteurs du projet</w:t>
      </w:r>
      <w:bookmarkEnd w:id="24"/>
    </w:p>
    <w:p w14:paraId="623B62E3" w14:textId="1BD524ED" w:rsidR="00523FCE" w:rsidRDefault="00523FCE" w:rsidP="00523FCE">
      <w:pPr>
        <w:pStyle w:val="Titre2"/>
      </w:pPr>
      <w:bookmarkStart w:id="25" w:name="_Toc180421324"/>
      <w:r>
        <w:t>Maitre d’Ouvrage</w:t>
      </w:r>
      <w:bookmarkEnd w:id="25"/>
    </w:p>
    <w:p w14:paraId="0C992F3A" w14:textId="5FB771DF" w:rsidR="00523FCE" w:rsidRPr="00FB2309" w:rsidRDefault="00952DF4" w:rsidP="00523FCE">
      <w:pPr>
        <w:widowControl w:val="0"/>
        <w:spacing w:after="120" w:line="240" w:lineRule="auto"/>
        <w:contextualSpacing/>
        <w:jc w:val="both"/>
        <w:rPr>
          <w:rFonts w:ascii="Arial" w:hAnsi="Arial" w:cs="Arial"/>
          <w:sz w:val="20"/>
          <w:szCs w:val="20"/>
        </w:rPr>
      </w:pPr>
      <w:sdt>
        <w:sdtPr>
          <w:rPr>
            <w:rFonts w:ascii="Arial" w:hAnsi="Arial" w:cs="Arial"/>
            <w:sz w:val="20"/>
            <w:szCs w:val="20"/>
          </w:rPr>
          <w:alias w:val="Etablissements"/>
          <w:tag w:val="Etablissements"/>
          <w:id w:val="-1855726612"/>
          <w:placeholder>
            <w:docPart w:val="1171ABE0F1F0415198193C9C2AB3D3F3"/>
          </w:placeholder>
          <w:dropDownList>
            <w:listItem w:value="Choisissez un élément."/>
            <w:listItem w:displayText="Centre hospitalier de Muret" w:value="Centre hospitalier de Muret"/>
            <w:listItem w:displayText="Centre hospitalier Gérard Marchant" w:value="Centre hospitalier Gérard Marchant"/>
            <w:listItem w:displayText="GCS Clinique Universitaire du Cancer (ci-après : &quot;le GCS-CUC&quot;)" w:value="GCS Clinique Universitaire du Cancer (ci-après : &quot;le GCS-CUC&quot;)"/>
            <w:listItem w:displayText="GCS Blanchisserie Toulousaine de Santé (ci-après : &quot;le GCS-BTS&quot;)" w:value="GCS Blanchisserie Toulousaine de Santé (ci-après : &quot;le GCS-BTS&quot;)"/>
            <w:listItem w:displayText="Centre hospitalier de Lavaur" w:value="Centre hospitalier de Lavaur"/>
            <w:listItem w:displayText="Centre hospitalier de Graulhet" w:value="Centre hospitalier de Graulhet"/>
            <w:listItem w:displayText="Centre hospitalier de Comminges-Pyrénées" w:value="Centre hospitalier de Comminges-Pyrénées"/>
            <w:listItem w:displayText="Hôpitaux de Luchon" w:value="Hôpitaux de Luchon"/>
          </w:dropDownList>
        </w:sdtPr>
        <w:sdtEndPr/>
        <w:sdtContent>
          <w:r w:rsidR="00406970">
            <w:rPr>
              <w:rFonts w:ascii="Arial" w:hAnsi="Arial" w:cs="Arial"/>
              <w:sz w:val="20"/>
              <w:szCs w:val="20"/>
            </w:rPr>
            <w:t>Centre hospitalier de Comminges-Pyrénées</w:t>
          </w:r>
        </w:sdtContent>
      </w:sdt>
    </w:p>
    <w:p w14:paraId="7FC2E079" w14:textId="7460EF32" w:rsidR="00406970" w:rsidRDefault="00406970" w:rsidP="00523FCE">
      <w:pPr>
        <w:pStyle w:val="Corpsdetexte2"/>
        <w:spacing w:before="120" w:after="120"/>
        <w:rPr>
          <w:rFonts w:cs="Arial"/>
          <w:sz w:val="20"/>
          <w:szCs w:val="20"/>
        </w:rPr>
      </w:pPr>
      <w:r>
        <w:rPr>
          <w:rFonts w:cs="Arial"/>
          <w:sz w:val="20"/>
          <w:szCs w:val="20"/>
        </w:rPr>
        <w:t>Avenue Simone Veil</w:t>
      </w:r>
    </w:p>
    <w:p w14:paraId="3BA48DEE" w14:textId="6693DE17" w:rsidR="00406970" w:rsidRDefault="00406970" w:rsidP="00523FCE">
      <w:pPr>
        <w:pStyle w:val="Corpsdetexte2"/>
        <w:spacing w:before="120" w:after="120"/>
        <w:rPr>
          <w:rFonts w:cs="Arial"/>
          <w:color w:val="FF0000"/>
          <w:sz w:val="20"/>
          <w:szCs w:val="20"/>
        </w:rPr>
      </w:pPr>
      <w:r>
        <w:rPr>
          <w:rFonts w:cs="Arial"/>
          <w:sz w:val="20"/>
          <w:szCs w:val="20"/>
        </w:rPr>
        <w:t>31806 SAINT GAUDENS Cedex</w:t>
      </w:r>
    </w:p>
    <w:p w14:paraId="2555965A" w14:textId="0B12906D" w:rsidR="00523FCE" w:rsidRPr="00692CA7" w:rsidRDefault="00523FCE" w:rsidP="00523FCE">
      <w:pPr>
        <w:pStyle w:val="Titre2"/>
      </w:pPr>
      <w:bookmarkStart w:id="26" w:name="_Toc180421325"/>
      <w:r w:rsidRPr="00692CA7">
        <w:t>Conduite d’opération</w:t>
      </w:r>
      <w:bookmarkEnd w:id="26"/>
    </w:p>
    <w:p w14:paraId="75ABCB0E" w14:textId="76D1CC2B" w:rsidR="00523FCE" w:rsidRDefault="00523FCE" w:rsidP="009271AE">
      <w:pPr>
        <w:pStyle w:val="Corpsdetexte2"/>
        <w:spacing w:before="120" w:after="120"/>
        <w:rPr>
          <w:rFonts w:cs="Arial"/>
          <w:sz w:val="20"/>
          <w:szCs w:val="20"/>
        </w:rPr>
      </w:pPr>
      <w:r w:rsidRPr="00692CA7">
        <w:rPr>
          <w:rFonts w:cs="Arial"/>
          <w:sz w:val="20"/>
          <w:szCs w:val="20"/>
        </w:rPr>
        <w:t xml:space="preserve">La conduite </w:t>
      </w:r>
      <w:r>
        <w:rPr>
          <w:rFonts w:cs="Arial"/>
          <w:sz w:val="20"/>
          <w:szCs w:val="20"/>
        </w:rPr>
        <w:t xml:space="preserve">d’opération </w:t>
      </w:r>
      <w:r w:rsidRPr="00406970">
        <w:rPr>
          <w:rFonts w:cs="Arial"/>
          <w:sz w:val="20"/>
          <w:szCs w:val="20"/>
        </w:rPr>
        <w:t xml:space="preserve">sera assurée par </w:t>
      </w:r>
      <w:r w:rsidR="009271AE">
        <w:rPr>
          <w:rFonts w:cs="Arial"/>
          <w:sz w:val="20"/>
          <w:szCs w:val="20"/>
        </w:rPr>
        <w:t xml:space="preserve">la Direction du </w:t>
      </w:r>
      <w:r w:rsidR="009271AE" w:rsidRPr="00FF0F28">
        <w:rPr>
          <w:rFonts w:cs="Arial"/>
          <w:sz w:val="20"/>
          <w:szCs w:val="20"/>
        </w:rPr>
        <w:t>Patrimoine</w:t>
      </w:r>
      <w:r w:rsidR="009271AE">
        <w:rPr>
          <w:rFonts w:cs="Arial"/>
          <w:sz w:val="20"/>
          <w:szCs w:val="20"/>
        </w:rPr>
        <w:t xml:space="preserve"> du CHCP.</w:t>
      </w:r>
    </w:p>
    <w:p w14:paraId="39E5E2F2" w14:textId="77777777" w:rsidR="006F33DF" w:rsidRPr="00523FCE" w:rsidRDefault="006F33DF" w:rsidP="006F33DF">
      <w:pPr>
        <w:pStyle w:val="Titre2"/>
      </w:pPr>
      <w:bookmarkStart w:id="27" w:name="_Toc422812500"/>
      <w:bookmarkStart w:id="28" w:name="_Toc180421326"/>
      <w:bookmarkStart w:id="29" w:name="_Toc422812499"/>
      <w:r w:rsidRPr="00523FCE">
        <w:t>Coordination en matière de sécurité et de protection de la santé</w:t>
      </w:r>
      <w:bookmarkEnd w:id="27"/>
      <w:bookmarkEnd w:id="28"/>
    </w:p>
    <w:p w14:paraId="434038E1" w14:textId="21ACEE47" w:rsidR="006F33DF" w:rsidRPr="00523FCE" w:rsidRDefault="006F33DF" w:rsidP="006F33DF">
      <w:pPr>
        <w:spacing w:after="120" w:line="240" w:lineRule="auto"/>
        <w:jc w:val="both"/>
        <w:rPr>
          <w:rFonts w:ascii="Arial" w:eastAsia="Times New Roman" w:hAnsi="Arial" w:cs="Arial"/>
          <w:sz w:val="20"/>
          <w:szCs w:val="20"/>
          <w:lang w:eastAsia="fr-FR"/>
        </w:rPr>
      </w:pPr>
      <w:r w:rsidRPr="00523FCE">
        <w:rPr>
          <w:rFonts w:ascii="Arial" w:eastAsia="Times New Roman" w:hAnsi="Arial" w:cs="Arial"/>
          <w:sz w:val="20"/>
          <w:szCs w:val="20"/>
          <w:lang w:eastAsia="fr-FR"/>
        </w:rPr>
        <w:t>Pour l'exécution des prestations, le Maître</w:t>
      </w:r>
      <w:r>
        <w:rPr>
          <w:rFonts w:ascii="Arial" w:eastAsia="Times New Roman" w:hAnsi="Arial" w:cs="Arial"/>
          <w:sz w:val="20"/>
          <w:szCs w:val="20"/>
          <w:lang w:eastAsia="fr-FR"/>
        </w:rPr>
        <w:t xml:space="preserve"> d’O</w:t>
      </w:r>
      <w:r w:rsidRPr="00523FCE">
        <w:rPr>
          <w:rFonts w:ascii="Arial" w:eastAsia="Times New Roman" w:hAnsi="Arial" w:cs="Arial"/>
          <w:sz w:val="20"/>
          <w:szCs w:val="20"/>
          <w:lang w:eastAsia="fr-FR"/>
        </w:rPr>
        <w:t xml:space="preserve">uvrage sera assisté en tant que besoin par un Coordonnateur en matière de Sécurité et de Protection de </w:t>
      </w:r>
      <w:smartTag w:uri="urn:schemas-microsoft-com:office:smarttags" w:element="PersonName">
        <w:smartTagPr>
          <w:attr w:name="ProductID" w:val="la Sant￩"/>
        </w:smartTagPr>
        <w:r w:rsidRPr="00523FCE">
          <w:rPr>
            <w:rFonts w:ascii="Arial" w:eastAsia="Times New Roman" w:hAnsi="Arial" w:cs="Arial"/>
            <w:sz w:val="20"/>
            <w:szCs w:val="20"/>
            <w:lang w:eastAsia="fr-FR"/>
          </w:rPr>
          <w:t>la Santé</w:t>
        </w:r>
      </w:smartTag>
      <w:r>
        <w:rPr>
          <w:rFonts w:ascii="Arial" w:eastAsia="Times New Roman" w:hAnsi="Arial" w:cs="Arial"/>
          <w:sz w:val="20"/>
          <w:szCs w:val="20"/>
          <w:lang w:eastAsia="fr-FR"/>
        </w:rPr>
        <w:t xml:space="preserve"> en application des articles L.</w:t>
      </w:r>
      <w:r w:rsidRPr="00523FCE">
        <w:rPr>
          <w:rFonts w:ascii="Arial" w:eastAsia="Times New Roman" w:hAnsi="Arial" w:cs="Arial"/>
          <w:sz w:val="20"/>
          <w:szCs w:val="20"/>
          <w:lang w:eastAsia="fr-FR"/>
        </w:rPr>
        <w:t xml:space="preserve">4531-1 et suivants du </w:t>
      </w:r>
      <w:r w:rsidR="005B3071">
        <w:rPr>
          <w:rFonts w:ascii="Arial" w:eastAsia="Times New Roman" w:hAnsi="Arial" w:cs="Arial"/>
          <w:sz w:val="20"/>
          <w:szCs w:val="20"/>
          <w:lang w:eastAsia="fr-FR"/>
        </w:rPr>
        <w:t>Code</w:t>
      </w:r>
      <w:r w:rsidRPr="00523FCE">
        <w:rPr>
          <w:rFonts w:ascii="Arial" w:eastAsia="Times New Roman" w:hAnsi="Arial" w:cs="Arial"/>
          <w:sz w:val="20"/>
          <w:szCs w:val="20"/>
          <w:lang w:eastAsia="fr-FR"/>
        </w:rPr>
        <w:t xml:space="preserve"> du travail. </w:t>
      </w:r>
    </w:p>
    <w:p w14:paraId="11D2D6D9" w14:textId="3AA664F5" w:rsidR="006F33DF" w:rsidRPr="00523FCE" w:rsidRDefault="006F33DF" w:rsidP="006F33DF">
      <w:pPr>
        <w:spacing w:after="120" w:line="240" w:lineRule="auto"/>
        <w:jc w:val="both"/>
        <w:rPr>
          <w:rFonts w:ascii="Arial" w:eastAsia="Times New Roman" w:hAnsi="Arial" w:cs="Arial"/>
          <w:sz w:val="20"/>
          <w:szCs w:val="20"/>
          <w:lang w:eastAsia="fr-FR"/>
        </w:rPr>
      </w:pPr>
      <w:r w:rsidRPr="00523FCE">
        <w:rPr>
          <w:rFonts w:ascii="Arial" w:eastAsia="Times New Roman" w:hAnsi="Arial" w:cs="Arial"/>
          <w:sz w:val="20"/>
          <w:szCs w:val="20"/>
          <w:lang w:eastAsia="fr-FR"/>
        </w:rPr>
        <w:t xml:space="preserve">Le </w:t>
      </w:r>
      <w:r w:rsidR="00BD58A4">
        <w:rPr>
          <w:rFonts w:ascii="Arial" w:eastAsia="Times New Roman" w:hAnsi="Arial" w:cs="Arial"/>
          <w:sz w:val="20"/>
          <w:szCs w:val="20"/>
          <w:lang w:eastAsia="fr-FR"/>
        </w:rPr>
        <w:t>Titulaire</w:t>
      </w:r>
      <w:r w:rsidRPr="00523FCE">
        <w:rPr>
          <w:rFonts w:ascii="Arial" w:eastAsia="Times New Roman" w:hAnsi="Arial" w:cs="Arial"/>
          <w:sz w:val="20"/>
          <w:szCs w:val="20"/>
          <w:lang w:eastAsia="fr-FR"/>
        </w:rPr>
        <w:t xml:space="preserve"> doit tenir compte à ses frais de l'ensemble des observations du Coordonnateur en matière de Sécurité et de Protection de </w:t>
      </w:r>
      <w:smartTag w:uri="urn:schemas-microsoft-com:office:smarttags" w:element="PersonName">
        <w:smartTagPr>
          <w:attr w:name="ProductID" w:val="la Sant￩"/>
        </w:smartTagPr>
        <w:r w:rsidRPr="00523FCE">
          <w:rPr>
            <w:rFonts w:ascii="Arial" w:eastAsia="Times New Roman" w:hAnsi="Arial" w:cs="Arial"/>
            <w:sz w:val="20"/>
            <w:szCs w:val="20"/>
            <w:lang w:eastAsia="fr-FR"/>
          </w:rPr>
          <w:t>la Santé</w:t>
        </w:r>
      </w:smartTag>
      <w:r w:rsidRPr="00523FCE">
        <w:rPr>
          <w:rFonts w:ascii="Arial" w:eastAsia="Times New Roman" w:hAnsi="Arial" w:cs="Arial"/>
          <w:sz w:val="20"/>
          <w:szCs w:val="20"/>
          <w:lang w:eastAsia="fr-FR"/>
        </w:rPr>
        <w:t xml:space="preserve"> afin d'obtenir un accord sans réserve tant au stade des études qu'au stade de la réalisation de l'ouvrage.</w:t>
      </w:r>
    </w:p>
    <w:p w14:paraId="608904C4" w14:textId="599C51E8" w:rsidR="006F33DF" w:rsidRPr="00523FCE" w:rsidRDefault="006F33DF" w:rsidP="006F33DF">
      <w:pPr>
        <w:spacing w:after="120" w:line="240" w:lineRule="auto"/>
        <w:jc w:val="both"/>
        <w:rPr>
          <w:rFonts w:ascii="Arial" w:eastAsia="Times New Roman" w:hAnsi="Arial" w:cs="Arial"/>
          <w:sz w:val="20"/>
          <w:szCs w:val="20"/>
          <w:lang w:eastAsia="fr-FR"/>
        </w:rPr>
      </w:pPr>
      <w:r w:rsidRPr="00523FCE">
        <w:rPr>
          <w:rFonts w:ascii="Arial" w:eastAsia="Times New Roman" w:hAnsi="Arial" w:cs="Arial"/>
          <w:sz w:val="20"/>
          <w:szCs w:val="20"/>
          <w:lang w:eastAsia="fr-FR"/>
        </w:rPr>
        <w:t xml:space="preserve">La mission de coordination en matière de sécurité et de protection de la santé des travailleurs sera attribuée ultérieurement ; le nom du coordonnateur sera alors communiqué au </w:t>
      </w:r>
      <w:r w:rsidR="00BD58A4">
        <w:rPr>
          <w:rFonts w:ascii="Arial" w:eastAsia="Times New Roman" w:hAnsi="Arial" w:cs="Arial"/>
          <w:sz w:val="20"/>
          <w:szCs w:val="20"/>
          <w:lang w:eastAsia="fr-FR"/>
        </w:rPr>
        <w:t>Titulaire</w:t>
      </w:r>
      <w:r w:rsidRPr="00523FCE">
        <w:rPr>
          <w:rFonts w:ascii="Arial" w:eastAsia="Times New Roman" w:hAnsi="Arial" w:cs="Arial"/>
          <w:sz w:val="20"/>
          <w:szCs w:val="20"/>
          <w:lang w:eastAsia="fr-FR"/>
        </w:rPr>
        <w:t>.</w:t>
      </w:r>
    </w:p>
    <w:p w14:paraId="578A88FA" w14:textId="6900D94F" w:rsidR="00523FCE" w:rsidRPr="00523FCE" w:rsidRDefault="00523FCE" w:rsidP="00523FCE">
      <w:pPr>
        <w:pStyle w:val="Titre2"/>
      </w:pPr>
      <w:bookmarkStart w:id="30" w:name="_Toc180421327"/>
      <w:r w:rsidRPr="00523FCE">
        <w:t>Contrôle technique</w:t>
      </w:r>
      <w:bookmarkEnd w:id="29"/>
      <w:bookmarkEnd w:id="30"/>
    </w:p>
    <w:p w14:paraId="78B5D2F5" w14:textId="7E75AA77" w:rsidR="00523FCE" w:rsidRPr="00523FCE" w:rsidRDefault="00523FCE" w:rsidP="00523FCE">
      <w:pPr>
        <w:spacing w:after="120" w:line="240" w:lineRule="auto"/>
        <w:jc w:val="both"/>
        <w:rPr>
          <w:rFonts w:ascii="Arial" w:eastAsia="Times New Roman" w:hAnsi="Arial" w:cs="Arial"/>
          <w:sz w:val="20"/>
          <w:szCs w:val="20"/>
          <w:lang w:eastAsia="fr-FR"/>
        </w:rPr>
      </w:pPr>
      <w:r w:rsidRPr="00523FCE">
        <w:rPr>
          <w:rFonts w:ascii="Arial" w:eastAsia="Times New Roman" w:hAnsi="Arial" w:cs="Arial"/>
          <w:sz w:val="20"/>
          <w:szCs w:val="20"/>
          <w:lang w:eastAsia="fr-FR"/>
        </w:rPr>
        <w:t>Pour l'exécution du projet, le Maître</w:t>
      </w:r>
      <w:r>
        <w:rPr>
          <w:rFonts w:ascii="Arial" w:eastAsia="Times New Roman" w:hAnsi="Arial" w:cs="Arial"/>
          <w:sz w:val="20"/>
          <w:szCs w:val="20"/>
          <w:lang w:eastAsia="fr-FR"/>
        </w:rPr>
        <w:t xml:space="preserve"> d’O</w:t>
      </w:r>
      <w:r w:rsidRPr="00523FCE">
        <w:rPr>
          <w:rFonts w:ascii="Arial" w:eastAsia="Times New Roman" w:hAnsi="Arial" w:cs="Arial"/>
          <w:sz w:val="20"/>
          <w:szCs w:val="20"/>
          <w:lang w:eastAsia="fr-FR"/>
        </w:rPr>
        <w:t xml:space="preserve">uvrage sera assisté en tant que de besoin d'un contrôleur technique agréé assurant le contrôle des natures d'aléas, telles que définies par le décret n° 99-443 du 28 mai 1999. </w:t>
      </w:r>
    </w:p>
    <w:p w14:paraId="06F79CF8" w14:textId="7B404AC7" w:rsidR="00523FCE" w:rsidRPr="006F33DF" w:rsidRDefault="00523FCE" w:rsidP="006F33DF">
      <w:pPr>
        <w:autoSpaceDE w:val="0"/>
        <w:autoSpaceDN w:val="0"/>
        <w:adjustRightInd w:val="0"/>
        <w:spacing w:after="120" w:line="240" w:lineRule="auto"/>
        <w:jc w:val="both"/>
        <w:rPr>
          <w:rFonts w:ascii="Arial" w:eastAsia="Times New Roman" w:hAnsi="Arial" w:cs="Arial"/>
          <w:sz w:val="20"/>
          <w:szCs w:val="20"/>
          <w:lang w:eastAsia="fr-FR"/>
        </w:rPr>
      </w:pPr>
      <w:r w:rsidRPr="00523FCE">
        <w:rPr>
          <w:rFonts w:ascii="Arial" w:eastAsia="Times New Roman" w:hAnsi="Arial" w:cs="Arial"/>
          <w:sz w:val="20"/>
          <w:szCs w:val="20"/>
          <w:lang w:eastAsia="fr-FR"/>
        </w:rPr>
        <w:t xml:space="preserve">Le </w:t>
      </w:r>
      <w:r w:rsidR="00BD58A4">
        <w:rPr>
          <w:rFonts w:ascii="Arial" w:eastAsia="Times New Roman" w:hAnsi="Arial" w:cs="Arial"/>
          <w:sz w:val="20"/>
          <w:szCs w:val="20"/>
          <w:lang w:eastAsia="fr-FR"/>
        </w:rPr>
        <w:t>Titulaire</w:t>
      </w:r>
      <w:r w:rsidRPr="00523FCE">
        <w:rPr>
          <w:rFonts w:ascii="Arial" w:eastAsia="Times New Roman" w:hAnsi="Arial" w:cs="Arial"/>
          <w:sz w:val="20"/>
          <w:szCs w:val="20"/>
          <w:lang w:eastAsia="fr-FR"/>
        </w:rPr>
        <w:t xml:space="preserve"> doit concevoir des ouvrages fonctionnels et conformes aux normes et règlements en vigueur et tenir compte à ses frais, tant au stade des études que de la réalisation de l'ouvrage, de l'ensemble des observations justifiées du contrôleur technique. En tout état de cause, le </w:t>
      </w:r>
      <w:r w:rsidR="00BD58A4">
        <w:rPr>
          <w:rFonts w:ascii="Arial" w:eastAsia="Times New Roman" w:hAnsi="Arial" w:cs="Arial"/>
          <w:sz w:val="20"/>
          <w:szCs w:val="20"/>
          <w:lang w:eastAsia="fr-FR"/>
        </w:rPr>
        <w:t>Titulaire</w:t>
      </w:r>
      <w:r w:rsidRPr="00523FCE">
        <w:rPr>
          <w:rFonts w:ascii="Arial" w:eastAsia="Times New Roman" w:hAnsi="Arial" w:cs="Arial"/>
          <w:sz w:val="20"/>
          <w:szCs w:val="20"/>
          <w:lang w:eastAsia="fr-FR"/>
        </w:rPr>
        <w:t xml:space="preserve"> doit obtenir un accord sans réserve de la part du contrôleur technique, ainsi que de toutes commissions ou organismes qui formuleront un avis sur le permis de construire et autoriseront ensuite la mise en exploitation.</w:t>
      </w:r>
    </w:p>
    <w:p w14:paraId="67FB3A3B" w14:textId="77777777" w:rsidR="00523FCE" w:rsidRPr="00301E55" w:rsidRDefault="00523FCE" w:rsidP="00523FCE">
      <w:pPr>
        <w:pStyle w:val="Titre1"/>
      </w:pPr>
      <w:bookmarkStart w:id="31" w:name="_Ref473041724"/>
      <w:bookmarkStart w:id="32" w:name="_Toc180421328"/>
      <w:r w:rsidRPr="00301E55">
        <w:t>Forme du marché</w:t>
      </w:r>
      <w:bookmarkEnd w:id="31"/>
      <w:bookmarkEnd w:id="32"/>
    </w:p>
    <w:p w14:paraId="2BF5C85F" w14:textId="5ABFEA26" w:rsidR="00523FCE" w:rsidRPr="00301E55" w:rsidRDefault="00523FCE" w:rsidP="00523FCE">
      <w:pPr>
        <w:spacing w:after="120" w:line="240" w:lineRule="auto"/>
        <w:jc w:val="both"/>
        <w:rPr>
          <w:rFonts w:ascii="Arial" w:hAnsi="Arial" w:cs="Arial"/>
          <w:sz w:val="20"/>
          <w:szCs w:val="20"/>
        </w:rPr>
      </w:pPr>
      <w:r w:rsidRPr="00301E55">
        <w:rPr>
          <w:rFonts w:ascii="Arial" w:hAnsi="Arial" w:cs="Arial"/>
          <w:sz w:val="20"/>
          <w:szCs w:val="20"/>
        </w:rPr>
        <w:t xml:space="preserve">Il s’agit d’un </w:t>
      </w:r>
      <w:r>
        <w:rPr>
          <w:rFonts w:ascii="Arial" w:hAnsi="Arial" w:cs="Arial"/>
          <w:sz w:val="20"/>
          <w:szCs w:val="20"/>
        </w:rPr>
        <w:t>marché</w:t>
      </w:r>
      <w:r w:rsidRPr="00301E55">
        <w:rPr>
          <w:rFonts w:ascii="Arial" w:hAnsi="Arial" w:cs="Arial"/>
          <w:sz w:val="20"/>
          <w:szCs w:val="20"/>
        </w:rPr>
        <w:t xml:space="preserve"> de </w:t>
      </w:r>
      <w:sdt>
        <w:sdtPr>
          <w:rPr>
            <w:rFonts w:ascii="Arial" w:hAnsi="Arial" w:cs="Arial"/>
            <w:sz w:val="20"/>
            <w:szCs w:val="20"/>
          </w:rPr>
          <w:alias w:val="Nature d'achat"/>
          <w:tag w:val="Nature d'achat"/>
          <w:id w:val="2121103824"/>
          <w:comboBox>
            <w:listItem w:value="Choisissez un élément."/>
            <w:listItem w:displayText="fournitures" w:value="fournitures"/>
            <w:listItem w:displayText="services" w:value="services"/>
          </w:comboBox>
        </w:sdtPr>
        <w:sdtEndPr/>
        <w:sdtContent>
          <w:r>
            <w:rPr>
              <w:rFonts w:ascii="Arial" w:hAnsi="Arial" w:cs="Arial"/>
              <w:sz w:val="20"/>
              <w:szCs w:val="20"/>
            </w:rPr>
            <w:t>services</w:t>
          </w:r>
        </w:sdtContent>
      </w:sdt>
      <w:r>
        <w:rPr>
          <w:rFonts w:ascii="Arial" w:hAnsi="Arial" w:cs="Arial"/>
          <w:sz w:val="20"/>
          <w:szCs w:val="20"/>
        </w:rPr>
        <w:t xml:space="preserve"> </w:t>
      </w:r>
      <w:r w:rsidR="007B2932">
        <w:rPr>
          <w:rFonts w:ascii="Arial" w:hAnsi="Arial" w:cs="Arial"/>
          <w:sz w:val="20"/>
          <w:szCs w:val="20"/>
        </w:rPr>
        <w:t>relatif à des prestations de maîtrise d’œuvre.</w:t>
      </w:r>
      <w:r>
        <w:rPr>
          <w:rFonts w:ascii="Arial" w:hAnsi="Arial" w:cs="Arial"/>
          <w:sz w:val="20"/>
          <w:szCs w:val="20"/>
        </w:rPr>
        <w:t xml:space="preserve">, </w:t>
      </w:r>
      <w:r w:rsidR="007B2932">
        <w:rPr>
          <w:rFonts w:ascii="Arial" w:hAnsi="Arial" w:cs="Arial"/>
          <w:sz w:val="20"/>
          <w:szCs w:val="20"/>
        </w:rPr>
        <w:t>Par conséquent, il est soumis au CCAG MO</w:t>
      </w:r>
      <w:r w:rsidR="00616172">
        <w:rPr>
          <w:rFonts w:ascii="Arial" w:hAnsi="Arial" w:cs="Arial"/>
          <w:sz w:val="20"/>
          <w:szCs w:val="20"/>
        </w:rPr>
        <w:t>E, issu de l’arrêté du 30 mars 2021, JORF n°0078 du 1</w:t>
      </w:r>
      <w:r w:rsidR="00616172" w:rsidRPr="00616172">
        <w:rPr>
          <w:rFonts w:ascii="Arial" w:hAnsi="Arial" w:cs="Arial"/>
          <w:sz w:val="20"/>
          <w:szCs w:val="20"/>
          <w:vertAlign w:val="superscript"/>
        </w:rPr>
        <w:t>er</w:t>
      </w:r>
      <w:r w:rsidR="00616172">
        <w:rPr>
          <w:rFonts w:ascii="Arial" w:hAnsi="Arial" w:cs="Arial"/>
          <w:sz w:val="20"/>
          <w:szCs w:val="20"/>
        </w:rPr>
        <w:t xml:space="preserve"> avril 2021.</w:t>
      </w:r>
    </w:p>
    <w:p w14:paraId="24E3AD67" w14:textId="471088FB" w:rsidR="00523FCE" w:rsidRDefault="007B2932" w:rsidP="00523FCE">
      <w:pPr>
        <w:spacing w:after="120" w:line="240" w:lineRule="auto"/>
        <w:jc w:val="both"/>
        <w:rPr>
          <w:rFonts w:ascii="Arial" w:hAnsi="Arial" w:cs="Arial"/>
          <w:sz w:val="20"/>
          <w:szCs w:val="20"/>
        </w:rPr>
      </w:pPr>
      <w:r>
        <w:rPr>
          <w:rFonts w:ascii="Arial" w:hAnsi="Arial" w:cs="Arial"/>
          <w:sz w:val="20"/>
          <w:szCs w:val="20"/>
        </w:rPr>
        <w:t>Ces prestations</w:t>
      </w:r>
      <w:r w:rsidR="00523FCE" w:rsidRPr="00301E55">
        <w:rPr>
          <w:rFonts w:ascii="Arial" w:hAnsi="Arial" w:cs="Arial"/>
          <w:sz w:val="20"/>
          <w:szCs w:val="20"/>
        </w:rPr>
        <w:t xml:space="preserve"> </w:t>
      </w:r>
      <w:r w:rsidR="00523FCE">
        <w:rPr>
          <w:rFonts w:ascii="Arial" w:hAnsi="Arial" w:cs="Arial"/>
          <w:sz w:val="20"/>
          <w:szCs w:val="20"/>
        </w:rPr>
        <w:t xml:space="preserve">correspondent aux éléments de la mission de maitrise </w:t>
      </w:r>
      <w:r w:rsidR="0089459A">
        <w:rPr>
          <w:rFonts w:ascii="Arial" w:hAnsi="Arial" w:cs="Arial"/>
          <w:sz w:val="20"/>
          <w:szCs w:val="20"/>
        </w:rPr>
        <w:t>d’œuvre</w:t>
      </w:r>
      <w:r w:rsidR="00523FCE">
        <w:rPr>
          <w:rFonts w:ascii="Arial" w:hAnsi="Arial" w:cs="Arial"/>
          <w:sz w:val="20"/>
          <w:szCs w:val="20"/>
        </w:rPr>
        <w:t xml:space="preserve"> décrits à l’article </w:t>
      </w:r>
      <w:r w:rsidR="00523FCE">
        <w:rPr>
          <w:rFonts w:ascii="Arial" w:hAnsi="Arial" w:cs="Arial"/>
          <w:sz w:val="20"/>
          <w:szCs w:val="20"/>
        </w:rPr>
        <w:fldChar w:fldCharType="begin"/>
      </w:r>
      <w:r w:rsidR="00523FCE">
        <w:rPr>
          <w:rFonts w:ascii="Arial" w:hAnsi="Arial" w:cs="Arial"/>
          <w:sz w:val="20"/>
          <w:szCs w:val="20"/>
        </w:rPr>
        <w:instrText xml:space="preserve"> REF _Ref14792127 \r \h </w:instrText>
      </w:r>
      <w:r w:rsidR="00523FCE">
        <w:rPr>
          <w:rFonts w:ascii="Arial" w:hAnsi="Arial" w:cs="Arial"/>
          <w:sz w:val="20"/>
          <w:szCs w:val="20"/>
        </w:rPr>
      </w:r>
      <w:r w:rsidR="00523FCE">
        <w:rPr>
          <w:rFonts w:ascii="Arial" w:hAnsi="Arial" w:cs="Arial"/>
          <w:sz w:val="20"/>
          <w:szCs w:val="20"/>
        </w:rPr>
        <w:fldChar w:fldCharType="separate"/>
      </w:r>
      <w:r w:rsidR="00EE68E3">
        <w:rPr>
          <w:rFonts w:ascii="Arial" w:hAnsi="Arial" w:cs="Arial"/>
          <w:sz w:val="20"/>
          <w:szCs w:val="20"/>
        </w:rPr>
        <w:t>1</w:t>
      </w:r>
      <w:r w:rsidR="00523FCE">
        <w:rPr>
          <w:rFonts w:ascii="Arial" w:hAnsi="Arial" w:cs="Arial"/>
          <w:sz w:val="20"/>
          <w:szCs w:val="20"/>
        </w:rPr>
        <w:fldChar w:fldCharType="end"/>
      </w:r>
      <w:r w:rsidR="00523FCE">
        <w:rPr>
          <w:rFonts w:ascii="Arial" w:hAnsi="Arial" w:cs="Arial"/>
          <w:sz w:val="20"/>
          <w:szCs w:val="20"/>
          <w:vertAlign w:val="superscript"/>
        </w:rPr>
        <w:t xml:space="preserve"> </w:t>
      </w:r>
      <w:r w:rsidR="00523FCE">
        <w:rPr>
          <w:rFonts w:ascii="Arial" w:hAnsi="Arial" w:cs="Arial"/>
          <w:sz w:val="20"/>
          <w:szCs w:val="20"/>
        </w:rPr>
        <w:t>du présent C.C.A.P.</w:t>
      </w:r>
      <w:r w:rsidR="00523FCE" w:rsidRPr="00301E55">
        <w:rPr>
          <w:rFonts w:ascii="Arial" w:hAnsi="Arial" w:cs="Arial"/>
          <w:sz w:val="20"/>
          <w:szCs w:val="20"/>
        </w:rPr>
        <w:t xml:space="preserve"> ; </w:t>
      </w:r>
      <w:r w:rsidR="00523FCE">
        <w:rPr>
          <w:rFonts w:ascii="Arial" w:hAnsi="Arial" w:cs="Arial"/>
          <w:sz w:val="20"/>
          <w:szCs w:val="20"/>
        </w:rPr>
        <w:t>ces éléments de mission sont chiffré</w:t>
      </w:r>
      <w:r w:rsidR="00523FCE" w:rsidRPr="00301E55">
        <w:rPr>
          <w:rFonts w:ascii="Arial" w:hAnsi="Arial" w:cs="Arial"/>
          <w:sz w:val="20"/>
          <w:szCs w:val="20"/>
        </w:rPr>
        <w:t xml:space="preserve">s dans </w:t>
      </w:r>
      <w:r w:rsidR="00523FCE">
        <w:rPr>
          <w:rFonts w:ascii="Arial" w:hAnsi="Arial" w:cs="Arial"/>
          <w:sz w:val="20"/>
          <w:szCs w:val="20"/>
        </w:rPr>
        <w:t>la grille de ventilation des honoraires par cotraitants et par éléments de mission, annexée à l’acte d’engagement du marché.</w:t>
      </w:r>
    </w:p>
    <w:p w14:paraId="4D8009C1" w14:textId="12C107ED" w:rsidR="00523FCE" w:rsidRDefault="00523FCE" w:rsidP="00523FCE">
      <w:pPr>
        <w:spacing w:after="120" w:line="240" w:lineRule="auto"/>
        <w:jc w:val="both"/>
        <w:rPr>
          <w:rFonts w:ascii="Arial" w:hAnsi="Arial" w:cs="Arial"/>
          <w:sz w:val="20"/>
          <w:szCs w:val="20"/>
        </w:rPr>
      </w:pPr>
      <w:r>
        <w:rPr>
          <w:rFonts w:ascii="Arial" w:hAnsi="Arial" w:cs="Arial"/>
          <w:sz w:val="20"/>
          <w:szCs w:val="20"/>
        </w:rPr>
        <w:t xml:space="preserve">Les </w:t>
      </w:r>
      <w:r w:rsidR="007B2932">
        <w:rPr>
          <w:rFonts w:ascii="Arial" w:hAnsi="Arial" w:cs="Arial"/>
          <w:sz w:val="20"/>
          <w:szCs w:val="20"/>
        </w:rPr>
        <w:t>différentes prestations</w:t>
      </w:r>
      <w:r>
        <w:rPr>
          <w:rFonts w:ascii="Arial" w:hAnsi="Arial" w:cs="Arial"/>
          <w:sz w:val="20"/>
          <w:szCs w:val="20"/>
        </w:rPr>
        <w:t xml:space="preserve"> ne</w:t>
      </w:r>
      <w:r w:rsidRPr="00301E55">
        <w:rPr>
          <w:rFonts w:ascii="Arial" w:hAnsi="Arial" w:cs="Arial"/>
          <w:sz w:val="20"/>
          <w:szCs w:val="20"/>
        </w:rPr>
        <w:t xml:space="preserve"> donnent </w:t>
      </w:r>
      <w:r>
        <w:rPr>
          <w:rFonts w:ascii="Arial" w:hAnsi="Arial" w:cs="Arial"/>
          <w:sz w:val="20"/>
          <w:szCs w:val="20"/>
        </w:rPr>
        <w:t xml:space="preserve">pas </w:t>
      </w:r>
      <w:r w:rsidRPr="00301E55">
        <w:rPr>
          <w:rFonts w:ascii="Arial" w:hAnsi="Arial" w:cs="Arial"/>
          <w:sz w:val="20"/>
          <w:szCs w:val="20"/>
        </w:rPr>
        <w:t>lieu à des paiements partiels définitifs</w:t>
      </w:r>
      <w:r>
        <w:rPr>
          <w:rFonts w:ascii="Arial" w:hAnsi="Arial" w:cs="Arial"/>
          <w:sz w:val="20"/>
          <w:szCs w:val="20"/>
        </w:rPr>
        <w:t>.</w:t>
      </w:r>
    </w:p>
    <w:p w14:paraId="2CEF7085" w14:textId="475AD96F" w:rsidR="00523FCE" w:rsidRPr="00523FCE" w:rsidRDefault="007B2932" w:rsidP="00523FCE">
      <w:pPr>
        <w:spacing w:after="120" w:line="240" w:lineRule="auto"/>
        <w:jc w:val="both"/>
        <w:rPr>
          <w:rFonts w:ascii="Arial" w:hAnsi="Arial" w:cs="Arial"/>
          <w:sz w:val="20"/>
          <w:szCs w:val="20"/>
        </w:rPr>
      </w:pPr>
      <w:r>
        <w:rPr>
          <w:rFonts w:ascii="Arial" w:hAnsi="Arial" w:cs="Arial"/>
          <w:sz w:val="20"/>
          <w:szCs w:val="20"/>
        </w:rPr>
        <w:t xml:space="preserve">Lorsque ces prestations sont scindées en plusieurs parties techniques </w:t>
      </w:r>
      <w:r w:rsidR="00554CDD">
        <w:rPr>
          <w:rFonts w:ascii="Arial" w:hAnsi="Arial" w:cs="Arial"/>
          <w:sz w:val="20"/>
          <w:szCs w:val="20"/>
        </w:rPr>
        <w:t xml:space="preserve">à exécuter distinctement, le pouvoir adjudicateur peut décider, au terme de chacune de ces parties, soit de sa propre initiative, soit à la demande du </w:t>
      </w:r>
      <w:r w:rsidR="00BD58A4">
        <w:rPr>
          <w:rFonts w:ascii="Arial" w:hAnsi="Arial" w:cs="Arial"/>
          <w:sz w:val="20"/>
          <w:szCs w:val="20"/>
        </w:rPr>
        <w:t>Titulaire</w:t>
      </w:r>
      <w:r w:rsidR="00554CDD">
        <w:rPr>
          <w:rFonts w:ascii="Arial" w:hAnsi="Arial" w:cs="Arial"/>
          <w:sz w:val="20"/>
          <w:szCs w:val="20"/>
        </w:rPr>
        <w:t>, de ne pas poursuivre l’exécution des prestations. La décision d’arrêter l’exécution des prestations ne donne lieu à aucune indemnité. L’arrêt de l’exécution des prestations entraîne la résiliation du marché.</w:t>
      </w:r>
    </w:p>
    <w:p w14:paraId="4E66DDB9" w14:textId="1F07DD67" w:rsidR="00EC2FA4" w:rsidRPr="00301E55" w:rsidRDefault="00F56D80" w:rsidP="00B31B8D">
      <w:pPr>
        <w:pStyle w:val="Titre1"/>
      </w:pPr>
      <w:bookmarkStart w:id="33" w:name="_Toc180421329"/>
      <w:r>
        <w:t>Marchés</w:t>
      </w:r>
      <w:r w:rsidR="00AD1CF8" w:rsidRPr="00301E55">
        <w:t xml:space="preserve"> de prestations similaires</w:t>
      </w:r>
      <w:bookmarkEnd w:id="33"/>
    </w:p>
    <w:p w14:paraId="79475DAB" w14:textId="5264A4D4" w:rsidR="00523FCE" w:rsidRPr="00523FCE" w:rsidRDefault="000E6546" w:rsidP="00D61A99">
      <w:pPr>
        <w:spacing w:after="120" w:line="240" w:lineRule="auto"/>
        <w:jc w:val="both"/>
        <w:rPr>
          <w:rFonts w:ascii="Arial" w:hAnsi="Arial" w:cs="Arial"/>
          <w:sz w:val="20"/>
          <w:szCs w:val="20"/>
        </w:rPr>
      </w:pPr>
      <w:r>
        <w:rPr>
          <w:rFonts w:ascii="Arial" w:hAnsi="Arial" w:cs="Arial"/>
          <w:sz w:val="20"/>
          <w:szCs w:val="20"/>
        </w:rPr>
        <w:t>C</w:t>
      </w:r>
      <w:r w:rsidR="00EC2FA4" w:rsidRPr="00301E55">
        <w:rPr>
          <w:rFonts w:ascii="Arial" w:hAnsi="Arial" w:cs="Arial"/>
          <w:sz w:val="20"/>
          <w:szCs w:val="20"/>
        </w:rPr>
        <w:t xml:space="preserve">onformément à ce qui est prévu à </w:t>
      </w:r>
      <w:r w:rsidR="00F56D80" w:rsidRPr="00F56D80">
        <w:rPr>
          <w:rFonts w:ascii="Arial" w:hAnsi="Arial" w:cs="Arial"/>
          <w:sz w:val="20"/>
          <w:szCs w:val="20"/>
        </w:rPr>
        <w:t xml:space="preserve">l’article R.2122-7 du </w:t>
      </w:r>
      <w:r w:rsidR="005B3071">
        <w:rPr>
          <w:rFonts w:ascii="Arial" w:hAnsi="Arial" w:cs="Arial"/>
          <w:sz w:val="20"/>
          <w:szCs w:val="20"/>
        </w:rPr>
        <w:t>Code</w:t>
      </w:r>
      <w:r w:rsidR="00F56D80" w:rsidRPr="00F56D80">
        <w:rPr>
          <w:rFonts w:ascii="Arial" w:hAnsi="Arial" w:cs="Arial"/>
          <w:sz w:val="20"/>
          <w:szCs w:val="20"/>
        </w:rPr>
        <w:t xml:space="preserve"> de la commande publique</w:t>
      </w:r>
      <w:r w:rsidR="00EC2FA4" w:rsidRPr="00301E55">
        <w:rPr>
          <w:rFonts w:ascii="Arial" w:hAnsi="Arial" w:cs="Arial"/>
          <w:sz w:val="20"/>
          <w:szCs w:val="20"/>
        </w:rPr>
        <w:t xml:space="preserve">, pour les </w:t>
      </w:r>
      <w:r w:rsidR="00F56D80">
        <w:rPr>
          <w:rFonts w:ascii="Arial" w:hAnsi="Arial" w:cs="Arial"/>
          <w:sz w:val="20"/>
          <w:szCs w:val="20"/>
        </w:rPr>
        <w:t>marchés</w:t>
      </w:r>
      <w:r w:rsidR="00EC2FA4" w:rsidRPr="00301E55">
        <w:rPr>
          <w:rFonts w:ascii="Arial" w:hAnsi="Arial" w:cs="Arial"/>
          <w:sz w:val="20"/>
          <w:szCs w:val="20"/>
        </w:rPr>
        <w:t xml:space="preserve"> de services ou travaux, constituant des options </w:t>
      </w:r>
      <w:r w:rsidR="0074661B" w:rsidRPr="00301E55">
        <w:rPr>
          <w:rFonts w:ascii="Arial" w:hAnsi="Arial" w:cs="Arial"/>
          <w:sz w:val="20"/>
          <w:szCs w:val="20"/>
        </w:rPr>
        <w:t xml:space="preserve">au sens du droit communautaire, </w:t>
      </w:r>
      <w:r w:rsidR="00EC2FA4" w:rsidRPr="00301E55">
        <w:rPr>
          <w:rFonts w:ascii="Arial" w:hAnsi="Arial" w:cs="Arial"/>
          <w:sz w:val="20"/>
          <w:szCs w:val="20"/>
        </w:rPr>
        <w:t xml:space="preserve">et si les conditions décrites à cet article sont remplies, le </w:t>
      </w:r>
      <w:r w:rsidR="006C6C47" w:rsidRPr="00301E55">
        <w:rPr>
          <w:rFonts w:ascii="Arial" w:hAnsi="Arial" w:cs="Arial"/>
          <w:sz w:val="20"/>
          <w:szCs w:val="20"/>
        </w:rPr>
        <w:t>Pouvoir Adjudicateur</w:t>
      </w:r>
      <w:r w:rsidR="00EC2FA4" w:rsidRPr="00301E55">
        <w:rPr>
          <w:rFonts w:ascii="Arial" w:hAnsi="Arial" w:cs="Arial"/>
          <w:sz w:val="20"/>
          <w:szCs w:val="20"/>
        </w:rPr>
        <w:t xml:space="preserve"> se réserve, le cas échéant, le droit de passer des </w:t>
      </w:r>
      <w:r w:rsidR="00F56D80">
        <w:rPr>
          <w:rFonts w:ascii="Arial" w:hAnsi="Arial" w:cs="Arial"/>
          <w:sz w:val="20"/>
          <w:szCs w:val="20"/>
        </w:rPr>
        <w:t>marchés</w:t>
      </w:r>
      <w:r w:rsidR="00EC2FA4" w:rsidRPr="00301E55">
        <w:rPr>
          <w:rFonts w:ascii="Arial" w:hAnsi="Arial" w:cs="Arial"/>
          <w:sz w:val="20"/>
          <w:szCs w:val="20"/>
        </w:rPr>
        <w:t xml:space="preserve"> négociés de réalisation de prestations similaires</w:t>
      </w:r>
      <w:r w:rsidR="003A6676" w:rsidRPr="00301E55">
        <w:rPr>
          <w:rFonts w:ascii="Arial" w:hAnsi="Arial" w:cs="Arial"/>
          <w:sz w:val="20"/>
          <w:szCs w:val="20"/>
        </w:rPr>
        <w:t xml:space="preserve"> avec le(s) </w:t>
      </w:r>
      <w:r w:rsidR="00BD58A4">
        <w:rPr>
          <w:rFonts w:ascii="Arial" w:hAnsi="Arial" w:cs="Arial"/>
          <w:sz w:val="20"/>
          <w:szCs w:val="20"/>
        </w:rPr>
        <w:t>Titulaire</w:t>
      </w:r>
      <w:r w:rsidR="003A6676" w:rsidRPr="00301E55">
        <w:rPr>
          <w:rFonts w:ascii="Arial" w:hAnsi="Arial" w:cs="Arial"/>
          <w:sz w:val="20"/>
          <w:szCs w:val="20"/>
        </w:rPr>
        <w:t xml:space="preserve">(s) de ce </w:t>
      </w:r>
      <w:r w:rsidR="00F56D80">
        <w:rPr>
          <w:rFonts w:ascii="Arial" w:hAnsi="Arial" w:cs="Arial"/>
          <w:sz w:val="20"/>
          <w:szCs w:val="20"/>
        </w:rPr>
        <w:t>marché</w:t>
      </w:r>
      <w:r w:rsidR="00EC2FA4" w:rsidRPr="00D52446">
        <w:rPr>
          <w:rFonts w:ascii="Arial" w:hAnsi="Arial" w:cs="Arial"/>
          <w:sz w:val="20"/>
          <w:szCs w:val="20"/>
        </w:rPr>
        <w:t>.</w:t>
      </w:r>
      <w:r w:rsidR="00EF64DE" w:rsidRPr="00D52446">
        <w:rPr>
          <w:rFonts w:ascii="Arial" w:hAnsi="Arial" w:cs="Arial"/>
          <w:sz w:val="20"/>
          <w:szCs w:val="20"/>
        </w:rPr>
        <w:t xml:space="preserve"> </w:t>
      </w:r>
    </w:p>
    <w:p w14:paraId="60A49460" w14:textId="77777777" w:rsidR="00FE52D0" w:rsidRDefault="004E57E4" w:rsidP="00FE52D0">
      <w:pPr>
        <w:pStyle w:val="Titre1"/>
      </w:pPr>
      <w:bookmarkStart w:id="34" w:name="_Ref479001796"/>
      <w:bookmarkStart w:id="35" w:name="_Toc180421330"/>
      <w:r w:rsidRPr="00301E55">
        <w:t xml:space="preserve">Durée du </w:t>
      </w:r>
      <w:r w:rsidR="00F56D80">
        <w:t>marché</w:t>
      </w:r>
      <w:bookmarkEnd w:id="34"/>
      <w:bookmarkEnd w:id="35"/>
    </w:p>
    <w:p w14:paraId="618117BF" w14:textId="35607DFE" w:rsidR="00F44FE1" w:rsidRDefault="00692CA7" w:rsidP="00CF10CE">
      <w:pPr>
        <w:autoSpaceDE w:val="0"/>
        <w:autoSpaceDN w:val="0"/>
        <w:adjustRightInd w:val="0"/>
        <w:spacing w:after="120" w:line="240" w:lineRule="auto"/>
        <w:jc w:val="both"/>
        <w:rPr>
          <w:rFonts w:ascii="Arial" w:hAnsi="Arial" w:cs="Arial"/>
          <w:sz w:val="20"/>
          <w:szCs w:val="20"/>
        </w:rPr>
      </w:pPr>
      <w:r w:rsidRPr="00692CA7">
        <w:rPr>
          <w:rFonts w:ascii="Arial" w:hAnsi="Arial" w:cs="Arial"/>
          <w:sz w:val="20"/>
          <w:szCs w:val="20"/>
        </w:rPr>
        <w:t>Le</w:t>
      </w:r>
      <w:r>
        <w:rPr>
          <w:rFonts w:ascii="Arial" w:hAnsi="Arial" w:cs="Arial"/>
          <w:sz w:val="20"/>
          <w:szCs w:val="20"/>
        </w:rPr>
        <w:t xml:space="preserve"> marché s’exécute à compter de sa date de notification, </w:t>
      </w:r>
      <w:r w:rsidR="00F33888">
        <w:rPr>
          <w:rFonts w:ascii="Arial" w:hAnsi="Arial" w:cs="Arial"/>
          <w:sz w:val="20"/>
          <w:szCs w:val="20"/>
        </w:rPr>
        <w:t>et prend fin à la date d’expiration de la</w:t>
      </w:r>
      <w:r w:rsidRPr="00692CA7">
        <w:rPr>
          <w:rFonts w:ascii="Arial" w:hAnsi="Arial" w:cs="Arial"/>
          <w:sz w:val="20"/>
          <w:szCs w:val="20"/>
        </w:rPr>
        <w:t xml:space="preserve"> période de garantie de parfait achèvement</w:t>
      </w:r>
      <w:r w:rsidR="00F33888">
        <w:rPr>
          <w:rFonts w:ascii="Arial" w:hAnsi="Arial" w:cs="Arial"/>
          <w:sz w:val="20"/>
          <w:szCs w:val="20"/>
        </w:rPr>
        <w:t xml:space="preserve"> des marchés de travaux conclus dans le cadre de l’opération</w:t>
      </w:r>
      <w:r w:rsidR="00616172">
        <w:rPr>
          <w:rFonts w:ascii="Arial" w:hAnsi="Arial" w:cs="Arial"/>
          <w:sz w:val="20"/>
          <w:szCs w:val="20"/>
        </w:rPr>
        <w:t>.</w:t>
      </w:r>
    </w:p>
    <w:p w14:paraId="51CE3F68" w14:textId="7BCD9A3C" w:rsidR="00F44FE1" w:rsidRPr="00692CA7" w:rsidRDefault="00F44FE1" w:rsidP="00CF10CE">
      <w:pPr>
        <w:autoSpaceDE w:val="0"/>
        <w:autoSpaceDN w:val="0"/>
        <w:adjustRightInd w:val="0"/>
        <w:spacing w:after="120" w:line="240" w:lineRule="auto"/>
        <w:jc w:val="both"/>
        <w:rPr>
          <w:rFonts w:ascii="Arial" w:hAnsi="Arial" w:cs="Arial"/>
          <w:sz w:val="20"/>
          <w:szCs w:val="20"/>
        </w:rPr>
      </w:pPr>
      <w:r>
        <w:rPr>
          <w:rFonts w:ascii="Arial" w:hAnsi="Arial" w:cs="Arial"/>
          <w:sz w:val="20"/>
          <w:szCs w:val="20"/>
        </w:rPr>
        <w:t>Ce délai de garantie est d’un an à compter de la date d’effet de la réception des travaux de l’opération.</w:t>
      </w:r>
    </w:p>
    <w:p w14:paraId="50C9D79D" w14:textId="08F66B8C" w:rsidR="00692CA7" w:rsidRDefault="00F33888" w:rsidP="00CF10CE">
      <w:pPr>
        <w:tabs>
          <w:tab w:val="left" w:pos="5529"/>
        </w:tabs>
        <w:spacing w:after="120" w:line="240" w:lineRule="auto"/>
        <w:ind w:right="-1"/>
        <w:jc w:val="both"/>
        <w:rPr>
          <w:rFonts w:ascii="Arial" w:hAnsi="Arial" w:cs="Arial"/>
          <w:sz w:val="20"/>
          <w:szCs w:val="20"/>
        </w:rPr>
      </w:pPr>
      <w:r>
        <w:rPr>
          <w:rFonts w:ascii="Arial" w:hAnsi="Arial" w:cs="Arial"/>
          <w:sz w:val="20"/>
          <w:szCs w:val="20"/>
        </w:rPr>
        <w:lastRenderedPageBreak/>
        <w:t>A titre indicatif, la</w:t>
      </w:r>
      <w:r w:rsidR="00692CA7" w:rsidRPr="00692CA7">
        <w:rPr>
          <w:rFonts w:ascii="Arial" w:hAnsi="Arial" w:cs="Arial"/>
          <w:sz w:val="20"/>
          <w:szCs w:val="20"/>
        </w:rPr>
        <w:t xml:space="preserve"> durée prévisionnelle du marché de maîtrise </w:t>
      </w:r>
      <w:r w:rsidR="0089459A">
        <w:rPr>
          <w:rFonts w:ascii="Arial" w:hAnsi="Arial" w:cs="Arial"/>
          <w:sz w:val="20"/>
          <w:szCs w:val="20"/>
        </w:rPr>
        <w:t>d’œuvre</w:t>
      </w:r>
      <w:r w:rsidR="00692CA7" w:rsidRPr="00692CA7">
        <w:rPr>
          <w:rFonts w:ascii="Arial" w:hAnsi="Arial" w:cs="Arial"/>
          <w:sz w:val="20"/>
          <w:szCs w:val="20"/>
        </w:rPr>
        <w:t xml:space="preserve"> est de </w:t>
      </w:r>
      <w:r w:rsidR="00406970" w:rsidRPr="00944013">
        <w:rPr>
          <w:rFonts w:ascii="Arial" w:hAnsi="Arial" w:cs="Arial"/>
          <w:sz w:val="20"/>
          <w:szCs w:val="20"/>
        </w:rPr>
        <w:t>24</w:t>
      </w:r>
      <w:r w:rsidR="00692CA7" w:rsidRPr="00944013">
        <w:rPr>
          <w:rFonts w:ascii="Arial" w:hAnsi="Arial" w:cs="Arial"/>
          <w:sz w:val="20"/>
          <w:szCs w:val="20"/>
        </w:rPr>
        <w:t xml:space="preserve"> mois</w:t>
      </w:r>
      <w:r>
        <w:rPr>
          <w:rFonts w:ascii="Arial" w:hAnsi="Arial" w:cs="Arial"/>
          <w:sz w:val="20"/>
          <w:szCs w:val="20"/>
        </w:rPr>
        <w:t xml:space="preserve"> (hors délai de garantie de parfait achèvement)</w:t>
      </w:r>
      <w:r w:rsidRPr="00FC2E4D">
        <w:rPr>
          <w:rFonts w:ascii="Arial" w:hAnsi="Arial" w:cs="Arial"/>
          <w:sz w:val="20"/>
          <w:szCs w:val="20"/>
        </w:rPr>
        <w:t xml:space="preserve"> </w:t>
      </w:r>
      <w:r w:rsidR="00CF10CE">
        <w:rPr>
          <w:rFonts w:ascii="Arial" w:hAnsi="Arial" w:cs="Arial"/>
          <w:sz w:val="20"/>
          <w:szCs w:val="20"/>
        </w:rPr>
        <w:t>à compter de sa notification, dont :</w:t>
      </w:r>
    </w:p>
    <w:p w14:paraId="43A06919" w14:textId="707EEBF1" w:rsidR="00CF10CE" w:rsidRPr="00944013" w:rsidRDefault="00406970" w:rsidP="00CF10CE">
      <w:pPr>
        <w:pStyle w:val="Paragraphedeliste"/>
        <w:numPr>
          <w:ilvl w:val="0"/>
          <w:numId w:val="3"/>
        </w:numPr>
        <w:tabs>
          <w:tab w:val="left" w:pos="5529"/>
        </w:tabs>
        <w:spacing w:after="120" w:line="240" w:lineRule="auto"/>
        <w:ind w:right="-1"/>
        <w:jc w:val="both"/>
        <w:rPr>
          <w:rFonts w:ascii="Arial" w:hAnsi="Arial" w:cs="Arial"/>
          <w:sz w:val="20"/>
          <w:szCs w:val="20"/>
        </w:rPr>
      </w:pPr>
      <w:r w:rsidRPr="00944013">
        <w:rPr>
          <w:rFonts w:ascii="Arial" w:hAnsi="Arial" w:cs="Arial"/>
          <w:sz w:val="20"/>
          <w:szCs w:val="20"/>
        </w:rPr>
        <w:t>6</w:t>
      </w:r>
      <w:r w:rsidR="00CF10CE" w:rsidRPr="00944013">
        <w:rPr>
          <w:rFonts w:ascii="Arial" w:hAnsi="Arial" w:cs="Arial"/>
          <w:sz w:val="20"/>
          <w:szCs w:val="20"/>
        </w:rPr>
        <w:t xml:space="preserve"> mois d’études,</w:t>
      </w:r>
    </w:p>
    <w:p w14:paraId="46193D51" w14:textId="21FA1BF6" w:rsidR="00CF10CE" w:rsidRPr="00944013" w:rsidRDefault="00406970" w:rsidP="00CF10CE">
      <w:pPr>
        <w:pStyle w:val="Paragraphedeliste"/>
        <w:numPr>
          <w:ilvl w:val="0"/>
          <w:numId w:val="3"/>
        </w:numPr>
        <w:tabs>
          <w:tab w:val="left" w:pos="5529"/>
        </w:tabs>
        <w:spacing w:after="120" w:line="240" w:lineRule="auto"/>
        <w:ind w:right="-1"/>
        <w:jc w:val="both"/>
        <w:rPr>
          <w:rFonts w:ascii="Arial" w:hAnsi="Arial" w:cs="Arial"/>
          <w:sz w:val="20"/>
          <w:szCs w:val="20"/>
        </w:rPr>
      </w:pPr>
      <w:r w:rsidRPr="00944013">
        <w:rPr>
          <w:rFonts w:ascii="Arial" w:hAnsi="Arial" w:cs="Arial"/>
          <w:sz w:val="20"/>
          <w:szCs w:val="20"/>
        </w:rPr>
        <w:t>4</w:t>
      </w:r>
      <w:r w:rsidR="00CF10CE" w:rsidRPr="00944013">
        <w:rPr>
          <w:rFonts w:ascii="Arial" w:hAnsi="Arial" w:cs="Arial"/>
          <w:sz w:val="20"/>
          <w:szCs w:val="20"/>
        </w:rPr>
        <w:t xml:space="preserve"> mois de consultation travaux</w:t>
      </w:r>
    </w:p>
    <w:p w14:paraId="0EF31B77" w14:textId="10FC7662" w:rsidR="00CF10CE" w:rsidRPr="00944013" w:rsidRDefault="00406970" w:rsidP="00CF10CE">
      <w:pPr>
        <w:pStyle w:val="Paragraphedeliste"/>
        <w:numPr>
          <w:ilvl w:val="0"/>
          <w:numId w:val="3"/>
        </w:numPr>
        <w:tabs>
          <w:tab w:val="left" w:pos="5529"/>
        </w:tabs>
        <w:spacing w:after="120" w:line="240" w:lineRule="auto"/>
        <w:ind w:right="-1"/>
        <w:jc w:val="both"/>
        <w:rPr>
          <w:rFonts w:ascii="Arial" w:hAnsi="Arial" w:cs="Arial"/>
          <w:sz w:val="20"/>
          <w:szCs w:val="20"/>
        </w:rPr>
      </w:pPr>
      <w:r w:rsidRPr="00944013">
        <w:rPr>
          <w:rFonts w:ascii="Arial" w:hAnsi="Arial" w:cs="Arial"/>
          <w:sz w:val="20"/>
          <w:szCs w:val="20"/>
        </w:rPr>
        <w:t>1</w:t>
      </w:r>
      <w:r w:rsidR="00B33F64" w:rsidRPr="00944013">
        <w:rPr>
          <w:rFonts w:ascii="Arial" w:hAnsi="Arial" w:cs="Arial"/>
          <w:sz w:val="20"/>
          <w:szCs w:val="20"/>
        </w:rPr>
        <w:t>2</w:t>
      </w:r>
      <w:r w:rsidR="00CF10CE" w:rsidRPr="00944013">
        <w:rPr>
          <w:rFonts w:ascii="Arial" w:hAnsi="Arial" w:cs="Arial"/>
          <w:sz w:val="20"/>
          <w:szCs w:val="20"/>
        </w:rPr>
        <w:t xml:space="preserve"> mois de travaux</w:t>
      </w:r>
    </w:p>
    <w:p w14:paraId="27F8B025" w14:textId="1B720695" w:rsidR="00BA2233" w:rsidRPr="005201EC" w:rsidRDefault="00BA2233" w:rsidP="00BA2233">
      <w:pPr>
        <w:tabs>
          <w:tab w:val="left" w:pos="5529"/>
        </w:tabs>
        <w:spacing w:after="120" w:line="240" w:lineRule="auto"/>
        <w:ind w:right="-1"/>
        <w:jc w:val="both"/>
        <w:rPr>
          <w:rFonts w:ascii="Arial" w:hAnsi="Arial" w:cs="Arial"/>
          <w:sz w:val="20"/>
          <w:szCs w:val="20"/>
        </w:rPr>
      </w:pPr>
      <w:r w:rsidRPr="00BB0229">
        <w:rPr>
          <w:rFonts w:ascii="Arial" w:hAnsi="Arial" w:cs="Arial"/>
          <w:sz w:val="20"/>
          <w:szCs w:val="20"/>
        </w:rPr>
        <w:t>Ces durées prévisionnelles incluent le</w:t>
      </w:r>
      <w:r w:rsidR="00112D3D" w:rsidRPr="00BB0229">
        <w:rPr>
          <w:rFonts w:ascii="Arial" w:hAnsi="Arial" w:cs="Arial"/>
          <w:sz w:val="20"/>
          <w:szCs w:val="20"/>
        </w:rPr>
        <w:t>s</w:t>
      </w:r>
      <w:r w:rsidRPr="00BB0229">
        <w:rPr>
          <w:rFonts w:ascii="Arial" w:hAnsi="Arial" w:cs="Arial"/>
          <w:sz w:val="20"/>
          <w:szCs w:val="20"/>
        </w:rPr>
        <w:t xml:space="preserve"> délai</w:t>
      </w:r>
      <w:r w:rsidR="00112D3D" w:rsidRPr="00BB0229">
        <w:rPr>
          <w:rFonts w:ascii="Arial" w:hAnsi="Arial" w:cs="Arial"/>
          <w:sz w:val="20"/>
          <w:szCs w:val="20"/>
        </w:rPr>
        <w:t>s</w:t>
      </w:r>
      <w:r w:rsidRPr="00BB0229">
        <w:rPr>
          <w:rFonts w:ascii="Arial" w:hAnsi="Arial" w:cs="Arial"/>
          <w:sz w:val="20"/>
          <w:szCs w:val="20"/>
        </w:rPr>
        <w:t xml:space="preserve"> de validation par le Maître d’Ouvrage des livrables remis en phase de conception, qui </w:t>
      </w:r>
      <w:r w:rsidR="00BB0229" w:rsidRPr="00BB0229">
        <w:rPr>
          <w:rFonts w:ascii="Arial" w:hAnsi="Arial" w:cs="Arial"/>
          <w:sz w:val="20"/>
          <w:szCs w:val="20"/>
        </w:rPr>
        <w:t xml:space="preserve">sont </w:t>
      </w:r>
      <w:r w:rsidR="00BB0229">
        <w:rPr>
          <w:rFonts w:ascii="Arial" w:hAnsi="Arial" w:cs="Arial"/>
          <w:sz w:val="20"/>
          <w:szCs w:val="20"/>
        </w:rPr>
        <w:t>spécifiés</w:t>
      </w:r>
      <w:r w:rsidR="00BB0229" w:rsidRPr="00BB0229">
        <w:rPr>
          <w:rFonts w:ascii="Arial" w:hAnsi="Arial" w:cs="Arial"/>
          <w:sz w:val="20"/>
          <w:szCs w:val="20"/>
        </w:rPr>
        <w:t xml:space="preserve"> aux articles </w:t>
      </w:r>
      <w:r w:rsidR="00BB0229" w:rsidRPr="00BB0229">
        <w:rPr>
          <w:rFonts w:ascii="Arial" w:hAnsi="Arial" w:cs="Arial"/>
          <w:sz w:val="20"/>
          <w:szCs w:val="20"/>
        </w:rPr>
        <w:fldChar w:fldCharType="begin"/>
      </w:r>
      <w:r w:rsidR="00BB0229" w:rsidRPr="00BB0229">
        <w:rPr>
          <w:rFonts w:ascii="Arial" w:hAnsi="Arial" w:cs="Arial"/>
          <w:sz w:val="20"/>
          <w:szCs w:val="20"/>
        </w:rPr>
        <w:instrText xml:space="preserve"> REF _Ref19704349 \r \h </w:instrText>
      </w:r>
      <w:r w:rsidR="00BB0229">
        <w:rPr>
          <w:rFonts w:ascii="Arial" w:hAnsi="Arial" w:cs="Arial"/>
          <w:sz w:val="20"/>
          <w:szCs w:val="20"/>
        </w:rPr>
        <w:instrText xml:space="preserve"> \* MERGEFORMAT </w:instrText>
      </w:r>
      <w:r w:rsidR="00BB0229" w:rsidRPr="00BB0229">
        <w:rPr>
          <w:rFonts w:ascii="Arial" w:hAnsi="Arial" w:cs="Arial"/>
          <w:sz w:val="20"/>
          <w:szCs w:val="20"/>
        </w:rPr>
      </w:r>
      <w:r w:rsidR="00BB0229" w:rsidRPr="00BB0229">
        <w:rPr>
          <w:rFonts w:ascii="Arial" w:hAnsi="Arial" w:cs="Arial"/>
          <w:sz w:val="20"/>
          <w:szCs w:val="20"/>
        </w:rPr>
        <w:fldChar w:fldCharType="separate"/>
      </w:r>
      <w:r w:rsidR="00BB0229" w:rsidRPr="00BB0229">
        <w:rPr>
          <w:rFonts w:ascii="Arial" w:hAnsi="Arial" w:cs="Arial"/>
          <w:sz w:val="20"/>
          <w:szCs w:val="20"/>
        </w:rPr>
        <w:t>8.2</w:t>
      </w:r>
      <w:r w:rsidR="00BB0229" w:rsidRPr="00BB0229">
        <w:rPr>
          <w:rFonts w:ascii="Arial" w:hAnsi="Arial" w:cs="Arial"/>
          <w:sz w:val="20"/>
          <w:szCs w:val="20"/>
        </w:rPr>
        <w:fldChar w:fldCharType="end"/>
      </w:r>
      <w:r w:rsidR="00BB0229" w:rsidRPr="00BB0229">
        <w:rPr>
          <w:rFonts w:ascii="Arial" w:hAnsi="Arial" w:cs="Arial"/>
          <w:sz w:val="20"/>
          <w:szCs w:val="20"/>
        </w:rPr>
        <w:t xml:space="preserve"> et </w:t>
      </w:r>
      <w:r w:rsidR="00BB0229" w:rsidRPr="00BB0229">
        <w:rPr>
          <w:rFonts w:ascii="Arial" w:hAnsi="Arial" w:cs="Arial"/>
          <w:sz w:val="20"/>
          <w:szCs w:val="20"/>
        </w:rPr>
        <w:fldChar w:fldCharType="begin"/>
      </w:r>
      <w:r w:rsidR="00BB0229" w:rsidRPr="00BB0229">
        <w:rPr>
          <w:rFonts w:ascii="Arial" w:hAnsi="Arial" w:cs="Arial"/>
          <w:sz w:val="20"/>
          <w:szCs w:val="20"/>
        </w:rPr>
        <w:instrText xml:space="preserve"> REF _Ref19704364 \r \h </w:instrText>
      </w:r>
      <w:r w:rsidR="00BB0229">
        <w:rPr>
          <w:rFonts w:ascii="Arial" w:hAnsi="Arial" w:cs="Arial"/>
          <w:sz w:val="20"/>
          <w:szCs w:val="20"/>
        </w:rPr>
        <w:instrText xml:space="preserve"> \* MERGEFORMAT </w:instrText>
      </w:r>
      <w:r w:rsidR="00BB0229" w:rsidRPr="00BB0229">
        <w:rPr>
          <w:rFonts w:ascii="Arial" w:hAnsi="Arial" w:cs="Arial"/>
          <w:sz w:val="20"/>
          <w:szCs w:val="20"/>
        </w:rPr>
      </w:r>
      <w:r w:rsidR="00BB0229" w:rsidRPr="00BB0229">
        <w:rPr>
          <w:rFonts w:ascii="Arial" w:hAnsi="Arial" w:cs="Arial"/>
          <w:sz w:val="20"/>
          <w:szCs w:val="20"/>
        </w:rPr>
        <w:fldChar w:fldCharType="separate"/>
      </w:r>
      <w:r w:rsidR="00BB0229" w:rsidRPr="00BB0229">
        <w:rPr>
          <w:rFonts w:ascii="Arial" w:hAnsi="Arial" w:cs="Arial"/>
          <w:sz w:val="20"/>
          <w:szCs w:val="20"/>
        </w:rPr>
        <w:t>8.3</w:t>
      </w:r>
      <w:r w:rsidR="00BB0229" w:rsidRPr="00BB0229">
        <w:rPr>
          <w:rFonts w:ascii="Arial" w:hAnsi="Arial" w:cs="Arial"/>
          <w:sz w:val="20"/>
          <w:szCs w:val="20"/>
        </w:rPr>
        <w:fldChar w:fldCharType="end"/>
      </w:r>
      <w:r w:rsidR="00BB0229" w:rsidRPr="00BB0229">
        <w:rPr>
          <w:rFonts w:ascii="Arial" w:hAnsi="Arial" w:cs="Arial"/>
          <w:sz w:val="20"/>
          <w:szCs w:val="20"/>
        </w:rPr>
        <w:t xml:space="preserve"> du présent C.C.A.P.</w:t>
      </w:r>
    </w:p>
    <w:p w14:paraId="365657A4" w14:textId="43745090" w:rsidR="00377B4E" w:rsidRDefault="00F33888" w:rsidP="00CF10CE">
      <w:pPr>
        <w:spacing w:after="120" w:line="240" w:lineRule="auto"/>
        <w:jc w:val="both"/>
        <w:rPr>
          <w:rFonts w:ascii="Arial" w:hAnsi="Arial" w:cs="Arial"/>
          <w:sz w:val="20"/>
          <w:szCs w:val="20"/>
        </w:rPr>
      </w:pPr>
      <w:r w:rsidRPr="00B33F64">
        <w:rPr>
          <w:rFonts w:ascii="Arial" w:hAnsi="Arial" w:cs="Arial"/>
          <w:sz w:val="20"/>
          <w:szCs w:val="20"/>
        </w:rPr>
        <w:t>La notification du présent marché vaut ordre de service de démarrage du premier élément de mission</w:t>
      </w:r>
      <w:r w:rsidR="00360CAD" w:rsidRPr="00B33F64">
        <w:rPr>
          <w:rFonts w:ascii="Arial" w:hAnsi="Arial" w:cs="Arial"/>
          <w:sz w:val="20"/>
          <w:szCs w:val="20"/>
        </w:rPr>
        <w:t xml:space="preserve"> de la phase conception,</w:t>
      </w:r>
      <w:r w:rsidR="00BA2233" w:rsidRPr="00B33F64">
        <w:rPr>
          <w:rFonts w:ascii="Arial" w:hAnsi="Arial" w:cs="Arial"/>
          <w:sz w:val="20"/>
          <w:szCs w:val="20"/>
        </w:rPr>
        <w:t xml:space="preserve"> parmi les éléments listés à l’article 1</w:t>
      </w:r>
      <w:r w:rsidR="00BA2233" w:rsidRPr="00B33F64">
        <w:rPr>
          <w:rFonts w:ascii="Arial" w:hAnsi="Arial" w:cs="Arial"/>
          <w:sz w:val="20"/>
          <w:szCs w:val="20"/>
          <w:vertAlign w:val="superscript"/>
        </w:rPr>
        <w:t>er</w:t>
      </w:r>
      <w:r w:rsidR="00BA2233" w:rsidRPr="00B33F64">
        <w:rPr>
          <w:rFonts w:ascii="Arial" w:hAnsi="Arial" w:cs="Arial"/>
          <w:sz w:val="20"/>
          <w:szCs w:val="20"/>
        </w:rPr>
        <w:t xml:space="preserve"> du présent C.C.A.P.</w:t>
      </w:r>
    </w:p>
    <w:p w14:paraId="70D36977" w14:textId="1094321D" w:rsidR="005201EC" w:rsidRPr="00692CA7" w:rsidRDefault="00C211E3" w:rsidP="00CF10CE">
      <w:pPr>
        <w:spacing w:after="120" w:line="240" w:lineRule="auto"/>
        <w:jc w:val="both"/>
        <w:rPr>
          <w:rFonts w:ascii="Arial" w:hAnsi="Arial" w:cs="Arial"/>
          <w:sz w:val="20"/>
          <w:szCs w:val="20"/>
        </w:rPr>
      </w:pPr>
      <w:r>
        <w:rPr>
          <w:rFonts w:ascii="Arial" w:hAnsi="Arial" w:cs="Arial"/>
          <w:sz w:val="20"/>
          <w:szCs w:val="20"/>
        </w:rPr>
        <w:t xml:space="preserve">Les </w:t>
      </w:r>
      <w:r w:rsidR="00BA2233" w:rsidRPr="005201EC">
        <w:rPr>
          <w:rFonts w:ascii="Arial" w:hAnsi="Arial" w:cs="Arial"/>
          <w:sz w:val="20"/>
          <w:szCs w:val="20"/>
        </w:rPr>
        <w:t>éléments de mission suivants</w:t>
      </w:r>
      <w:r w:rsidR="005201EC" w:rsidRPr="005201EC">
        <w:rPr>
          <w:rFonts w:ascii="Arial" w:hAnsi="Arial" w:cs="Arial"/>
          <w:sz w:val="20"/>
          <w:szCs w:val="20"/>
        </w:rPr>
        <w:t xml:space="preserve"> </w:t>
      </w:r>
      <w:r>
        <w:rPr>
          <w:rFonts w:ascii="Arial" w:hAnsi="Arial" w:cs="Arial"/>
          <w:sz w:val="20"/>
          <w:szCs w:val="20"/>
        </w:rPr>
        <w:t xml:space="preserve">sont exécutés à compter d’un point de départ </w:t>
      </w:r>
      <w:r w:rsidR="005201EC">
        <w:rPr>
          <w:rFonts w:ascii="Arial" w:hAnsi="Arial" w:cs="Arial"/>
          <w:sz w:val="20"/>
          <w:szCs w:val="20"/>
        </w:rPr>
        <w:t xml:space="preserve">mentionné à l’article </w:t>
      </w:r>
      <w:r w:rsidR="005201EC">
        <w:rPr>
          <w:rFonts w:ascii="Arial" w:hAnsi="Arial" w:cs="Arial"/>
          <w:sz w:val="20"/>
          <w:szCs w:val="20"/>
        </w:rPr>
        <w:fldChar w:fldCharType="begin"/>
      </w:r>
      <w:r w:rsidR="005201EC">
        <w:rPr>
          <w:rFonts w:ascii="Arial" w:hAnsi="Arial" w:cs="Arial"/>
          <w:sz w:val="20"/>
          <w:szCs w:val="20"/>
        </w:rPr>
        <w:instrText xml:space="preserve"> REF _Ref15464782 \r \h </w:instrText>
      </w:r>
      <w:r w:rsidR="005201EC">
        <w:rPr>
          <w:rFonts w:ascii="Arial" w:hAnsi="Arial" w:cs="Arial"/>
          <w:sz w:val="20"/>
          <w:szCs w:val="20"/>
        </w:rPr>
      </w:r>
      <w:r w:rsidR="005201EC">
        <w:rPr>
          <w:rFonts w:ascii="Arial" w:hAnsi="Arial" w:cs="Arial"/>
          <w:sz w:val="20"/>
          <w:szCs w:val="20"/>
        </w:rPr>
        <w:fldChar w:fldCharType="separate"/>
      </w:r>
      <w:r w:rsidR="00EE68E3">
        <w:rPr>
          <w:rFonts w:ascii="Arial" w:hAnsi="Arial" w:cs="Arial"/>
          <w:sz w:val="20"/>
          <w:szCs w:val="20"/>
        </w:rPr>
        <w:t>8</w:t>
      </w:r>
      <w:r w:rsidR="005201EC">
        <w:rPr>
          <w:rFonts w:ascii="Arial" w:hAnsi="Arial" w:cs="Arial"/>
          <w:sz w:val="20"/>
          <w:szCs w:val="20"/>
        </w:rPr>
        <w:fldChar w:fldCharType="end"/>
      </w:r>
      <w:r w:rsidR="005201EC">
        <w:rPr>
          <w:rFonts w:ascii="Arial" w:hAnsi="Arial" w:cs="Arial"/>
          <w:sz w:val="20"/>
          <w:szCs w:val="20"/>
        </w:rPr>
        <w:t xml:space="preserve"> du présent C.C.A.P.</w:t>
      </w:r>
    </w:p>
    <w:p w14:paraId="4F377825" w14:textId="77777777" w:rsidR="00AF3913" w:rsidRPr="00301E55" w:rsidRDefault="004E57E4" w:rsidP="00B31B8D">
      <w:pPr>
        <w:pStyle w:val="Titre1"/>
      </w:pPr>
      <w:bookmarkStart w:id="36" w:name="_Ref473207099"/>
      <w:bookmarkStart w:id="37" w:name="_Toc180421331"/>
      <w:r w:rsidRPr="00301E55">
        <w:t>Documents contractuels</w:t>
      </w:r>
      <w:bookmarkEnd w:id="36"/>
      <w:bookmarkEnd w:id="37"/>
    </w:p>
    <w:p w14:paraId="1E090081" w14:textId="01E478CA" w:rsidR="00AF3913" w:rsidRPr="00301E55" w:rsidRDefault="00E178D4" w:rsidP="00455CCA">
      <w:pPr>
        <w:tabs>
          <w:tab w:val="left" w:pos="5529"/>
        </w:tabs>
        <w:spacing w:after="120" w:line="240" w:lineRule="auto"/>
        <w:jc w:val="both"/>
        <w:rPr>
          <w:rFonts w:ascii="Arial" w:hAnsi="Arial" w:cs="Arial"/>
          <w:sz w:val="20"/>
          <w:szCs w:val="20"/>
        </w:rPr>
      </w:pPr>
      <w:r>
        <w:rPr>
          <w:rFonts w:ascii="Arial" w:hAnsi="Arial" w:cs="Arial"/>
          <w:sz w:val="20"/>
          <w:szCs w:val="20"/>
        </w:rPr>
        <w:t>L</w:t>
      </w:r>
      <w:r w:rsidR="00AF3913" w:rsidRPr="00301E55">
        <w:rPr>
          <w:rFonts w:ascii="Arial" w:hAnsi="Arial" w:cs="Arial"/>
          <w:sz w:val="20"/>
          <w:szCs w:val="20"/>
        </w:rPr>
        <w:t xml:space="preserve">e </w:t>
      </w:r>
      <w:r w:rsidR="00F56D80">
        <w:rPr>
          <w:rFonts w:ascii="Arial" w:hAnsi="Arial" w:cs="Arial"/>
          <w:sz w:val="20"/>
          <w:szCs w:val="20"/>
        </w:rPr>
        <w:t>marché</w:t>
      </w:r>
      <w:r w:rsidR="00AF3913" w:rsidRPr="00301E55">
        <w:rPr>
          <w:rFonts w:ascii="Arial" w:hAnsi="Arial" w:cs="Arial"/>
          <w:sz w:val="20"/>
          <w:szCs w:val="20"/>
        </w:rPr>
        <w:t xml:space="preserve"> est régi par les documents contractuels énumérés ci-dessous par ordre de priorité décroissante :</w:t>
      </w:r>
    </w:p>
    <w:p w14:paraId="5A651F44" w14:textId="77777777" w:rsidR="00B31B8D" w:rsidRPr="00301E55" w:rsidRDefault="00B31B8D" w:rsidP="00FC0E2D">
      <w:pPr>
        <w:numPr>
          <w:ilvl w:val="0"/>
          <w:numId w:val="2"/>
        </w:numPr>
        <w:spacing w:after="120" w:line="240" w:lineRule="auto"/>
        <w:ind w:left="568" w:hanging="284"/>
        <w:contextualSpacing/>
        <w:jc w:val="both"/>
        <w:rPr>
          <w:rFonts w:ascii="Arial" w:hAnsi="Arial" w:cs="Arial"/>
          <w:sz w:val="20"/>
          <w:szCs w:val="20"/>
        </w:rPr>
      </w:pPr>
      <w:r w:rsidRPr="00301E55">
        <w:rPr>
          <w:rFonts w:ascii="Arial" w:hAnsi="Arial" w:cs="Arial"/>
          <w:sz w:val="20"/>
          <w:szCs w:val="20"/>
        </w:rPr>
        <w:t xml:space="preserve">la lettre de notification du </w:t>
      </w:r>
      <w:r w:rsidR="00F56D80">
        <w:rPr>
          <w:rFonts w:ascii="Arial" w:hAnsi="Arial" w:cs="Arial"/>
          <w:sz w:val="20"/>
          <w:szCs w:val="20"/>
        </w:rPr>
        <w:t>marché</w:t>
      </w:r>
      <w:r w:rsidRPr="00301E55">
        <w:rPr>
          <w:rFonts w:ascii="Arial" w:hAnsi="Arial" w:cs="Arial"/>
          <w:sz w:val="20"/>
          <w:szCs w:val="20"/>
        </w:rPr>
        <w:t xml:space="preserve"> et son accusé réception ;</w:t>
      </w:r>
    </w:p>
    <w:p w14:paraId="746D5BB3" w14:textId="77777777" w:rsidR="00AF3913" w:rsidRPr="006B66B3" w:rsidRDefault="00C84E2D" w:rsidP="00D7343D">
      <w:pPr>
        <w:numPr>
          <w:ilvl w:val="0"/>
          <w:numId w:val="2"/>
        </w:numPr>
        <w:spacing w:after="0" w:line="240" w:lineRule="auto"/>
        <w:ind w:left="568" w:hanging="284"/>
        <w:contextualSpacing/>
        <w:jc w:val="both"/>
        <w:rPr>
          <w:rFonts w:ascii="Arial" w:hAnsi="Arial" w:cs="Arial"/>
          <w:sz w:val="20"/>
          <w:szCs w:val="20"/>
        </w:rPr>
      </w:pPr>
      <w:r w:rsidRPr="00907C4A">
        <w:rPr>
          <w:rFonts w:ascii="Arial" w:hAnsi="Arial" w:cs="Arial"/>
          <w:sz w:val="20"/>
          <w:szCs w:val="20"/>
        </w:rPr>
        <w:t xml:space="preserve">le présent Cahier des Clauses Administratives Particulières valant </w:t>
      </w:r>
      <w:r w:rsidR="00AF3913" w:rsidRPr="00907C4A">
        <w:rPr>
          <w:rFonts w:ascii="Arial" w:hAnsi="Arial" w:cs="Arial"/>
          <w:sz w:val="20"/>
          <w:szCs w:val="20"/>
        </w:rPr>
        <w:t>acte d’engagement et ses annexes</w:t>
      </w:r>
      <w:r w:rsidR="00C03899" w:rsidRPr="00907C4A">
        <w:rPr>
          <w:rFonts w:ascii="Arial" w:hAnsi="Arial" w:cs="Arial"/>
          <w:sz w:val="20"/>
          <w:szCs w:val="20"/>
        </w:rPr>
        <w:t xml:space="preserve"> </w:t>
      </w:r>
      <w:r w:rsidR="00AF3913" w:rsidRPr="00907C4A">
        <w:rPr>
          <w:rFonts w:ascii="Arial" w:hAnsi="Arial" w:cs="Arial"/>
          <w:sz w:val="20"/>
          <w:szCs w:val="20"/>
        </w:rPr>
        <w:t>dans la version résultant des dernières modifications éventuelles, opéré</w:t>
      </w:r>
      <w:r w:rsidR="00907C4A">
        <w:rPr>
          <w:rFonts w:ascii="Arial" w:hAnsi="Arial" w:cs="Arial"/>
          <w:sz w:val="20"/>
          <w:szCs w:val="20"/>
        </w:rPr>
        <w:t xml:space="preserve">es par </w:t>
      </w:r>
      <w:r w:rsidR="00907C4A" w:rsidRPr="006B66B3">
        <w:rPr>
          <w:rFonts w:ascii="Arial" w:hAnsi="Arial" w:cs="Arial"/>
          <w:sz w:val="20"/>
          <w:szCs w:val="20"/>
        </w:rPr>
        <w:t xml:space="preserve">avenant : </w:t>
      </w:r>
    </w:p>
    <w:p w14:paraId="6D973B6B" w14:textId="67DD577E" w:rsidR="00692CA7" w:rsidRPr="005201EC" w:rsidRDefault="003804F5" w:rsidP="005201EC">
      <w:pPr>
        <w:pStyle w:val="Paragraphedeliste"/>
        <w:numPr>
          <w:ilvl w:val="0"/>
          <w:numId w:val="15"/>
        </w:numPr>
        <w:spacing w:after="0" w:line="240" w:lineRule="auto"/>
        <w:jc w:val="both"/>
        <w:rPr>
          <w:rFonts w:ascii="Arial" w:hAnsi="Arial" w:cs="Arial"/>
          <w:sz w:val="20"/>
          <w:szCs w:val="20"/>
        </w:rPr>
      </w:pPr>
      <w:r>
        <w:rPr>
          <w:rFonts w:ascii="Arial" w:hAnsi="Arial" w:cs="Arial"/>
          <w:sz w:val="20"/>
          <w:szCs w:val="20"/>
        </w:rPr>
        <w:t>Annexe financière : g</w:t>
      </w:r>
      <w:r w:rsidR="00692CA7">
        <w:rPr>
          <w:rFonts w:ascii="Arial" w:hAnsi="Arial" w:cs="Arial"/>
          <w:sz w:val="20"/>
          <w:szCs w:val="20"/>
        </w:rPr>
        <w:t xml:space="preserve">rille de </w:t>
      </w:r>
      <w:r w:rsidR="005201EC">
        <w:rPr>
          <w:rFonts w:ascii="Arial" w:hAnsi="Arial" w:cs="Arial"/>
          <w:sz w:val="20"/>
          <w:szCs w:val="20"/>
        </w:rPr>
        <w:t>répartition</w:t>
      </w:r>
      <w:r w:rsidR="00692CA7">
        <w:rPr>
          <w:rFonts w:ascii="Arial" w:hAnsi="Arial" w:cs="Arial"/>
          <w:sz w:val="20"/>
          <w:szCs w:val="20"/>
        </w:rPr>
        <w:t xml:space="preserve"> des honoraires par cotraitants et par éléments de mission</w:t>
      </w:r>
      <w:r w:rsidR="006B66B3" w:rsidRPr="006B66B3">
        <w:rPr>
          <w:rFonts w:ascii="Arial" w:hAnsi="Arial" w:cs="Arial"/>
          <w:sz w:val="20"/>
          <w:szCs w:val="20"/>
        </w:rPr>
        <w:t> ;</w:t>
      </w:r>
    </w:p>
    <w:p w14:paraId="5DCF6D82" w14:textId="7568CF0C" w:rsidR="005F091D" w:rsidRDefault="005F091D" w:rsidP="00FC0E2D">
      <w:pPr>
        <w:numPr>
          <w:ilvl w:val="0"/>
          <w:numId w:val="2"/>
        </w:numPr>
        <w:spacing w:after="120" w:line="240" w:lineRule="auto"/>
        <w:ind w:left="568" w:hanging="284"/>
        <w:contextualSpacing/>
        <w:jc w:val="both"/>
        <w:rPr>
          <w:rFonts w:ascii="Arial" w:hAnsi="Arial" w:cs="Arial"/>
          <w:sz w:val="20"/>
          <w:szCs w:val="20"/>
        </w:rPr>
      </w:pPr>
      <w:r w:rsidRPr="006B66B3">
        <w:rPr>
          <w:rFonts w:ascii="Arial" w:hAnsi="Arial" w:cs="Arial"/>
          <w:sz w:val="20"/>
          <w:szCs w:val="20"/>
        </w:rPr>
        <w:t xml:space="preserve">les </w:t>
      </w:r>
      <w:r w:rsidR="0091545B" w:rsidRPr="006B66B3">
        <w:rPr>
          <w:rFonts w:ascii="Arial" w:hAnsi="Arial" w:cs="Arial"/>
          <w:sz w:val="20"/>
          <w:szCs w:val="20"/>
        </w:rPr>
        <w:t xml:space="preserve">autres </w:t>
      </w:r>
      <w:r w:rsidRPr="006B66B3">
        <w:rPr>
          <w:rFonts w:ascii="Arial" w:hAnsi="Arial" w:cs="Arial"/>
          <w:sz w:val="20"/>
          <w:szCs w:val="20"/>
        </w:rPr>
        <w:t>modifications éventuelles, opérées par avenant ;</w:t>
      </w:r>
    </w:p>
    <w:p w14:paraId="28371350" w14:textId="4EE0D83D" w:rsidR="00AF3913" w:rsidRPr="00944013" w:rsidRDefault="00AF3913" w:rsidP="00941018">
      <w:pPr>
        <w:numPr>
          <w:ilvl w:val="0"/>
          <w:numId w:val="2"/>
        </w:numPr>
        <w:spacing w:after="120" w:line="240" w:lineRule="auto"/>
        <w:ind w:left="568" w:hanging="284"/>
        <w:contextualSpacing/>
        <w:jc w:val="both"/>
        <w:rPr>
          <w:rFonts w:ascii="Arial" w:hAnsi="Arial" w:cs="Arial"/>
          <w:sz w:val="20"/>
          <w:szCs w:val="20"/>
        </w:rPr>
      </w:pPr>
      <w:r w:rsidRPr="00944013">
        <w:rPr>
          <w:rFonts w:ascii="Arial" w:hAnsi="Arial" w:cs="Arial"/>
          <w:sz w:val="20"/>
          <w:szCs w:val="20"/>
        </w:rPr>
        <w:t>l</w:t>
      </w:r>
      <w:r w:rsidR="00103435" w:rsidRPr="00944013">
        <w:rPr>
          <w:rFonts w:ascii="Arial" w:hAnsi="Arial" w:cs="Arial"/>
          <w:sz w:val="20"/>
          <w:szCs w:val="20"/>
        </w:rPr>
        <w:t xml:space="preserve">a synthèse de l’étude de faisabilité </w:t>
      </w:r>
      <w:r w:rsidR="00692CA7" w:rsidRPr="00944013">
        <w:rPr>
          <w:rFonts w:ascii="Arial" w:hAnsi="Arial" w:cs="Arial"/>
          <w:sz w:val="20"/>
          <w:szCs w:val="20"/>
        </w:rPr>
        <w:t xml:space="preserve">et ses annexes </w:t>
      </w:r>
      <w:r w:rsidR="00103435" w:rsidRPr="00944013">
        <w:rPr>
          <w:rFonts w:ascii="Arial" w:hAnsi="Arial" w:cs="Arial"/>
          <w:sz w:val="20"/>
          <w:szCs w:val="20"/>
        </w:rPr>
        <w:t>5-1 et 5-2</w:t>
      </w:r>
    </w:p>
    <w:p w14:paraId="63ECBC53" w14:textId="77777777" w:rsidR="00D61A99" w:rsidRPr="006B66B3" w:rsidRDefault="00C03899" w:rsidP="00FC0E2D">
      <w:pPr>
        <w:numPr>
          <w:ilvl w:val="0"/>
          <w:numId w:val="2"/>
        </w:numPr>
        <w:spacing w:after="120" w:line="240" w:lineRule="auto"/>
        <w:ind w:left="568" w:hanging="284"/>
        <w:contextualSpacing/>
        <w:jc w:val="both"/>
        <w:rPr>
          <w:rFonts w:ascii="Arial" w:hAnsi="Arial" w:cs="Arial"/>
          <w:sz w:val="20"/>
          <w:szCs w:val="20"/>
        </w:rPr>
      </w:pPr>
      <w:r w:rsidRPr="006B66B3">
        <w:rPr>
          <w:rFonts w:ascii="Arial" w:hAnsi="Arial" w:cs="Arial"/>
          <w:sz w:val="20"/>
          <w:szCs w:val="20"/>
        </w:rPr>
        <w:t>les actes spéciaux de sous-traitance et leurs avenants, postérieurs à la notification de l’accord-cadre ;</w:t>
      </w:r>
    </w:p>
    <w:p w14:paraId="0C01BB4F" w14:textId="6B0FA67C" w:rsidR="00D61A99" w:rsidRDefault="00D61A99" w:rsidP="00FC0E2D">
      <w:pPr>
        <w:numPr>
          <w:ilvl w:val="0"/>
          <w:numId w:val="2"/>
        </w:numPr>
        <w:spacing w:after="120" w:line="240" w:lineRule="auto"/>
        <w:ind w:left="568" w:hanging="284"/>
        <w:contextualSpacing/>
        <w:jc w:val="both"/>
        <w:rPr>
          <w:rFonts w:ascii="Arial" w:hAnsi="Arial" w:cs="Arial"/>
          <w:sz w:val="20"/>
          <w:szCs w:val="20"/>
        </w:rPr>
      </w:pPr>
      <w:r w:rsidRPr="006B66B3">
        <w:rPr>
          <w:rFonts w:ascii="Arial" w:hAnsi="Arial" w:cs="Arial"/>
          <w:sz w:val="20"/>
          <w:szCs w:val="20"/>
        </w:rPr>
        <w:t xml:space="preserve">le Cahier des Clauses Administratives Générales </w:t>
      </w:r>
      <w:r w:rsidR="00554CDD">
        <w:rPr>
          <w:rFonts w:ascii="Arial" w:hAnsi="Arial" w:cs="Arial"/>
          <w:sz w:val="20"/>
          <w:szCs w:val="20"/>
        </w:rPr>
        <w:t>des marchés publics de maîtrise d’</w:t>
      </w:r>
      <w:r w:rsidR="00721D38">
        <w:rPr>
          <w:rFonts w:ascii="Arial" w:hAnsi="Arial" w:cs="Arial"/>
          <w:sz w:val="20"/>
          <w:szCs w:val="20"/>
        </w:rPr>
        <w:t>œuvre</w:t>
      </w:r>
      <w:r w:rsidRPr="006B66B3">
        <w:rPr>
          <w:rFonts w:ascii="Arial" w:hAnsi="Arial" w:cs="Arial"/>
          <w:sz w:val="20"/>
          <w:szCs w:val="20"/>
        </w:rPr>
        <w:t xml:space="preserve"> (arrêté du </w:t>
      </w:r>
      <w:r w:rsidR="00554CDD">
        <w:rPr>
          <w:rFonts w:ascii="Arial" w:hAnsi="Arial" w:cs="Arial"/>
          <w:sz w:val="20"/>
          <w:szCs w:val="20"/>
        </w:rPr>
        <w:t>30 mars 2021</w:t>
      </w:r>
      <w:r w:rsidRPr="006B66B3">
        <w:rPr>
          <w:rFonts w:ascii="Arial" w:hAnsi="Arial" w:cs="Arial"/>
          <w:sz w:val="20"/>
          <w:szCs w:val="20"/>
        </w:rPr>
        <w:t>, JORF n°0</w:t>
      </w:r>
      <w:r w:rsidR="00554CDD">
        <w:rPr>
          <w:rFonts w:ascii="Arial" w:hAnsi="Arial" w:cs="Arial"/>
          <w:sz w:val="20"/>
          <w:szCs w:val="20"/>
        </w:rPr>
        <w:t>078</w:t>
      </w:r>
      <w:r w:rsidRPr="006B66B3">
        <w:rPr>
          <w:rFonts w:ascii="Arial" w:hAnsi="Arial" w:cs="Arial"/>
          <w:sz w:val="20"/>
          <w:szCs w:val="20"/>
        </w:rPr>
        <w:t xml:space="preserve"> du </w:t>
      </w:r>
      <w:r w:rsidR="00554CDD">
        <w:rPr>
          <w:rFonts w:ascii="Arial" w:hAnsi="Arial" w:cs="Arial"/>
          <w:sz w:val="20"/>
          <w:szCs w:val="20"/>
        </w:rPr>
        <w:t>1</w:t>
      </w:r>
      <w:r w:rsidR="00554CDD" w:rsidRPr="00554CDD">
        <w:rPr>
          <w:rFonts w:ascii="Arial" w:hAnsi="Arial" w:cs="Arial"/>
          <w:sz w:val="20"/>
          <w:szCs w:val="20"/>
          <w:vertAlign w:val="superscript"/>
        </w:rPr>
        <w:t>er</w:t>
      </w:r>
      <w:r w:rsidR="00554CDD">
        <w:rPr>
          <w:rFonts w:ascii="Arial" w:hAnsi="Arial" w:cs="Arial"/>
          <w:sz w:val="20"/>
          <w:szCs w:val="20"/>
        </w:rPr>
        <w:t xml:space="preserve"> avril </w:t>
      </w:r>
      <w:r w:rsidR="00721D38">
        <w:rPr>
          <w:rFonts w:ascii="Arial" w:hAnsi="Arial" w:cs="Arial"/>
          <w:sz w:val="20"/>
          <w:szCs w:val="20"/>
        </w:rPr>
        <w:t>2021</w:t>
      </w:r>
      <w:r w:rsidRPr="006B66B3">
        <w:rPr>
          <w:rFonts w:ascii="Arial" w:hAnsi="Arial" w:cs="Arial"/>
          <w:sz w:val="20"/>
          <w:szCs w:val="20"/>
        </w:rPr>
        <w:t>, texte n°</w:t>
      </w:r>
      <w:r w:rsidR="00721D38">
        <w:rPr>
          <w:rFonts w:ascii="Arial" w:hAnsi="Arial" w:cs="Arial"/>
          <w:sz w:val="20"/>
          <w:szCs w:val="20"/>
        </w:rPr>
        <w:t>2</w:t>
      </w:r>
      <w:r w:rsidRPr="006B66B3">
        <w:rPr>
          <w:rFonts w:ascii="Arial" w:hAnsi="Arial" w:cs="Arial"/>
          <w:sz w:val="20"/>
          <w:szCs w:val="20"/>
        </w:rPr>
        <w:t>3) ;</w:t>
      </w:r>
    </w:p>
    <w:p w14:paraId="5272DB75" w14:textId="1A4F3A64" w:rsidR="00525D10" w:rsidRPr="006B66B3" w:rsidRDefault="00525D10" w:rsidP="00FC0E2D">
      <w:pPr>
        <w:numPr>
          <w:ilvl w:val="0"/>
          <w:numId w:val="2"/>
        </w:numPr>
        <w:spacing w:after="120" w:line="240" w:lineRule="auto"/>
        <w:ind w:left="568" w:hanging="284"/>
        <w:contextualSpacing/>
        <w:jc w:val="both"/>
        <w:rPr>
          <w:rFonts w:ascii="Arial" w:hAnsi="Arial" w:cs="Arial"/>
          <w:sz w:val="20"/>
          <w:szCs w:val="20"/>
        </w:rPr>
      </w:pPr>
      <w:r>
        <w:rPr>
          <w:rFonts w:ascii="Arial" w:hAnsi="Arial" w:cs="Arial"/>
          <w:sz w:val="20"/>
          <w:szCs w:val="20"/>
        </w:rPr>
        <w:t>le</w:t>
      </w:r>
      <w:r w:rsidR="00E178D4">
        <w:rPr>
          <w:rFonts w:ascii="Arial" w:hAnsi="Arial" w:cs="Arial"/>
          <w:sz w:val="20"/>
          <w:szCs w:val="20"/>
        </w:rPr>
        <w:t>s clauses du cahier des clauses administratives générales applicables aux marchés publics de travaux précisant le rôle du maître d’œuvre dans le cadre de l’exécution des marchés de travaux</w:t>
      </w:r>
    </w:p>
    <w:p w14:paraId="397B828B" w14:textId="6A4DB5EB" w:rsidR="00907C4A" w:rsidRDefault="00907C4A" w:rsidP="00FC0E2D">
      <w:pPr>
        <w:numPr>
          <w:ilvl w:val="0"/>
          <w:numId w:val="2"/>
        </w:numPr>
        <w:spacing w:after="120" w:line="240" w:lineRule="auto"/>
        <w:ind w:left="568" w:hanging="284"/>
        <w:contextualSpacing/>
        <w:jc w:val="both"/>
        <w:rPr>
          <w:rFonts w:ascii="Arial" w:hAnsi="Arial" w:cs="Arial"/>
          <w:sz w:val="20"/>
          <w:szCs w:val="20"/>
        </w:rPr>
      </w:pPr>
      <w:r w:rsidRPr="006B66B3">
        <w:rPr>
          <w:rFonts w:ascii="Arial" w:hAnsi="Arial" w:cs="Arial"/>
          <w:sz w:val="20"/>
          <w:szCs w:val="20"/>
        </w:rPr>
        <w:t xml:space="preserve">l’offre technique </w:t>
      </w:r>
      <w:r w:rsidR="00E178D4">
        <w:rPr>
          <w:rFonts w:ascii="Arial" w:hAnsi="Arial" w:cs="Arial"/>
          <w:sz w:val="20"/>
          <w:szCs w:val="20"/>
        </w:rPr>
        <w:t xml:space="preserve">et les éléments de décomposition de l’offre financière </w:t>
      </w:r>
      <w:r w:rsidRPr="006B66B3">
        <w:rPr>
          <w:rFonts w:ascii="Arial" w:hAnsi="Arial" w:cs="Arial"/>
          <w:sz w:val="20"/>
          <w:szCs w:val="20"/>
        </w:rPr>
        <w:t xml:space="preserve">du </w:t>
      </w:r>
      <w:r w:rsidR="00BD58A4">
        <w:rPr>
          <w:rFonts w:ascii="Arial" w:hAnsi="Arial" w:cs="Arial"/>
          <w:sz w:val="20"/>
          <w:szCs w:val="20"/>
        </w:rPr>
        <w:t>Titulaire</w:t>
      </w:r>
      <w:r w:rsidR="00E178D4">
        <w:rPr>
          <w:rFonts w:ascii="Arial" w:hAnsi="Arial" w:cs="Arial"/>
          <w:sz w:val="20"/>
          <w:szCs w:val="20"/>
        </w:rPr>
        <w:t> ;</w:t>
      </w:r>
    </w:p>
    <w:p w14:paraId="524BD4DA" w14:textId="77777777" w:rsidR="00907C4A" w:rsidRDefault="00907C4A" w:rsidP="00907C4A">
      <w:pPr>
        <w:spacing w:after="120" w:line="240" w:lineRule="auto"/>
        <w:ind w:left="568"/>
        <w:contextualSpacing/>
        <w:jc w:val="both"/>
        <w:rPr>
          <w:rFonts w:ascii="Arial" w:hAnsi="Arial" w:cs="Arial"/>
          <w:sz w:val="20"/>
          <w:szCs w:val="20"/>
        </w:rPr>
      </w:pPr>
    </w:p>
    <w:p w14:paraId="42319E8A" w14:textId="77777777" w:rsidR="00AF3913" w:rsidRPr="00301E55" w:rsidRDefault="00AF3913" w:rsidP="00455CCA">
      <w:pPr>
        <w:tabs>
          <w:tab w:val="left" w:pos="5529"/>
        </w:tabs>
        <w:spacing w:after="120" w:line="240" w:lineRule="auto"/>
        <w:jc w:val="both"/>
        <w:rPr>
          <w:rFonts w:ascii="Arial" w:hAnsi="Arial" w:cs="Arial"/>
          <w:sz w:val="20"/>
          <w:szCs w:val="20"/>
        </w:rPr>
      </w:pPr>
      <w:r w:rsidRPr="00301E55">
        <w:rPr>
          <w:rFonts w:ascii="Arial" w:hAnsi="Arial" w:cs="Arial"/>
          <w:sz w:val="20"/>
          <w:szCs w:val="20"/>
        </w:rPr>
        <w:t>En cas de contradiction ou de différence entre ces pièces, celles-ci prévalent dans l’ordre où elles sont énumérées.</w:t>
      </w:r>
      <w:r w:rsidR="00692CA7">
        <w:rPr>
          <w:rFonts w:ascii="Arial" w:hAnsi="Arial" w:cs="Arial"/>
          <w:sz w:val="20"/>
          <w:szCs w:val="20"/>
        </w:rPr>
        <w:t xml:space="preserve"> </w:t>
      </w:r>
      <w:r w:rsidR="00692CA7" w:rsidRPr="00692CA7">
        <w:rPr>
          <w:rFonts w:ascii="Arial" w:hAnsi="Arial" w:cs="Arial"/>
          <w:sz w:val="20"/>
          <w:szCs w:val="20"/>
        </w:rPr>
        <w:t>En cas de contradiction au sein d’un même document, la volonté des parties sera recherchée.</w:t>
      </w:r>
    </w:p>
    <w:p w14:paraId="652CDAF8" w14:textId="5146D323" w:rsidR="00F33888" w:rsidRPr="00301E55" w:rsidRDefault="00AF3913" w:rsidP="00B448D6">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t>Seul l'exemplaire du contrat conservé dans les archives de l'administration fait foi.</w:t>
      </w:r>
      <w:r w:rsidR="00AD3E4D" w:rsidRPr="00301E55">
        <w:rPr>
          <w:rFonts w:ascii="Arial" w:hAnsi="Arial" w:cs="Arial"/>
          <w:sz w:val="20"/>
          <w:szCs w:val="20"/>
        </w:rPr>
        <w:t xml:space="preserve"> </w:t>
      </w:r>
    </w:p>
    <w:p w14:paraId="77D73920" w14:textId="37DC5558" w:rsidR="003E4717" w:rsidRPr="00840A43" w:rsidRDefault="00BE095C" w:rsidP="00840A43">
      <w:pPr>
        <w:pStyle w:val="Titre1"/>
      </w:pPr>
      <w:bookmarkStart w:id="38" w:name="_Ref15464782"/>
      <w:bookmarkStart w:id="39" w:name="_Ref15478062"/>
      <w:bookmarkStart w:id="40" w:name="_Ref15479965"/>
      <w:bookmarkStart w:id="41" w:name="_Ref15485432"/>
      <w:bookmarkStart w:id="42" w:name="_Toc180421332"/>
      <w:bookmarkStart w:id="43" w:name="_Ref473546797"/>
      <w:bookmarkStart w:id="44" w:name="_Ref504039015"/>
      <w:r w:rsidRPr="00840A43">
        <w:t>D</w:t>
      </w:r>
      <w:r w:rsidR="00DA4B00" w:rsidRPr="00840A43">
        <w:t>élais d’exécution</w:t>
      </w:r>
      <w:bookmarkEnd w:id="38"/>
      <w:bookmarkEnd w:id="39"/>
      <w:bookmarkEnd w:id="40"/>
      <w:r w:rsidR="003E4717" w:rsidRPr="00840A43">
        <w:t xml:space="preserve"> </w:t>
      </w:r>
      <w:r w:rsidR="000748E8" w:rsidRPr="00840A43">
        <w:t>et pénalités associées</w:t>
      </w:r>
      <w:bookmarkEnd w:id="41"/>
      <w:bookmarkEnd w:id="42"/>
    </w:p>
    <w:p w14:paraId="70596936" w14:textId="77777777" w:rsidR="000748E8" w:rsidRPr="00301E55" w:rsidRDefault="000748E8" w:rsidP="000748E8">
      <w:pPr>
        <w:pStyle w:val="Titre2"/>
      </w:pPr>
      <w:bookmarkStart w:id="45" w:name="_Toc180421333"/>
      <w:r w:rsidRPr="00301E55">
        <w:t>Généralités</w:t>
      </w:r>
      <w:r>
        <w:t xml:space="preserve"> concernant les pénalités</w:t>
      </w:r>
      <w:bookmarkEnd w:id="45"/>
    </w:p>
    <w:p w14:paraId="20D8CE8E" w14:textId="5B9F4C38" w:rsidR="000748E8" w:rsidRPr="00301E55" w:rsidRDefault="000748E8" w:rsidP="000748E8">
      <w:pPr>
        <w:spacing w:after="120" w:line="240" w:lineRule="auto"/>
        <w:jc w:val="both"/>
        <w:rPr>
          <w:rFonts w:ascii="Arial" w:hAnsi="Arial" w:cs="Arial"/>
          <w:sz w:val="20"/>
          <w:szCs w:val="20"/>
        </w:rPr>
      </w:pPr>
      <w:r w:rsidRPr="00301E55">
        <w:rPr>
          <w:rFonts w:ascii="Arial" w:hAnsi="Arial" w:cs="Arial"/>
          <w:sz w:val="20"/>
          <w:szCs w:val="20"/>
        </w:rPr>
        <w:t xml:space="preserve">Les pénalités dues par les </w:t>
      </w:r>
      <w:r w:rsidR="00BD58A4">
        <w:rPr>
          <w:rFonts w:ascii="Arial" w:hAnsi="Arial" w:cs="Arial"/>
          <w:sz w:val="20"/>
          <w:szCs w:val="20"/>
        </w:rPr>
        <w:t>Titulaire</w:t>
      </w:r>
      <w:r w:rsidRPr="00301E55">
        <w:rPr>
          <w:rFonts w:ascii="Arial" w:hAnsi="Arial" w:cs="Arial"/>
          <w:sz w:val="20"/>
          <w:szCs w:val="20"/>
        </w:rPr>
        <w:t xml:space="preserve">s, sont décomptées, calculées et exigibles si, à l’expiration des délais contractuels définis </w:t>
      </w:r>
      <w:r>
        <w:rPr>
          <w:rFonts w:ascii="Arial" w:hAnsi="Arial" w:cs="Arial"/>
          <w:sz w:val="20"/>
          <w:szCs w:val="20"/>
        </w:rPr>
        <w:t>au présent article</w:t>
      </w:r>
      <w:r w:rsidRPr="00301E55">
        <w:rPr>
          <w:rFonts w:ascii="Arial" w:hAnsi="Arial" w:cs="Arial"/>
          <w:sz w:val="20"/>
          <w:szCs w:val="20"/>
        </w:rPr>
        <w:t xml:space="preserve"> ou aux stipulations auxquelles il renvoie, les prestations des </w:t>
      </w:r>
      <w:r w:rsidR="00BD58A4">
        <w:rPr>
          <w:rFonts w:ascii="Arial" w:hAnsi="Arial" w:cs="Arial"/>
          <w:sz w:val="20"/>
          <w:szCs w:val="20"/>
        </w:rPr>
        <w:t>Titulaire</w:t>
      </w:r>
      <w:r w:rsidRPr="00301E55">
        <w:rPr>
          <w:rFonts w:ascii="Arial" w:hAnsi="Arial" w:cs="Arial"/>
          <w:sz w:val="20"/>
          <w:szCs w:val="20"/>
        </w:rPr>
        <w:t>s ne sont pas entièrement réalisées ou sont mal réalisées.</w:t>
      </w:r>
    </w:p>
    <w:p w14:paraId="3878EA2A" w14:textId="5B1C4CFE" w:rsidR="000748E8" w:rsidRDefault="000748E8" w:rsidP="000748E8">
      <w:pPr>
        <w:spacing w:after="120" w:line="240" w:lineRule="auto"/>
        <w:jc w:val="both"/>
        <w:rPr>
          <w:rFonts w:ascii="Arial" w:hAnsi="Arial" w:cs="Arial"/>
          <w:sz w:val="20"/>
          <w:szCs w:val="20"/>
        </w:rPr>
      </w:pPr>
      <w:r w:rsidRPr="00301E55">
        <w:rPr>
          <w:rFonts w:ascii="Arial" w:hAnsi="Arial" w:cs="Arial"/>
          <w:sz w:val="20"/>
          <w:szCs w:val="20"/>
        </w:rPr>
        <w:t xml:space="preserve">Il appartient au </w:t>
      </w:r>
      <w:r w:rsidR="00BD58A4">
        <w:rPr>
          <w:rFonts w:ascii="Arial" w:hAnsi="Arial" w:cs="Arial"/>
          <w:sz w:val="20"/>
          <w:szCs w:val="20"/>
        </w:rPr>
        <w:t>Titulaire</w:t>
      </w:r>
      <w:r w:rsidRPr="00301E55">
        <w:rPr>
          <w:rFonts w:ascii="Arial" w:hAnsi="Arial" w:cs="Arial"/>
          <w:sz w:val="20"/>
          <w:szCs w:val="20"/>
        </w:rPr>
        <w:t xml:space="preserve"> de faire, le cas échéant, la preuve que les manquements ou retards susceptibles d’engendrer l’application de pénalités ne lui sont pas imputables, soit qu’ils relèvent de la force majeure ou d’une cause exonératoire, soit en raison d’un manquement du </w:t>
      </w:r>
      <w:r>
        <w:rPr>
          <w:rFonts w:ascii="Arial" w:hAnsi="Arial" w:cs="Arial"/>
          <w:sz w:val="20"/>
          <w:szCs w:val="20"/>
        </w:rPr>
        <w:t>Maitre d’Ouvrage</w:t>
      </w:r>
      <w:r w:rsidRPr="00301E55">
        <w:rPr>
          <w:rFonts w:ascii="Arial" w:hAnsi="Arial" w:cs="Arial"/>
          <w:sz w:val="20"/>
          <w:szCs w:val="20"/>
        </w:rPr>
        <w:t xml:space="preserve"> à ses propres obligations contractuelles.</w:t>
      </w:r>
    </w:p>
    <w:p w14:paraId="6D9FC0EC" w14:textId="77777777" w:rsidR="003D383C" w:rsidRPr="00301E55" w:rsidRDefault="003D383C" w:rsidP="003D383C">
      <w:pPr>
        <w:tabs>
          <w:tab w:val="left" w:pos="709"/>
        </w:tabs>
        <w:spacing w:after="120" w:line="240" w:lineRule="auto"/>
        <w:jc w:val="both"/>
        <w:rPr>
          <w:rFonts w:ascii="Arial" w:hAnsi="Arial" w:cs="Arial"/>
          <w:sz w:val="20"/>
          <w:szCs w:val="20"/>
        </w:rPr>
      </w:pPr>
      <w:r w:rsidRPr="00301E55">
        <w:rPr>
          <w:rFonts w:ascii="Arial" w:hAnsi="Arial" w:cs="Arial"/>
          <w:sz w:val="20"/>
          <w:szCs w:val="20"/>
        </w:rPr>
        <w:t>Les pénalités sont cumulatives.</w:t>
      </w:r>
    </w:p>
    <w:p w14:paraId="24B9091C" w14:textId="2C57FB71" w:rsidR="003D383C" w:rsidRDefault="003D383C" w:rsidP="003D383C">
      <w:pPr>
        <w:tabs>
          <w:tab w:val="left" w:pos="709"/>
        </w:tabs>
        <w:spacing w:after="120" w:line="240" w:lineRule="auto"/>
        <w:jc w:val="both"/>
        <w:rPr>
          <w:rFonts w:ascii="Arial" w:hAnsi="Arial" w:cs="Arial"/>
          <w:sz w:val="20"/>
          <w:szCs w:val="20"/>
        </w:rPr>
      </w:pPr>
      <w:r w:rsidRPr="00301E55">
        <w:rPr>
          <w:rFonts w:ascii="Arial" w:hAnsi="Arial" w:cs="Arial"/>
          <w:sz w:val="20"/>
          <w:szCs w:val="20"/>
        </w:rPr>
        <w:t>Par dérogatio</w:t>
      </w:r>
      <w:r>
        <w:rPr>
          <w:rFonts w:ascii="Arial" w:hAnsi="Arial" w:cs="Arial"/>
          <w:sz w:val="20"/>
          <w:szCs w:val="20"/>
        </w:rPr>
        <w:t>n à l’article 16.2.1 du CCAG MOE</w:t>
      </w:r>
      <w:r w:rsidRPr="00301E55">
        <w:rPr>
          <w:rFonts w:ascii="Arial" w:hAnsi="Arial" w:cs="Arial"/>
          <w:sz w:val="20"/>
          <w:szCs w:val="20"/>
        </w:rPr>
        <w:t xml:space="preserve">, les pénalités sont dues </w:t>
      </w:r>
      <w:r>
        <w:rPr>
          <w:rFonts w:ascii="Arial" w:hAnsi="Arial" w:cs="Arial"/>
          <w:sz w:val="20"/>
          <w:szCs w:val="20"/>
        </w:rPr>
        <w:t xml:space="preserve">par le </w:t>
      </w:r>
      <w:r w:rsidR="00BD58A4">
        <w:rPr>
          <w:rFonts w:ascii="Arial" w:hAnsi="Arial" w:cs="Arial"/>
          <w:sz w:val="20"/>
          <w:szCs w:val="20"/>
        </w:rPr>
        <w:t>Titulaire</w:t>
      </w:r>
      <w:r>
        <w:rPr>
          <w:rFonts w:ascii="Arial" w:hAnsi="Arial" w:cs="Arial"/>
          <w:sz w:val="20"/>
          <w:szCs w:val="20"/>
        </w:rPr>
        <w:t>, même si leur montant ne dépasse pas mille (1000) euros pour l’ensemble du marché</w:t>
      </w:r>
      <w:r w:rsidR="00F54513">
        <w:rPr>
          <w:rFonts w:ascii="Arial" w:hAnsi="Arial" w:cs="Arial"/>
          <w:sz w:val="20"/>
          <w:szCs w:val="20"/>
        </w:rPr>
        <w:t xml:space="preserve">, </w:t>
      </w:r>
      <w:proofErr w:type="spellStart"/>
      <w:r w:rsidR="00F54513">
        <w:rPr>
          <w:rFonts w:ascii="Arial" w:hAnsi="Arial" w:cs="Arial"/>
          <w:sz w:val="20"/>
          <w:szCs w:val="20"/>
        </w:rPr>
        <w:t>quelque</w:t>
      </w:r>
      <w:proofErr w:type="spellEnd"/>
      <w:r w:rsidR="00F54513">
        <w:rPr>
          <w:rFonts w:ascii="Arial" w:hAnsi="Arial" w:cs="Arial"/>
          <w:sz w:val="20"/>
          <w:szCs w:val="20"/>
        </w:rPr>
        <w:t xml:space="preserve"> soit les pénalités appliquées.</w:t>
      </w:r>
    </w:p>
    <w:p w14:paraId="3E6FB323" w14:textId="7F887D4F" w:rsidR="006A771F" w:rsidRDefault="006A771F" w:rsidP="006A771F">
      <w:pPr>
        <w:tabs>
          <w:tab w:val="left" w:pos="709"/>
        </w:tabs>
        <w:spacing w:after="120" w:line="240" w:lineRule="auto"/>
        <w:jc w:val="both"/>
        <w:rPr>
          <w:rFonts w:ascii="Arial" w:hAnsi="Arial" w:cs="Arial"/>
          <w:sz w:val="20"/>
          <w:szCs w:val="20"/>
        </w:rPr>
      </w:pPr>
      <w:r>
        <w:rPr>
          <w:rFonts w:ascii="Arial" w:hAnsi="Arial" w:cs="Arial"/>
          <w:sz w:val="20"/>
          <w:szCs w:val="20"/>
        </w:rPr>
        <w:t xml:space="preserve">Par dérogation à l’article 16.2.2 du CCAG MOE, le montant total des pénalités de retard et de tout autre pénalité appliquées au </w:t>
      </w:r>
      <w:r w:rsidR="00BD58A4">
        <w:rPr>
          <w:rFonts w:ascii="Arial" w:hAnsi="Arial" w:cs="Arial"/>
          <w:sz w:val="20"/>
          <w:szCs w:val="20"/>
        </w:rPr>
        <w:t>Titulaire</w:t>
      </w:r>
      <w:r>
        <w:rPr>
          <w:rFonts w:ascii="Arial" w:hAnsi="Arial" w:cs="Arial"/>
          <w:sz w:val="20"/>
          <w:szCs w:val="20"/>
        </w:rPr>
        <w:t>, ne peuvent excéder 25% du montant total hors taxes de l’ensemble du marché, de la tranche considérée ou du bon de commande concerné.</w:t>
      </w:r>
    </w:p>
    <w:p w14:paraId="479D67A4" w14:textId="5CE38561" w:rsidR="00214663" w:rsidRDefault="00214663" w:rsidP="006A771F">
      <w:pPr>
        <w:tabs>
          <w:tab w:val="left" w:pos="709"/>
        </w:tabs>
        <w:spacing w:after="120" w:line="240" w:lineRule="auto"/>
        <w:jc w:val="both"/>
        <w:rPr>
          <w:rFonts w:ascii="Arial" w:hAnsi="Arial" w:cs="Arial"/>
          <w:sz w:val="20"/>
          <w:szCs w:val="20"/>
        </w:rPr>
      </w:pPr>
      <w:r>
        <w:rPr>
          <w:rFonts w:ascii="Arial" w:hAnsi="Arial" w:cs="Arial"/>
          <w:sz w:val="20"/>
          <w:szCs w:val="20"/>
        </w:rPr>
        <w:t>+ version sans plafond sous réserve pénalités abusives.</w:t>
      </w:r>
    </w:p>
    <w:p w14:paraId="698043AA" w14:textId="1864106B" w:rsidR="001008CE" w:rsidRPr="00301E55" w:rsidRDefault="001008CE" w:rsidP="001008CE">
      <w:pPr>
        <w:pStyle w:val="Titre2"/>
      </w:pPr>
      <w:bookmarkStart w:id="46" w:name="_Toc180421334"/>
      <w:r>
        <w:t>Pénalités de retard</w:t>
      </w:r>
      <w:bookmarkEnd w:id="46"/>
    </w:p>
    <w:p w14:paraId="3D336EB6" w14:textId="6A3545FA" w:rsidR="00555EF8" w:rsidRPr="00301E55" w:rsidRDefault="00555EF8" w:rsidP="000748E8">
      <w:pPr>
        <w:tabs>
          <w:tab w:val="left" w:pos="709"/>
        </w:tabs>
        <w:spacing w:after="120" w:line="240" w:lineRule="auto"/>
        <w:jc w:val="both"/>
        <w:rPr>
          <w:rFonts w:ascii="Arial" w:hAnsi="Arial" w:cs="Arial"/>
          <w:sz w:val="20"/>
          <w:szCs w:val="20"/>
        </w:rPr>
      </w:pPr>
      <w:r>
        <w:rPr>
          <w:rFonts w:ascii="Arial" w:hAnsi="Arial" w:cs="Arial"/>
          <w:sz w:val="20"/>
          <w:szCs w:val="20"/>
        </w:rPr>
        <w:t>Par dérogation à l’article 16.2.4 du CCAG MOE, l</w:t>
      </w:r>
      <w:r w:rsidR="000748E8" w:rsidRPr="00301E55">
        <w:rPr>
          <w:rFonts w:ascii="Arial" w:hAnsi="Arial" w:cs="Arial"/>
          <w:sz w:val="20"/>
          <w:szCs w:val="20"/>
        </w:rPr>
        <w:t>es pénalités sont exigibles à compter du premier jour de retard,</w:t>
      </w:r>
      <w:r w:rsidR="000748E8">
        <w:rPr>
          <w:rFonts w:ascii="Arial" w:hAnsi="Arial" w:cs="Arial"/>
          <w:sz w:val="20"/>
          <w:szCs w:val="20"/>
        </w:rPr>
        <w:t xml:space="preserve"> sans mise en demeure préalable</w:t>
      </w:r>
      <w:r>
        <w:rPr>
          <w:rFonts w:ascii="Arial" w:hAnsi="Arial" w:cs="Arial"/>
          <w:sz w:val="20"/>
          <w:szCs w:val="20"/>
        </w:rPr>
        <w:t>. E</w:t>
      </w:r>
      <w:r w:rsidR="000748E8">
        <w:rPr>
          <w:rFonts w:ascii="Arial" w:hAnsi="Arial" w:cs="Arial"/>
          <w:sz w:val="20"/>
          <w:szCs w:val="20"/>
        </w:rPr>
        <w:t>lles</w:t>
      </w:r>
      <w:r w:rsidR="000748E8" w:rsidRPr="00301E55">
        <w:rPr>
          <w:rFonts w:ascii="Arial" w:hAnsi="Arial" w:cs="Arial"/>
          <w:sz w:val="20"/>
          <w:szCs w:val="20"/>
        </w:rPr>
        <w:t xml:space="preserve"> sont déduites de la facture correspondant aux prestations en retard ou des factures suivantes.</w:t>
      </w:r>
    </w:p>
    <w:p w14:paraId="7599A20C" w14:textId="77777777" w:rsidR="00983318" w:rsidRDefault="00983318" w:rsidP="000748E8">
      <w:pPr>
        <w:spacing w:after="120" w:line="240" w:lineRule="auto"/>
        <w:jc w:val="both"/>
        <w:rPr>
          <w:rFonts w:ascii="Arial" w:hAnsi="Arial" w:cs="Arial"/>
          <w:sz w:val="20"/>
          <w:szCs w:val="20"/>
        </w:rPr>
      </w:pPr>
    </w:p>
    <w:p w14:paraId="781E13CE" w14:textId="79ACCF4C" w:rsidR="000748E8" w:rsidRDefault="000748E8" w:rsidP="000748E8">
      <w:pPr>
        <w:spacing w:after="120" w:line="240" w:lineRule="auto"/>
        <w:jc w:val="both"/>
        <w:rPr>
          <w:rFonts w:ascii="Arial" w:hAnsi="Arial" w:cs="Arial"/>
          <w:sz w:val="20"/>
          <w:szCs w:val="20"/>
        </w:rPr>
      </w:pPr>
      <w:r w:rsidRPr="00301E55">
        <w:rPr>
          <w:rFonts w:ascii="Arial" w:hAnsi="Arial" w:cs="Arial"/>
          <w:sz w:val="20"/>
          <w:szCs w:val="20"/>
        </w:rPr>
        <w:lastRenderedPageBreak/>
        <w:t xml:space="preserve">Les manquements susceptibles d’engendrer l’application de pénalités peuvent être constatés par le </w:t>
      </w:r>
      <w:r>
        <w:rPr>
          <w:rFonts w:ascii="Arial" w:hAnsi="Arial" w:cs="Arial"/>
          <w:sz w:val="20"/>
          <w:szCs w:val="20"/>
        </w:rPr>
        <w:t>Maitre d’Ouvrage</w:t>
      </w:r>
      <w:r w:rsidRPr="00301E55">
        <w:rPr>
          <w:rFonts w:ascii="Arial" w:hAnsi="Arial" w:cs="Arial"/>
          <w:sz w:val="20"/>
          <w:szCs w:val="20"/>
        </w:rPr>
        <w:t xml:space="preserve"> à tout moment</w:t>
      </w:r>
      <w:r>
        <w:rPr>
          <w:rFonts w:ascii="Arial" w:hAnsi="Arial" w:cs="Arial"/>
          <w:sz w:val="20"/>
          <w:szCs w:val="20"/>
        </w:rPr>
        <w:t>.</w:t>
      </w:r>
      <w:r w:rsidRPr="002D3766">
        <w:rPr>
          <w:rFonts w:ascii="Arial" w:hAnsi="Arial" w:cs="Arial"/>
          <w:sz w:val="20"/>
          <w:szCs w:val="20"/>
        </w:rPr>
        <w:t xml:space="preserve"> </w:t>
      </w:r>
      <w:r>
        <w:rPr>
          <w:rFonts w:ascii="Arial" w:hAnsi="Arial" w:cs="Arial"/>
          <w:sz w:val="20"/>
          <w:szCs w:val="20"/>
        </w:rPr>
        <w:t xml:space="preserve">Le </w:t>
      </w:r>
      <w:r w:rsidR="00BD58A4">
        <w:rPr>
          <w:rFonts w:ascii="Arial" w:hAnsi="Arial" w:cs="Arial"/>
          <w:sz w:val="20"/>
          <w:szCs w:val="20"/>
        </w:rPr>
        <w:t>Titulaire</w:t>
      </w:r>
      <w:r w:rsidRPr="002D3766">
        <w:rPr>
          <w:rFonts w:ascii="Arial" w:hAnsi="Arial" w:cs="Arial"/>
          <w:sz w:val="20"/>
          <w:szCs w:val="20"/>
        </w:rPr>
        <w:t xml:space="preserve"> reste intégralement redevable de la prestation dont l’inexécution a donné lieu à l’application de ladite pénalité, et ne saurait se considérer comme étant libéré de son obligation du fait du paiement </w:t>
      </w:r>
      <w:r>
        <w:rPr>
          <w:rFonts w:ascii="Arial" w:hAnsi="Arial" w:cs="Arial"/>
          <w:sz w:val="20"/>
          <w:szCs w:val="20"/>
        </w:rPr>
        <w:t>de ladite pénalité.</w:t>
      </w:r>
      <w:bookmarkStart w:id="47" w:name="_Toc447277053"/>
      <w:bookmarkStart w:id="48" w:name="_Toc469492612"/>
    </w:p>
    <w:p w14:paraId="1AE68F1D" w14:textId="30293DA2" w:rsidR="001008CE" w:rsidRPr="005E703B" w:rsidRDefault="001008CE" w:rsidP="000748E8">
      <w:pPr>
        <w:tabs>
          <w:tab w:val="left" w:pos="709"/>
        </w:tabs>
        <w:spacing w:after="120" w:line="240" w:lineRule="auto"/>
        <w:jc w:val="both"/>
        <w:rPr>
          <w:rFonts w:ascii="Arial" w:hAnsi="Arial" w:cs="Arial"/>
          <w:sz w:val="20"/>
          <w:szCs w:val="20"/>
        </w:rPr>
      </w:pPr>
      <w:r>
        <w:rPr>
          <w:rFonts w:ascii="Arial" w:hAnsi="Arial" w:cs="Arial"/>
          <w:sz w:val="20"/>
          <w:szCs w:val="20"/>
        </w:rPr>
        <w:t xml:space="preserve">Le montant des pénalités de retard se calcule </w:t>
      </w:r>
      <w:r w:rsidR="005E703B">
        <w:rPr>
          <w:rFonts w:ascii="Arial" w:hAnsi="Arial" w:cs="Arial"/>
          <w:sz w:val="20"/>
          <w:szCs w:val="20"/>
        </w:rPr>
        <w:t>au regard des informations du tableau de l’article 8.3 du présent CCAP, par dérogation à l’article 16.2.3 du CCAG MOE.</w:t>
      </w:r>
    </w:p>
    <w:p w14:paraId="278CAD03" w14:textId="71BBD9C3" w:rsidR="003E4717" w:rsidRPr="003E4717" w:rsidRDefault="006220D3" w:rsidP="00840A43">
      <w:pPr>
        <w:pStyle w:val="Titre2"/>
      </w:pPr>
      <w:bookmarkStart w:id="49" w:name="_Ref19704349"/>
      <w:bookmarkStart w:id="50" w:name="_Toc180421335"/>
      <w:bookmarkEnd w:id="47"/>
      <w:bookmarkEnd w:id="48"/>
      <w:r>
        <w:t>Délais d’établissement des documents</w:t>
      </w:r>
      <w:bookmarkEnd w:id="49"/>
      <w:bookmarkEnd w:id="50"/>
    </w:p>
    <w:p w14:paraId="5EF83D66" w14:textId="588798E7" w:rsidR="00F97F69" w:rsidRPr="00F753BB" w:rsidRDefault="00DA4B00" w:rsidP="000748E8">
      <w:pPr>
        <w:tabs>
          <w:tab w:val="left" w:pos="709"/>
        </w:tabs>
        <w:spacing w:after="120" w:line="240" w:lineRule="auto"/>
        <w:jc w:val="both"/>
        <w:rPr>
          <w:rFonts w:ascii="Arial" w:hAnsi="Arial" w:cs="Arial"/>
          <w:sz w:val="20"/>
          <w:szCs w:val="20"/>
        </w:rPr>
      </w:pPr>
      <w:r w:rsidRPr="00F753BB">
        <w:rPr>
          <w:rFonts w:ascii="Arial" w:hAnsi="Arial" w:cs="Arial"/>
          <w:sz w:val="20"/>
          <w:szCs w:val="20"/>
        </w:rPr>
        <w:t xml:space="preserve">Les délais </w:t>
      </w:r>
      <w:r w:rsidR="000748E8">
        <w:rPr>
          <w:rFonts w:ascii="Arial" w:hAnsi="Arial" w:cs="Arial"/>
          <w:sz w:val="20"/>
          <w:szCs w:val="20"/>
        </w:rPr>
        <w:t>d’exécution des prestations</w:t>
      </w:r>
      <w:r w:rsidRPr="00F753BB">
        <w:rPr>
          <w:rFonts w:ascii="Arial" w:hAnsi="Arial" w:cs="Arial"/>
          <w:sz w:val="20"/>
          <w:szCs w:val="20"/>
        </w:rPr>
        <w:t xml:space="preserve"> </w:t>
      </w:r>
      <w:r w:rsidR="000748E8">
        <w:rPr>
          <w:rFonts w:ascii="Arial" w:hAnsi="Arial" w:cs="Arial"/>
          <w:sz w:val="20"/>
          <w:szCs w:val="20"/>
        </w:rPr>
        <w:t>et d</w:t>
      </w:r>
      <w:r w:rsidR="000748E8" w:rsidRPr="00F753BB">
        <w:rPr>
          <w:rFonts w:ascii="Arial" w:hAnsi="Arial" w:cs="Arial"/>
          <w:sz w:val="20"/>
          <w:szCs w:val="20"/>
        </w:rPr>
        <w:t xml:space="preserve">e remise des </w:t>
      </w:r>
      <w:r w:rsidR="000748E8">
        <w:rPr>
          <w:rFonts w:ascii="Arial" w:hAnsi="Arial" w:cs="Arial"/>
          <w:sz w:val="20"/>
          <w:szCs w:val="20"/>
        </w:rPr>
        <w:t>livrables, ainsi que les pénalités par jour calendaire de retard applicables en cas de dépassement de ces délais,</w:t>
      </w:r>
      <w:r w:rsidR="000748E8" w:rsidRPr="000748E8">
        <w:rPr>
          <w:rFonts w:ascii="Arial" w:hAnsi="Arial" w:cs="Arial"/>
          <w:sz w:val="20"/>
          <w:szCs w:val="20"/>
        </w:rPr>
        <w:t xml:space="preserve"> </w:t>
      </w:r>
      <w:r w:rsidR="000748E8" w:rsidRPr="00F753BB">
        <w:rPr>
          <w:rFonts w:ascii="Arial" w:hAnsi="Arial" w:cs="Arial"/>
          <w:sz w:val="20"/>
          <w:szCs w:val="20"/>
        </w:rPr>
        <w:t xml:space="preserve">sont </w:t>
      </w:r>
      <w:r w:rsidR="000748E8">
        <w:rPr>
          <w:rFonts w:ascii="Arial" w:hAnsi="Arial" w:cs="Arial"/>
          <w:sz w:val="20"/>
          <w:szCs w:val="20"/>
        </w:rPr>
        <w:t xml:space="preserve">indiquées dans le tableau ci-dessous. Les pénalités sont exprimées sous forme d’un </w:t>
      </w:r>
      <w:r w:rsidR="000748E8" w:rsidRPr="00F753BB">
        <w:rPr>
          <w:rFonts w:ascii="Arial" w:hAnsi="Arial" w:cs="Arial"/>
          <w:sz w:val="20"/>
          <w:szCs w:val="20"/>
        </w:rPr>
        <w:t>pourcentage du montant total HT du marché</w:t>
      </w:r>
      <w:r w:rsidR="000748E8">
        <w:rPr>
          <w:rFonts w:ascii="Arial" w:hAnsi="Arial" w:cs="Arial"/>
          <w:sz w:val="20"/>
          <w:szCs w:val="20"/>
        </w:rPr>
        <w:t>.</w:t>
      </w: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4"/>
        <w:gridCol w:w="2970"/>
        <w:gridCol w:w="1276"/>
        <w:gridCol w:w="2564"/>
        <w:gridCol w:w="1405"/>
        <w:gridCol w:w="1276"/>
      </w:tblGrid>
      <w:tr w:rsidR="00BB0229" w:rsidRPr="00103435" w14:paraId="048774A7" w14:textId="252837DF" w:rsidTr="006E5897">
        <w:trPr>
          <w:trHeight w:val="699"/>
          <w:jc w:val="center"/>
        </w:trPr>
        <w:tc>
          <w:tcPr>
            <w:tcW w:w="994" w:type="dxa"/>
            <w:tcBorders>
              <w:bottom w:val="single" w:sz="4" w:space="0" w:color="auto"/>
            </w:tcBorders>
            <w:shd w:val="clear" w:color="auto" w:fill="F2F2F2" w:themeFill="background1" w:themeFillShade="F2"/>
            <w:vAlign w:val="center"/>
          </w:tcPr>
          <w:p w14:paraId="2E73CB36" w14:textId="77777777" w:rsidR="00BB0229" w:rsidRPr="00103435" w:rsidRDefault="00BB0229" w:rsidP="006C18AA">
            <w:pPr>
              <w:tabs>
                <w:tab w:val="left" w:pos="709"/>
              </w:tabs>
              <w:spacing w:after="0" w:line="240" w:lineRule="auto"/>
              <w:rPr>
                <w:rFonts w:ascii="Arial" w:hAnsi="Arial" w:cs="Arial"/>
                <w:b/>
                <w:sz w:val="18"/>
                <w:szCs w:val="18"/>
              </w:rPr>
            </w:pPr>
            <w:r w:rsidRPr="00103435">
              <w:rPr>
                <w:rFonts w:ascii="Arial" w:hAnsi="Arial" w:cs="Arial"/>
                <w:b/>
                <w:sz w:val="18"/>
                <w:szCs w:val="18"/>
              </w:rPr>
              <w:t>Missions</w:t>
            </w:r>
          </w:p>
        </w:tc>
        <w:tc>
          <w:tcPr>
            <w:tcW w:w="2970" w:type="dxa"/>
            <w:tcBorders>
              <w:bottom w:val="single" w:sz="4" w:space="0" w:color="auto"/>
            </w:tcBorders>
            <w:shd w:val="clear" w:color="auto" w:fill="F2F2F2" w:themeFill="background1" w:themeFillShade="F2"/>
            <w:vAlign w:val="center"/>
          </w:tcPr>
          <w:p w14:paraId="2B47AA17" w14:textId="77777777" w:rsidR="00BB0229" w:rsidRPr="00103435" w:rsidRDefault="00BB0229" w:rsidP="006C18AA">
            <w:pPr>
              <w:tabs>
                <w:tab w:val="left" w:pos="709"/>
              </w:tabs>
              <w:spacing w:after="0" w:line="240" w:lineRule="auto"/>
              <w:rPr>
                <w:rFonts w:ascii="Arial" w:hAnsi="Arial" w:cs="Arial"/>
                <w:b/>
                <w:sz w:val="18"/>
                <w:szCs w:val="18"/>
              </w:rPr>
            </w:pPr>
            <w:r w:rsidRPr="00103435">
              <w:rPr>
                <w:rFonts w:ascii="Arial" w:hAnsi="Arial" w:cs="Arial"/>
                <w:b/>
                <w:sz w:val="18"/>
                <w:szCs w:val="18"/>
              </w:rPr>
              <w:t>Élément ou prestation</w:t>
            </w:r>
          </w:p>
        </w:tc>
        <w:tc>
          <w:tcPr>
            <w:tcW w:w="1276" w:type="dxa"/>
            <w:tcBorders>
              <w:bottom w:val="single" w:sz="4" w:space="0" w:color="auto"/>
            </w:tcBorders>
            <w:shd w:val="clear" w:color="auto" w:fill="F2F2F2" w:themeFill="background1" w:themeFillShade="F2"/>
            <w:vAlign w:val="center"/>
          </w:tcPr>
          <w:p w14:paraId="7754F52A" w14:textId="7CF89A61" w:rsidR="00BB0229" w:rsidRPr="00944013" w:rsidRDefault="00BB0229" w:rsidP="006C18AA">
            <w:pPr>
              <w:tabs>
                <w:tab w:val="left" w:pos="709"/>
              </w:tabs>
              <w:spacing w:after="0" w:line="240" w:lineRule="auto"/>
              <w:rPr>
                <w:rFonts w:ascii="Arial" w:hAnsi="Arial" w:cs="Arial"/>
                <w:b/>
                <w:sz w:val="18"/>
                <w:szCs w:val="18"/>
              </w:rPr>
            </w:pPr>
            <w:r w:rsidRPr="00944013">
              <w:rPr>
                <w:rFonts w:ascii="Arial" w:hAnsi="Arial" w:cs="Arial"/>
                <w:b/>
                <w:sz w:val="18"/>
                <w:szCs w:val="18"/>
              </w:rPr>
              <w:t>Délai</w:t>
            </w:r>
            <w:r w:rsidR="00172312" w:rsidRPr="00944013">
              <w:rPr>
                <w:rFonts w:ascii="Arial" w:hAnsi="Arial" w:cs="Arial"/>
                <w:b/>
                <w:sz w:val="18"/>
                <w:szCs w:val="18"/>
              </w:rPr>
              <w:t xml:space="preserve"> d’exécution</w:t>
            </w:r>
          </w:p>
        </w:tc>
        <w:tc>
          <w:tcPr>
            <w:tcW w:w="2564" w:type="dxa"/>
            <w:tcBorders>
              <w:bottom w:val="single" w:sz="4" w:space="0" w:color="auto"/>
            </w:tcBorders>
            <w:shd w:val="clear" w:color="auto" w:fill="F2F2F2" w:themeFill="background1" w:themeFillShade="F2"/>
            <w:vAlign w:val="center"/>
          </w:tcPr>
          <w:p w14:paraId="114E5109" w14:textId="77777777" w:rsidR="00BB0229" w:rsidRPr="00944013" w:rsidRDefault="00BB0229" w:rsidP="006C18AA">
            <w:pPr>
              <w:tabs>
                <w:tab w:val="left" w:pos="709"/>
              </w:tabs>
              <w:spacing w:after="0" w:line="240" w:lineRule="auto"/>
              <w:rPr>
                <w:rFonts w:ascii="Arial" w:hAnsi="Arial" w:cs="Arial"/>
                <w:b/>
                <w:sz w:val="18"/>
                <w:szCs w:val="18"/>
              </w:rPr>
            </w:pPr>
            <w:r w:rsidRPr="00944013">
              <w:rPr>
                <w:rFonts w:ascii="Arial" w:hAnsi="Arial" w:cs="Arial"/>
                <w:b/>
                <w:sz w:val="18"/>
                <w:szCs w:val="18"/>
              </w:rPr>
              <w:t>Point de départ du délai</w:t>
            </w:r>
          </w:p>
        </w:tc>
        <w:tc>
          <w:tcPr>
            <w:tcW w:w="1405" w:type="dxa"/>
            <w:tcBorders>
              <w:bottom w:val="single" w:sz="4" w:space="0" w:color="auto"/>
            </w:tcBorders>
            <w:shd w:val="clear" w:color="auto" w:fill="F2F2F2" w:themeFill="background1" w:themeFillShade="F2"/>
            <w:vAlign w:val="center"/>
          </w:tcPr>
          <w:p w14:paraId="6C87F609" w14:textId="77777777" w:rsidR="00BB0229" w:rsidRPr="00944013" w:rsidRDefault="00BB0229" w:rsidP="006C18AA">
            <w:pPr>
              <w:tabs>
                <w:tab w:val="left" w:pos="709"/>
              </w:tabs>
              <w:spacing w:after="0" w:line="240" w:lineRule="auto"/>
              <w:rPr>
                <w:rFonts w:ascii="Arial" w:hAnsi="Arial" w:cs="Arial"/>
                <w:b/>
                <w:sz w:val="18"/>
                <w:szCs w:val="18"/>
              </w:rPr>
            </w:pPr>
            <w:r w:rsidRPr="00944013">
              <w:rPr>
                <w:rFonts w:ascii="Arial" w:hAnsi="Arial" w:cs="Arial"/>
                <w:b/>
                <w:sz w:val="18"/>
                <w:szCs w:val="18"/>
              </w:rPr>
              <w:t>Pénalités</w:t>
            </w:r>
          </w:p>
          <w:p w14:paraId="433736A2" w14:textId="2245D84E" w:rsidR="00BB0229" w:rsidRPr="00944013" w:rsidRDefault="00BB0229" w:rsidP="006C18AA">
            <w:pPr>
              <w:tabs>
                <w:tab w:val="left" w:pos="709"/>
              </w:tabs>
              <w:spacing w:after="0" w:line="240" w:lineRule="auto"/>
              <w:rPr>
                <w:rFonts w:ascii="Arial" w:hAnsi="Arial" w:cs="Arial"/>
                <w:b/>
                <w:sz w:val="18"/>
                <w:szCs w:val="18"/>
              </w:rPr>
            </w:pPr>
            <w:r w:rsidRPr="00944013">
              <w:rPr>
                <w:rFonts w:ascii="Arial" w:hAnsi="Arial" w:cs="Arial"/>
                <w:b/>
                <w:sz w:val="18"/>
                <w:szCs w:val="18"/>
              </w:rPr>
              <w:t>par jour calendaire</w:t>
            </w:r>
          </w:p>
        </w:tc>
        <w:tc>
          <w:tcPr>
            <w:tcW w:w="1276" w:type="dxa"/>
            <w:tcBorders>
              <w:bottom w:val="single" w:sz="4" w:space="0" w:color="auto"/>
            </w:tcBorders>
            <w:shd w:val="clear" w:color="auto" w:fill="F2F2F2" w:themeFill="background1" w:themeFillShade="F2"/>
            <w:vAlign w:val="center"/>
          </w:tcPr>
          <w:p w14:paraId="12F4275A" w14:textId="02406C4F" w:rsidR="00BB0229" w:rsidRPr="00944013" w:rsidRDefault="00BB0229" w:rsidP="006C18AA">
            <w:pPr>
              <w:tabs>
                <w:tab w:val="left" w:pos="709"/>
              </w:tabs>
              <w:spacing w:after="0" w:line="240" w:lineRule="auto"/>
              <w:rPr>
                <w:rFonts w:ascii="Arial" w:hAnsi="Arial" w:cs="Arial"/>
                <w:b/>
                <w:sz w:val="18"/>
                <w:szCs w:val="18"/>
              </w:rPr>
            </w:pPr>
            <w:r w:rsidRPr="00944013">
              <w:rPr>
                <w:rFonts w:ascii="Arial" w:hAnsi="Arial" w:cs="Arial"/>
                <w:b/>
                <w:sz w:val="18"/>
                <w:szCs w:val="18"/>
              </w:rPr>
              <w:t>Délai de vérification par le MOA</w:t>
            </w:r>
          </w:p>
        </w:tc>
      </w:tr>
      <w:tr w:rsidR="00150943" w:rsidRPr="00103435" w14:paraId="3C2AB0D9" w14:textId="0DEBB36C" w:rsidTr="006E5897">
        <w:trPr>
          <w:trHeight w:val="528"/>
          <w:jc w:val="center"/>
        </w:trPr>
        <w:tc>
          <w:tcPr>
            <w:tcW w:w="994" w:type="dxa"/>
            <w:shd w:val="clear" w:color="auto" w:fill="FFFFFF" w:themeFill="background1"/>
            <w:vAlign w:val="center"/>
          </w:tcPr>
          <w:p w14:paraId="3B8BFCD8" w14:textId="537302ED" w:rsidR="00150943" w:rsidRPr="00103435" w:rsidRDefault="00150943" w:rsidP="00150943">
            <w:pPr>
              <w:tabs>
                <w:tab w:val="left" w:pos="709"/>
              </w:tabs>
              <w:spacing w:after="0" w:line="240" w:lineRule="auto"/>
              <w:rPr>
                <w:rFonts w:ascii="Arial" w:hAnsi="Arial" w:cs="Arial"/>
                <w:b/>
                <w:sz w:val="18"/>
                <w:szCs w:val="18"/>
              </w:rPr>
            </w:pPr>
            <w:r w:rsidRPr="00103435">
              <w:rPr>
                <w:rFonts w:ascii="Arial" w:hAnsi="Arial" w:cs="Arial"/>
                <w:b/>
                <w:sz w:val="18"/>
                <w:szCs w:val="18"/>
              </w:rPr>
              <w:t>APS</w:t>
            </w:r>
          </w:p>
        </w:tc>
        <w:tc>
          <w:tcPr>
            <w:tcW w:w="2970" w:type="dxa"/>
            <w:shd w:val="clear" w:color="auto" w:fill="FFFFFF" w:themeFill="background1"/>
            <w:vAlign w:val="center"/>
          </w:tcPr>
          <w:p w14:paraId="046FC729" w14:textId="0B189D5B" w:rsidR="00150943" w:rsidRPr="00103435" w:rsidRDefault="00150943" w:rsidP="00150943">
            <w:pPr>
              <w:tabs>
                <w:tab w:val="left" w:pos="709"/>
              </w:tabs>
              <w:spacing w:after="0" w:line="240" w:lineRule="auto"/>
              <w:rPr>
                <w:rFonts w:ascii="Arial" w:hAnsi="Arial" w:cs="Arial"/>
                <w:sz w:val="18"/>
                <w:szCs w:val="18"/>
              </w:rPr>
            </w:pPr>
            <w:r w:rsidRPr="00103435">
              <w:rPr>
                <w:rFonts w:ascii="Arial" w:hAnsi="Arial" w:cs="Arial"/>
                <w:sz w:val="18"/>
                <w:szCs w:val="18"/>
              </w:rPr>
              <w:t>Avant-projet sommaire</w:t>
            </w:r>
          </w:p>
        </w:tc>
        <w:tc>
          <w:tcPr>
            <w:tcW w:w="1276" w:type="dxa"/>
            <w:shd w:val="clear" w:color="auto" w:fill="FFFFFF" w:themeFill="background1"/>
            <w:vAlign w:val="center"/>
          </w:tcPr>
          <w:p w14:paraId="4F381775" w14:textId="1B82A1A2" w:rsidR="00150943" w:rsidRPr="00944013" w:rsidRDefault="00B33F64" w:rsidP="00150943">
            <w:pPr>
              <w:tabs>
                <w:tab w:val="left" w:pos="709"/>
              </w:tabs>
              <w:spacing w:after="0" w:line="240" w:lineRule="auto"/>
              <w:jc w:val="center"/>
              <w:rPr>
                <w:rFonts w:ascii="Arial" w:hAnsi="Arial" w:cs="Arial"/>
                <w:b/>
                <w:sz w:val="18"/>
                <w:szCs w:val="18"/>
              </w:rPr>
            </w:pPr>
            <w:r w:rsidRPr="00944013">
              <w:rPr>
                <w:rFonts w:ascii="Arial" w:hAnsi="Arial" w:cs="Arial"/>
                <w:sz w:val="18"/>
                <w:szCs w:val="18"/>
              </w:rPr>
              <w:t>15 jours</w:t>
            </w:r>
          </w:p>
        </w:tc>
        <w:tc>
          <w:tcPr>
            <w:tcW w:w="2564" w:type="dxa"/>
            <w:shd w:val="clear" w:color="auto" w:fill="FFFFFF" w:themeFill="background1"/>
            <w:vAlign w:val="center"/>
          </w:tcPr>
          <w:p w14:paraId="35E8B9BF" w14:textId="576A137B" w:rsidR="00150943" w:rsidRPr="00944013" w:rsidRDefault="00150943" w:rsidP="00150943">
            <w:pPr>
              <w:tabs>
                <w:tab w:val="left" w:pos="709"/>
              </w:tabs>
              <w:spacing w:after="0" w:line="240" w:lineRule="auto"/>
              <w:rPr>
                <w:rFonts w:ascii="Arial" w:hAnsi="Arial" w:cs="Arial"/>
                <w:sz w:val="18"/>
                <w:szCs w:val="18"/>
              </w:rPr>
            </w:pPr>
            <w:r w:rsidRPr="00944013">
              <w:rPr>
                <w:rFonts w:ascii="Arial" w:hAnsi="Arial" w:cs="Arial"/>
                <w:sz w:val="18"/>
                <w:szCs w:val="18"/>
              </w:rPr>
              <w:t>OS de démarrage</w:t>
            </w:r>
          </w:p>
        </w:tc>
        <w:tc>
          <w:tcPr>
            <w:tcW w:w="1405" w:type="dxa"/>
            <w:shd w:val="clear" w:color="auto" w:fill="FFFFFF" w:themeFill="background1"/>
            <w:vAlign w:val="center"/>
          </w:tcPr>
          <w:p w14:paraId="579B386D" w14:textId="12294926" w:rsidR="00150943" w:rsidRPr="00944013" w:rsidRDefault="00F97F69" w:rsidP="00150943">
            <w:pPr>
              <w:tabs>
                <w:tab w:val="left" w:pos="709"/>
              </w:tabs>
              <w:spacing w:after="0" w:line="240" w:lineRule="auto"/>
              <w:rPr>
                <w:rFonts w:ascii="Arial" w:hAnsi="Arial" w:cs="Arial"/>
                <w:sz w:val="18"/>
                <w:szCs w:val="18"/>
              </w:rPr>
            </w:pPr>
            <w:r w:rsidRPr="00944013">
              <w:rPr>
                <w:rFonts w:ascii="Arial" w:hAnsi="Arial" w:cs="Arial"/>
                <w:sz w:val="18"/>
                <w:szCs w:val="18"/>
              </w:rPr>
              <w:t>150 euros</w:t>
            </w:r>
          </w:p>
        </w:tc>
        <w:tc>
          <w:tcPr>
            <w:tcW w:w="1276" w:type="dxa"/>
            <w:shd w:val="clear" w:color="auto" w:fill="FFFFFF" w:themeFill="background1"/>
            <w:vAlign w:val="center"/>
          </w:tcPr>
          <w:p w14:paraId="264EF207" w14:textId="7C232713" w:rsidR="00150943" w:rsidRPr="00944013" w:rsidRDefault="00B33F64" w:rsidP="00150943">
            <w:pPr>
              <w:tabs>
                <w:tab w:val="left" w:pos="709"/>
              </w:tabs>
              <w:spacing w:after="0" w:line="240" w:lineRule="auto"/>
              <w:jc w:val="center"/>
              <w:rPr>
                <w:rFonts w:ascii="Arial" w:hAnsi="Arial" w:cs="Arial"/>
                <w:sz w:val="18"/>
                <w:szCs w:val="18"/>
              </w:rPr>
            </w:pPr>
            <w:r w:rsidRPr="00944013">
              <w:rPr>
                <w:rFonts w:ascii="Arial" w:hAnsi="Arial" w:cs="Arial"/>
                <w:sz w:val="18"/>
                <w:szCs w:val="18"/>
              </w:rPr>
              <w:t>15 jours</w:t>
            </w:r>
          </w:p>
        </w:tc>
      </w:tr>
      <w:tr w:rsidR="00150943" w:rsidRPr="00103435" w14:paraId="3988E2C2" w14:textId="3DA7CE6F" w:rsidTr="006E5897">
        <w:trPr>
          <w:trHeight w:val="421"/>
          <w:jc w:val="center"/>
        </w:trPr>
        <w:tc>
          <w:tcPr>
            <w:tcW w:w="994" w:type="dxa"/>
            <w:vMerge w:val="restart"/>
            <w:shd w:val="clear" w:color="auto" w:fill="auto"/>
            <w:vAlign w:val="center"/>
          </w:tcPr>
          <w:p w14:paraId="72B11164" w14:textId="6BDB911C" w:rsidR="00150943" w:rsidRPr="00103435" w:rsidRDefault="00150943" w:rsidP="00150943">
            <w:pPr>
              <w:tabs>
                <w:tab w:val="left" w:pos="709"/>
              </w:tabs>
              <w:spacing w:after="0" w:line="240" w:lineRule="auto"/>
              <w:rPr>
                <w:rFonts w:ascii="Arial" w:hAnsi="Arial" w:cs="Arial"/>
                <w:b/>
                <w:sz w:val="18"/>
                <w:szCs w:val="18"/>
              </w:rPr>
            </w:pPr>
            <w:r w:rsidRPr="00103435">
              <w:rPr>
                <w:rFonts w:ascii="Arial" w:hAnsi="Arial" w:cs="Arial"/>
                <w:b/>
                <w:sz w:val="18"/>
                <w:szCs w:val="18"/>
              </w:rPr>
              <w:t>APD</w:t>
            </w:r>
          </w:p>
        </w:tc>
        <w:tc>
          <w:tcPr>
            <w:tcW w:w="2970" w:type="dxa"/>
            <w:shd w:val="clear" w:color="auto" w:fill="auto"/>
            <w:vAlign w:val="center"/>
          </w:tcPr>
          <w:p w14:paraId="0DF52C4E" w14:textId="6E6B3936" w:rsidR="00150943" w:rsidRPr="00103435" w:rsidRDefault="00150943" w:rsidP="00150943">
            <w:pPr>
              <w:tabs>
                <w:tab w:val="left" w:pos="709"/>
              </w:tabs>
              <w:spacing w:after="0" w:line="240" w:lineRule="auto"/>
              <w:rPr>
                <w:rFonts w:ascii="Arial" w:hAnsi="Arial" w:cs="Arial"/>
                <w:sz w:val="18"/>
                <w:szCs w:val="18"/>
              </w:rPr>
            </w:pPr>
            <w:r w:rsidRPr="00103435">
              <w:rPr>
                <w:rFonts w:ascii="Arial" w:hAnsi="Arial" w:cs="Arial"/>
                <w:sz w:val="18"/>
                <w:szCs w:val="18"/>
              </w:rPr>
              <w:t>Avant-projet définitif</w:t>
            </w:r>
          </w:p>
        </w:tc>
        <w:tc>
          <w:tcPr>
            <w:tcW w:w="1276" w:type="dxa"/>
            <w:shd w:val="clear" w:color="auto" w:fill="auto"/>
            <w:vAlign w:val="center"/>
          </w:tcPr>
          <w:p w14:paraId="11B1734C" w14:textId="1E7C7DF8" w:rsidR="00150943" w:rsidRPr="00944013" w:rsidRDefault="00B33F64" w:rsidP="00150943">
            <w:pPr>
              <w:tabs>
                <w:tab w:val="left" w:pos="709"/>
              </w:tabs>
              <w:spacing w:after="0" w:line="240" w:lineRule="auto"/>
              <w:jc w:val="center"/>
              <w:rPr>
                <w:rFonts w:ascii="Arial" w:hAnsi="Arial" w:cs="Arial"/>
                <w:b/>
                <w:sz w:val="18"/>
                <w:szCs w:val="18"/>
              </w:rPr>
            </w:pPr>
            <w:r w:rsidRPr="00944013">
              <w:rPr>
                <w:rFonts w:ascii="Arial" w:hAnsi="Arial" w:cs="Arial"/>
                <w:sz w:val="18"/>
                <w:szCs w:val="18"/>
              </w:rPr>
              <w:t>1 mois</w:t>
            </w:r>
          </w:p>
        </w:tc>
        <w:tc>
          <w:tcPr>
            <w:tcW w:w="2564" w:type="dxa"/>
            <w:shd w:val="clear" w:color="auto" w:fill="auto"/>
            <w:vAlign w:val="center"/>
          </w:tcPr>
          <w:p w14:paraId="5FA0DE9C" w14:textId="5787D82C" w:rsidR="00150943" w:rsidRPr="00944013" w:rsidRDefault="00150943" w:rsidP="00150943">
            <w:pPr>
              <w:tabs>
                <w:tab w:val="left" w:pos="709"/>
              </w:tabs>
              <w:spacing w:after="0" w:line="240" w:lineRule="auto"/>
              <w:rPr>
                <w:rFonts w:ascii="Arial" w:hAnsi="Arial" w:cs="Arial"/>
                <w:sz w:val="18"/>
                <w:szCs w:val="18"/>
              </w:rPr>
            </w:pPr>
            <w:r w:rsidRPr="00944013">
              <w:rPr>
                <w:rFonts w:ascii="Arial" w:hAnsi="Arial" w:cs="Arial"/>
                <w:sz w:val="18"/>
                <w:szCs w:val="18"/>
              </w:rPr>
              <w:t>Approbation de l’APS</w:t>
            </w:r>
          </w:p>
        </w:tc>
        <w:tc>
          <w:tcPr>
            <w:tcW w:w="1405" w:type="dxa"/>
            <w:vAlign w:val="center"/>
          </w:tcPr>
          <w:p w14:paraId="7604E188" w14:textId="2F228607" w:rsidR="00150943" w:rsidRPr="00944013" w:rsidRDefault="00944013" w:rsidP="00150943">
            <w:pPr>
              <w:tabs>
                <w:tab w:val="left" w:pos="709"/>
              </w:tabs>
              <w:spacing w:after="0" w:line="240" w:lineRule="auto"/>
              <w:rPr>
                <w:rFonts w:ascii="Arial" w:hAnsi="Arial" w:cs="Arial"/>
                <w:sz w:val="18"/>
                <w:szCs w:val="18"/>
              </w:rPr>
            </w:pPr>
            <w:r w:rsidRPr="00944013">
              <w:rPr>
                <w:rFonts w:ascii="Arial" w:hAnsi="Arial" w:cs="Arial"/>
                <w:sz w:val="18"/>
                <w:szCs w:val="18"/>
              </w:rPr>
              <w:t>150 euros</w:t>
            </w:r>
          </w:p>
        </w:tc>
        <w:tc>
          <w:tcPr>
            <w:tcW w:w="1276" w:type="dxa"/>
            <w:vAlign w:val="center"/>
          </w:tcPr>
          <w:p w14:paraId="69A754A2" w14:textId="4E21FE37" w:rsidR="00150943" w:rsidRPr="00944013" w:rsidRDefault="00B33F64" w:rsidP="00150943">
            <w:pPr>
              <w:tabs>
                <w:tab w:val="left" w:pos="709"/>
              </w:tabs>
              <w:spacing w:after="0" w:line="240" w:lineRule="auto"/>
              <w:jc w:val="center"/>
              <w:rPr>
                <w:rFonts w:ascii="Arial" w:hAnsi="Arial" w:cs="Arial"/>
                <w:sz w:val="18"/>
                <w:szCs w:val="18"/>
              </w:rPr>
            </w:pPr>
            <w:r w:rsidRPr="00944013">
              <w:rPr>
                <w:rFonts w:ascii="Arial" w:hAnsi="Arial" w:cs="Arial"/>
                <w:sz w:val="18"/>
                <w:szCs w:val="18"/>
              </w:rPr>
              <w:t>15 jours</w:t>
            </w:r>
          </w:p>
        </w:tc>
      </w:tr>
      <w:tr w:rsidR="00150943" w:rsidRPr="00103435" w14:paraId="5EAFB51F" w14:textId="5366C2A9" w:rsidTr="006E5897">
        <w:trPr>
          <w:trHeight w:val="421"/>
          <w:jc w:val="center"/>
        </w:trPr>
        <w:tc>
          <w:tcPr>
            <w:tcW w:w="994" w:type="dxa"/>
            <w:vMerge/>
            <w:shd w:val="clear" w:color="auto" w:fill="auto"/>
            <w:vAlign w:val="center"/>
          </w:tcPr>
          <w:p w14:paraId="0A891ECA" w14:textId="77777777" w:rsidR="00150943" w:rsidRPr="00103435" w:rsidRDefault="00150943" w:rsidP="00150943">
            <w:pPr>
              <w:tabs>
                <w:tab w:val="left" w:pos="709"/>
              </w:tabs>
              <w:spacing w:after="0" w:line="240" w:lineRule="auto"/>
              <w:rPr>
                <w:rFonts w:ascii="Arial" w:hAnsi="Arial" w:cs="Arial"/>
                <w:b/>
                <w:sz w:val="18"/>
                <w:szCs w:val="18"/>
              </w:rPr>
            </w:pPr>
          </w:p>
        </w:tc>
        <w:tc>
          <w:tcPr>
            <w:tcW w:w="2970" w:type="dxa"/>
            <w:shd w:val="clear" w:color="auto" w:fill="auto"/>
            <w:vAlign w:val="center"/>
          </w:tcPr>
          <w:p w14:paraId="496EEA66" w14:textId="2308648E" w:rsidR="00150943" w:rsidRPr="00103435" w:rsidRDefault="00150943" w:rsidP="00150943">
            <w:pPr>
              <w:tabs>
                <w:tab w:val="left" w:pos="709"/>
              </w:tabs>
              <w:spacing w:after="0" w:line="240" w:lineRule="auto"/>
              <w:rPr>
                <w:rFonts w:ascii="Arial" w:hAnsi="Arial" w:cs="Arial"/>
                <w:sz w:val="18"/>
                <w:szCs w:val="18"/>
              </w:rPr>
            </w:pPr>
            <w:r w:rsidRPr="00103435">
              <w:rPr>
                <w:rFonts w:ascii="Arial" w:hAnsi="Arial" w:cs="Arial"/>
                <w:sz w:val="18"/>
                <w:szCs w:val="18"/>
              </w:rPr>
              <w:t>Dossiers d’autorisations administratives</w:t>
            </w:r>
          </w:p>
        </w:tc>
        <w:tc>
          <w:tcPr>
            <w:tcW w:w="1276" w:type="dxa"/>
            <w:shd w:val="clear" w:color="auto" w:fill="auto"/>
            <w:vAlign w:val="center"/>
          </w:tcPr>
          <w:p w14:paraId="3F231BAE" w14:textId="1D2D0C55" w:rsidR="00150943" w:rsidRPr="00944013" w:rsidRDefault="00B33F64" w:rsidP="00150943">
            <w:pPr>
              <w:tabs>
                <w:tab w:val="left" w:pos="709"/>
              </w:tabs>
              <w:spacing w:after="0" w:line="240" w:lineRule="auto"/>
              <w:jc w:val="center"/>
              <w:rPr>
                <w:rFonts w:ascii="Arial" w:hAnsi="Arial" w:cs="Arial"/>
                <w:b/>
                <w:sz w:val="18"/>
                <w:szCs w:val="18"/>
              </w:rPr>
            </w:pPr>
            <w:r w:rsidRPr="00944013">
              <w:rPr>
                <w:rFonts w:ascii="Arial" w:hAnsi="Arial" w:cs="Arial"/>
                <w:sz w:val="18"/>
                <w:szCs w:val="18"/>
              </w:rPr>
              <w:t>15 jours</w:t>
            </w:r>
          </w:p>
        </w:tc>
        <w:tc>
          <w:tcPr>
            <w:tcW w:w="2564" w:type="dxa"/>
            <w:shd w:val="clear" w:color="auto" w:fill="auto"/>
            <w:vAlign w:val="center"/>
          </w:tcPr>
          <w:p w14:paraId="40E9A6C5" w14:textId="4851DB98" w:rsidR="00150943" w:rsidRPr="00944013" w:rsidRDefault="00150943" w:rsidP="00150943">
            <w:pPr>
              <w:tabs>
                <w:tab w:val="left" w:pos="709"/>
              </w:tabs>
              <w:spacing w:after="0" w:line="240" w:lineRule="auto"/>
              <w:rPr>
                <w:rFonts w:ascii="Arial" w:hAnsi="Arial" w:cs="Arial"/>
                <w:sz w:val="18"/>
                <w:szCs w:val="18"/>
              </w:rPr>
            </w:pPr>
            <w:r w:rsidRPr="00944013">
              <w:rPr>
                <w:rFonts w:ascii="Arial" w:hAnsi="Arial" w:cs="Arial"/>
                <w:sz w:val="18"/>
                <w:szCs w:val="18"/>
              </w:rPr>
              <w:t>Approbation des études  APD</w:t>
            </w:r>
          </w:p>
        </w:tc>
        <w:tc>
          <w:tcPr>
            <w:tcW w:w="1405" w:type="dxa"/>
            <w:vAlign w:val="center"/>
          </w:tcPr>
          <w:p w14:paraId="0EF508E7" w14:textId="402C1E69" w:rsidR="00150943" w:rsidRPr="00944013" w:rsidRDefault="00944013" w:rsidP="00150943">
            <w:pPr>
              <w:tabs>
                <w:tab w:val="left" w:pos="709"/>
              </w:tabs>
              <w:spacing w:after="0" w:line="240" w:lineRule="auto"/>
              <w:rPr>
                <w:rFonts w:ascii="Arial" w:hAnsi="Arial" w:cs="Arial"/>
                <w:sz w:val="18"/>
                <w:szCs w:val="18"/>
              </w:rPr>
            </w:pPr>
            <w:r w:rsidRPr="00944013">
              <w:rPr>
                <w:rFonts w:ascii="Arial" w:hAnsi="Arial" w:cs="Arial"/>
                <w:sz w:val="18"/>
                <w:szCs w:val="18"/>
              </w:rPr>
              <w:t>150 euros</w:t>
            </w:r>
          </w:p>
        </w:tc>
        <w:tc>
          <w:tcPr>
            <w:tcW w:w="1276" w:type="dxa"/>
            <w:vAlign w:val="center"/>
          </w:tcPr>
          <w:p w14:paraId="2846B83E" w14:textId="3731053B" w:rsidR="00150943" w:rsidRPr="00944013" w:rsidRDefault="00B33F64" w:rsidP="00150943">
            <w:pPr>
              <w:tabs>
                <w:tab w:val="left" w:pos="709"/>
              </w:tabs>
              <w:spacing w:after="0" w:line="240" w:lineRule="auto"/>
              <w:jc w:val="center"/>
              <w:rPr>
                <w:rFonts w:ascii="Arial" w:hAnsi="Arial" w:cs="Arial"/>
                <w:sz w:val="18"/>
                <w:szCs w:val="18"/>
              </w:rPr>
            </w:pPr>
            <w:r w:rsidRPr="00944013">
              <w:rPr>
                <w:rFonts w:ascii="Arial" w:hAnsi="Arial" w:cs="Arial"/>
                <w:sz w:val="18"/>
                <w:szCs w:val="18"/>
              </w:rPr>
              <w:t>15 jours</w:t>
            </w:r>
          </w:p>
        </w:tc>
      </w:tr>
      <w:tr w:rsidR="00150943" w:rsidRPr="00103435" w14:paraId="7DF9D98C" w14:textId="3C16FD1D" w:rsidTr="006E5897">
        <w:trPr>
          <w:trHeight w:val="430"/>
          <w:jc w:val="center"/>
        </w:trPr>
        <w:tc>
          <w:tcPr>
            <w:tcW w:w="994" w:type="dxa"/>
            <w:shd w:val="clear" w:color="auto" w:fill="auto"/>
            <w:vAlign w:val="center"/>
          </w:tcPr>
          <w:p w14:paraId="53700F62" w14:textId="77777777" w:rsidR="00150943" w:rsidRPr="00103435" w:rsidRDefault="00150943" w:rsidP="00150943">
            <w:pPr>
              <w:tabs>
                <w:tab w:val="left" w:pos="709"/>
              </w:tabs>
              <w:spacing w:after="0" w:line="240" w:lineRule="auto"/>
              <w:rPr>
                <w:rFonts w:ascii="Arial" w:hAnsi="Arial" w:cs="Arial"/>
                <w:b/>
                <w:sz w:val="18"/>
                <w:szCs w:val="18"/>
              </w:rPr>
            </w:pPr>
            <w:r w:rsidRPr="00103435">
              <w:rPr>
                <w:rFonts w:ascii="Arial" w:hAnsi="Arial" w:cs="Arial"/>
                <w:b/>
                <w:sz w:val="18"/>
                <w:szCs w:val="18"/>
              </w:rPr>
              <w:t>PRO</w:t>
            </w:r>
          </w:p>
        </w:tc>
        <w:tc>
          <w:tcPr>
            <w:tcW w:w="2970" w:type="dxa"/>
            <w:shd w:val="clear" w:color="auto" w:fill="auto"/>
            <w:vAlign w:val="center"/>
          </w:tcPr>
          <w:p w14:paraId="0D0AF374" w14:textId="7C618EBE" w:rsidR="00150943" w:rsidRPr="00103435" w:rsidRDefault="00150943" w:rsidP="00150943">
            <w:pPr>
              <w:tabs>
                <w:tab w:val="left" w:pos="709"/>
              </w:tabs>
              <w:spacing w:after="0" w:line="240" w:lineRule="auto"/>
              <w:rPr>
                <w:rFonts w:ascii="Arial" w:hAnsi="Arial" w:cs="Arial"/>
                <w:sz w:val="18"/>
                <w:szCs w:val="18"/>
              </w:rPr>
            </w:pPr>
            <w:r w:rsidRPr="00103435">
              <w:rPr>
                <w:rFonts w:ascii="Arial" w:hAnsi="Arial" w:cs="Arial"/>
                <w:sz w:val="18"/>
                <w:szCs w:val="18"/>
              </w:rPr>
              <w:t xml:space="preserve">Projet </w:t>
            </w:r>
          </w:p>
        </w:tc>
        <w:tc>
          <w:tcPr>
            <w:tcW w:w="1276" w:type="dxa"/>
            <w:shd w:val="clear" w:color="auto" w:fill="auto"/>
            <w:vAlign w:val="center"/>
          </w:tcPr>
          <w:p w14:paraId="782A5C3D" w14:textId="7FA5C69D" w:rsidR="00150943" w:rsidRPr="00944013" w:rsidRDefault="00B33F64" w:rsidP="00150943">
            <w:pPr>
              <w:tabs>
                <w:tab w:val="left" w:pos="709"/>
              </w:tabs>
              <w:spacing w:after="0" w:line="240" w:lineRule="auto"/>
              <w:jc w:val="center"/>
              <w:rPr>
                <w:rFonts w:ascii="Arial" w:hAnsi="Arial" w:cs="Arial"/>
                <w:b/>
                <w:sz w:val="18"/>
                <w:szCs w:val="18"/>
              </w:rPr>
            </w:pPr>
            <w:r w:rsidRPr="00944013">
              <w:rPr>
                <w:rFonts w:ascii="Arial" w:hAnsi="Arial" w:cs="Arial"/>
                <w:sz w:val="18"/>
                <w:szCs w:val="18"/>
              </w:rPr>
              <w:t>1 mois</w:t>
            </w:r>
          </w:p>
        </w:tc>
        <w:tc>
          <w:tcPr>
            <w:tcW w:w="2564" w:type="dxa"/>
            <w:shd w:val="clear" w:color="auto" w:fill="auto"/>
            <w:vAlign w:val="center"/>
          </w:tcPr>
          <w:p w14:paraId="0C218BB8" w14:textId="5C2DEB47" w:rsidR="00150943" w:rsidRPr="00944013" w:rsidRDefault="00150943" w:rsidP="00150943">
            <w:pPr>
              <w:tabs>
                <w:tab w:val="left" w:pos="709"/>
              </w:tabs>
              <w:spacing w:after="0" w:line="240" w:lineRule="auto"/>
              <w:rPr>
                <w:rFonts w:ascii="Arial" w:hAnsi="Arial" w:cs="Arial"/>
                <w:sz w:val="18"/>
                <w:szCs w:val="18"/>
              </w:rPr>
            </w:pPr>
            <w:r w:rsidRPr="00944013">
              <w:rPr>
                <w:rFonts w:ascii="Arial" w:hAnsi="Arial" w:cs="Arial"/>
                <w:sz w:val="18"/>
                <w:szCs w:val="18"/>
              </w:rPr>
              <w:t>Approbation de l’APD</w:t>
            </w:r>
          </w:p>
        </w:tc>
        <w:tc>
          <w:tcPr>
            <w:tcW w:w="1405" w:type="dxa"/>
            <w:vAlign w:val="center"/>
          </w:tcPr>
          <w:p w14:paraId="2038B6DF" w14:textId="0A21CAFC" w:rsidR="00150943" w:rsidRPr="00944013" w:rsidRDefault="00944013" w:rsidP="00150943">
            <w:pPr>
              <w:tabs>
                <w:tab w:val="left" w:pos="709"/>
              </w:tabs>
              <w:spacing w:after="0" w:line="240" w:lineRule="auto"/>
              <w:rPr>
                <w:rFonts w:ascii="Arial" w:hAnsi="Arial" w:cs="Arial"/>
                <w:sz w:val="18"/>
                <w:szCs w:val="18"/>
              </w:rPr>
            </w:pPr>
            <w:r w:rsidRPr="00944013">
              <w:rPr>
                <w:rFonts w:ascii="Arial" w:hAnsi="Arial" w:cs="Arial"/>
                <w:sz w:val="18"/>
                <w:szCs w:val="18"/>
              </w:rPr>
              <w:t>150 euros</w:t>
            </w:r>
          </w:p>
        </w:tc>
        <w:tc>
          <w:tcPr>
            <w:tcW w:w="1276" w:type="dxa"/>
            <w:vAlign w:val="center"/>
          </w:tcPr>
          <w:p w14:paraId="58F90C2A" w14:textId="656B0D26" w:rsidR="00150943" w:rsidRPr="00944013" w:rsidRDefault="00B33F64" w:rsidP="00150943">
            <w:pPr>
              <w:tabs>
                <w:tab w:val="left" w:pos="709"/>
              </w:tabs>
              <w:spacing w:after="0" w:line="240" w:lineRule="auto"/>
              <w:jc w:val="center"/>
              <w:rPr>
                <w:rFonts w:ascii="Arial" w:hAnsi="Arial" w:cs="Arial"/>
                <w:sz w:val="18"/>
                <w:szCs w:val="18"/>
              </w:rPr>
            </w:pPr>
            <w:r w:rsidRPr="00944013">
              <w:rPr>
                <w:rFonts w:ascii="Arial" w:hAnsi="Arial" w:cs="Arial"/>
                <w:sz w:val="18"/>
                <w:szCs w:val="18"/>
              </w:rPr>
              <w:t>15 jours</w:t>
            </w:r>
          </w:p>
        </w:tc>
      </w:tr>
      <w:tr w:rsidR="00150943" w:rsidRPr="00103435" w14:paraId="0EEA736C" w14:textId="65547DCC" w:rsidTr="006E5897">
        <w:trPr>
          <w:trHeight w:val="522"/>
          <w:jc w:val="center"/>
        </w:trPr>
        <w:tc>
          <w:tcPr>
            <w:tcW w:w="994" w:type="dxa"/>
            <w:vMerge w:val="restart"/>
            <w:shd w:val="clear" w:color="auto" w:fill="auto"/>
            <w:vAlign w:val="center"/>
          </w:tcPr>
          <w:p w14:paraId="1852E73D" w14:textId="77777777" w:rsidR="00150943" w:rsidRPr="00103435" w:rsidRDefault="00150943" w:rsidP="00150943">
            <w:pPr>
              <w:tabs>
                <w:tab w:val="left" w:pos="709"/>
              </w:tabs>
              <w:spacing w:after="0" w:line="240" w:lineRule="auto"/>
              <w:rPr>
                <w:rFonts w:ascii="Arial" w:hAnsi="Arial" w:cs="Arial"/>
                <w:b/>
                <w:sz w:val="18"/>
                <w:szCs w:val="18"/>
              </w:rPr>
            </w:pPr>
            <w:r w:rsidRPr="00103435">
              <w:rPr>
                <w:rFonts w:ascii="Arial" w:hAnsi="Arial" w:cs="Arial"/>
                <w:b/>
                <w:sz w:val="18"/>
                <w:szCs w:val="18"/>
              </w:rPr>
              <w:t>ACT</w:t>
            </w:r>
          </w:p>
        </w:tc>
        <w:tc>
          <w:tcPr>
            <w:tcW w:w="2970" w:type="dxa"/>
            <w:shd w:val="clear" w:color="auto" w:fill="auto"/>
            <w:vAlign w:val="center"/>
          </w:tcPr>
          <w:p w14:paraId="3F7DC39C" w14:textId="72BF2ABB" w:rsidR="00150943" w:rsidRPr="00103435" w:rsidRDefault="00150943" w:rsidP="00150943">
            <w:pPr>
              <w:tabs>
                <w:tab w:val="left" w:pos="709"/>
              </w:tabs>
              <w:spacing w:after="0" w:line="240" w:lineRule="auto"/>
              <w:rPr>
                <w:rFonts w:ascii="Arial" w:hAnsi="Arial" w:cs="Arial"/>
                <w:sz w:val="18"/>
                <w:szCs w:val="18"/>
              </w:rPr>
            </w:pPr>
            <w:r w:rsidRPr="00103435">
              <w:rPr>
                <w:rFonts w:ascii="Arial" w:hAnsi="Arial" w:cs="Arial"/>
                <w:sz w:val="18"/>
                <w:szCs w:val="18"/>
              </w:rPr>
              <w:t>Dossier de consultation des entreprises (DCE)</w:t>
            </w:r>
          </w:p>
        </w:tc>
        <w:tc>
          <w:tcPr>
            <w:tcW w:w="1276" w:type="dxa"/>
            <w:shd w:val="clear" w:color="auto" w:fill="auto"/>
            <w:vAlign w:val="center"/>
          </w:tcPr>
          <w:p w14:paraId="56C61734" w14:textId="799358AF" w:rsidR="00150943" w:rsidRPr="00944013" w:rsidRDefault="00B33F64" w:rsidP="00150943">
            <w:pPr>
              <w:tabs>
                <w:tab w:val="left" w:pos="709"/>
              </w:tabs>
              <w:spacing w:after="0" w:line="240" w:lineRule="auto"/>
              <w:jc w:val="center"/>
              <w:rPr>
                <w:rFonts w:ascii="Arial" w:hAnsi="Arial" w:cs="Arial"/>
                <w:b/>
                <w:sz w:val="18"/>
                <w:szCs w:val="18"/>
              </w:rPr>
            </w:pPr>
            <w:r w:rsidRPr="00944013">
              <w:rPr>
                <w:rFonts w:ascii="Arial" w:hAnsi="Arial" w:cs="Arial"/>
                <w:sz w:val="18"/>
                <w:szCs w:val="18"/>
              </w:rPr>
              <w:t>1 mois</w:t>
            </w:r>
          </w:p>
        </w:tc>
        <w:tc>
          <w:tcPr>
            <w:tcW w:w="2564" w:type="dxa"/>
            <w:shd w:val="clear" w:color="auto" w:fill="auto"/>
            <w:vAlign w:val="center"/>
          </w:tcPr>
          <w:p w14:paraId="08751670" w14:textId="5143A07B" w:rsidR="00150943" w:rsidRPr="00944013" w:rsidRDefault="00150943" w:rsidP="00150943">
            <w:pPr>
              <w:tabs>
                <w:tab w:val="left" w:pos="709"/>
              </w:tabs>
              <w:spacing w:after="0" w:line="240" w:lineRule="auto"/>
              <w:rPr>
                <w:rFonts w:ascii="Arial" w:hAnsi="Arial" w:cs="Arial"/>
                <w:sz w:val="18"/>
                <w:szCs w:val="18"/>
              </w:rPr>
            </w:pPr>
            <w:r w:rsidRPr="00944013">
              <w:rPr>
                <w:rFonts w:ascii="Arial" w:hAnsi="Arial" w:cs="Arial"/>
                <w:sz w:val="18"/>
                <w:szCs w:val="18"/>
              </w:rPr>
              <w:t>Approbation du PRO</w:t>
            </w:r>
          </w:p>
        </w:tc>
        <w:tc>
          <w:tcPr>
            <w:tcW w:w="1405" w:type="dxa"/>
            <w:vAlign w:val="center"/>
          </w:tcPr>
          <w:p w14:paraId="4BD40F91" w14:textId="79E915F9" w:rsidR="00150943" w:rsidRPr="00944013" w:rsidRDefault="00944013" w:rsidP="00150943">
            <w:pPr>
              <w:tabs>
                <w:tab w:val="left" w:pos="709"/>
              </w:tabs>
              <w:spacing w:after="0" w:line="240" w:lineRule="auto"/>
              <w:rPr>
                <w:rFonts w:ascii="Arial" w:hAnsi="Arial" w:cs="Arial"/>
                <w:sz w:val="18"/>
                <w:szCs w:val="18"/>
              </w:rPr>
            </w:pPr>
            <w:r w:rsidRPr="00944013">
              <w:rPr>
                <w:rFonts w:ascii="Arial" w:hAnsi="Arial" w:cs="Arial"/>
                <w:sz w:val="18"/>
                <w:szCs w:val="18"/>
              </w:rPr>
              <w:t>150 euros</w:t>
            </w:r>
          </w:p>
        </w:tc>
        <w:tc>
          <w:tcPr>
            <w:tcW w:w="1276" w:type="dxa"/>
            <w:vAlign w:val="center"/>
          </w:tcPr>
          <w:p w14:paraId="756AF371" w14:textId="4B7FB059" w:rsidR="00150943" w:rsidRPr="00944013" w:rsidRDefault="00B33F64" w:rsidP="00150943">
            <w:pPr>
              <w:tabs>
                <w:tab w:val="left" w:pos="709"/>
              </w:tabs>
              <w:spacing w:after="0" w:line="240" w:lineRule="auto"/>
              <w:jc w:val="center"/>
              <w:rPr>
                <w:rFonts w:ascii="Arial" w:hAnsi="Arial" w:cs="Arial"/>
                <w:sz w:val="18"/>
                <w:szCs w:val="18"/>
              </w:rPr>
            </w:pPr>
            <w:r w:rsidRPr="00944013">
              <w:rPr>
                <w:rFonts w:ascii="Arial" w:hAnsi="Arial" w:cs="Arial"/>
                <w:sz w:val="18"/>
                <w:szCs w:val="18"/>
              </w:rPr>
              <w:t>1 mois</w:t>
            </w:r>
          </w:p>
        </w:tc>
      </w:tr>
      <w:tr w:rsidR="00150943" w:rsidRPr="00103435" w14:paraId="0ADAF7C2" w14:textId="230A2B51" w:rsidTr="006E5897">
        <w:trPr>
          <w:trHeight w:val="416"/>
          <w:jc w:val="center"/>
        </w:trPr>
        <w:tc>
          <w:tcPr>
            <w:tcW w:w="994" w:type="dxa"/>
            <w:vMerge/>
            <w:shd w:val="clear" w:color="auto" w:fill="auto"/>
            <w:vAlign w:val="center"/>
          </w:tcPr>
          <w:p w14:paraId="461D9EDD" w14:textId="77777777" w:rsidR="00150943" w:rsidRPr="00103435" w:rsidRDefault="00150943" w:rsidP="00150943">
            <w:pPr>
              <w:tabs>
                <w:tab w:val="left" w:pos="709"/>
              </w:tabs>
              <w:spacing w:after="0" w:line="240" w:lineRule="auto"/>
              <w:rPr>
                <w:rFonts w:ascii="Arial" w:hAnsi="Arial" w:cs="Arial"/>
                <w:b/>
                <w:sz w:val="18"/>
                <w:szCs w:val="18"/>
              </w:rPr>
            </w:pPr>
          </w:p>
        </w:tc>
        <w:tc>
          <w:tcPr>
            <w:tcW w:w="2970" w:type="dxa"/>
            <w:shd w:val="clear" w:color="auto" w:fill="auto"/>
            <w:vAlign w:val="center"/>
          </w:tcPr>
          <w:p w14:paraId="79645A4D" w14:textId="0B72D5DD" w:rsidR="00150943" w:rsidRPr="00103435" w:rsidRDefault="00150943" w:rsidP="00150943">
            <w:pPr>
              <w:tabs>
                <w:tab w:val="left" w:pos="709"/>
              </w:tabs>
              <w:spacing w:after="0" w:line="240" w:lineRule="auto"/>
              <w:rPr>
                <w:rFonts w:ascii="Arial" w:hAnsi="Arial" w:cs="Arial"/>
                <w:sz w:val="18"/>
                <w:szCs w:val="18"/>
              </w:rPr>
            </w:pPr>
            <w:r w:rsidRPr="00103435">
              <w:rPr>
                <w:rFonts w:ascii="Arial" w:hAnsi="Arial" w:cs="Arial"/>
                <w:sz w:val="18"/>
                <w:szCs w:val="18"/>
              </w:rPr>
              <w:t>Analyse des offres</w:t>
            </w:r>
          </w:p>
        </w:tc>
        <w:tc>
          <w:tcPr>
            <w:tcW w:w="1276" w:type="dxa"/>
            <w:shd w:val="clear" w:color="auto" w:fill="auto"/>
            <w:vAlign w:val="center"/>
          </w:tcPr>
          <w:p w14:paraId="19E929E5" w14:textId="6B90453A" w:rsidR="00150943" w:rsidRPr="00944013" w:rsidRDefault="00B33F64" w:rsidP="00150943">
            <w:pPr>
              <w:tabs>
                <w:tab w:val="left" w:pos="709"/>
              </w:tabs>
              <w:spacing w:after="0" w:line="240" w:lineRule="auto"/>
              <w:jc w:val="center"/>
              <w:rPr>
                <w:rFonts w:ascii="Arial" w:hAnsi="Arial" w:cs="Arial"/>
                <w:b/>
                <w:sz w:val="18"/>
                <w:szCs w:val="18"/>
              </w:rPr>
            </w:pPr>
            <w:r w:rsidRPr="00944013">
              <w:rPr>
                <w:rFonts w:ascii="Arial" w:hAnsi="Arial" w:cs="Arial"/>
                <w:sz w:val="18"/>
                <w:szCs w:val="18"/>
              </w:rPr>
              <w:t>15 jours</w:t>
            </w:r>
          </w:p>
        </w:tc>
        <w:tc>
          <w:tcPr>
            <w:tcW w:w="2564" w:type="dxa"/>
            <w:shd w:val="clear" w:color="auto" w:fill="auto"/>
            <w:vAlign w:val="center"/>
          </w:tcPr>
          <w:p w14:paraId="20F8FBA7" w14:textId="6F98EC87" w:rsidR="00150943" w:rsidRPr="00944013" w:rsidRDefault="00150943" w:rsidP="00150943">
            <w:pPr>
              <w:tabs>
                <w:tab w:val="left" w:pos="709"/>
              </w:tabs>
              <w:spacing w:after="0" w:line="240" w:lineRule="auto"/>
              <w:rPr>
                <w:rFonts w:ascii="Arial" w:hAnsi="Arial" w:cs="Arial"/>
                <w:sz w:val="18"/>
                <w:szCs w:val="18"/>
              </w:rPr>
            </w:pPr>
            <w:r w:rsidRPr="00944013">
              <w:rPr>
                <w:rFonts w:ascii="Arial" w:hAnsi="Arial" w:cs="Arial"/>
                <w:sz w:val="18"/>
                <w:szCs w:val="18"/>
              </w:rPr>
              <w:t>Transmission des offres</w:t>
            </w:r>
          </w:p>
        </w:tc>
        <w:tc>
          <w:tcPr>
            <w:tcW w:w="1405" w:type="dxa"/>
            <w:vAlign w:val="center"/>
          </w:tcPr>
          <w:p w14:paraId="6523A321" w14:textId="42D7C9EA" w:rsidR="00150943" w:rsidRPr="00944013" w:rsidRDefault="00944013" w:rsidP="00150943">
            <w:pPr>
              <w:tabs>
                <w:tab w:val="left" w:pos="709"/>
              </w:tabs>
              <w:spacing w:after="0" w:line="240" w:lineRule="auto"/>
              <w:rPr>
                <w:rFonts w:ascii="Arial" w:hAnsi="Arial" w:cs="Arial"/>
                <w:sz w:val="18"/>
                <w:szCs w:val="18"/>
              </w:rPr>
            </w:pPr>
            <w:r w:rsidRPr="00944013">
              <w:rPr>
                <w:rFonts w:ascii="Arial" w:hAnsi="Arial" w:cs="Arial"/>
                <w:sz w:val="18"/>
                <w:szCs w:val="18"/>
              </w:rPr>
              <w:t>150 euros</w:t>
            </w:r>
          </w:p>
        </w:tc>
        <w:tc>
          <w:tcPr>
            <w:tcW w:w="1276" w:type="dxa"/>
            <w:vAlign w:val="center"/>
          </w:tcPr>
          <w:p w14:paraId="582C803E" w14:textId="71511B53" w:rsidR="00150943" w:rsidRPr="00944013" w:rsidRDefault="00B33F64" w:rsidP="00150943">
            <w:pPr>
              <w:tabs>
                <w:tab w:val="left" w:pos="709"/>
              </w:tabs>
              <w:spacing w:after="0" w:line="240" w:lineRule="auto"/>
              <w:jc w:val="center"/>
              <w:rPr>
                <w:rFonts w:ascii="Arial" w:hAnsi="Arial" w:cs="Arial"/>
                <w:sz w:val="18"/>
                <w:szCs w:val="18"/>
              </w:rPr>
            </w:pPr>
            <w:r w:rsidRPr="00944013">
              <w:rPr>
                <w:rFonts w:ascii="Arial" w:hAnsi="Arial" w:cs="Arial"/>
                <w:sz w:val="18"/>
                <w:szCs w:val="18"/>
              </w:rPr>
              <w:t>15 jours</w:t>
            </w:r>
          </w:p>
        </w:tc>
      </w:tr>
      <w:tr w:rsidR="00150943" w:rsidRPr="00103435" w14:paraId="07B165FE" w14:textId="3E409EBE" w:rsidTr="006E5897">
        <w:trPr>
          <w:trHeight w:val="421"/>
          <w:jc w:val="center"/>
        </w:trPr>
        <w:tc>
          <w:tcPr>
            <w:tcW w:w="994" w:type="dxa"/>
            <w:vMerge/>
            <w:shd w:val="clear" w:color="auto" w:fill="auto"/>
            <w:vAlign w:val="center"/>
          </w:tcPr>
          <w:p w14:paraId="298B1DE6" w14:textId="77777777" w:rsidR="00150943" w:rsidRPr="00103435" w:rsidRDefault="00150943" w:rsidP="00150943">
            <w:pPr>
              <w:tabs>
                <w:tab w:val="left" w:pos="709"/>
              </w:tabs>
              <w:spacing w:after="0" w:line="240" w:lineRule="auto"/>
              <w:rPr>
                <w:rFonts w:ascii="Arial" w:hAnsi="Arial" w:cs="Arial"/>
                <w:b/>
                <w:sz w:val="18"/>
                <w:szCs w:val="18"/>
              </w:rPr>
            </w:pPr>
          </w:p>
        </w:tc>
        <w:tc>
          <w:tcPr>
            <w:tcW w:w="2970" w:type="dxa"/>
            <w:shd w:val="clear" w:color="auto" w:fill="auto"/>
            <w:vAlign w:val="center"/>
          </w:tcPr>
          <w:p w14:paraId="5906CDF4" w14:textId="43AA07BC" w:rsidR="00150943" w:rsidRPr="00103435" w:rsidRDefault="00150943" w:rsidP="00150943">
            <w:pPr>
              <w:tabs>
                <w:tab w:val="left" w:pos="709"/>
              </w:tabs>
              <w:spacing w:after="0" w:line="240" w:lineRule="auto"/>
              <w:rPr>
                <w:rFonts w:ascii="Arial" w:hAnsi="Arial" w:cs="Arial"/>
                <w:sz w:val="18"/>
                <w:szCs w:val="18"/>
              </w:rPr>
            </w:pPr>
            <w:r w:rsidRPr="00103435">
              <w:rPr>
                <w:rFonts w:ascii="Arial" w:hAnsi="Arial" w:cs="Arial"/>
                <w:sz w:val="18"/>
                <w:szCs w:val="18"/>
              </w:rPr>
              <w:t>Assistance à mise au point des marchés</w:t>
            </w:r>
          </w:p>
        </w:tc>
        <w:tc>
          <w:tcPr>
            <w:tcW w:w="1276" w:type="dxa"/>
            <w:shd w:val="clear" w:color="auto" w:fill="auto"/>
            <w:vAlign w:val="center"/>
          </w:tcPr>
          <w:p w14:paraId="7517FBD4" w14:textId="0C27F675" w:rsidR="00150943" w:rsidRPr="00944013" w:rsidRDefault="00B33F64" w:rsidP="00150943">
            <w:pPr>
              <w:tabs>
                <w:tab w:val="left" w:pos="709"/>
              </w:tabs>
              <w:spacing w:after="0" w:line="240" w:lineRule="auto"/>
              <w:jc w:val="center"/>
              <w:rPr>
                <w:rFonts w:ascii="Arial" w:hAnsi="Arial" w:cs="Arial"/>
                <w:b/>
                <w:sz w:val="18"/>
                <w:szCs w:val="18"/>
              </w:rPr>
            </w:pPr>
            <w:r w:rsidRPr="00944013">
              <w:rPr>
                <w:rFonts w:ascii="Arial" w:hAnsi="Arial" w:cs="Arial"/>
                <w:sz w:val="18"/>
                <w:szCs w:val="18"/>
              </w:rPr>
              <w:t>15 jours</w:t>
            </w:r>
          </w:p>
        </w:tc>
        <w:tc>
          <w:tcPr>
            <w:tcW w:w="2564" w:type="dxa"/>
            <w:shd w:val="clear" w:color="auto" w:fill="auto"/>
            <w:vAlign w:val="center"/>
          </w:tcPr>
          <w:p w14:paraId="3424ED53" w14:textId="7C0DDC0B" w:rsidR="00150943" w:rsidRPr="00944013" w:rsidRDefault="00150943" w:rsidP="00150943">
            <w:pPr>
              <w:tabs>
                <w:tab w:val="left" w:pos="709"/>
              </w:tabs>
              <w:spacing w:after="0" w:line="240" w:lineRule="auto"/>
              <w:rPr>
                <w:rFonts w:ascii="Arial" w:hAnsi="Arial" w:cs="Arial"/>
                <w:sz w:val="18"/>
                <w:szCs w:val="18"/>
              </w:rPr>
            </w:pPr>
            <w:r w:rsidRPr="00944013">
              <w:rPr>
                <w:rFonts w:ascii="Arial" w:hAnsi="Arial" w:cs="Arial"/>
                <w:sz w:val="18"/>
                <w:szCs w:val="18"/>
              </w:rPr>
              <w:t>Notification de la décision d’attribution</w:t>
            </w:r>
          </w:p>
        </w:tc>
        <w:tc>
          <w:tcPr>
            <w:tcW w:w="1405" w:type="dxa"/>
            <w:vAlign w:val="center"/>
          </w:tcPr>
          <w:p w14:paraId="6B0BA5B1" w14:textId="29796F38" w:rsidR="00150943" w:rsidRPr="00944013" w:rsidRDefault="00F97F69" w:rsidP="00150943">
            <w:pPr>
              <w:tabs>
                <w:tab w:val="left" w:pos="709"/>
              </w:tabs>
              <w:spacing w:after="0" w:line="240" w:lineRule="auto"/>
              <w:rPr>
                <w:rFonts w:ascii="Arial" w:hAnsi="Arial" w:cs="Arial"/>
                <w:sz w:val="18"/>
                <w:szCs w:val="18"/>
              </w:rPr>
            </w:pPr>
            <w:r w:rsidRPr="00944013">
              <w:rPr>
                <w:rFonts w:ascii="Arial" w:hAnsi="Arial" w:cs="Arial"/>
                <w:sz w:val="18"/>
                <w:szCs w:val="18"/>
              </w:rPr>
              <w:t>100 euros</w:t>
            </w:r>
          </w:p>
        </w:tc>
        <w:tc>
          <w:tcPr>
            <w:tcW w:w="1276" w:type="dxa"/>
            <w:vAlign w:val="center"/>
          </w:tcPr>
          <w:p w14:paraId="5016BF28" w14:textId="43CDDA09" w:rsidR="00150943" w:rsidRPr="00944013" w:rsidRDefault="00B33F64" w:rsidP="00150943">
            <w:pPr>
              <w:tabs>
                <w:tab w:val="left" w:pos="709"/>
              </w:tabs>
              <w:spacing w:after="0" w:line="240" w:lineRule="auto"/>
              <w:jc w:val="center"/>
              <w:rPr>
                <w:rFonts w:ascii="Arial" w:hAnsi="Arial" w:cs="Arial"/>
                <w:sz w:val="18"/>
                <w:szCs w:val="18"/>
              </w:rPr>
            </w:pPr>
            <w:r w:rsidRPr="00944013">
              <w:rPr>
                <w:rFonts w:ascii="Arial" w:hAnsi="Arial" w:cs="Arial"/>
                <w:sz w:val="18"/>
                <w:szCs w:val="18"/>
              </w:rPr>
              <w:t>15 jours</w:t>
            </w:r>
          </w:p>
        </w:tc>
      </w:tr>
      <w:tr w:rsidR="00BB0229" w:rsidRPr="00103435" w14:paraId="1D281637" w14:textId="763CD0F2" w:rsidTr="006E5897">
        <w:trPr>
          <w:jc w:val="center"/>
        </w:trPr>
        <w:tc>
          <w:tcPr>
            <w:tcW w:w="994" w:type="dxa"/>
            <w:shd w:val="clear" w:color="auto" w:fill="auto"/>
            <w:vAlign w:val="center"/>
          </w:tcPr>
          <w:p w14:paraId="668963C1" w14:textId="596912C7" w:rsidR="00BB0229" w:rsidRPr="00103435" w:rsidRDefault="00BB0229" w:rsidP="002C0E08">
            <w:pPr>
              <w:tabs>
                <w:tab w:val="left" w:pos="709"/>
              </w:tabs>
              <w:spacing w:after="0" w:line="240" w:lineRule="auto"/>
              <w:rPr>
                <w:rFonts w:ascii="Arial" w:hAnsi="Arial" w:cs="Arial"/>
                <w:b/>
                <w:sz w:val="18"/>
                <w:szCs w:val="18"/>
              </w:rPr>
            </w:pPr>
            <w:r w:rsidRPr="00103435">
              <w:rPr>
                <w:rFonts w:ascii="Arial" w:hAnsi="Arial" w:cs="Arial"/>
                <w:b/>
                <w:sz w:val="18"/>
                <w:szCs w:val="18"/>
              </w:rPr>
              <w:t>VISA</w:t>
            </w:r>
          </w:p>
        </w:tc>
        <w:tc>
          <w:tcPr>
            <w:tcW w:w="2970" w:type="dxa"/>
            <w:shd w:val="clear" w:color="auto" w:fill="auto"/>
            <w:vAlign w:val="center"/>
          </w:tcPr>
          <w:p w14:paraId="3FC4CC63" w14:textId="2DEE6715" w:rsidR="00BB0229" w:rsidRPr="00103435" w:rsidRDefault="00BB0229" w:rsidP="002C0E08">
            <w:pPr>
              <w:tabs>
                <w:tab w:val="left" w:pos="709"/>
              </w:tabs>
              <w:spacing w:after="0" w:line="240" w:lineRule="auto"/>
              <w:rPr>
                <w:rFonts w:ascii="Arial" w:hAnsi="Arial" w:cs="Arial"/>
                <w:sz w:val="18"/>
                <w:szCs w:val="18"/>
              </w:rPr>
            </w:pPr>
            <w:r w:rsidRPr="00103435">
              <w:rPr>
                <w:rFonts w:ascii="Arial" w:hAnsi="Arial" w:cs="Arial"/>
                <w:sz w:val="18"/>
                <w:szCs w:val="18"/>
              </w:rPr>
              <w:t>Visa des documents d'exécution et de synthèse des entreprises</w:t>
            </w:r>
          </w:p>
        </w:tc>
        <w:tc>
          <w:tcPr>
            <w:tcW w:w="1276" w:type="dxa"/>
            <w:shd w:val="clear" w:color="auto" w:fill="auto"/>
            <w:vAlign w:val="center"/>
          </w:tcPr>
          <w:p w14:paraId="7BE1D3AB" w14:textId="43C8A6F7" w:rsidR="00BB0229" w:rsidRPr="00944013" w:rsidRDefault="00BB0229" w:rsidP="002C0E08">
            <w:pPr>
              <w:tabs>
                <w:tab w:val="left" w:pos="709"/>
              </w:tabs>
              <w:spacing w:after="0" w:line="240" w:lineRule="auto"/>
              <w:rPr>
                <w:rFonts w:ascii="Arial" w:hAnsi="Arial" w:cs="Arial"/>
                <w:b/>
                <w:sz w:val="18"/>
                <w:szCs w:val="18"/>
              </w:rPr>
            </w:pPr>
            <w:r w:rsidRPr="00944013">
              <w:rPr>
                <w:rFonts w:ascii="Arial" w:hAnsi="Arial" w:cs="Arial"/>
                <w:b/>
                <w:sz w:val="18"/>
                <w:szCs w:val="18"/>
              </w:rPr>
              <w:t>5 jours</w:t>
            </w:r>
          </w:p>
        </w:tc>
        <w:tc>
          <w:tcPr>
            <w:tcW w:w="2564" w:type="dxa"/>
            <w:shd w:val="clear" w:color="auto" w:fill="auto"/>
            <w:vAlign w:val="center"/>
          </w:tcPr>
          <w:p w14:paraId="218241EE" w14:textId="03BA2727" w:rsidR="00BB0229" w:rsidRPr="00944013" w:rsidRDefault="00BB0229" w:rsidP="002C0E08">
            <w:pPr>
              <w:tabs>
                <w:tab w:val="left" w:pos="709"/>
              </w:tabs>
              <w:spacing w:after="0" w:line="240" w:lineRule="auto"/>
              <w:rPr>
                <w:rFonts w:ascii="Arial" w:hAnsi="Arial" w:cs="Arial"/>
                <w:sz w:val="18"/>
                <w:szCs w:val="18"/>
              </w:rPr>
            </w:pPr>
            <w:r w:rsidRPr="00944013">
              <w:rPr>
                <w:rFonts w:ascii="Arial" w:hAnsi="Arial" w:cs="Arial"/>
                <w:sz w:val="18"/>
                <w:szCs w:val="18"/>
              </w:rPr>
              <w:t>Remise des documents par les entreprises</w:t>
            </w:r>
          </w:p>
        </w:tc>
        <w:tc>
          <w:tcPr>
            <w:tcW w:w="1405" w:type="dxa"/>
            <w:vAlign w:val="center"/>
          </w:tcPr>
          <w:p w14:paraId="47094E19" w14:textId="20A9A92A" w:rsidR="00BB0229" w:rsidRPr="00944013" w:rsidRDefault="00F97F69" w:rsidP="002C0E08">
            <w:pPr>
              <w:tabs>
                <w:tab w:val="left" w:pos="709"/>
              </w:tabs>
              <w:spacing w:after="0" w:line="240" w:lineRule="auto"/>
              <w:rPr>
                <w:rFonts w:ascii="Arial" w:hAnsi="Arial" w:cs="Arial"/>
                <w:sz w:val="18"/>
                <w:szCs w:val="18"/>
              </w:rPr>
            </w:pPr>
            <w:r w:rsidRPr="00944013">
              <w:rPr>
                <w:rFonts w:ascii="Arial" w:hAnsi="Arial" w:cs="Arial"/>
                <w:sz w:val="18"/>
                <w:szCs w:val="18"/>
              </w:rPr>
              <w:t xml:space="preserve">100 euros </w:t>
            </w:r>
          </w:p>
        </w:tc>
        <w:tc>
          <w:tcPr>
            <w:tcW w:w="1276" w:type="dxa"/>
            <w:vAlign w:val="center"/>
          </w:tcPr>
          <w:p w14:paraId="1628D11F" w14:textId="5E312774" w:rsidR="00BB0229" w:rsidRPr="00944013" w:rsidRDefault="00B33F64" w:rsidP="00150943">
            <w:pPr>
              <w:tabs>
                <w:tab w:val="left" w:pos="709"/>
              </w:tabs>
              <w:spacing w:after="0" w:line="240" w:lineRule="auto"/>
              <w:jc w:val="center"/>
              <w:rPr>
                <w:rFonts w:ascii="Arial" w:hAnsi="Arial" w:cs="Arial"/>
                <w:sz w:val="18"/>
                <w:szCs w:val="18"/>
              </w:rPr>
            </w:pPr>
            <w:r w:rsidRPr="00944013">
              <w:rPr>
                <w:rFonts w:ascii="Arial" w:hAnsi="Arial" w:cs="Arial"/>
                <w:sz w:val="18"/>
                <w:szCs w:val="18"/>
              </w:rPr>
              <w:t>Néant</w:t>
            </w:r>
          </w:p>
        </w:tc>
      </w:tr>
      <w:tr w:rsidR="00BB0229" w:rsidRPr="00103435" w14:paraId="3EDB350B" w14:textId="36EB59D2" w:rsidTr="006E5897">
        <w:trPr>
          <w:jc w:val="center"/>
        </w:trPr>
        <w:tc>
          <w:tcPr>
            <w:tcW w:w="994" w:type="dxa"/>
            <w:vMerge w:val="restart"/>
            <w:shd w:val="clear" w:color="auto" w:fill="auto"/>
            <w:vAlign w:val="center"/>
          </w:tcPr>
          <w:p w14:paraId="4E818872" w14:textId="77777777" w:rsidR="00BB0229" w:rsidRPr="00103435" w:rsidRDefault="00BB0229" w:rsidP="002C0E08">
            <w:pPr>
              <w:tabs>
                <w:tab w:val="left" w:pos="709"/>
              </w:tabs>
              <w:spacing w:after="0" w:line="240" w:lineRule="auto"/>
              <w:rPr>
                <w:rFonts w:ascii="Arial" w:hAnsi="Arial" w:cs="Arial"/>
                <w:b/>
                <w:sz w:val="18"/>
                <w:szCs w:val="18"/>
              </w:rPr>
            </w:pPr>
            <w:r w:rsidRPr="00103435">
              <w:rPr>
                <w:rFonts w:ascii="Arial" w:hAnsi="Arial" w:cs="Arial"/>
                <w:b/>
                <w:sz w:val="18"/>
                <w:szCs w:val="18"/>
              </w:rPr>
              <w:t>DET</w:t>
            </w:r>
          </w:p>
          <w:p w14:paraId="5A5C5DC5" w14:textId="77777777" w:rsidR="00BB0229" w:rsidRPr="00103435" w:rsidRDefault="00BB0229" w:rsidP="002C0E08">
            <w:pPr>
              <w:tabs>
                <w:tab w:val="left" w:pos="709"/>
              </w:tabs>
              <w:spacing w:after="0" w:line="240" w:lineRule="auto"/>
              <w:rPr>
                <w:rFonts w:ascii="Arial" w:hAnsi="Arial" w:cs="Arial"/>
                <w:b/>
                <w:sz w:val="18"/>
                <w:szCs w:val="18"/>
              </w:rPr>
            </w:pPr>
            <w:r w:rsidRPr="00103435">
              <w:rPr>
                <w:rFonts w:ascii="Arial" w:hAnsi="Arial" w:cs="Arial"/>
                <w:b/>
                <w:sz w:val="18"/>
                <w:szCs w:val="18"/>
              </w:rPr>
              <w:t>OPC</w:t>
            </w:r>
          </w:p>
        </w:tc>
        <w:tc>
          <w:tcPr>
            <w:tcW w:w="2970" w:type="dxa"/>
            <w:shd w:val="clear" w:color="auto" w:fill="auto"/>
            <w:vAlign w:val="center"/>
          </w:tcPr>
          <w:p w14:paraId="24863F09" w14:textId="1DE05ED1" w:rsidR="00BB0229" w:rsidRPr="00103435" w:rsidRDefault="00BB0229" w:rsidP="002C0E08">
            <w:pPr>
              <w:tabs>
                <w:tab w:val="left" w:pos="709"/>
              </w:tabs>
              <w:spacing w:after="0" w:line="240" w:lineRule="auto"/>
              <w:rPr>
                <w:rFonts w:ascii="Arial" w:hAnsi="Arial" w:cs="Arial"/>
                <w:sz w:val="18"/>
                <w:szCs w:val="18"/>
              </w:rPr>
            </w:pPr>
            <w:r w:rsidRPr="00103435">
              <w:rPr>
                <w:rFonts w:ascii="Arial" w:hAnsi="Arial" w:cs="Arial"/>
                <w:sz w:val="18"/>
                <w:szCs w:val="18"/>
              </w:rPr>
              <w:t>Durée des travaux (compris période de préparation et désamiantage éventuel)</w:t>
            </w:r>
          </w:p>
        </w:tc>
        <w:tc>
          <w:tcPr>
            <w:tcW w:w="1276" w:type="dxa"/>
            <w:shd w:val="clear" w:color="auto" w:fill="auto"/>
            <w:vAlign w:val="center"/>
          </w:tcPr>
          <w:p w14:paraId="4D2D0865" w14:textId="0693F90B" w:rsidR="00BB0229" w:rsidRPr="00944013" w:rsidRDefault="00BB0229" w:rsidP="002C0E08">
            <w:pPr>
              <w:tabs>
                <w:tab w:val="left" w:pos="709"/>
              </w:tabs>
              <w:spacing w:after="0" w:line="240" w:lineRule="auto"/>
              <w:rPr>
                <w:rFonts w:ascii="Arial" w:hAnsi="Arial" w:cs="Arial"/>
                <w:b/>
                <w:sz w:val="18"/>
                <w:szCs w:val="18"/>
              </w:rPr>
            </w:pPr>
            <w:r w:rsidRPr="00944013">
              <w:rPr>
                <w:rFonts w:ascii="Arial" w:hAnsi="Arial" w:cs="Arial"/>
                <w:b/>
                <w:sz w:val="18"/>
                <w:szCs w:val="18"/>
              </w:rPr>
              <w:t>Cf. article « durée »</w:t>
            </w:r>
          </w:p>
        </w:tc>
        <w:tc>
          <w:tcPr>
            <w:tcW w:w="2564" w:type="dxa"/>
            <w:shd w:val="clear" w:color="auto" w:fill="auto"/>
            <w:vAlign w:val="center"/>
          </w:tcPr>
          <w:p w14:paraId="6E1BE2DD" w14:textId="2EE28ECE" w:rsidR="00BB0229" w:rsidRPr="00944013" w:rsidRDefault="00BB0229" w:rsidP="002C0E08">
            <w:pPr>
              <w:tabs>
                <w:tab w:val="left" w:pos="709"/>
              </w:tabs>
              <w:spacing w:after="0" w:line="240" w:lineRule="auto"/>
              <w:rPr>
                <w:rFonts w:ascii="Arial" w:hAnsi="Arial" w:cs="Arial"/>
                <w:sz w:val="18"/>
                <w:szCs w:val="18"/>
              </w:rPr>
            </w:pPr>
            <w:r w:rsidRPr="00944013">
              <w:rPr>
                <w:rFonts w:ascii="Arial" w:hAnsi="Arial" w:cs="Arial"/>
                <w:sz w:val="18"/>
                <w:szCs w:val="18"/>
              </w:rPr>
              <w:t>Notification des marchés travaux</w:t>
            </w:r>
          </w:p>
        </w:tc>
        <w:tc>
          <w:tcPr>
            <w:tcW w:w="1405" w:type="dxa"/>
            <w:vAlign w:val="center"/>
          </w:tcPr>
          <w:p w14:paraId="3FB6CDDF" w14:textId="32B33499" w:rsidR="00BB0229" w:rsidRPr="00944013" w:rsidRDefault="00BB0229" w:rsidP="002C0E08">
            <w:pPr>
              <w:tabs>
                <w:tab w:val="left" w:pos="709"/>
              </w:tabs>
              <w:spacing w:after="0" w:line="240" w:lineRule="auto"/>
              <w:rPr>
                <w:rFonts w:ascii="Arial" w:hAnsi="Arial" w:cs="Arial"/>
                <w:sz w:val="18"/>
                <w:szCs w:val="18"/>
              </w:rPr>
            </w:pPr>
            <w:r w:rsidRPr="00944013">
              <w:rPr>
                <w:rFonts w:ascii="Arial" w:hAnsi="Arial" w:cs="Arial"/>
                <w:sz w:val="18"/>
                <w:szCs w:val="18"/>
              </w:rPr>
              <w:t>Néant</w:t>
            </w:r>
          </w:p>
        </w:tc>
        <w:tc>
          <w:tcPr>
            <w:tcW w:w="1276" w:type="dxa"/>
            <w:vAlign w:val="center"/>
          </w:tcPr>
          <w:p w14:paraId="7DE192AB" w14:textId="5A249E94" w:rsidR="00BB0229" w:rsidRPr="00944013" w:rsidRDefault="00B33F64" w:rsidP="00150943">
            <w:pPr>
              <w:tabs>
                <w:tab w:val="left" w:pos="709"/>
              </w:tabs>
              <w:spacing w:after="0" w:line="240" w:lineRule="auto"/>
              <w:jc w:val="center"/>
              <w:rPr>
                <w:rFonts w:ascii="Arial" w:hAnsi="Arial" w:cs="Arial"/>
                <w:sz w:val="18"/>
                <w:szCs w:val="18"/>
              </w:rPr>
            </w:pPr>
            <w:r w:rsidRPr="00944013">
              <w:rPr>
                <w:rFonts w:ascii="Arial" w:hAnsi="Arial" w:cs="Arial"/>
                <w:sz w:val="18"/>
                <w:szCs w:val="18"/>
              </w:rPr>
              <w:t>Néant</w:t>
            </w:r>
          </w:p>
        </w:tc>
      </w:tr>
      <w:tr w:rsidR="00BB0229" w:rsidRPr="00103435" w14:paraId="3201DE67" w14:textId="51C4B1F7" w:rsidTr="006E5897">
        <w:trPr>
          <w:jc w:val="center"/>
        </w:trPr>
        <w:tc>
          <w:tcPr>
            <w:tcW w:w="994" w:type="dxa"/>
            <w:vMerge/>
            <w:shd w:val="clear" w:color="auto" w:fill="auto"/>
            <w:vAlign w:val="center"/>
          </w:tcPr>
          <w:p w14:paraId="7A8EAB1A" w14:textId="77777777" w:rsidR="00BB0229" w:rsidRPr="00103435" w:rsidRDefault="00BB0229" w:rsidP="002C0E08">
            <w:pPr>
              <w:tabs>
                <w:tab w:val="left" w:pos="709"/>
              </w:tabs>
              <w:spacing w:after="0" w:line="240" w:lineRule="auto"/>
              <w:rPr>
                <w:rFonts w:ascii="Arial" w:hAnsi="Arial" w:cs="Arial"/>
                <w:b/>
                <w:sz w:val="18"/>
                <w:szCs w:val="18"/>
              </w:rPr>
            </w:pPr>
          </w:p>
        </w:tc>
        <w:tc>
          <w:tcPr>
            <w:tcW w:w="2970" w:type="dxa"/>
            <w:shd w:val="clear" w:color="auto" w:fill="auto"/>
            <w:vAlign w:val="center"/>
          </w:tcPr>
          <w:p w14:paraId="4E4708EB" w14:textId="77777777" w:rsidR="00BB0229" w:rsidRPr="00103435" w:rsidRDefault="00BB0229" w:rsidP="002C0E08">
            <w:pPr>
              <w:tabs>
                <w:tab w:val="left" w:pos="709"/>
              </w:tabs>
              <w:spacing w:after="0" w:line="240" w:lineRule="auto"/>
              <w:rPr>
                <w:rFonts w:ascii="Arial" w:hAnsi="Arial" w:cs="Arial"/>
                <w:sz w:val="18"/>
                <w:szCs w:val="18"/>
              </w:rPr>
            </w:pPr>
            <w:r w:rsidRPr="00103435">
              <w:rPr>
                <w:rFonts w:ascii="Arial" w:hAnsi="Arial" w:cs="Arial"/>
                <w:sz w:val="18"/>
                <w:szCs w:val="18"/>
              </w:rPr>
              <w:t>Vérification des demandes de sous-traitance</w:t>
            </w:r>
          </w:p>
        </w:tc>
        <w:tc>
          <w:tcPr>
            <w:tcW w:w="1276" w:type="dxa"/>
            <w:shd w:val="clear" w:color="auto" w:fill="auto"/>
            <w:vAlign w:val="center"/>
          </w:tcPr>
          <w:p w14:paraId="162DFE9C" w14:textId="77777777" w:rsidR="00BB0229" w:rsidRPr="00944013" w:rsidRDefault="00BB0229" w:rsidP="002C0E08">
            <w:pPr>
              <w:tabs>
                <w:tab w:val="left" w:pos="709"/>
              </w:tabs>
              <w:spacing w:after="0" w:line="240" w:lineRule="auto"/>
              <w:rPr>
                <w:rFonts w:ascii="Arial" w:hAnsi="Arial" w:cs="Arial"/>
                <w:b/>
                <w:sz w:val="18"/>
                <w:szCs w:val="18"/>
              </w:rPr>
            </w:pPr>
            <w:r w:rsidRPr="00944013">
              <w:rPr>
                <w:rFonts w:ascii="Arial" w:hAnsi="Arial" w:cs="Arial"/>
                <w:b/>
                <w:sz w:val="18"/>
                <w:szCs w:val="18"/>
              </w:rPr>
              <w:t>5 jours</w:t>
            </w:r>
          </w:p>
        </w:tc>
        <w:tc>
          <w:tcPr>
            <w:tcW w:w="2564" w:type="dxa"/>
            <w:shd w:val="clear" w:color="auto" w:fill="auto"/>
            <w:vAlign w:val="center"/>
          </w:tcPr>
          <w:p w14:paraId="7D8D54F9" w14:textId="77777777" w:rsidR="00BB0229" w:rsidRPr="00944013" w:rsidRDefault="00BB0229" w:rsidP="002C0E08">
            <w:pPr>
              <w:tabs>
                <w:tab w:val="left" w:pos="709"/>
              </w:tabs>
              <w:spacing w:after="0" w:line="240" w:lineRule="auto"/>
              <w:rPr>
                <w:rFonts w:ascii="Arial" w:hAnsi="Arial" w:cs="Arial"/>
                <w:sz w:val="18"/>
                <w:szCs w:val="18"/>
              </w:rPr>
            </w:pPr>
            <w:r w:rsidRPr="00944013">
              <w:rPr>
                <w:rFonts w:ascii="Arial" w:hAnsi="Arial" w:cs="Arial"/>
                <w:sz w:val="18"/>
                <w:szCs w:val="18"/>
              </w:rPr>
              <w:t>Remise de la déclaration (DC4) par l’entreprise</w:t>
            </w:r>
          </w:p>
        </w:tc>
        <w:tc>
          <w:tcPr>
            <w:tcW w:w="1405" w:type="dxa"/>
            <w:vAlign w:val="center"/>
          </w:tcPr>
          <w:p w14:paraId="44B84B1D" w14:textId="4D3FEA2D" w:rsidR="00BB0229" w:rsidRPr="00944013" w:rsidRDefault="00944013" w:rsidP="002C0E08">
            <w:pPr>
              <w:tabs>
                <w:tab w:val="left" w:pos="709"/>
              </w:tabs>
              <w:spacing w:after="0" w:line="240" w:lineRule="auto"/>
              <w:rPr>
                <w:rFonts w:ascii="Arial" w:hAnsi="Arial" w:cs="Arial"/>
                <w:sz w:val="18"/>
                <w:szCs w:val="18"/>
              </w:rPr>
            </w:pPr>
            <w:r w:rsidRPr="00944013">
              <w:rPr>
                <w:rFonts w:ascii="Arial" w:hAnsi="Arial" w:cs="Arial"/>
                <w:sz w:val="18"/>
                <w:szCs w:val="18"/>
              </w:rPr>
              <w:t>100 euros</w:t>
            </w:r>
          </w:p>
        </w:tc>
        <w:tc>
          <w:tcPr>
            <w:tcW w:w="1276" w:type="dxa"/>
            <w:vAlign w:val="center"/>
          </w:tcPr>
          <w:p w14:paraId="01EC36B6" w14:textId="7B06A11E" w:rsidR="00BB0229" w:rsidRPr="00944013" w:rsidRDefault="00B33F64" w:rsidP="00150943">
            <w:pPr>
              <w:tabs>
                <w:tab w:val="left" w:pos="709"/>
              </w:tabs>
              <w:spacing w:after="0" w:line="240" w:lineRule="auto"/>
              <w:jc w:val="center"/>
              <w:rPr>
                <w:rFonts w:ascii="Arial" w:hAnsi="Arial" w:cs="Arial"/>
                <w:sz w:val="18"/>
                <w:szCs w:val="18"/>
              </w:rPr>
            </w:pPr>
            <w:r w:rsidRPr="00944013">
              <w:rPr>
                <w:rFonts w:ascii="Arial" w:hAnsi="Arial" w:cs="Arial"/>
                <w:sz w:val="18"/>
                <w:szCs w:val="18"/>
              </w:rPr>
              <w:t>Néant</w:t>
            </w:r>
          </w:p>
        </w:tc>
      </w:tr>
      <w:tr w:rsidR="00BB0229" w:rsidRPr="00103435" w14:paraId="3FA6C2AB" w14:textId="5DFB9FC2" w:rsidTr="006E5897">
        <w:trPr>
          <w:jc w:val="center"/>
        </w:trPr>
        <w:tc>
          <w:tcPr>
            <w:tcW w:w="994" w:type="dxa"/>
            <w:vMerge/>
            <w:shd w:val="clear" w:color="auto" w:fill="auto"/>
            <w:vAlign w:val="center"/>
          </w:tcPr>
          <w:p w14:paraId="0CBDD855" w14:textId="77777777" w:rsidR="00BB0229" w:rsidRPr="00103435" w:rsidRDefault="00BB0229" w:rsidP="002C0E08">
            <w:pPr>
              <w:tabs>
                <w:tab w:val="left" w:pos="709"/>
              </w:tabs>
              <w:spacing w:after="0" w:line="240" w:lineRule="auto"/>
              <w:rPr>
                <w:rFonts w:ascii="Arial" w:hAnsi="Arial" w:cs="Arial"/>
                <w:b/>
                <w:sz w:val="18"/>
                <w:szCs w:val="18"/>
              </w:rPr>
            </w:pPr>
          </w:p>
        </w:tc>
        <w:tc>
          <w:tcPr>
            <w:tcW w:w="2970" w:type="dxa"/>
            <w:shd w:val="clear" w:color="auto" w:fill="auto"/>
            <w:vAlign w:val="center"/>
          </w:tcPr>
          <w:p w14:paraId="6A20F038" w14:textId="77777777" w:rsidR="00BB0229" w:rsidRPr="00103435" w:rsidRDefault="00BB0229" w:rsidP="002C0E08">
            <w:pPr>
              <w:tabs>
                <w:tab w:val="left" w:pos="709"/>
              </w:tabs>
              <w:spacing w:after="0" w:line="240" w:lineRule="auto"/>
              <w:rPr>
                <w:rFonts w:ascii="Arial" w:hAnsi="Arial" w:cs="Arial"/>
                <w:sz w:val="18"/>
                <w:szCs w:val="18"/>
              </w:rPr>
            </w:pPr>
            <w:r w:rsidRPr="00103435">
              <w:rPr>
                <w:rFonts w:ascii="Arial" w:hAnsi="Arial" w:cs="Arial"/>
                <w:sz w:val="18"/>
                <w:szCs w:val="18"/>
              </w:rPr>
              <w:t xml:space="preserve">Vérification du projet de décompte et établissement acompte mensuel </w:t>
            </w:r>
          </w:p>
        </w:tc>
        <w:tc>
          <w:tcPr>
            <w:tcW w:w="1276" w:type="dxa"/>
            <w:shd w:val="clear" w:color="auto" w:fill="auto"/>
            <w:vAlign w:val="center"/>
          </w:tcPr>
          <w:p w14:paraId="0CAC8F28" w14:textId="0C80CF08" w:rsidR="00BB0229" w:rsidRPr="00944013" w:rsidRDefault="00BB0229" w:rsidP="002C0E08">
            <w:pPr>
              <w:tabs>
                <w:tab w:val="left" w:pos="709"/>
              </w:tabs>
              <w:spacing w:after="0" w:line="240" w:lineRule="auto"/>
              <w:rPr>
                <w:rFonts w:ascii="Arial" w:hAnsi="Arial" w:cs="Arial"/>
                <w:b/>
                <w:sz w:val="18"/>
                <w:szCs w:val="18"/>
              </w:rPr>
            </w:pPr>
            <w:r w:rsidRPr="00944013">
              <w:rPr>
                <w:rFonts w:ascii="Arial" w:hAnsi="Arial" w:cs="Arial"/>
                <w:b/>
                <w:sz w:val="18"/>
                <w:szCs w:val="18"/>
              </w:rPr>
              <w:t>7 jours</w:t>
            </w:r>
          </w:p>
        </w:tc>
        <w:tc>
          <w:tcPr>
            <w:tcW w:w="2564" w:type="dxa"/>
            <w:shd w:val="clear" w:color="auto" w:fill="auto"/>
            <w:vAlign w:val="center"/>
          </w:tcPr>
          <w:p w14:paraId="52FC99D8" w14:textId="77777777" w:rsidR="00BB0229" w:rsidRPr="00944013" w:rsidRDefault="00BB0229" w:rsidP="002C0E08">
            <w:pPr>
              <w:tabs>
                <w:tab w:val="left" w:pos="709"/>
              </w:tabs>
              <w:spacing w:after="0" w:line="240" w:lineRule="auto"/>
              <w:rPr>
                <w:rFonts w:ascii="Arial" w:hAnsi="Arial" w:cs="Arial"/>
                <w:sz w:val="18"/>
                <w:szCs w:val="18"/>
              </w:rPr>
            </w:pPr>
            <w:r w:rsidRPr="00944013">
              <w:rPr>
                <w:rFonts w:ascii="Arial" w:hAnsi="Arial" w:cs="Arial"/>
                <w:sz w:val="18"/>
                <w:szCs w:val="18"/>
              </w:rPr>
              <w:t xml:space="preserve">Date de réception ou de remise du projet de décompte </w:t>
            </w:r>
          </w:p>
        </w:tc>
        <w:tc>
          <w:tcPr>
            <w:tcW w:w="1405" w:type="dxa"/>
            <w:vAlign w:val="center"/>
          </w:tcPr>
          <w:p w14:paraId="766B0675" w14:textId="2269293C" w:rsidR="00BB0229" w:rsidRPr="00944013" w:rsidRDefault="00944013" w:rsidP="002C0E08">
            <w:pPr>
              <w:tabs>
                <w:tab w:val="left" w:pos="709"/>
              </w:tabs>
              <w:spacing w:after="0" w:line="240" w:lineRule="auto"/>
              <w:rPr>
                <w:rFonts w:ascii="Arial" w:hAnsi="Arial" w:cs="Arial"/>
                <w:sz w:val="18"/>
                <w:szCs w:val="18"/>
              </w:rPr>
            </w:pPr>
            <w:r w:rsidRPr="00944013">
              <w:rPr>
                <w:rFonts w:ascii="Arial" w:hAnsi="Arial" w:cs="Arial"/>
                <w:sz w:val="18"/>
                <w:szCs w:val="18"/>
              </w:rPr>
              <w:t>100 euros</w:t>
            </w:r>
          </w:p>
        </w:tc>
        <w:tc>
          <w:tcPr>
            <w:tcW w:w="1276" w:type="dxa"/>
            <w:vAlign w:val="center"/>
          </w:tcPr>
          <w:p w14:paraId="192CC5CD" w14:textId="247CE3F3" w:rsidR="00BB0229" w:rsidRPr="00944013" w:rsidRDefault="00B33F64" w:rsidP="00150943">
            <w:pPr>
              <w:tabs>
                <w:tab w:val="left" w:pos="709"/>
              </w:tabs>
              <w:spacing w:after="0" w:line="240" w:lineRule="auto"/>
              <w:jc w:val="center"/>
              <w:rPr>
                <w:rFonts w:ascii="Arial" w:hAnsi="Arial" w:cs="Arial"/>
                <w:sz w:val="18"/>
                <w:szCs w:val="18"/>
              </w:rPr>
            </w:pPr>
            <w:r w:rsidRPr="00944013">
              <w:rPr>
                <w:rFonts w:ascii="Arial" w:hAnsi="Arial" w:cs="Arial"/>
                <w:sz w:val="18"/>
                <w:szCs w:val="18"/>
              </w:rPr>
              <w:t>Néant</w:t>
            </w:r>
          </w:p>
        </w:tc>
      </w:tr>
      <w:tr w:rsidR="00BB0229" w:rsidRPr="00103435" w14:paraId="29CD6F66" w14:textId="65ACF84D" w:rsidTr="006E5897">
        <w:trPr>
          <w:jc w:val="center"/>
        </w:trPr>
        <w:tc>
          <w:tcPr>
            <w:tcW w:w="994" w:type="dxa"/>
            <w:vMerge/>
            <w:shd w:val="clear" w:color="auto" w:fill="auto"/>
            <w:vAlign w:val="center"/>
          </w:tcPr>
          <w:p w14:paraId="7B86F3BB" w14:textId="77777777" w:rsidR="00BB0229" w:rsidRPr="00103435" w:rsidRDefault="00BB0229" w:rsidP="002C0E08">
            <w:pPr>
              <w:tabs>
                <w:tab w:val="left" w:pos="709"/>
              </w:tabs>
              <w:spacing w:after="0" w:line="240" w:lineRule="auto"/>
              <w:rPr>
                <w:rFonts w:ascii="Arial" w:hAnsi="Arial" w:cs="Arial"/>
                <w:b/>
                <w:sz w:val="18"/>
                <w:szCs w:val="18"/>
              </w:rPr>
            </w:pPr>
          </w:p>
        </w:tc>
        <w:tc>
          <w:tcPr>
            <w:tcW w:w="2970" w:type="dxa"/>
            <w:shd w:val="clear" w:color="auto" w:fill="auto"/>
            <w:vAlign w:val="center"/>
          </w:tcPr>
          <w:p w14:paraId="0341566E" w14:textId="77777777" w:rsidR="00BB0229" w:rsidRPr="00103435" w:rsidRDefault="00BB0229" w:rsidP="002C0E08">
            <w:pPr>
              <w:tabs>
                <w:tab w:val="left" w:pos="709"/>
              </w:tabs>
              <w:spacing w:after="0" w:line="240" w:lineRule="auto"/>
              <w:rPr>
                <w:rFonts w:ascii="Arial" w:hAnsi="Arial" w:cs="Arial"/>
                <w:sz w:val="18"/>
                <w:szCs w:val="18"/>
              </w:rPr>
            </w:pPr>
            <w:r w:rsidRPr="00103435">
              <w:rPr>
                <w:rFonts w:ascii="Arial" w:hAnsi="Arial" w:cs="Arial"/>
                <w:sz w:val="18"/>
                <w:szCs w:val="18"/>
              </w:rPr>
              <w:t xml:space="preserve">Vérification du projet de décompte final et établissement décompte général </w:t>
            </w:r>
          </w:p>
        </w:tc>
        <w:tc>
          <w:tcPr>
            <w:tcW w:w="1276" w:type="dxa"/>
            <w:shd w:val="clear" w:color="auto" w:fill="auto"/>
            <w:vAlign w:val="center"/>
          </w:tcPr>
          <w:p w14:paraId="7C9D796C" w14:textId="787E73BE" w:rsidR="00BB0229" w:rsidRPr="00944013" w:rsidRDefault="00BB0229" w:rsidP="002C0E08">
            <w:pPr>
              <w:tabs>
                <w:tab w:val="left" w:pos="709"/>
              </w:tabs>
              <w:spacing w:after="0" w:line="240" w:lineRule="auto"/>
              <w:rPr>
                <w:rFonts w:ascii="Arial" w:hAnsi="Arial" w:cs="Arial"/>
                <w:b/>
                <w:sz w:val="18"/>
                <w:szCs w:val="18"/>
              </w:rPr>
            </w:pPr>
            <w:r w:rsidRPr="00944013">
              <w:rPr>
                <w:rFonts w:ascii="Arial" w:hAnsi="Arial" w:cs="Arial"/>
                <w:b/>
                <w:sz w:val="18"/>
                <w:szCs w:val="18"/>
              </w:rPr>
              <w:t>15 jours</w:t>
            </w:r>
          </w:p>
        </w:tc>
        <w:tc>
          <w:tcPr>
            <w:tcW w:w="2564" w:type="dxa"/>
            <w:shd w:val="clear" w:color="auto" w:fill="auto"/>
            <w:vAlign w:val="center"/>
          </w:tcPr>
          <w:p w14:paraId="40481EAB" w14:textId="77777777" w:rsidR="00BB0229" w:rsidRPr="00944013" w:rsidRDefault="00BB0229" w:rsidP="002C0E08">
            <w:pPr>
              <w:tabs>
                <w:tab w:val="left" w:pos="709"/>
              </w:tabs>
              <w:spacing w:after="0" w:line="240" w:lineRule="auto"/>
              <w:rPr>
                <w:rFonts w:ascii="Arial" w:hAnsi="Arial" w:cs="Arial"/>
                <w:sz w:val="18"/>
                <w:szCs w:val="18"/>
              </w:rPr>
            </w:pPr>
            <w:r w:rsidRPr="00944013">
              <w:rPr>
                <w:rFonts w:ascii="Arial" w:hAnsi="Arial" w:cs="Arial"/>
                <w:sz w:val="18"/>
                <w:szCs w:val="18"/>
              </w:rPr>
              <w:t>Date de réception ou de remise du document</w:t>
            </w:r>
          </w:p>
        </w:tc>
        <w:tc>
          <w:tcPr>
            <w:tcW w:w="1405" w:type="dxa"/>
            <w:vAlign w:val="center"/>
          </w:tcPr>
          <w:p w14:paraId="754C8AD8" w14:textId="072FD5FC" w:rsidR="00BB0229" w:rsidRPr="00944013" w:rsidRDefault="00944013" w:rsidP="002C0E08">
            <w:pPr>
              <w:tabs>
                <w:tab w:val="left" w:pos="709"/>
              </w:tabs>
              <w:spacing w:after="0" w:line="240" w:lineRule="auto"/>
              <w:rPr>
                <w:rFonts w:ascii="Arial" w:hAnsi="Arial" w:cs="Arial"/>
                <w:sz w:val="18"/>
                <w:szCs w:val="18"/>
              </w:rPr>
            </w:pPr>
            <w:r w:rsidRPr="00944013">
              <w:rPr>
                <w:rFonts w:ascii="Arial" w:hAnsi="Arial" w:cs="Arial"/>
                <w:sz w:val="18"/>
                <w:szCs w:val="18"/>
              </w:rPr>
              <w:t>100 euros</w:t>
            </w:r>
          </w:p>
        </w:tc>
        <w:tc>
          <w:tcPr>
            <w:tcW w:w="1276" w:type="dxa"/>
            <w:vAlign w:val="center"/>
          </w:tcPr>
          <w:p w14:paraId="37BE8FF8" w14:textId="0238A523" w:rsidR="00BB0229" w:rsidRPr="00944013" w:rsidRDefault="00B33F64" w:rsidP="00150943">
            <w:pPr>
              <w:tabs>
                <w:tab w:val="left" w:pos="709"/>
              </w:tabs>
              <w:spacing w:after="0" w:line="240" w:lineRule="auto"/>
              <w:jc w:val="center"/>
              <w:rPr>
                <w:rFonts w:ascii="Arial" w:hAnsi="Arial" w:cs="Arial"/>
                <w:sz w:val="18"/>
                <w:szCs w:val="18"/>
              </w:rPr>
            </w:pPr>
            <w:r w:rsidRPr="00944013">
              <w:rPr>
                <w:rFonts w:ascii="Arial" w:hAnsi="Arial" w:cs="Arial"/>
                <w:sz w:val="18"/>
                <w:szCs w:val="18"/>
              </w:rPr>
              <w:t>Néant</w:t>
            </w:r>
          </w:p>
        </w:tc>
      </w:tr>
      <w:tr w:rsidR="00BB0229" w:rsidRPr="00103435" w14:paraId="547A0A37" w14:textId="24A5E973" w:rsidTr="006E5897">
        <w:trPr>
          <w:jc w:val="center"/>
        </w:trPr>
        <w:tc>
          <w:tcPr>
            <w:tcW w:w="994" w:type="dxa"/>
            <w:vMerge/>
            <w:shd w:val="clear" w:color="auto" w:fill="auto"/>
            <w:vAlign w:val="center"/>
          </w:tcPr>
          <w:p w14:paraId="49375766" w14:textId="77777777" w:rsidR="00BB0229" w:rsidRPr="00103435" w:rsidRDefault="00BB0229" w:rsidP="002C0E08">
            <w:pPr>
              <w:tabs>
                <w:tab w:val="left" w:pos="709"/>
              </w:tabs>
              <w:spacing w:after="0" w:line="240" w:lineRule="auto"/>
              <w:rPr>
                <w:rFonts w:ascii="Arial" w:hAnsi="Arial" w:cs="Arial"/>
                <w:b/>
                <w:sz w:val="18"/>
                <w:szCs w:val="18"/>
              </w:rPr>
            </w:pPr>
          </w:p>
        </w:tc>
        <w:tc>
          <w:tcPr>
            <w:tcW w:w="2970" w:type="dxa"/>
            <w:shd w:val="clear" w:color="auto" w:fill="auto"/>
            <w:vAlign w:val="center"/>
          </w:tcPr>
          <w:p w14:paraId="6B20B87F" w14:textId="77777777" w:rsidR="00BB0229" w:rsidRPr="00103435" w:rsidRDefault="00BB0229" w:rsidP="002C0E08">
            <w:pPr>
              <w:tabs>
                <w:tab w:val="left" w:pos="709"/>
              </w:tabs>
              <w:spacing w:after="0" w:line="240" w:lineRule="auto"/>
              <w:rPr>
                <w:rFonts w:ascii="Arial" w:hAnsi="Arial" w:cs="Arial"/>
                <w:sz w:val="18"/>
                <w:szCs w:val="18"/>
              </w:rPr>
            </w:pPr>
            <w:r w:rsidRPr="00103435">
              <w:rPr>
                <w:rFonts w:ascii="Arial" w:hAnsi="Arial" w:cs="Arial"/>
                <w:sz w:val="18"/>
                <w:szCs w:val="18"/>
              </w:rPr>
              <w:t>Instruction des réserves et des mémoires de réclamation des entreprises</w:t>
            </w:r>
          </w:p>
        </w:tc>
        <w:tc>
          <w:tcPr>
            <w:tcW w:w="1276" w:type="dxa"/>
            <w:shd w:val="clear" w:color="auto" w:fill="auto"/>
            <w:vAlign w:val="center"/>
          </w:tcPr>
          <w:p w14:paraId="6152D52C" w14:textId="43445255" w:rsidR="00BB0229" w:rsidRPr="00944013" w:rsidRDefault="00BB0229" w:rsidP="002C0E08">
            <w:pPr>
              <w:tabs>
                <w:tab w:val="left" w:pos="709"/>
              </w:tabs>
              <w:spacing w:after="0" w:line="240" w:lineRule="auto"/>
              <w:rPr>
                <w:rFonts w:ascii="Arial" w:hAnsi="Arial" w:cs="Arial"/>
                <w:b/>
                <w:sz w:val="18"/>
                <w:szCs w:val="18"/>
              </w:rPr>
            </w:pPr>
            <w:r w:rsidRPr="00944013">
              <w:rPr>
                <w:rFonts w:ascii="Arial" w:hAnsi="Arial" w:cs="Arial"/>
                <w:b/>
                <w:sz w:val="18"/>
                <w:szCs w:val="18"/>
              </w:rPr>
              <w:t>15 jours</w:t>
            </w:r>
          </w:p>
        </w:tc>
        <w:tc>
          <w:tcPr>
            <w:tcW w:w="2564" w:type="dxa"/>
            <w:shd w:val="clear" w:color="auto" w:fill="auto"/>
            <w:vAlign w:val="center"/>
          </w:tcPr>
          <w:p w14:paraId="41C8EEB2" w14:textId="77777777" w:rsidR="00BB0229" w:rsidRPr="00944013" w:rsidRDefault="00BB0229" w:rsidP="002C0E08">
            <w:pPr>
              <w:tabs>
                <w:tab w:val="left" w:pos="709"/>
              </w:tabs>
              <w:spacing w:after="0" w:line="240" w:lineRule="auto"/>
              <w:rPr>
                <w:rFonts w:ascii="Arial" w:hAnsi="Arial" w:cs="Arial"/>
                <w:sz w:val="18"/>
                <w:szCs w:val="18"/>
              </w:rPr>
            </w:pPr>
            <w:r w:rsidRPr="00944013">
              <w:rPr>
                <w:rFonts w:ascii="Arial" w:hAnsi="Arial" w:cs="Arial"/>
                <w:sz w:val="18"/>
                <w:szCs w:val="18"/>
              </w:rPr>
              <w:t>Date d’accusé de réception du document ou du récépissé de remise</w:t>
            </w:r>
          </w:p>
        </w:tc>
        <w:tc>
          <w:tcPr>
            <w:tcW w:w="1405" w:type="dxa"/>
            <w:vAlign w:val="center"/>
          </w:tcPr>
          <w:p w14:paraId="438DFD67" w14:textId="35C5C519" w:rsidR="00BB0229" w:rsidRPr="00944013" w:rsidRDefault="00944013" w:rsidP="002C0E08">
            <w:pPr>
              <w:tabs>
                <w:tab w:val="left" w:pos="709"/>
              </w:tabs>
              <w:spacing w:after="0" w:line="240" w:lineRule="auto"/>
              <w:rPr>
                <w:rFonts w:ascii="Arial" w:hAnsi="Arial" w:cs="Arial"/>
                <w:sz w:val="18"/>
                <w:szCs w:val="18"/>
              </w:rPr>
            </w:pPr>
            <w:r w:rsidRPr="00944013">
              <w:rPr>
                <w:rFonts w:ascii="Arial" w:hAnsi="Arial" w:cs="Arial"/>
                <w:sz w:val="18"/>
                <w:szCs w:val="18"/>
              </w:rPr>
              <w:t>100 euros</w:t>
            </w:r>
          </w:p>
        </w:tc>
        <w:tc>
          <w:tcPr>
            <w:tcW w:w="1276" w:type="dxa"/>
            <w:vAlign w:val="center"/>
          </w:tcPr>
          <w:p w14:paraId="0BF997C7" w14:textId="74497318" w:rsidR="00BB0229" w:rsidRPr="00944013" w:rsidRDefault="00B33F64" w:rsidP="00150943">
            <w:pPr>
              <w:tabs>
                <w:tab w:val="left" w:pos="709"/>
              </w:tabs>
              <w:spacing w:after="0" w:line="240" w:lineRule="auto"/>
              <w:jc w:val="center"/>
              <w:rPr>
                <w:rFonts w:ascii="Arial" w:hAnsi="Arial" w:cs="Arial"/>
                <w:sz w:val="18"/>
                <w:szCs w:val="18"/>
              </w:rPr>
            </w:pPr>
            <w:r w:rsidRPr="00944013">
              <w:rPr>
                <w:rFonts w:ascii="Arial" w:hAnsi="Arial" w:cs="Arial"/>
                <w:sz w:val="18"/>
                <w:szCs w:val="18"/>
              </w:rPr>
              <w:t>15 jours</w:t>
            </w:r>
          </w:p>
        </w:tc>
      </w:tr>
      <w:tr w:rsidR="00BB0229" w:rsidRPr="00103435" w14:paraId="4BA8DB46" w14:textId="6675A266" w:rsidTr="006E5897">
        <w:trPr>
          <w:jc w:val="center"/>
        </w:trPr>
        <w:tc>
          <w:tcPr>
            <w:tcW w:w="994" w:type="dxa"/>
            <w:vMerge w:val="restart"/>
            <w:shd w:val="clear" w:color="auto" w:fill="auto"/>
            <w:vAlign w:val="center"/>
          </w:tcPr>
          <w:p w14:paraId="01DEA01F" w14:textId="77777777" w:rsidR="00BB0229" w:rsidRPr="00103435" w:rsidRDefault="00BB0229" w:rsidP="00BB0229">
            <w:pPr>
              <w:tabs>
                <w:tab w:val="left" w:pos="709"/>
              </w:tabs>
              <w:spacing w:after="0" w:line="240" w:lineRule="auto"/>
              <w:rPr>
                <w:rFonts w:ascii="Arial" w:hAnsi="Arial" w:cs="Arial"/>
                <w:b/>
                <w:sz w:val="18"/>
                <w:szCs w:val="18"/>
              </w:rPr>
            </w:pPr>
            <w:r w:rsidRPr="00103435">
              <w:rPr>
                <w:rFonts w:ascii="Arial" w:hAnsi="Arial" w:cs="Arial"/>
                <w:b/>
                <w:sz w:val="18"/>
                <w:szCs w:val="18"/>
              </w:rPr>
              <w:t>AOR</w:t>
            </w:r>
          </w:p>
        </w:tc>
        <w:tc>
          <w:tcPr>
            <w:tcW w:w="2970" w:type="dxa"/>
            <w:shd w:val="clear" w:color="auto" w:fill="auto"/>
            <w:vAlign w:val="center"/>
          </w:tcPr>
          <w:p w14:paraId="54B185ED" w14:textId="77777777" w:rsidR="00BB0229" w:rsidRPr="00103435" w:rsidRDefault="00BB0229" w:rsidP="00BB0229">
            <w:pPr>
              <w:tabs>
                <w:tab w:val="left" w:pos="709"/>
              </w:tabs>
              <w:spacing w:after="0" w:line="240" w:lineRule="auto"/>
              <w:rPr>
                <w:rFonts w:ascii="Arial" w:hAnsi="Arial" w:cs="Arial"/>
                <w:sz w:val="18"/>
                <w:szCs w:val="18"/>
              </w:rPr>
            </w:pPr>
            <w:r w:rsidRPr="00103435">
              <w:rPr>
                <w:rFonts w:ascii="Arial" w:hAnsi="Arial" w:cs="Arial"/>
                <w:sz w:val="18"/>
                <w:szCs w:val="18"/>
              </w:rPr>
              <w:t>Opérations préalables à la réception</w:t>
            </w:r>
          </w:p>
        </w:tc>
        <w:tc>
          <w:tcPr>
            <w:tcW w:w="1276" w:type="dxa"/>
            <w:shd w:val="clear" w:color="auto" w:fill="auto"/>
            <w:vAlign w:val="center"/>
          </w:tcPr>
          <w:p w14:paraId="396BA593" w14:textId="4EAB787E" w:rsidR="00BB0229" w:rsidRPr="00944013" w:rsidRDefault="00BB0229" w:rsidP="00BB0229">
            <w:pPr>
              <w:tabs>
                <w:tab w:val="left" w:pos="709"/>
              </w:tabs>
              <w:spacing w:after="0" w:line="240" w:lineRule="auto"/>
              <w:rPr>
                <w:rFonts w:ascii="Arial" w:hAnsi="Arial" w:cs="Arial"/>
                <w:b/>
                <w:sz w:val="18"/>
                <w:szCs w:val="18"/>
              </w:rPr>
            </w:pPr>
            <w:r w:rsidRPr="00944013">
              <w:rPr>
                <w:rFonts w:ascii="Arial" w:hAnsi="Arial" w:cs="Arial"/>
                <w:b/>
                <w:sz w:val="18"/>
                <w:szCs w:val="18"/>
              </w:rPr>
              <w:t>20 jours</w:t>
            </w:r>
          </w:p>
        </w:tc>
        <w:tc>
          <w:tcPr>
            <w:tcW w:w="2564" w:type="dxa"/>
            <w:shd w:val="clear" w:color="auto" w:fill="auto"/>
            <w:vAlign w:val="center"/>
          </w:tcPr>
          <w:p w14:paraId="71BBC606" w14:textId="77777777" w:rsidR="00BB0229" w:rsidRPr="00944013" w:rsidRDefault="00BB0229" w:rsidP="00BB0229">
            <w:pPr>
              <w:tabs>
                <w:tab w:val="left" w:pos="709"/>
              </w:tabs>
              <w:spacing w:after="0" w:line="240" w:lineRule="auto"/>
              <w:rPr>
                <w:rFonts w:ascii="Arial" w:hAnsi="Arial" w:cs="Arial"/>
                <w:sz w:val="18"/>
                <w:szCs w:val="18"/>
              </w:rPr>
            </w:pPr>
            <w:r w:rsidRPr="00944013">
              <w:rPr>
                <w:rFonts w:ascii="Arial" w:hAnsi="Arial" w:cs="Arial"/>
                <w:sz w:val="18"/>
                <w:szCs w:val="18"/>
              </w:rPr>
              <w:t>Date de fin de travaux donnée par les entreprises</w:t>
            </w:r>
          </w:p>
        </w:tc>
        <w:tc>
          <w:tcPr>
            <w:tcW w:w="1405" w:type="dxa"/>
            <w:vAlign w:val="center"/>
          </w:tcPr>
          <w:p w14:paraId="364C344B" w14:textId="481DA649" w:rsidR="00BB0229" w:rsidRPr="00944013" w:rsidRDefault="00944013" w:rsidP="00BB0229">
            <w:pPr>
              <w:tabs>
                <w:tab w:val="left" w:pos="709"/>
              </w:tabs>
              <w:spacing w:after="0" w:line="240" w:lineRule="auto"/>
              <w:rPr>
                <w:rFonts w:ascii="Arial" w:hAnsi="Arial" w:cs="Arial"/>
                <w:sz w:val="18"/>
                <w:szCs w:val="18"/>
              </w:rPr>
            </w:pPr>
            <w:r w:rsidRPr="00944013">
              <w:rPr>
                <w:rFonts w:ascii="Arial" w:hAnsi="Arial" w:cs="Arial"/>
                <w:sz w:val="18"/>
                <w:szCs w:val="18"/>
              </w:rPr>
              <w:t>150 euros</w:t>
            </w:r>
          </w:p>
        </w:tc>
        <w:tc>
          <w:tcPr>
            <w:tcW w:w="1276" w:type="dxa"/>
            <w:vAlign w:val="center"/>
          </w:tcPr>
          <w:p w14:paraId="49E4149C" w14:textId="3CF3FE42" w:rsidR="00BB0229" w:rsidRPr="00944013" w:rsidRDefault="00B33F64" w:rsidP="00150943">
            <w:pPr>
              <w:tabs>
                <w:tab w:val="left" w:pos="709"/>
              </w:tabs>
              <w:spacing w:after="0" w:line="240" w:lineRule="auto"/>
              <w:jc w:val="center"/>
              <w:rPr>
                <w:rFonts w:ascii="Arial" w:hAnsi="Arial" w:cs="Arial"/>
                <w:sz w:val="18"/>
                <w:szCs w:val="18"/>
              </w:rPr>
            </w:pPr>
            <w:r w:rsidRPr="00944013">
              <w:rPr>
                <w:rFonts w:ascii="Arial" w:hAnsi="Arial" w:cs="Arial"/>
                <w:sz w:val="18"/>
                <w:szCs w:val="18"/>
              </w:rPr>
              <w:t>20 jours</w:t>
            </w:r>
          </w:p>
        </w:tc>
      </w:tr>
      <w:tr w:rsidR="00BB0229" w:rsidRPr="00103435" w14:paraId="2C9D6E7F" w14:textId="4DF775E5" w:rsidTr="006E5897">
        <w:trPr>
          <w:jc w:val="center"/>
        </w:trPr>
        <w:tc>
          <w:tcPr>
            <w:tcW w:w="994" w:type="dxa"/>
            <w:vMerge/>
            <w:shd w:val="clear" w:color="auto" w:fill="auto"/>
            <w:vAlign w:val="center"/>
          </w:tcPr>
          <w:p w14:paraId="27F0F974" w14:textId="77777777" w:rsidR="00BB0229" w:rsidRPr="00103435" w:rsidRDefault="00BB0229" w:rsidP="00BB0229">
            <w:pPr>
              <w:tabs>
                <w:tab w:val="left" w:pos="709"/>
              </w:tabs>
              <w:spacing w:after="0" w:line="240" w:lineRule="auto"/>
              <w:rPr>
                <w:rFonts w:ascii="Arial" w:hAnsi="Arial" w:cs="Arial"/>
                <w:sz w:val="18"/>
                <w:szCs w:val="18"/>
              </w:rPr>
            </w:pPr>
          </w:p>
        </w:tc>
        <w:tc>
          <w:tcPr>
            <w:tcW w:w="2970" w:type="dxa"/>
            <w:shd w:val="clear" w:color="auto" w:fill="auto"/>
            <w:vAlign w:val="center"/>
          </w:tcPr>
          <w:p w14:paraId="629E95A1" w14:textId="6E21EE3F" w:rsidR="00BB0229" w:rsidRPr="00103435" w:rsidRDefault="00BB0229" w:rsidP="00BB0229">
            <w:pPr>
              <w:tabs>
                <w:tab w:val="left" w:pos="709"/>
              </w:tabs>
              <w:spacing w:after="0" w:line="240" w:lineRule="auto"/>
              <w:rPr>
                <w:rFonts w:ascii="Arial" w:hAnsi="Arial" w:cs="Arial"/>
                <w:sz w:val="18"/>
                <w:szCs w:val="18"/>
              </w:rPr>
            </w:pPr>
            <w:r w:rsidRPr="00103435">
              <w:rPr>
                <w:rFonts w:ascii="Arial" w:hAnsi="Arial" w:cs="Arial"/>
                <w:sz w:val="18"/>
                <w:szCs w:val="18"/>
              </w:rPr>
              <w:t>Transmission du PV des OPR et des propositions du Maître d’œuvre suite aux OPR au Maître d’ouvrage</w:t>
            </w:r>
          </w:p>
        </w:tc>
        <w:tc>
          <w:tcPr>
            <w:tcW w:w="1276" w:type="dxa"/>
            <w:shd w:val="clear" w:color="auto" w:fill="auto"/>
            <w:vAlign w:val="center"/>
          </w:tcPr>
          <w:p w14:paraId="78DF2E0E" w14:textId="77777777" w:rsidR="00BB0229" w:rsidRPr="00944013" w:rsidRDefault="00BB0229" w:rsidP="00BB0229">
            <w:pPr>
              <w:tabs>
                <w:tab w:val="left" w:pos="709"/>
              </w:tabs>
              <w:spacing w:after="0" w:line="240" w:lineRule="auto"/>
              <w:rPr>
                <w:rFonts w:ascii="Arial" w:hAnsi="Arial" w:cs="Arial"/>
                <w:b/>
                <w:sz w:val="18"/>
                <w:szCs w:val="18"/>
              </w:rPr>
            </w:pPr>
            <w:r w:rsidRPr="00944013">
              <w:rPr>
                <w:rFonts w:ascii="Arial" w:hAnsi="Arial" w:cs="Arial"/>
                <w:b/>
                <w:sz w:val="18"/>
                <w:szCs w:val="18"/>
              </w:rPr>
              <w:t>5 jours</w:t>
            </w:r>
          </w:p>
        </w:tc>
        <w:tc>
          <w:tcPr>
            <w:tcW w:w="2564" w:type="dxa"/>
            <w:shd w:val="clear" w:color="auto" w:fill="auto"/>
            <w:vAlign w:val="center"/>
          </w:tcPr>
          <w:p w14:paraId="24F6D6DC" w14:textId="77777777" w:rsidR="00BB0229" w:rsidRPr="00944013" w:rsidRDefault="00BB0229" w:rsidP="00BB0229">
            <w:pPr>
              <w:tabs>
                <w:tab w:val="left" w:pos="709"/>
              </w:tabs>
              <w:spacing w:after="0" w:line="240" w:lineRule="auto"/>
              <w:rPr>
                <w:rFonts w:ascii="Arial" w:hAnsi="Arial" w:cs="Arial"/>
                <w:sz w:val="18"/>
                <w:szCs w:val="18"/>
              </w:rPr>
            </w:pPr>
            <w:r w:rsidRPr="00944013">
              <w:rPr>
                <w:rFonts w:ascii="Arial" w:hAnsi="Arial" w:cs="Arial"/>
                <w:sz w:val="18"/>
                <w:szCs w:val="18"/>
              </w:rPr>
              <w:t>Date du procès-verbal des OPR</w:t>
            </w:r>
          </w:p>
        </w:tc>
        <w:tc>
          <w:tcPr>
            <w:tcW w:w="1405" w:type="dxa"/>
            <w:vAlign w:val="center"/>
          </w:tcPr>
          <w:p w14:paraId="328DD98B" w14:textId="0ADE6CDD" w:rsidR="00BB0229" w:rsidRPr="00944013" w:rsidRDefault="00944013" w:rsidP="00BB0229">
            <w:pPr>
              <w:tabs>
                <w:tab w:val="left" w:pos="709"/>
              </w:tabs>
              <w:spacing w:after="0" w:line="240" w:lineRule="auto"/>
              <w:rPr>
                <w:rFonts w:ascii="Arial" w:hAnsi="Arial" w:cs="Arial"/>
                <w:sz w:val="18"/>
                <w:szCs w:val="18"/>
              </w:rPr>
            </w:pPr>
            <w:r w:rsidRPr="00944013">
              <w:rPr>
                <w:rFonts w:ascii="Arial" w:hAnsi="Arial" w:cs="Arial"/>
                <w:sz w:val="18"/>
                <w:szCs w:val="18"/>
              </w:rPr>
              <w:t>150 euros</w:t>
            </w:r>
          </w:p>
        </w:tc>
        <w:tc>
          <w:tcPr>
            <w:tcW w:w="1276" w:type="dxa"/>
            <w:vAlign w:val="center"/>
          </w:tcPr>
          <w:p w14:paraId="2972A823" w14:textId="7D3C3121" w:rsidR="00BB0229" w:rsidRPr="00944013" w:rsidRDefault="00B33F64" w:rsidP="00150943">
            <w:pPr>
              <w:tabs>
                <w:tab w:val="left" w:pos="709"/>
              </w:tabs>
              <w:spacing w:after="0" w:line="240" w:lineRule="auto"/>
              <w:jc w:val="center"/>
              <w:rPr>
                <w:rFonts w:ascii="Arial" w:hAnsi="Arial" w:cs="Arial"/>
                <w:sz w:val="18"/>
                <w:szCs w:val="18"/>
              </w:rPr>
            </w:pPr>
            <w:r w:rsidRPr="00944013">
              <w:rPr>
                <w:rFonts w:ascii="Arial" w:hAnsi="Arial" w:cs="Arial"/>
                <w:sz w:val="18"/>
                <w:szCs w:val="18"/>
              </w:rPr>
              <w:t>5 jours</w:t>
            </w:r>
          </w:p>
        </w:tc>
      </w:tr>
      <w:tr w:rsidR="00BB0229" w:rsidRPr="00103435" w14:paraId="08FB43B7" w14:textId="2EA9074E" w:rsidTr="006E5897">
        <w:trPr>
          <w:jc w:val="center"/>
        </w:trPr>
        <w:tc>
          <w:tcPr>
            <w:tcW w:w="994" w:type="dxa"/>
            <w:vMerge/>
            <w:shd w:val="clear" w:color="auto" w:fill="auto"/>
            <w:vAlign w:val="center"/>
          </w:tcPr>
          <w:p w14:paraId="2EA4B6EF" w14:textId="77777777" w:rsidR="00BB0229" w:rsidRPr="00103435" w:rsidRDefault="00BB0229" w:rsidP="00BB0229">
            <w:pPr>
              <w:tabs>
                <w:tab w:val="left" w:pos="709"/>
              </w:tabs>
              <w:spacing w:after="0" w:line="240" w:lineRule="auto"/>
              <w:rPr>
                <w:rFonts w:ascii="Arial" w:hAnsi="Arial" w:cs="Arial"/>
                <w:sz w:val="18"/>
                <w:szCs w:val="18"/>
              </w:rPr>
            </w:pPr>
          </w:p>
        </w:tc>
        <w:tc>
          <w:tcPr>
            <w:tcW w:w="2970" w:type="dxa"/>
            <w:shd w:val="clear" w:color="auto" w:fill="auto"/>
            <w:vAlign w:val="center"/>
          </w:tcPr>
          <w:p w14:paraId="000ABC87" w14:textId="6997CAEF" w:rsidR="00BB0229" w:rsidRPr="00103435" w:rsidRDefault="00150943" w:rsidP="00BB0229">
            <w:pPr>
              <w:tabs>
                <w:tab w:val="left" w:pos="709"/>
              </w:tabs>
              <w:spacing w:after="0" w:line="240" w:lineRule="auto"/>
              <w:rPr>
                <w:rFonts w:ascii="Arial" w:hAnsi="Arial" w:cs="Arial"/>
                <w:sz w:val="18"/>
                <w:szCs w:val="18"/>
              </w:rPr>
            </w:pPr>
            <w:r w:rsidRPr="00103435">
              <w:rPr>
                <w:rFonts w:ascii="Arial" w:hAnsi="Arial" w:cs="Arial"/>
                <w:sz w:val="18"/>
                <w:szCs w:val="18"/>
              </w:rPr>
              <w:t>Visa</w:t>
            </w:r>
            <w:r w:rsidR="00BB0229" w:rsidRPr="00103435">
              <w:rPr>
                <w:rFonts w:ascii="Arial" w:hAnsi="Arial" w:cs="Arial"/>
                <w:sz w:val="18"/>
                <w:szCs w:val="18"/>
              </w:rPr>
              <w:t xml:space="preserve"> du dossier ouvrages exécutés </w:t>
            </w:r>
            <w:r w:rsidRPr="00103435">
              <w:rPr>
                <w:rFonts w:ascii="Arial" w:hAnsi="Arial" w:cs="Arial"/>
                <w:sz w:val="18"/>
                <w:szCs w:val="18"/>
              </w:rPr>
              <w:t>(DOE)</w:t>
            </w:r>
          </w:p>
        </w:tc>
        <w:tc>
          <w:tcPr>
            <w:tcW w:w="1276" w:type="dxa"/>
            <w:shd w:val="clear" w:color="auto" w:fill="auto"/>
            <w:vAlign w:val="center"/>
          </w:tcPr>
          <w:p w14:paraId="36EF4862" w14:textId="13600452" w:rsidR="00BB0229" w:rsidRPr="00944013" w:rsidRDefault="00150943" w:rsidP="00BB0229">
            <w:pPr>
              <w:tabs>
                <w:tab w:val="left" w:pos="709"/>
              </w:tabs>
              <w:spacing w:after="0" w:line="240" w:lineRule="auto"/>
              <w:rPr>
                <w:rFonts w:ascii="Arial" w:hAnsi="Arial" w:cs="Arial"/>
                <w:b/>
                <w:sz w:val="18"/>
                <w:szCs w:val="18"/>
              </w:rPr>
            </w:pPr>
            <w:r w:rsidRPr="00944013">
              <w:rPr>
                <w:rFonts w:ascii="Arial" w:hAnsi="Arial" w:cs="Arial"/>
                <w:b/>
                <w:sz w:val="18"/>
                <w:szCs w:val="18"/>
              </w:rPr>
              <w:t>1</w:t>
            </w:r>
            <w:r w:rsidR="00BB0229" w:rsidRPr="00944013">
              <w:rPr>
                <w:rFonts w:ascii="Arial" w:hAnsi="Arial" w:cs="Arial"/>
                <w:b/>
                <w:sz w:val="18"/>
                <w:szCs w:val="18"/>
              </w:rPr>
              <w:t>5 jours</w:t>
            </w:r>
          </w:p>
        </w:tc>
        <w:tc>
          <w:tcPr>
            <w:tcW w:w="2564" w:type="dxa"/>
            <w:shd w:val="clear" w:color="auto" w:fill="auto"/>
            <w:vAlign w:val="center"/>
          </w:tcPr>
          <w:p w14:paraId="14B89A11" w14:textId="5E2C7386" w:rsidR="00BB0229" w:rsidRPr="00944013" w:rsidRDefault="00BB0229" w:rsidP="00BB0229">
            <w:pPr>
              <w:tabs>
                <w:tab w:val="left" w:pos="709"/>
              </w:tabs>
              <w:spacing w:after="0" w:line="240" w:lineRule="auto"/>
              <w:rPr>
                <w:rFonts w:ascii="Arial" w:hAnsi="Arial" w:cs="Arial"/>
                <w:sz w:val="18"/>
                <w:szCs w:val="18"/>
              </w:rPr>
            </w:pPr>
            <w:r w:rsidRPr="00944013">
              <w:rPr>
                <w:rFonts w:ascii="Arial" w:hAnsi="Arial" w:cs="Arial"/>
                <w:sz w:val="18"/>
                <w:szCs w:val="18"/>
              </w:rPr>
              <w:t>Date de réception par le Maitre d’œuvre des DOE des entreprises</w:t>
            </w:r>
          </w:p>
        </w:tc>
        <w:tc>
          <w:tcPr>
            <w:tcW w:w="1405" w:type="dxa"/>
            <w:vAlign w:val="center"/>
          </w:tcPr>
          <w:p w14:paraId="43829CAC" w14:textId="4E98B866" w:rsidR="00BB0229" w:rsidRPr="00944013" w:rsidRDefault="00944013" w:rsidP="00BB0229">
            <w:pPr>
              <w:tabs>
                <w:tab w:val="left" w:pos="709"/>
              </w:tabs>
              <w:spacing w:after="0" w:line="240" w:lineRule="auto"/>
              <w:rPr>
                <w:rFonts w:ascii="Arial" w:hAnsi="Arial" w:cs="Arial"/>
                <w:sz w:val="18"/>
                <w:szCs w:val="18"/>
              </w:rPr>
            </w:pPr>
            <w:r w:rsidRPr="00944013">
              <w:rPr>
                <w:rFonts w:ascii="Arial" w:hAnsi="Arial" w:cs="Arial"/>
                <w:sz w:val="18"/>
                <w:szCs w:val="18"/>
              </w:rPr>
              <w:t>150 euros</w:t>
            </w:r>
          </w:p>
        </w:tc>
        <w:tc>
          <w:tcPr>
            <w:tcW w:w="1276" w:type="dxa"/>
            <w:vAlign w:val="center"/>
          </w:tcPr>
          <w:p w14:paraId="258A04D8" w14:textId="1D9B8277" w:rsidR="00BB0229" w:rsidRPr="00944013" w:rsidRDefault="00315EB7" w:rsidP="00150943">
            <w:pPr>
              <w:tabs>
                <w:tab w:val="left" w:pos="709"/>
              </w:tabs>
              <w:spacing w:after="0" w:line="240" w:lineRule="auto"/>
              <w:jc w:val="center"/>
              <w:rPr>
                <w:rFonts w:ascii="Arial" w:hAnsi="Arial" w:cs="Arial"/>
                <w:sz w:val="18"/>
                <w:szCs w:val="18"/>
              </w:rPr>
            </w:pPr>
            <w:r w:rsidRPr="00944013">
              <w:rPr>
                <w:rFonts w:ascii="Arial" w:hAnsi="Arial" w:cs="Arial"/>
                <w:sz w:val="18"/>
                <w:szCs w:val="18"/>
              </w:rPr>
              <w:t>15 jours</w:t>
            </w:r>
          </w:p>
        </w:tc>
      </w:tr>
      <w:tr w:rsidR="00BB0229" w:rsidRPr="00BB0229" w14:paraId="75296CEE" w14:textId="3AE88D37" w:rsidTr="006E5897">
        <w:trPr>
          <w:trHeight w:val="280"/>
          <w:jc w:val="center"/>
        </w:trPr>
        <w:tc>
          <w:tcPr>
            <w:tcW w:w="994" w:type="dxa"/>
            <w:vMerge/>
            <w:shd w:val="clear" w:color="auto" w:fill="auto"/>
            <w:vAlign w:val="center"/>
          </w:tcPr>
          <w:p w14:paraId="2A61662D" w14:textId="77777777" w:rsidR="00BB0229" w:rsidRPr="00103435" w:rsidRDefault="00BB0229" w:rsidP="00BB0229">
            <w:pPr>
              <w:tabs>
                <w:tab w:val="left" w:pos="709"/>
              </w:tabs>
              <w:spacing w:after="0" w:line="240" w:lineRule="auto"/>
              <w:rPr>
                <w:rFonts w:ascii="Arial" w:hAnsi="Arial" w:cs="Arial"/>
                <w:sz w:val="18"/>
                <w:szCs w:val="18"/>
              </w:rPr>
            </w:pPr>
          </w:p>
        </w:tc>
        <w:tc>
          <w:tcPr>
            <w:tcW w:w="2970" w:type="dxa"/>
            <w:shd w:val="clear" w:color="auto" w:fill="auto"/>
            <w:vAlign w:val="center"/>
          </w:tcPr>
          <w:p w14:paraId="759983A4" w14:textId="131F8D33" w:rsidR="00BB0229" w:rsidRPr="00103435" w:rsidRDefault="00BB0229" w:rsidP="00BB0229">
            <w:pPr>
              <w:tabs>
                <w:tab w:val="left" w:pos="709"/>
              </w:tabs>
              <w:spacing w:after="0" w:line="240" w:lineRule="auto"/>
              <w:rPr>
                <w:rFonts w:ascii="Arial" w:hAnsi="Arial" w:cs="Arial"/>
                <w:sz w:val="18"/>
                <w:szCs w:val="18"/>
              </w:rPr>
            </w:pPr>
            <w:r w:rsidRPr="00103435">
              <w:rPr>
                <w:rFonts w:ascii="Arial" w:hAnsi="Arial" w:cs="Arial"/>
                <w:sz w:val="18"/>
                <w:szCs w:val="18"/>
              </w:rPr>
              <w:t xml:space="preserve">Délai de levées des réserves </w:t>
            </w:r>
          </w:p>
        </w:tc>
        <w:tc>
          <w:tcPr>
            <w:tcW w:w="1276" w:type="dxa"/>
            <w:shd w:val="clear" w:color="auto" w:fill="auto"/>
            <w:vAlign w:val="center"/>
          </w:tcPr>
          <w:p w14:paraId="1D5C2CBB" w14:textId="0BC80897" w:rsidR="00BB0229" w:rsidRPr="00944013" w:rsidRDefault="00BB0229" w:rsidP="00BB0229">
            <w:pPr>
              <w:tabs>
                <w:tab w:val="left" w:pos="709"/>
              </w:tabs>
              <w:spacing w:after="0" w:line="240" w:lineRule="auto"/>
              <w:rPr>
                <w:rFonts w:ascii="Arial" w:hAnsi="Arial" w:cs="Arial"/>
                <w:b/>
                <w:sz w:val="18"/>
                <w:szCs w:val="18"/>
              </w:rPr>
            </w:pPr>
            <w:r w:rsidRPr="00944013">
              <w:rPr>
                <w:rFonts w:ascii="Arial" w:hAnsi="Arial" w:cs="Arial"/>
                <w:b/>
                <w:sz w:val="18"/>
                <w:szCs w:val="18"/>
              </w:rPr>
              <w:t>1 mois</w:t>
            </w:r>
          </w:p>
        </w:tc>
        <w:tc>
          <w:tcPr>
            <w:tcW w:w="2564" w:type="dxa"/>
            <w:shd w:val="clear" w:color="auto" w:fill="auto"/>
            <w:vAlign w:val="center"/>
          </w:tcPr>
          <w:p w14:paraId="742CC90A" w14:textId="77777777" w:rsidR="00BB0229" w:rsidRPr="00944013" w:rsidRDefault="00BB0229" w:rsidP="00BB0229">
            <w:pPr>
              <w:tabs>
                <w:tab w:val="left" w:pos="709"/>
              </w:tabs>
              <w:spacing w:after="0" w:line="240" w:lineRule="auto"/>
              <w:rPr>
                <w:rFonts w:ascii="Arial" w:hAnsi="Arial" w:cs="Arial"/>
                <w:sz w:val="18"/>
                <w:szCs w:val="18"/>
              </w:rPr>
            </w:pPr>
            <w:r w:rsidRPr="00944013">
              <w:rPr>
                <w:rFonts w:ascii="Arial" w:hAnsi="Arial" w:cs="Arial"/>
                <w:sz w:val="18"/>
                <w:szCs w:val="18"/>
              </w:rPr>
              <w:t xml:space="preserve">Date de réception des travaux </w:t>
            </w:r>
          </w:p>
        </w:tc>
        <w:tc>
          <w:tcPr>
            <w:tcW w:w="1405" w:type="dxa"/>
            <w:vAlign w:val="center"/>
          </w:tcPr>
          <w:p w14:paraId="03A5DFD7" w14:textId="19BFE8F7" w:rsidR="00BB0229" w:rsidRPr="00944013" w:rsidRDefault="00BB0229" w:rsidP="00BB0229">
            <w:pPr>
              <w:tabs>
                <w:tab w:val="left" w:pos="709"/>
              </w:tabs>
              <w:spacing w:after="0" w:line="240" w:lineRule="auto"/>
              <w:rPr>
                <w:rFonts w:ascii="Arial" w:hAnsi="Arial" w:cs="Arial"/>
                <w:sz w:val="18"/>
                <w:szCs w:val="18"/>
              </w:rPr>
            </w:pPr>
            <w:r w:rsidRPr="00944013">
              <w:rPr>
                <w:rFonts w:ascii="Arial" w:hAnsi="Arial" w:cs="Arial"/>
                <w:sz w:val="18"/>
                <w:szCs w:val="18"/>
              </w:rPr>
              <w:t>Néant</w:t>
            </w:r>
          </w:p>
        </w:tc>
        <w:tc>
          <w:tcPr>
            <w:tcW w:w="1276" w:type="dxa"/>
            <w:vAlign w:val="center"/>
          </w:tcPr>
          <w:p w14:paraId="067E3A0C" w14:textId="1B93D990" w:rsidR="00BB0229" w:rsidRPr="00944013" w:rsidRDefault="00315EB7" w:rsidP="00150943">
            <w:pPr>
              <w:tabs>
                <w:tab w:val="left" w:pos="709"/>
              </w:tabs>
              <w:spacing w:after="0" w:line="240" w:lineRule="auto"/>
              <w:jc w:val="center"/>
              <w:rPr>
                <w:rFonts w:ascii="Arial" w:hAnsi="Arial" w:cs="Arial"/>
                <w:sz w:val="18"/>
                <w:szCs w:val="18"/>
              </w:rPr>
            </w:pPr>
            <w:r w:rsidRPr="00944013">
              <w:rPr>
                <w:rFonts w:ascii="Arial" w:hAnsi="Arial" w:cs="Arial"/>
                <w:sz w:val="18"/>
                <w:szCs w:val="18"/>
              </w:rPr>
              <w:t>1 mois</w:t>
            </w:r>
          </w:p>
        </w:tc>
      </w:tr>
    </w:tbl>
    <w:p w14:paraId="5DE5C5EF" w14:textId="77777777" w:rsidR="00C1658A" w:rsidRDefault="00C1658A" w:rsidP="00B113A3">
      <w:pPr>
        <w:autoSpaceDE w:val="0"/>
        <w:autoSpaceDN w:val="0"/>
        <w:adjustRightInd w:val="0"/>
        <w:spacing w:line="240" w:lineRule="auto"/>
        <w:jc w:val="both"/>
        <w:rPr>
          <w:rFonts w:ascii="Arial" w:hAnsi="Arial" w:cs="Arial"/>
          <w:sz w:val="20"/>
          <w:szCs w:val="20"/>
        </w:rPr>
      </w:pPr>
    </w:p>
    <w:p w14:paraId="27426D5D" w14:textId="6CF48B5E" w:rsidR="00FD1EA3" w:rsidRDefault="00B113A3" w:rsidP="00B113A3">
      <w:pPr>
        <w:autoSpaceDE w:val="0"/>
        <w:autoSpaceDN w:val="0"/>
        <w:adjustRightInd w:val="0"/>
        <w:spacing w:line="240" w:lineRule="auto"/>
        <w:jc w:val="both"/>
        <w:rPr>
          <w:rFonts w:ascii="Arial" w:hAnsi="Arial" w:cs="Arial"/>
          <w:sz w:val="20"/>
          <w:szCs w:val="20"/>
        </w:rPr>
      </w:pPr>
      <w:r w:rsidRPr="00301E55">
        <w:rPr>
          <w:rFonts w:ascii="Arial" w:hAnsi="Arial" w:cs="Arial"/>
          <w:sz w:val="20"/>
          <w:szCs w:val="20"/>
        </w:rPr>
        <w:t xml:space="preserve">Le non-respect de ce(s) délai(s) entraîne l’application de pénalités </w:t>
      </w:r>
      <w:r w:rsidR="003B0D00">
        <w:rPr>
          <w:rFonts w:ascii="Arial" w:hAnsi="Arial" w:cs="Arial"/>
          <w:sz w:val="20"/>
          <w:szCs w:val="20"/>
        </w:rPr>
        <w:t xml:space="preserve">décrites ci-dessus. </w:t>
      </w:r>
      <w:r w:rsidRPr="00301E55">
        <w:rPr>
          <w:rFonts w:ascii="Arial" w:hAnsi="Arial" w:cs="Arial"/>
          <w:sz w:val="20"/>
          <w:szCs w:val="20"/>
        </w:rPr>
        <w:t xml:space="preserve">Cependant, </w:t>
      </w:r>
      <w:r>
        <w:rPr>
          <w:rFonts w:ascii="Arial" w:hAnsi="Arial" w:cs="Arial"/>
          <w:sz w:val="20"/>
          <w:szCs w:val="20"/>
        </w:rPr>
        <w:t>le Maitre d’Ouvrage</w:t>
      </w:r>
      <w:r w:rsidRPr="00301E55">
        <w:rPr>
          <w:rFonts w:ascii="Arial" w:hAnsi="Arial" w:cs="Arial"/>
          <w:sz w:val="20"/>
          <w:szCs w:val="20"/>
        </w:rPr>
        <w:t xml:space="preserve"> peut prolonger le délai d’exécution dans les conditions fix</w:t>
      </w:r>
      <w:r>
        <w:rPr>
          <w:rFonts w:ascii="Arial" w:hAnsi="Arial" w:cs="Arial"/>
          <w:sz w:val="20"/>
          <w:szCs w:val="20"/>
        </w:rPr>
        <w:t>ées à l’article 1</w:t>
      </w:r>
      <w:r w:rsidR="005E703B">
        <w:rPr>
          <w:rFonts w:ascii="Arial" w:hAnsi="Arial" w:cs="Arial"/>
          <w:sz w:val="20"/>
          <w:szCs w:val="20"/>
        </w:rPr>
        <w:t>5</w:t>
      </w:r>
      <w:r>
        <w:rPr>
          <w:rFonts w:ascii="Arial" w:hAnsi="Arial" w:cs="Arial"/>
          <w:sz w:val="20"/>
          <w:szCs w:val="20"/>
        </w:rPr>
        <w:t>.3 du CCAG</w:t>
      </w:r>
      <w:r w:rsidR="005E703B">
        <w:rPr>
          <w:rFonts w:ascii="Arial" w:hAnsi="Arial" w:cs="Arial"/>
          <w:sz w:val="20"/>
          <w:szCs w:val="20"/>
        </w:rPr>
        <w:t xml:space="preserve"> MOE</w:t>
      </w:r>
      <w:r w:rsidRPr="00301E55">
        <w:rPr>
          <w:rFonts w:ascii="Arial" w:hAnsi="Arial" w:cs="Arial"/>
          <w:sz w:val="20"/>
          <w:szCs w:val="20"/>
        </w:rPr>
        <w:t xml:space="preserve">, s’il est fait obstacle à l’exécution du </w:t>
      </w:r>
      <w:r>
        <w:rPr>
          <w:rFonts w:ascii="Arial" w:hAnsi="Arial" w:cs="Arial"/>
          <w:sz w:val="20"/>
          <w:szCs w:val="20"/>
        </w:rPr>
        <w:t>marché</w:t>
      </w:r>
      <w:r w:rsidRPr="00301E55">
        <w:rPr>
          <w:rFonts w:ascii="Arial" w:hAnsi="Arial" w:cs="Arial"/>
          <w:sz w:val="20"/>
          <w:szCs w:val="20"/>
        </w:rPr>
        <w:t xml:space="preserve"> du fait du </w:t>
      </w:r>
      <w:r>
        <w:rPr>
          <w:rFonts w:ascii="Arial" w:hAnsi="Arial" w:cs="Arial"/>
          <w:sz w:val="20"/>
          <w:szCs w:val="20"/>
        </w:rPr>
        <w:t>Maitre d’Ouvrage</w:t>
      </w:r>
      <w:r w:rsidRPr="00301E55">
        <w:rPr>
          <w:rFonts w:ascii="Arial" w:hAnsi="Arial" w:cs="Arial"/>
          <w:sz w:val="20"/>
          <w:szCs w:val="20"/>
        </w:rPr>
        <w:t xml:space="preserve"> ou du fait d’un événement ayant un caractère de force </w:t>
      </w:r>
      <w:r w:rsidRPr="00243E47">
        <w:rPr>
          <w:rFonts w:ascii="Arial" w:hAnsi="Arial" w:cs="Arial"/>
          <w:sz w:val="20"/>
          <w:szCs w:val="20"/>
        </w:rPr>
        <w:t>majeure.</w:t>
      </w:r>
    </w:p>
    <w:p w14:paraId="0FB72E97" w14:textId="2BA336FD" w:rsidR="00C1658A" w:rsidRDefault="00C1658A" w:rsidP="00B113A3">
      <w:pPr>
        <w:autoSpaceDE w:val="0"/>
        <w:autoSpaceDN w:val="0"/>
        <w:adjustRightInd w:val="0"/>
        <w:spacing w:line="240" w:lineRule="auto"/>
        <w:jc w:val="both"/>
        <w:rPr>
          <w:rFonts w:ascii="Arial" w:hAnsi="Arial" w:cs="Arial"/>
          <w:sz w:val="20"/>
          <w:szCs w:val="20"/>
        </w:rPr>
      </w:pPr>
      <w:r>
        <w:rPr>
          <w:rFonts w:ascii="Arial" w:hAnsi="Arial" w:cs="Arial"/>
          <w:sz w:val="20"/>
          <w:szCs w:val="20"/>
        </w:rPr>
        <w:t>Par dérogation à l’article 15.2.2</w:t>
      </w:r>
      <w:r w:rsidR="00556FE5">
        <w:rPr>
          <w:rFonts w:ascii="Arial" w:hAnsi="Arial" w:cs="Arial"/>
          <w:sz w:val="20"/>
          <w:szCs w:val="20"/>
        </w:rPr>
        <w:t xml:space="preserve"> du CCAG MOE</w:t>
      </w:r>
      <w:r>
        <w:rPr>
          <w:rFonts w:ascii="Arial" w:hAnsi="Arial" w:cs="Arial"/>
          <w:sz w:val="20"/>
          <w:szCs w:val="20"/>
        </w:rPr>
        <w:t xml:space="preserve">, les délais d’exécution des éléments de mission comportant des études expirent à l’issue de chaque délai prévu dans le tableau ci-dessus. La présentation des études est définie </w:t>
      </w:r>
      <w:r w:rsidR="006A771F">
        <w:rPr>
          <w:rFonts w:ascii="Arial" w:hAnsi="Arial" w:cs="Arial"/>
          <w:sz w:val="20"/>
          <w:szCs w:val="20"/>
        </w:rPr>
        <w:t>à l’article suivant.</w:t>
      </w:r>
    </w:p>
    <w:p w14:paraId="5A6BE3D9" w14:textId="034C50CC" w:rsidR="00DA4B00" w:rsidRPr="005C18D8" w:rsidRDefault="00DA4B00" w:rsidP="006220D3">
      <w:pPr>
        <w:pStyle w:val="Titre2"/>
      </w:pPr>
      <w:bookmarkStart w:id="51" w:name="_Toc422812507"/>
      <w:bookmarkStart w:id="52" w:name="_Ref19704364"/>
      <w:bookmarkStart w:id="53" w:name="_Toc180421336"/>
      <w:r w:rsidRPr="00F753BB">
        <w:lastRenderedPageBreak/>
        <w:t>R</w:t>
      </w:r>
      <w:r w:rsidR="006220D3">
        <w:t>emise</w:t>
      </w:r>
      <w:r w:rsidRPr="00F753BB">
        <w:t xml:space="preserve"> des documents</w:t>
      </w:r>
      <w:bookmarkEnd w:id="51"/>
      <w:bookmarkEnd w:id="52"/>
      <w:bookmarkEnd w:id="53"/>
    </w:p>
    <w:p w14:paraId="7810F2F7" w14:textId="43431D94" w:rsidR="00DA4B00" w:rsidRPr="00F753BB" w:rsidRDefault="00DA4B00" w:rsidP="00DA4B00">
      <w:pPr>
        <w:tabs>
          <w:tab w:val="left" w:pos="709"/>
        </w:tabs>
        <w:spacing w:after="120" w:line="240" w:lineRule="auto"/>
        <w:jc w:val="both"/>
        <w:rPr>
          <w:rFonts w:ascii="Arial" w:hAnsi="Arial" w:cs="Arial"/>
          <w:sz w:val="20"/>
          <w:szCs w:val="20"/>
        </w:rPr>
      </w:pPr>
      <w:r w:rsidRPr="00F753BB">
        <w:rPr>
          <w:rFonts w:ascii="Arial" w:hAnsi="Arial" w:cs="Arial"/>
          <w:sz w:val="20"/>
          <w:szCs w:val="20"/>
        </w:rPr>
        <w:t xml:space="preserve">Les documents sont remis par le </w:t>
      </w:r>
      <w:r w:rsidR="00BD58A4">
        <w:rPr>
          <w:rFonts w:ascii="Arial" w:hAnsi="Arial" w:cs="Arial"/>
          <w:sz w:val="20"/>
          <w:szCs w:val="20"/>
        </w:rPr>
        <w:t>Titulaire</w:t>
      </w:r>
      <w:r w:rsidRPr="00F753BB">
        <w:rPr>
          <w:rFonts w:ascii="Arial" w:hAnsi="Arial" w:cs="Arial"/>
          <w:sz w:val="20"/>
          <w:szCs w:val="20"/>
        </w:rPr>
        <w:t xml:space="preserve"> au </w:t>
      </w:r>
      <w:r w:rsidR="006C18AA">
        <w:rPr>
          <w:rFonts w:ascii="Arial" w:hAnsi="Arial" w:cs="Arial"/>
          <w:sz w:val="20"/>
          <w:szCs w:val="20"/>
        </w:rPr>
        <w:t>Maître d’Ouvrage</w:t>
      </w:r>
      <w:r w:rsidRPr="00F753BB">
        <w:rPr>
          <w:rFonts w:ascii="Arial" w:hAnsi="Arial" w:cs="Arial"/>
          <w:sz w:val="20"/>
          <w:szCs w:val="20"/>
        </w:rPr>
        <w:t xml:space="preserve"> pour vérification et validation. Le délai de vérification du Maître d’ouvrage</w:t>
      </w:r>
      <w:r w:rsidR="00BB0229">
        <w:rPr>
          <w:rFonts w:ascii="Arial" w:hAnsi="Arial" w:cs="Arial"/>
          <w:sz w:val="20"/>
          <w:szCs w:val="20"/>
        </w:rPr>
        <w:t xml:space="preserve"> pour </w:t>
      </w:r>
      <w:r w:rsidR="00BB0229" w:rsidRPr="00BB0229">
        <w:rPr>
          <w:rFonts w:ascii="Arial" w:hAnsi="Arial" w:cs="Arial"/>
          <w:sz w:val="20"/>
          <w:szCs w:val="20"/>
        </w:rPr>
        <w:t>chaque livrable</w:t>
      </w:r>
      <w:r w:rsidRPr="00BB0229">
        <w:rPr>
          <w:rFonts w:ascii="Arial" w:hAnsi="Arial" w:cs="Arial"/>
          <w:sz w:val="20"/>
          <w:szCs w:val="20"/>
        </w:rPr>
        <w:t xml:space="preserve"> est </w:t>
      </w:r>
      <w:r w:rsidR="00BB0229" w:rsidRPr="00BB0229">
        <w:rPr>
          <w:rFonts w:ascii="Arial" w:hAnsi="Arial" w:cs="Arial"/>
          <w:sz w:val="20"/>
          <w:szCs w:val="20"/>
        </w:rPr>
        <w:t xml:space="preserve">mentionné dans le tableau ci-dessous. A défaut d’indication, ce délai est </w:t>
      </w:r>
      <w:r w:rsidRPr="00BB0229">
        <w:rPr>
          <w:rFonts w:ascii="Arial" w:hAnsi="Arial" w:cs="Arial"/>
          <w:sz w:val="20"/>
          <w:szCs w:val="20"/>
        </w:rPr>
        <w:t>de 10 jours.</w:t>
      </w:r>
    </w:p>
    <w:p w14:paraId="3D45E697" w14:textId="3AB8E2A0" w:rsidR="00DA4B00" w:rsidRPr="00F753BB" w:rsidRDefault="00DA4B00" w:rsidP="00DA4B00">
      <w:pPr>
        <w:tabs>
          <w:tab w:val="left" w:pos="709"/>
        </w:tabs>
        <w:spacing w:after="120" w:line="240" w:lineRule="auto"/>
        <w:jc w:val="both"/>
        <w:rPr>
          <w:rFonts w:ascii="Arial" w:hAnsi="Arial" w:cs="Arial"/>
          <w:sz w:val="20"/>
          <w:szCs w:val="20"/>
        </w:rPr>
      </w:pPr>
      <w:r w:rsidRPr="00F753BB">
        <w:rPr>
          <w:rFonts w:ascii="Arial" w:hAnsi="Arial" w:cs="Arial"/>
          <w:sz w:val="20"/>
          <w:szCs w:val="20"/>
        </w:rPr>
        <w:t xml:space="preserve">Le </w:t>
      </w:r>
      <w:r w:rsidR="006C18AA">
        <w:rPr>
          <w:rFonts w:ascii="Arial" w:hAnsi="Arial" w:cs="Arial"/>
          <w:sz w:val="20"/>
          <w:szCs w:val="20"/>
        </w:rPr>
        <w:t>Maître d’Ouvrage</w:t>
      </w:r>
      <w:r w:rsidRPr="00F753BB">
        <w:rPr>
          <w:rFonts w:ascii="Arial" w:hAnsi="Arial" w:cs="Arial"/>
          <w:sz w:val="20"/>
          <w:szCs w:val="20"/>
        </w:rPr>
        <w:t xml:space="preserve"> se réserve tout droit de reproduction des documents transmis dans le cadre de l'opération envisagée.</w:t>
      </w:r>
    </w:p>
    <w:p w14:paraId="3DAC083F" w14:textId="77777777" w:rsidR="00DA4B00" w:rsidRPr="00F753BB" w:rsidRDefault="00DA4B00" w:rsidP="00DA4B00">
      <w:pPr>
        <w:tabs>
          <w:tab w:val="left" w:pos="709"/>
        </w:tabs>
        <w:spacing w:after="120" w:line="240" w:lineRule="auto"/>
        <w:jc w:val="both"/>
        <w:rPr>
          <w:rFonts w:ascii="Arial" w:hAnsi="Arial" w:cs="Arial"/>
          <w:sz w:val="20"/>
          <w:szCs w:val="20"/>
        </w:rPr>
      </w:pPr>
      <w:r w:rsidRPr="00F753BB">
        <w:rPr>
          <w:rFonts w:ascii="Arial" w:hAnsi="Arial" w:cs="Arial"/>
          <w:sz w:val="20"/>
          <w:szCs w:val="20"/>
        </w:rPr>
        <w:t xml:space="preserve">Les documents seront remis sous forme de fichiers informatiques dans les </w:t>
      </w:r>
      <w:r>
        <w:rPr>
          <w:rFonts w:ascii="Arial" w:hAnsi="Arial" w:cs="Arial"/>
          <w:sz w:val="20"/>
          <w:szCs w:val="20"/>
        </w:rPr>
        <w:t>formats suivants :</w:t>
      </w:r>
    </w:p>
    <w:p w14:paraId="0BC5271E" w14:textId="1069E540" w:rsidR="00DA4B00" w:rsidRPr="005C18D8" w:rsidRDefault="00DA4B00" w:rsidP="00902562">
      <w:pPr>
        <w:pStyle w:val="Paragraphedeliste"/>
        <w:numPr>
          <w:ilvl w:val="0"/>
          <w:numId w:val="31"/>
        </w:numPr>
        <w:tabs>
          <w:tab w:val="left" w:pos="709"/>
        </w:tabs>
        <w:spacing w:after="120" w:line="240" w:lineRule="auto"/>
        <w:jc w:val="both"/>
        <w:rPr>
          <w:rFonts w:ascii="Arial" w:hAnsi="Arial" w:cs="Arial"/>
          <w:sz w:val="20"/>
          <w:szCs w:val="20"/>
        </w:rPr>
      </w:pPr>
      <w:r>
        <w:rPr>
          <w:rFonts w:ascii="Arial" w:hAnsi="Arial" w:cs="Arial"/>
          <w:sz w:val="20"/>
          <w:szCs w:val="20"/>
        </w:rPr>
        <w:t>Word 20</w:t>
      </w:r>
      <w:r w:rsidR="0013141C">
        <w:rPr>
          <w:rFonts w:ascii="Arial" w:hAnsi="Arial" w:cs="Arial"/>
          <w:sz w:val="20"/>
          <w:szCs w:val="20"/>
        </w:rPr>
        <w:t>16</w:t>
      </w:r>
      <w:r w:rsidRPr="005C18D8">
        <w:rPr>
          <w:rFonts w:ascii="Arial" w:hAnsi="Arial" w:cs="Arial"/>
          <w:sz w:val="20"/>
          <w:szCs w:val="20"/>
        </w:rPr>
        <w:t xml:space="preserve"> ou supérieur pour les documents texte,</w:t>
      </w:r>
    </w:p>
    <w:p w14:paraId="257A4F4A" w14:textId="3825CE48" w:rsidR="00DA4B00" w:rsidRPr="005C18D8" w:rsidRDefault="00DA4B00" w:rsidP="00902562">
      <w:pPr>
        <w:pStyle w:val="Paragraphedeliste"/>
        <w:numPr>
          <w:ilvl w:val="0"/>
          <w:numId w:val="31"/>
        </w:numPr>
        <w:tabs>
          <w:tab w:val="left" w:pos="709"/>
        </w:tabs>
        <w:spacing w:after="120" w:line="240" w:lineRule="auto"/>
        <w:jc w:val="both"/>
        <w:rPr>
          <w:rFonts w:ascii="Arial" w:hAnsi="Arial" w:cs="Arial"/>
          <w:sz w:val="20"/>
          <w:szCs w:val="20"/>
        </w:rPr>
      </w:pPr>
      <w:r>
        <w:rPr>
          <w:rFonts w:ascii="Arial" w:hAnsi="Arial" w:cs="Arial"/>
          <w:sz w:val="20"/>
          <w:szCs w:val="20"/>
        </w:rPr>
        <w:t>Excel 20</w:t>
      </w:r>
      <w:r w:rsidR="0013141C">
        <w:rPr>
          <w:rFonts w:ascii="Arial" w:hAnsi="Arial" w:cs="Arial"/>
          <w:sz w:val="20"/>
          <w:szCs w:val="20"/>
        </w:rPr>
        <w:t>16</w:t>
      </w:r>
      <w:r w:rsidRPr="005C18D8">
        <w:rPr>
          <w:rFonts w:ascii="Arial" w:hAnsi="Arial" w:cs="Arial"/>
          <w:sz w:val="20"/>
          <w:szCs w:val="20"/>
        </w:rPr>
        <w:t xml:space="preserve"> ou supérieur pour les données chiffrées,</w:t>
      </w:r>
    </w:p>
    <w:p w14:paraId="604095DC" w14:textId="37F095D1" w:rsidR="00DA4B00" w:rsidRDefault="0013141C" w:rsidP="00902562">
      <w:pPr>
        <w:pStyle w:val="Paragraphedeliste"/>
        <w:numPr>
          <w:ilvl w:val="0"/>
          <w:numId w:val="31"/>
        </w:numPr>
        <w:tabs>
          <w:tab w:val="left" w:pos="709"/>
        </w:tabs>
        <w:spacing w:after="120" w:line="240" w:lineRule="auto"/>
        <w:jc w:val="both"/>
        <w:rPr>
          <w:rFonts w:ascii="Arial" w:hAnsi="Arial" w:cs="Arial"/>
          <w:sz w:val="20"/>
          <w:szCs w:val="20"/>
        </w:rPr>
      </w:pPr>
      <w:proofErr w:type="spellStart"/>
      <w:r>
        <w:rPr>
          <w:rFonts w:ascii="Arial" w:hAnsi="Arial" w:cs="Arial"/>
          <w:sz w:val="20"/>
          <w:szCs w:val="20"/>
        </w:rPr>
        <w:t>Autocad</w:t>
      </w:r>
      <w:proofErr w:type="spellEnd"/>
      <w:r>
        <w:rPr>
          <w:rFonts w:ascii="Arial" w:hAnsi="Arial" w:cs="Arial"/>
          <w:sz w:val="20"/>
          <w:szCs w:val="20"/>
        </w:rPr>
        <w:t xml:space="preserve"> 2010</w:t>
      </w:r>
      <w:r w:rsidR="00DA4B00" w:rsidRPr="005C18D8">
        <w:rPr>
          <w:rFonts w:ascii="Arial" w:hAnsi="Arial" w:cs="Arial"/>
          <w:sz w:val="20"/>
          <w:szCs w:val="20"/>
        </w:rPr>
        <w:t xml:space="preserve"> pour les documents graphiques,</w:t>
      </w:r>
    </w:p>
    <w:p w14:paraId="28C1F9CE" w14:textId="227A9962" w:rsidR="00DA4B00" w:rsidRDefault="00DA4B00" w:rsidP="00902562">
      <w:pPr>
        <w:pStyle w:val="Paragraphedeliste"/>
        <w:numPr>
          <w:ilvl w:val="0"/>
          <w:numId w:val="31"/>
        </w:numPr>
        <w:tabs>
          <w:tab w:val="left" w:pos="709"/>
        </w:tabs>
        <w:spacing w:after="120" w:line="240" w:lineRule="auto"/>
        <w:jc w:val="both"/>
        <w:rPr>
          <w:rFonts w:ascii="Arial" w:hAnsi="Arial" w:cs="Arial"/>
          <w:sz w:val="20"/>
          <w:szCs w:val="20"/>
        </w:rPr>
      </w:pPr>
      <w:r w:rsidRPr="005C18D8">
        <w:rPr>
          <w:rFonts w:ascii="Arial" w:hAnsi="Arial" w:cs="Arial"/>
          <w:sz w:val="20"/>
          <w:szCs w:val="20"/>
        </w:rPr>
        <w:t>Acrobat Reader 9.0 PDF ou antérieur pour les documents techniques ou commerciaux de fournisseurs non disponibles sous les formats précédents (documents à scanne</w:t>
      </w:r>
      <w:r w:rsidR="0013141C">
        <w:rPr>
          <w:rFonts w:ascii="Arial" w:hAnsi="Arial" w:cs="Arial"/>
          <w:sz w:val="20"/>
          <w:szCs w:val="20"/>
        </w:rPr>
        <w:t>r),</w:t>
      </w:r>
    </w:p>
    <w:p w14:paraId="545AF77A" w14:textId="7F36A741" w:rsidR="0013141C" w:rsidRDefault="0013141C" w:rsidP="00902562">
      <w:pPr>
        <w:pStyle w:val="Paragraphedeliste"/>
        <w:numPr>
          <w:ilvl w:val="0"/>
          <w:numId w:val="31"/>
        </w:numPr>
        <w:tabs>
          <w:tab w:val="left" w:pos="709"/>
        </w:tabs>
        <w:spacing w:after="120" w:line="240" w:lineRule="auto"/>
        <w:jc w:val="both"/>
        <w:rPr>
          <w:rFonts w:ascii="Arial" w:hAnsi="Arial" w:cs="Arial"/>
          <w:sz w:val="20"/>
          <w:szCs w:val="20"/>
        </w:rPr>
      </w:pPr>
      <w:r>
        <w:rPr>
          <w:rFonts w:ascii="Arial" w:hAnsi="Arial" w:cs="Arial"/>
          <w:sz w:val="20"/>
          <w:szCs w:val="20"/>
        </w:rPr>
        <w:t>Revit 2019 ou supérieur</w:t>
      </w:r>
      <w:r w:rsidR="00CB4B64">
        <w:rPr>
          <w:rFonts w:ascii="Arial" w:hAnsi="Arial" w:cs="Arial"/>
          <w:sz w:val="20"/>
          <w:szCs w:val="20"/>
        </w:rPr>
        <w:t>,</w:t>
      </w:r>
    </w:p>
    <w:p w14:paraId="7424E549" w14:textId="6EBB5B7A" w:rsidR="0013141C" w:rsidRDefault="0013141C" w:rsidP="00902562">
      <w:pPr>
        <w:pStyle w:val="Paragraphedeliste"/>
        <w:numPr>
          <w:ilvl w:val="0"/>
          <w:numId w:val="31"/>
        </w:numPr>
        <w:tabs>
          <w:tab w:val="left" w:pos="709"/>
        </w:tabs>
        <w:spacing w:after="120" w:line="240" w:lineRule="auto"/>
        <w:jc w:val="both"/>
        <w:rPr>
          <w:rFonts w:ascii="Arial" w:hAnsi="Arial" w:cs="Arial"/>
          <w:sz w:val="20"/>
          <w:szCs w:val="20"/>
        </w:rPr>
      </w:pPr>
      <w:proofErr w:type="spellStart"/>
      <w:r>
        <w:rPr>
          <w:rFonts w:ascii="Arial" w:hAnsi="Arial" w:cs="Arial"/>
          <w:sz w:val="20"/>
          <w:szCs w:val="20"/>
        </w:rPr>
        <w:t>Archicad</w:t>
      </w:r>
      <w:proofErr w:type="spellEnd"/>
      <w:r w:rsidR="00CB4B64">
        <w:rPr>
          <w:rFonts w:ascii="Arial" w:hAnsi="Arial" w:cs="Arial"/>
          <w:sz w:val="20"/>
          <w:szCs w:val="20"/>
        </w:rPr>
        <w:t>,</w:t>
      </w:r>
    </w:p>
    <w:p w14:paraId="3D9ABEAE" w14:textId="24B142B2" w:rsidR="0013141C" w:rsidRDefault="0013141C" w:rsidP="00902562">
      <w:pPr>
        <w:pStyle w:val="Paragraphedeliste"/>
        <w:numPr>
          <w:ilvl w:val="0"/>
          <w:numId w:val="31"/>
        </w:numPr>
        <w:tabs>
          <w:tab w:val="left" w:pos="709"/>
        </w:tabs>
        <w:spacing w:after="120" w:line="240" w:lineRule="auto"/>
        <w:jc w:val="both"/>
        <w:rPr>
          <w:rFonts w:ascii="Arial" w:hAnsi="Arial" w:cs="Arial"/>
          <w:sz w:val="20"/>
          <w:szCs w:val="20"/>
        </w:rPr>
      </w:pPr>
      <w:r>
        <w:rPr>
          <w:rFonts w:ascii="Arial" w:hAnsi="Arial" w:cs="Arial"/>
          <w:sz w:val="20"/>
          <w:szCs w:val="20"/>
        </w:rPr>
        <w:t>Navisworks</w:t>
      </w:r>
      <w:r w:rsidR="00CB4B64">
        <w:rPr>
          <w:rFonts w:ascii="Arial" w:hAnsi="Arial" w:cs="Arial"/>
          <w:sz w:val="20"/>
          <w:szCs w:val="20"/>
        </w:rPr>
        <w:t>,</w:t>
      </w:r>
    </w:p>
    <w:p w14:paraId="0EC230BB" w14:textId="3F586561" w:rsidR="0013141C" w:rsidRPr="005C18D8" w:rsidRDefault="0013141C" w:rsidP="00902562">
      <w:pPr>
        <w:pStyle w:val="Paragraphedeliste"/>
        <w:numPr>
          <w:ilvl w:val="0"/>
          <w:numId w:val="31"/>
        </w:numPr>
        <w:tabs>
          <w:tab w:val="left" w:pos="709"/>
        </w:tabs>
        <w:spacing w:after="120" w:line="240" w:lineRule="auto"/>
        <w:jc w:val="both"/>
        <w:rPr>
          <w:rFonts w:ascii="Arial" w:hAnsi="Arial" w:cs="Arial"/>
          <w:sz w:val="20"/>
          <w:szCs w:val="20"/>
        </w:rPr>
      </w:pPr>
      <w:r>
        <w:rPr>
          <w:rFonts w:ascii="Arial" w:hAnsi="Arial" w:cs="Arial"/>
          <w:sz w:val="20"/>
          <w:szCs w:val="20"/>
        </w:rPr>
        <w:t>IFC 2X3</w:t>
      </w:r>
      <w:r w:rsidR="00CB4B64">
        <w:rPr>
          <w:rFonts w:ascii="Arial" w:hAnsi="Arial" w:cs="Arial"/>
          <w:sz w:val="20"/>
          <w:szCs w:val="20"/>
        </w:rPr>
        <w:t>.</w:t>
      </w:r>
    </w:p>
    <w:p w14:paraId="3499285B" w14:textId="1BDAB800" w:rsidR="00DA4B00" w:rsidRPr="00F753BB" w:rsidRDefault="00DA4B00" w:rsidP="00DA4B00">
      <w:pPr>
        <w:tabs>
          <w:tab w:val="left" w:pos="709"/>
        </w:tabs>
        <w:spacing w:after="120" w:line="240" w:lineRule="auto"/>
        <w:jc w:val="both"/>
        <w:rPr>
          <w:rFonts w:ascii="Arial" w:hAnsi="Arial" w:cs="Arial"/>
          <w:sz w:val="20"/>
          <w:szCs w:val="20"/>
        </w:rPr>
      </w:pPr>
      <w:r w:rsidRPr="00F753BB">
        <w:rPr>
          <w:rFonts w:ascii="Arial" w:hAnsi="Arial" w:cs="Arial"/>
          <w:sz w:val="20"/>
          <w:szCs w:val="20"/>
        </w:rPr>
        <w:t>Des fichiers de mêmes caractéristiques sont</w:t>
      </w:r>
      <w:r>
        <w:rPr>
          <w:rFonts w:ascii="Arial" w:hAnsi="Arial" w:cs="Arial"/>
          <w:sz w:val="20"/>
          <w:szCs w:val="20"/>
        </w:rPr>
        <w:t xml:space="preserve"> donc à exiger des entreprises</w:t>
      </w:r>
      <w:r w:rsidR="00D107E4">
        <w:rPr>
          <w:rFonts w:ascii="Arial" w:hAnsi="Arial" w:cs="Arial"/>
          <w:sz w:val="20"/>
          <w:szCs w:val="20"/>
        </w:rPr>
        <w:t xml:space="preserve"> si nécessaire</w:t>
      </w:r>
      <w:r>
        <w:rPr>
          <w:rFonts w:ascii="Arial" w:hAnsi="Arial" w:cs="Arial"/>
          <w:sz w:val="20"/>
          <w:szCs w:val="20"/>
        </w:rPr>
        <w:t>.</w:t>
      </w:r>
    </w:p>
    <w:p w14:paraId="32925565" w14:textId="43FEE0AA" w:rsidR="00BE095C" w:rsidRDefault="00DA4B00" w:rsidP="00DA4B00">
      <w:pPr>
        <w:tabs>
          <w:tab w:val="left" w:pos="709"/>
        </w:tabs>
        <w:spacing w:after="120" w:line="240" w:lineRule="auto"/>
        <w:jc w:val="both"/>
        <w:rPr>
          <w:rFonts w:ascii="Arial" w:hAnsi="Arial" w:cs="Arial"/>
          <w:sz w:val="20"/>
          <w:szCs w:val="20"/>
        </w:rPr>
      </w:pPr>
      <w:r w:rsidRPr="00F753BB">
        <w:rPr>
          <w:rFonts w:ascii="Arial" w:hAnsi="Arial" w:cs="Arial"/>
          <w:sz w:val="20"/>
          <w:szCs w:val="20"/>
        </w:rPr>
        <w:t>Des exemplaires sous format papier de ces documents pourront êt</w:t>
      </w:r>
      <w:r>
        <w:rPr>
          <w:rFonts w:ascii="Arial" w:hAnsi="Arial" w:cs="Arial"/>
          <w:sz w:val="20"/>
          <w:szCs w:val="20"/>
        </w:rPr>
        <w:t>re demandés par le Maître d’O</w:t>
      </w:r>
      <w:r w:rsidRPr="00F753BB">
        <w:rPr>
          <w:rFonts w:ascii="Arial" w:hAnsi="Arial" w:cs="Arial"/>
          <w:sz w:val="20"/>
          <w:szCs w:val="20"/>
        </w:rPr>
        <w:t>uvrage ; ce dernier précisera le nombre d’exemplaires et les destinataires.</w:t>
      </w:r>
    </w:p>
    <w:p w14:paraId="4A42C717" w14:textId="07C12012" w:rsidR="000748E8" w:rsidRDefault="00B113A3" w:rsidP="00B113A3">
      <w:pPr>
        <w:pStyle w:val="Corpsdetexte"/>
        <w:spacing w:before="120" w:line="240" w:lineRule="auto"/>
        <w:rPr>
          <w:rFonts w:ascii="Arial" w:hAnsi="Arial" w:cs="Arial"/>
          <w:sz w:val="20"/>
          <w:szCs w:val="20"/>
        </w:rPr>
      </w:pPr>
      <w:r w:rsidRPr="00F72ECD">
        <w:rPr>
          <w:rFonts w:ascii="Arial" w:hAnsi="Arial" w:cs="Arial"/>
          <w:sz w:val="20"/>
          <w:szCs w:val="20"/>
        </w:rPr>
        <w:t xml:space="preserve">Les </w:t>
      </w:r>
      <w:r>
        <w:rPr>
          <w:rFonts w:ascii="Arial" w:hAnsi="Arial" w:cs="Arial"/>
          <w:sz w:val="20"/>
          <w:szCs w:val="20"/>
        </w:rPr>
        <w:t>documents sont livrés franco de port.</w:t>
      </w:r>
    </w:p>
    <w:p w14:paraId="359798E6" w14:textId="6660A3BE" w:rsidR="000748E8" w:rsidRDefault="000748E8" w:rsidP="000748E8">
      <w:pPr>
        <w:pStyle w:val="Titre2"/>
      </w:pPr>
      <w:bookmarkStart w:id="54" w:name="_Ref17207694"/>
      <w:bookmarkStart w:id="55" w:name="_Ref17211189"/>
      <w:bookmarkStart w:id="56" w:name="_Toc180421337"/>
      <w:r>
        <w:t>Autres pénalités applicables</w:t>
      </w:r>
      <w:bookmarkEnd w:id="54"/>
      <w:bookmarkEnd w:id="55"/>
      <w:bookmarkEnd w:id="56"/>
    </w:p>
    <w:p w14:paraId="759E5C5D" w14:textId="77777777" w:rsidR="000748E8" w:rsidRPr="00A51CD5" w:rsidRDefault="000748E8" w:rsidP="00A51CD5">
      <w:pPr>
        <w:pStyle w:val="Titre3"/>
      </w:pPr>
      <w:bookmarkStart w:id="57" w:name="_Toc180421338"/>
      <w:bookmarkStart w:id="58" w:name="_Toc470683967"/>
      <w:bookmarkStart w:id="59" w:name="_Toc447277052"/>
      <w:bookmarkStart w:id="60" w:name="_Toc469492611"/>
      <w:r w:rsidRPr="00A51CD5">
        <w:t xml:space="preserve">Erreurs </w:t>
      </w:r>
      <w:r w:rsidRPr="00A51CD5">
        <w:rPr>
          <w:rStyle w:val="Titre3Car"/>
          <w:b/>
          <w:bCs/>
        </w:rPr>
        <w:t>dans</w:t>
      </w:r>
      <w:r w:rsidRPr="00A51CD5">
        <w:t xml:space="preserve"> les décomptes transmis au Maitre d’Ouvrage</w:t>
      </w:r>
      <w:bookmarkEnd w:id="57"/>
    </w:p>
    <w:p w14:paraId="574A491B" w14:textId="4EF2AD89" w:rsidR="000748E8" w:rsidRPr="005C18D8" w:rsidRDefault="000748E8" w:rsidP="000748E8">
      <w:pPr>
        <w:tabs>
          <w:tab w:val="left" w:pos="709"/>
        </w:tabs>
        <w:spacing w:after="120" w:line="240" w:lineRule="auto"/>
        <w:jc w:val="both"/>
        <w:rPr>
          <w:rFonts w:ascii="Arial" w:hAnsi="Arial" w:cs="Arial"/>
          <w:sz w:val="20"/>
          <w:szCs w:val="20"/>
        </w:rPr>
      </w:pPr>
      <w:r w:rsidRPr="005C18D8">
        <w:rPr>
          <w:rFonts w:ascii="Arial" w:hAnsi="Arial" w:cs="Arial"/>
          <w:sz w:val="20"/>
          <w:szCs w:val="20"/>
        </w:rPr>
        <w:t xml:space="preserve">En cas d’erreur constatée par le Maître d’ouvrage dans le décompte mensuel transmis par le </w:t>
      </w:r>
      <w:r>
        <w:rPr>
          <w:rFonts w:ascii="Arial" w:hAnsi="Arial" w:cs="Arial"/>
          <w:sz w:val="20"/>
          <w:szCs w:val="20"/>
        </w:rPr>
        <w:t>Maître d’œuvre,</w:t>
      </w:r>
      <w:r w:rsidRPr="005C18D8">
        <w:rPr>
          <w:rFonts w:ascii="Arial" w:hAnsi="Arial" w:cs="Arial"/>
          <w:sz w:val="20"/>
          <w:szCs w:val="20"/>
        </w:rPr>
        <w:t xml:space="preserve"> le Maître d’ouvrage pourra lui appliquer une pénalité de </w:t>
      </w:r>
      <w:r w:rsidR="00716C62" w:rsidRPr="00716C62">
        <w:rPr>
          <w:rFonts w:ascii="Arial" w:hAnsi="Arial" w:cs="Arial"/>
          <w:sz w:val="20"/>
          <w:szCs w:val="20"/>
        </w:rPr>
        <w:t>cent (</w:t>
      </w:r>
      <w:r w:rsidRPr="00716C62">
        <w:rPr>
          <w:rFonts w:ascii="Arial" w:hAnsi="Arial" w:cs="Arial"/>
          <w:sz w:val="20"/>
          <w:szCs w:val="20"/>
        </w:rPr>
        <w:t>100</w:t>
      </w:r>
      <w:r w:rsidR="00716C62" w:rsidRPr="00716C62">
        <w:rPr>
          <w:rFonts w:ascii="Arial" w:hAnsi="Arial" w:cs="Arial"/>
          <w:sz w:val="20"/>
          <w:szCs w:val="20"/>
        </w:rPr>
        <w:t>)</w:t>
      </w:r>
      <w:r w:rsidRPr="00716C62">
        <w:rPr>
          <w:rFonts w:ascii="Arial" w:hAnsi="Arial" w:cs="Arial"/>
          <w:sz w:val="20"/>
          <w:szCs w:val="20"/>
        </w:rPr>
        <w:t xml:space="preserve"> </w:t>
      </w:r>
      <w:r w:rsidR="00716C62" w:rsidRPr="00716C62">
        <w:rPr>
          <w:rFonts w:ascii="Arial" w:hAnsi="Arial" w:cs="Arial"/>
          <w:sz w:val="20"/>
          <w:szCs w:val="20"/>
        </w:rPr>
        <w:t>euros</w:t>
      </w:r>
      <w:r w:rsidRPr="00716C62">
        <w:rPr>
          <w:rFonts w:ascii="Arial" w:hAnsi="Arial" w:cs="Arial"/>
          <w:sz w:val="20"/>
          <w:szCs w:val="20"/>
        </w:rPr>
        <w:t xml:space="preserve"> par</w:t>
      </w:r>
      <w:r w:rsidRPr="005C18D8">
        <w:rPr>
          <w:rFonts w:ascii="Arial" w:hAnsi="Arial" w:cs="Arial"/>
          <w:sz w:val="20"/>
          <w:szCs w:val="20"/>
        </w:rPr>
        <w:t xml:space="preserve"> décompte mensuel erroné.</w:t>
      </w:r>
    </w:p>
    <w:p w14:paraId="57E36B3F" w14:textId="6D12DB39" w:rsidR="000748E8" w:rsidRPr="00716C62" w:rsidRDefault="000748E8" w:rsidP="000748E8">
      <w:pPr>
        <w:tabs>
          <w:tab w:val="left" w:pos="709"/>
        </w:tabs>
        <w:spacing w:after="120" w:line="240" w:lineRule="auto"/>
        <w:jc w:val="both"/>
        <w:rPr>
          <w:rFonts w:ascii="Arial" w:hAnsi="Arial" w:cs="Arial"/>
          <w:sz w:val="20"/>
          <w:szCs w:val="20"/>
        </w:rPr>
      </w:pPr>
      <w:r w:rsidRPr="005C18D8">
        <w:rPr>
          <w:rFonts w:ascii="Arial" w:hAnsi="Arial" w:cs="Arial"/>
          <w:sz w:val="20"/>
          <w:szCs w:val="20"/>
        </w:rPr>
        <w:t xml:space="preserve">En cas d’erreur constatée par le Maître d’ouvrage dans le décompte général transmis par le </w:t>
      </w:r>
      <w:r>
        <w:rPr>
          <w:rFonts w:ascii="Arial" w:hAnsi="Arial" w:cs="Arial"/>
          <w:sz w:val="20"/>
          <w:szCs w:val="20"/>
        </w:rPr>
        <w:t>Maître d’œuvre</w:t>
      </w:r>
      <w:r w:rsidRPr="005C18D8">
        <w:rPr>
          <w:rFonts w:ascii="Arial" w:hAnsi="Arial" w:cs="Arial"/>
          <w:sz w:val="20"/>
          <w:szCs w:val="20"/>
        </w:rPr>
        <w:t xml:space="preserve">, le Maître d’ouvrage pourra lui appliquer une pénalité </w:t>
      </w:r>
      <w:r w:rsidRPr="00716C62">
        <w:rPr>
          <w:rFonts w:ascii="Arial" w:hAnsi="Arial" w:cs="Arial"/>
          <w:sz w:val="20"/>
          <w:szCs w:val="20"/>
        </w:rPr>
        <w:t xml:space="preserve">de </w:t>
      </w:r>
      <w:r w:rsidR="00716C62" w:rsidRPr="00716C62">
        <w:rPr>
          <w:rFonts w:ascii="Arial" w:hAnsi="Arial" w:cs="Arial"/>
          <w:sz w:val="20"/>
          <w:szCs w:val="20"/>
        </w:rPr>
        <w:t xml:space="preserve">cent (100) euros </w:t>
      </w:r>
      <w:r w:rsidRPr="00716C62">
        <w:rPr>
          <w:rFonts w:ascii="Arial" w:hAnsi="Arial" w:cs="Arial"/>
          <w:sz w:val="20"/>
          <w:szCs w:val="20"/>
        </w:rPr>
        <w:t>par décompte général erroné.</w:t>
      </w:r>
    </w:p>
    <w:p w14:paraId="4A9632F1" w14:textId="77777777" w:rsidR="000748E8" w:rsidRPr="007E1FDB" w:rsidRDefault="000748E8" w:rsidP="000748E8">
      <w:pPr>
        <w:pStyle w:val="Titre3"/>
        <w:rPr>
          <w:rFonts w:cs="Arial"/>
        </w:rPr>
      </w:pPr>
      <w:bookmarkStart w:id="61" w:name="_Toc180421339"/>
      <w:r>
        <w:t>Non remplacement d’un membre de l’équipe</w:t>
      </w:r>
      <w:bookmarkEnd w:id="58"/>
      <w:bookmarkEnd w:id="61"/>
      <w:r>
        <w:t xml:space="preserve"> </w:t>
      </w:r>
    </w:p>
    <w:p w14:paraId="7F2D2655" w14:textId="288F6128" w:rsidR="000748E8" w:rsidRDefault="000748E8" w:rsidP="000748E8">
      <w:pPr>
        <w:spacing w:line="240" w:lineRule="auto"/>
        <w:jc w:val="both"/>
        <w:rPr>
          <w:rFonts w:ascii="Arial" w:hAnsi="Arial" w:cs="Arial"/>
          <w:sz w:val="20"/>
          <w:szCs w:val="20"/>
        </w:rPr>
      </w:pPr>
      <w:r w:rsidRPr="007E1FDB">
        <w:rPr>
          <w:rFonts w:ascii="Arial" w:hAnsi="Arial" w:cs="Arial"/>
          <w:sz w:val="20"/>
          <w:szCs w:val="20"/>
        </w:rPr>
        <w:t>En cas de non remplacement de la personne chargée de la conduite des prestations, dans le délai mentionné à l’article</w:t>
      </w:r>
      <w:r>
        <w:rPr>
          <w:rFonts w:ascii="Arial" w:hAnsi="Arial" w:cs="Arial"/>
          <w:sz w:val="20"/>
          <w:szCs w:val="20"/>
        </w:rPr>
        <w:t xml:space="preserve"> </w:t>
      </w:r>
      <w:r>
        <w:rPr>
          <w:rFonts w:ascii="Arial" w:hAnsi="Arial" w:cs="Arial"/>
          <w:sz w:val="20"/>
          <w:szCs w:val="20"/>
        </w:rPr>
        <w:fldChar w:fldCharType="begin"/>
      </w:r>
      <w:r>
        <w:rPr>
          <w:rFonts w:ascii="Arial" w:hAnsi="Arial" w:cs="Arial"/>
          <w:sz w:val="20"/>
          <w:szCs w:val="20"/>
        </w:rPr>
        <w:instrText xml:space="preserve"> REF _Ref485989957 \r \h </w:instrText>
      </w:r>
      <w:r>
        <w:rPr>
          <w:rFonts w:ascii="Arial" w:hAnsi="Arial" w:cs="Arial"/>
          <w:sz w:val="20"/>
          <w:szCs w:val="20"/>
        </w:rPr>
      </w:r>
      <w:r>
        <w:rPr>
          <w:rFonts w:ascii="Arial" w:hAnsi="Arial" w:cs="Arial"/>
          <w:sz w:val="20"/>
          <w:szCs w:val="20"/>
        </w:rPr>
        <w:fldChar w:fldCharType="separate"/>
      </w:r>
      <w:r w:rsidR="00EE68E3">
        <w:rPr>
          <w:rFonts w:ascii="Arial" w:hAnsi="Arial" w:cs="Arial"/>
          <w:sz w:val="20"/>
          <w:szCs w:val="20"/>
        </w:rPr>
        <w:t>2.3</w:t>
      </w:r>
      <w:r>
        <w:rPr>
          <w:rFonts w:ascii="Arial" w:hAnsi="Arial" w:cs="Arial"/>
          <w:sz w:val="20"/>
          <w:szCs w:val="20"/>
        </w:rPr>
        <w:fldChar w:fldCharType="end"/>
      </w:r>
      <w:r>
        <w:rPr>
          <w:rFonts w:ascii="Arial" w:hAnsi="Arial" w:cs="Arial"/>
          <w:sz w:val="20"/>
          <w:szCs w:val="20"/>
        </w:rPr>
        <w:t xml:space="preserve"> du présent document</w:t>
      </w:r>
      <w:r w:rsidRPr="007E1FDB">
        <w:rPr>
          <w:rFonts w:ascii="Arial" w:hAnsi="Arial" w:cs="Arial"/>
          <w:sz w:val="20"/>
          <w:szCs w:val="20"/>
        </w:rPr>
        <w:t xml:space="preserve">, </w:t>
      </w:r>
      <w:r>
        <w:rPr>
          <w:rFonts w:ascii="Arial" w:hAnsi="Arial" w:cs="Arial"/>
          <w:sz w:val="20"/>
          <w:szCs w:val="20"/>
        </w:rPr>
        <w:t xml:space="preserve">le </w:t>
      </w:r>
      <w:r w:rsidR="00BD58A4">
        <w:rPr>
          <w:rFonts w:ascii="Arial" w:hAnsi="Arial" w:cs="Arial"/>
          <w:sz w:val="20"/>
          <w:szCs w:val="20"/>
        </w:rPr>
        <w:t>Titulaire</w:t>
      </w:r>
      <w:r w:rsidRPr="007E1FDB">
        <w:rPr>
          <w:rFonts w:ascii="Arial" w:hAnsi="Arial" w:cs="Arial"/>
          <w:sz w:val="20"/>
          <w:szCs w:val="20"/>
        </w:rPr>
        <w:t xml:space="preserve"> </w:t>
      </w:r>
      <w:r w:rsidRPr="00271E96">
        <w:rPr>
          <w:rFonts w:ascii="Arial" w:hAnsi="Arial" w:cs="Arial"/>
          <w:sz w:val="20"/>
          <w:szCs w:val="20"/>
        </w:rPr>
        <w:t xml:space="preserve">encourt une pénalité d’un montant de </w:t>
      </w:r>
      <w:r w:rsidR="00716C62">
        <w:rPr>
          <w:rFonts w:ascii="Arial" w:hAnsi="Arial" w:cs="Arial"/>
          <w:sz w:val="20"/>
          <w:szCs w:val="20"/>
        </w:rPr>
        <w:t xml:space="preserve">deux </w:t>
      </w:r>
      <w:r w:rsidR="00716C62" w:rsidRPr="00716C62">
        <w:rPr>
          <w:rFonts w:ascii="Arial" w:hAnsi="Arial" w:cs="Arial"/>
          <w:sz w:val="20"/>
          <w:szCs w:val="20"/>
        </w:rPr>
        <w:t>cent (</w:t>
      </w:r>
      <w:r w:rsidRPr="00716C62">
        <w:rPr>
          <w:rFonts w:ascii="Arial" w:hAnsi="Arial" w:cs="Arial"/>
          <w:sz w:val="20"/>
          <w:szCs w:val="20"/>
        </w:rPr>
        <w:t>200</w:t>
      </w:r>
      <w:r w:rsidR="00716C62" w:rsidRPr="00716C62">
        <w:rPr>
          <w:rFonts w:ascii="Arial" w:hAnsi="Arial" w:cs="Arial"/>
          <w:sz w:val="20"/>
          <w:szCs w:val="20"/>
        </w:rPr>
        <w:t>)</w:t>
      </w:r>
      <w:r w:rsidRPr="00716C62">
        <w:rPr>
          <w:rFonts w:ascii="Arial" w:hAnsi="Arial" w:cs="Arial"/>
          <w:sz w:val="20"/>
          <w:szCs w:val="20"/>
        </w:rPr>
        <w:t xml:space="preserve"> </w:t>
      </w:r>
      <w:r w:rsidR="00716C62" w:rsidRPr="00716C62">
        <w:rPr>
          <w:rFonts w:ascii="Arial" w:hAnsi="Arial" w:cs="Arial"/>
          <w:sz w:val="20"/>
          <w:szCs w:val="20"/>
        </w:rPr>
        <w:t>euros</w:t>
      </w:r>
      <w:r w:rsidR="00716C62">
        <w:rPr>
          <w:rFonts w:ascii="Arial" w:hAnsi="Arial" w:cs="Arial"/>
          <w:b/>
          <w:sz w:val="20"/>
          <w:szCs w:val="20"/>
        </w:rPr>
        <w:t xml:space="preserve"> </w:t>
      </w:r>
      <w:r w:rsidRPr="00271E96">
        <w:rPr>
          <w:rFonts w:ascii="Arial" w:hAnsi="Arial" w:cs="Arial"/>
          <w:sz w:val="20"/>
          <w:szCs w:val="20"/>
        </w:rPr>
        <w:t>par jour calendaire de retard.</w:t>
      </w:r>
    </w:p>
    <w:p w14:paraId="02248278" w14:textId="1F336E92" w:rsidR="000748E8" w:rsidRPr="000748E8" w:rsidRDefault="000748E8" w:rsidP="000748E8">
      <w:pPr>
        <w:pStyle w:val="Titre3"/>
      </w:pPr>
      <w:bookmarkStart w:id="62" w:name="_Toc180421340"/>
      <w:r w:rsidRPr="000748E8">
        <w:rPr>
          <w:rStyle w:val="Titre2Car"/>
          <w:b/>
          <w:bCs/>
          <w:sz w:val="22"/>
          <w:szCs w:val="22"/>
        </w:rPr>
        <w:t xml:space="preserve">Absence ou retard aux réunions </w:t>
      </w:r>
      <w:r w:rsidR="00D85B86">
        <w:rPr>
          <w:rStyle w:val="Titre2Car"/>
          <w:b/>
          <w:bCs/>
          <w:sz w:val="22"/>
          <w:szCs w:val="22"/>
        </w:rPr>
        <w:t>ou lors des interventions</w:t>
      </w:r>
      <w:bookmarkEnd w:id="62"/>
    </w:p>
    <w:p w14:paraId="4DADE52C" w14:textId="3615B280" w:rsidR="000748E8" w:rsidRPr="00271E96" w:rsidRDefault="000748E8" w:rsidP="000748E8">
      <w:pPr>
        <w:spacing w:after="120" w:line="240" w:lineRule="auto"/>
        <w:jc w:val="both"/>
        <w:rPr>
          <w:rFonts w:ascii="Arial" w:hAnsi="Arial" w:cs="Arial"/>
          <w:sz w:val="20"/>
          <w:szCs w:val="20"/>
        </w:rPr>
      </w:pPr>
      <w:r w:rsidRPr="00332042">
        <w:rPr>
          <w:rFonts w:ascii="Arial" w:hAnsi="Arial" w:cs="Arial"/>
          <w:sz w:val="20"/>
          <w:szCs w:val="20"/>
        </w:rPr>
        <w:t xml:space="preserve">En cas d'absence du </w:t>
      </w:r>
      <w:r w:rsidR="00BD58A4">
        <w:rPr>
          <w:rFonts w:ascii="Arial" w:hAnsi="Arial" w:cs="Arial"/>
          <w:sz w:val="20"/>
          <w:szCs w:val="20"/>
        </w:rPr>
        <w:t>Titulaire</w:t>
      </w:r>
      <w:r>
        <w:rPr>
          <w:rFonts w:ascii="Arial" w:hAnsi="Arial" w:cs="Arial"/>
          <w:sz w:val="20"/>
          <w:szCs w:val="20"/>
        </w:rPr>
        <w:t xml:space="preserve"> (ou retard de plus de trente minutes)</w:t>
      </w:r>
      <w:r w:rsidRPr="00332042">
        <w:rPr>
          <w:rFonts w:ascii="Arial" w:hAnsi="Arial" w:cs="Arial"/>
          <w:sz w:val="20"/>
          <w:szCs w:val="20"/>
        </w:rPr>
        <w:t xml:space="preserve">, soit à la réunion hebdomadaire, soit aux visites inopinées auxquelles il aura été </w:t>
      </w:r>
      <w:r>
        <w:rPr>
          <w:rFonts w:ascii="Arial" w:hAnsi="Arial" w:cs="Arial"/>
          <w:sz w:val="20"/>
          <w:szCs w:val="20"/>
        </w:rPr>
        <w:t xml:space="preserve">dûment </w:t>
      </w:r>
      <w:r w:rsidRPr="00332042">
        <w:rPr>
          <w:rFonts w:ascii="Arial" w:hAnsi="Arial" w:cs="Arial"/>
          <w:sz w:val="20"/>
          <w:szCs w:val="20"/>
        </w:rPr>
        <w:t xml:space="preserve">convoqué à l'initiative du </w:t>
      </w:r>
      <w:r>
        <w:rPr>
          <w:rFonts w:ascii="Arial" w:hAnsi="Arial" w:cs="Arial"/>
          <w:sz w:val="20"/>
          <w:szCs w:val="20"/>
        </w:rPr>
        <w:t xml:space="preserve">représentant du </w:t>
      </w:r>
      <w:r w:rsidRPr="00332042">
        <w:rPr>
          <w:rFonts w:ascii="Arial" w:hAnsi="Arial" w:cs="Arial"/>
          <w:sz w:val="20"/>
          <w:szCs w:val="20"/>
        </w:rPr>
        <w:t>Maître d’Ouvrage</w:t>
      </w:r>
      <w:r>
        <w:rPr>
          <w:rFonts w:ascii="Arial" w:hAnsi="Arial" w:cs="Arial"/>
          <w:sz w:val="20"/>
          <w:szCs w:val="20"/>
        </w:rPr>
        <w:t>,</w:t>
      </w:r>
      <w:r w:rsidRPr="00332042">
        <w:rPr>
          <w:rFonts w:ascii="Arial" w:hAnsi="Arial" w:cs="Arial"/>
          <w:sz w:val="20"/>
          <w:szCs w:val="20"/>
        </w:rPr>
        <w:t xml:space="preserve"> soit lors des interventions nocturnes</w:t>
      </w:r>
      <w:r w:rsidR="00FE4562">
        <w:rPr>
          <w:rFonts w:ascii="Arial" w:hAnsi="Arial" w:cs="Arial"/>
          <w:sz w:val="20"/>
          <w:szCs w:val="20"/>
        </w:rPr>
        <w:t xml:space="preserve"> ou pendant les week-ends</w:t>
      </w:r>
      <w:r w:rsidRPr="00332042">
        <w:rPr>
          <w:rFonts w:ascii="Arial" w:hAnsi="Arial" w:cs="Arial"/>
          <w:sz w:val="20"/>
          <w:szCs w:val="20"/>
        </w:rPr>
        <w:t xml:space="preserve">, le </w:t>
      </w:r>
      <w:r w:rsidR="00BD58A4">
        <w:rPr>
          <w:rFonts w:ascii="Arial" w:hAnsi="Arial" w:cs="Arial"/>
          <w:sz w:val="20"/>
          <w:szCs w:val="20"/>
        </w:rPr>
        <w:t>Titulaire</w:t>
      </w:r>
      <w:r w:rsidRPr="00332042">
        <w:rPr>
          <w:rFonts w:ascii="Arial" w:hAnsi="Arial" w:cs="Arial"/>
          <w:sz w:val="20"/>
          <w:szCs w:val="20"/>
        </w:rPr>
        <w:t xml:space="preserve"> </w:t>
      </w:r>
      <w:r w:rsidRPr="00271E96">
        <w:rPr>
          <w:rFonts w:ascii="Arial" w:hAnsi="Arial" w:cs="Arial"/>
          <w:sz w:val="20"/>
          <w:szCs w:val="20"/>
        </w:rPr>
        <w:t xml:space="preserve">encourt une pénalité </w:t>
      </w:r>
      <w:r>
        <w:rPr>
          <w:rFonts w:ascii="Arial" w:hAnsi="Arial" w:cs="Arial"/>
          <w:sz w:val="20"/>
          <w:szCs w:val="20"/>
        </w:rPr>
        <w:t>de</w:t>
      </w:r>
      <w:r w:rsidRPr="00332042">
        <w:rPr>
          <w:rFonts w:ascii="Arial" w:hAnsi="Arial" w:cs="Arial"/>
          <w:sz w:val="20"/>
          <w:szCs w:val="20"/>
        </w:rPr>
        <w:t xml:space="preserve"> </w:t>
      </w:r>
      <w:r w:rsidR="00716C62">
        <w:rPr>
          <w:rFonts w:ascii="Arial" w:hAnsi="Arial" w:cs="Arial"/>
          <w:sz w:val="20"/>
          <w:szCs w:val="20"/>
        </w:rPr>
        <w:t xml:space="preserve">deux cent </w:t>
      </w:r>
      <w:r w:rsidR="00716C62" w:rsidRPr="00716C62">
        <w:rPr>
          <w:rFonts w:ascii="Arial" w:hAnsi="Arial" w:cs="Arial"/>
          <w:sz w:val="20"/>
          <w:szCs w:val="20"/>
        </w:rPr>
        <w:t>(</w:t>
      </w:r>
      <w:r w:rsidRPr="00716C62">
        <w:rPr>
          <w:rFonts w:ascii="Arial" w:hAnsi="Arial" w:cs="Arial"/>
          <w:sz w:val="20"/>
          <w:szCs w:val="20"/>
        </w:rPr>
        <w:t>200</w:t>
      </w:r>
      <w:r w:rsidR="00716C62" w:rsidRPr="00716C62">
        <w:rPr>
          <w:rFonts w:ascii="Arial" w:hAnsi="Arial" w:cs="Arial"/>
          <w:sz w:val="20"/>
          <w:szCs w:val="20"/>
        </w:rPr>
        <w:t>)</w:t>
      </w:r>
      <w:r w:rsidRPr="00716C62">
        <w:rPr>
          <w:rFonts w:ascii="Arial" w:hAnsi="Arial" w:cs="Arial"/>
          <w:sz w:val="20"/>
          <w:szCs w:val="20"/>
        </w:rPr>
        <w:t xml:space="preserve"> </w:t>
      </w:r>
      <w:r w:rsidR="00716C62" w:rsidRPr="00716C62">
        <w:rPr>
          <w:rFonts w:ascii="Arial" w:hAnsi="Arial" w:cs="Arial"/>
          <w:sz w:val="20"/>
          <w:szCs w:val="20"/>
        </w:rPr>
        <w:t>euros</w:t>
      </w:r>
      <w:r w:rsidRPr="00332042">
        <w:rPr>
          <w:rFonts w:ascii="Arial" w:hAnsi="Arial" w:cs="Arial"/>
          <w:sz w:val="20"/>
          <w:szCs w:val="20"/>
        </w:rPr>
        <w:t xml:space="preserve"> </w:t>
      </w:r>
      <w:r>
        <w:rPr>
          <w:rFonts w:ascii="Arial" w:hAnsi="Arial" w:cs="Arial"/>
          <w:sz w:val="20"/>
          <w:szCs w:val="20"/>
        </w:rPr>
        <w:t>par absence ou retard constaté.</w:t>
      </w:r>
    </w:p>
    <w:p w14:paraId="233DAFF1" w14:textId="7C773248" w:rsidR="000748E8" w:rsidRPr="001953EB" w:rsidRDefault="000748E8" w:rsidP="000748E8">
      <w:pPr>
        <w:tabs>
          <w:tab w:val="left" w:pos="709"/>
        </w:tabs>
        <w:spacing w:after="120" w:line="240" w:lineRule="auto"/>
        <w:jc w:val="both"/>
        <w:rPr>
          <w:rFonts w:ascii="Arial" w:hAnsi="Arial" w:cs="Arial"/>
          <w:sz w:val="20"/>
          <w:szCs w:val="20"/>
        </w:rPr>
      </w:pPr>
      <w:r w:rsidRPr="00271E96">
        <w:rPr>
          <w:rFonts w:ascii="Arial" w:hAnsi="Arial" w:cs="Arial"/>
          <w:sz w:val="20"/>
          <w:szCs w:val="20"/>
        </w:rPr>
        <w:t>Toutefois, le Maitre d’Ouvrage se réserve la possibilité de remettre ces</w:t>
      </w:r>
      <w:r w:rsidRPr="00BE19E7">
        <w:rPr>
          <w:rFonts w:ascii="Arial" w:hAnsi="Arial" w:cs="Arial"/>
          <w:sz w:val="20"/>
          <w:szCs w:val="20"/>
        </w:rPr>
        <w:t xml:space="preserve"> pénalités s'il juge que l'absence ou le retard est dû à des causes indépendantes de la volonté du </w:t>
      </w:r>
      <w:r w:rsidR="00BD58A4">
        <w:rPr>
          <w:rFonts w:ascii="Arial" w:hAnsi="Arial" w:cs="Arial"/>
          <w:sz w:val="20"/>
          <w:szCs w:val="20"/>
        </w:rPr>
        <w:t>Titulaire</w:t>
      </w:r>
      <w:r w:rsidRPr="00BE19E7">
        <w:rPr>
          <w:rFonts w:ascii="Arial" w:hAnsi="Arial" w:cs="Arial"/>
          <w:sz w:val="20"/>
          <w:szCs w:val="20"/>
        </w:rPr>
        <w:t xml:space="preserve"> ou n’a pas d’incidence notable sur le déroulement des prestations.</w:t>
      </w:r>
      <w:r>
        <w:rPr>
          <w:rFonts w:ascii="Arial" w:hAnsi="Arial" w:cs="Arial"/>
          <w:sz w:val="20"/>
          <w:szCs w:val="20"/>
        </w:rPr>
        <w:t xml:space="preserve"> </w:t>
      </w:r>
    </w:p>
    <w:p w14:paraId="10936AB3" w14:textId="77777777" w:rsidR="000748E8" w:rsidRPr="00C42B1F" w:rsidRDefault="000748E8" w:rsidP="000748E8">
      <w:pPr>
        <w:pStyle w:val="Titre3"/>
      </w:pPr>
      <w:bookmarkStart w:id="63" w:name="_Toc470683969"/>
      <w:bookmarkStart w:id="64" w:name="_Toc180421341"/>
      <w:r w:rsidRPr="00C42B1F">
        <w:t xml:space="preserve">Pénalités </w:t>
      </w:r>
      <w:r w:rsidRPr="007E1FDB">
        <w:t>pour</w:t>
      </w:r>
      <w:r w:rsidRPr="00C42B1F">
        <w:t xml:space="preserve"> manquement aux obligations de confidentialité</w:t>
      </w:r>
      <w:bookmarkEnd w:id="63"/>
      <w:bookmarkEnd w:id="64"/>
    </w:p>
    <w:p w14:paraId="027106B5" w14:textId="7EA3688D" w:rsidR="000748E8" w:rsidRDefault="000748E8" w:rsidP="000748E8">
      <w:pPr>
        <w:pStyle w:val="Corpsdetexte"/>
        <w:spacing w:before="120" w:line="240" w:lineRule="auto"/>
        <w:jc w:val="both"/>
        <w:rPr>
          <w:rFonts w:ascii="Arial" w:hAnsi="Arial" w:cs="Arial"/>
          <w:sz w:val="20"/>
          <w:szCs w:val="20"/>
        </w:rPr>
      </w:pPr>
      <w:r w:rsidRPr="00D44A5C">
        <w:rPr>
          <w:rFonts w:ascii="Arial" w:hAnsi="Arial" w:cs="Arial"/>
          <w:sz w:val="20"/>
          <w:szCs w:val="20"/>
        </w:rPr>
        <w:t xml:space="preserve">En cas de manquement aux obligations de confidentialité, </w:t>
      </w:r>
      <w:r>
        <w:rPr>
          <w:rFonts w:ascii="Arial" w:hAnsi="Arial" w:cs="Arial"/>
          <w:sz w:val="20"/>
          <w:szCs w:val="20"/>
        </w:rPr>
        <w:t xml:space="preserve">le </w:t>
      </w:r>
      <w:r w:rsidR="00BD58A4">
        <w:rPr>
          <w:rFonts w:ascii="Arial" w:hAnsi="Arial" w:cs="Arial"/>
          <w:sz w:val="20"/>
          <w:szCs w:val="20"/>
        </w:rPr>
        <w:t>Titulaire</w:t>
      </w:r>
      <w:r w:rsidRPr="00D44A5C">
        <w:rPr>
          <w:rFonts w:ascii="Arial" w:hAnsi="Arial" w:cs="Arial"/>
          <w:sz w:val="20"/>
          <w:szCs w:val="20"/>
        </w:rPr>
        <w:t xml:space="preserve"> encourt une pénalité d’un </w:t>
      </w:r>
      <w:r w:rsidRPr="00EA3052">
        <w:rPr>
          <w:rFonts w:ascii="Arial" w:hAnsi="Arial" w:cs="Arial"/>
          <w:sz w:val="20"/>
          <w:szCs w:val="20"/>
        </w:rPr>
        <w:t xml:space="preserve">montant </w:t>
      </w:r>
      <w:r w:rsidRPr="00271E96">
        <w:rPr>
          <w:rFonts w:ascii="Arial" w:hAnsi="Arial" w:cs="Arial"/>
          <w:sz w:val="20"/>
          <w:szCs w:val="20"/>
        </w:rPr>
        <w:t>de</w:t>
      </w:r>
      <w:r w:rsidR="00716C62">
        <w:rPr>
          <w:rFonts w:ascii="Arial" w:hAnsi="Arial" w:cs="Arial"/>
          <w:sz w:val="20"/>
          <w:szCs w:val="20"/>
        </w:rPr>
        <w:t xml:space="preserve"> mille (1000) euros</w:t>
      </w:r>
      <w:r w:rsidRPr="00271E96">
        <w:rPr>
          <w:rFonts w:ascii="Arial" w:hAnsi="Arial" w:cs="Arial"/>
          <w:sz w:val="20"/>
          <w:szCs w:val="20"/>
        </w:rPr>
        <w:t xml:space="preserve"> par manquement constaté. </w:t>
      </w:r>
      <w:bookmarkEnd w:id="59"/>
      <w:bookmarkEnd w:id="60"/>
    </w:p>
    <w:p w14:paraId="4A73EDC9" w14:textId="13525FDF" w:rsidR="000748E8" w:rsidRPr="00C42B1F" w:rsidRDefault="000748E8" w:rsidP="000748E8">
      <w:pPr>
        <w:pStyle w:val="Titre3"/>
      </w:pPr>
      <w:bookmarkStart w:id="65" w:name="_Toc180421342"/>
      <w:r w:rsidRPr="00C42B1F">
        <w:t xml:space="preserve">Pénalités </w:t>
      </w:r>
      <w:r w:rsidRPr="007E1FDB">
        <w:t>pour</w:t>
      </w:r>
      <w:r w:rsidRPr="00C42B1F">
        <w:t xml:space="preserve"> </w:t>
      </w:r>
      <w:r>
        <w:t>non-respect du seuil de tolérance sur le coût de réalisation</w:t>
      </w:r>
      <w:bookmarkEnd w:id="65"/>
    </w:p>
    <w:p w14:paraId="0F00B2D3" w14:textId="0A6C617B" w:rsidR="000748E8" w:rsidRPr="00F753BB" w:rsidRDefault="000748E8" w:rsidP="000748E8">
      <w:pPr>
        <w:spacing w:after="120" w:line="240" w:lineRule="auto"/>
        <w:jc w:val="both"/>
        <w:rPr>
          <w:rFonts w:ascii="Arial" w:hAnsi="Arial" w:cs="Arial"/>
          <w:sz w:val="20"/>
          <w:szCs w:val="20"/>
        </w:rPr>
      </w:pPr>
      <w:r>
        <w:rPr>
          <w:rFonts w:ascii="Arial" w:hAnsi="Arial" w:cs="Arial"/>
          <w:sz w:val="20"/>
          <w:szCs w:val="20"/>
        </w:rPr>
        <w:t xml:space="preserve">Cette pénalité particulière est décrite à l’article </w:t>
      </w:r>
      <w:r>
        <w:rPr>
          <w:rFonts w:ascii="Arial" w:hAnsi="Arial" w:cs="Arial"/>
          <w:sz w:val="20"/>
          <w:szCs w:val="20"/>
        </w:rPr>
        <w:fldChar w:fldCharType="begin"/>
      </w:r>
      <w:r>
        <w:rPr>
          <w:rFonts w:ascii="Arial" w:hAnsi="Arial" w:cs="Arial"/>
          <w:sz w:val="20"/>
          <w:szCs w:val="20"/>
        </w:rPr>
        <w:instrText xml:space="preserve"> REF _Ref15484408 \r \h </w:instrText>
      </w:r>
      <w:r>
        <w:rPr>
          <w:rFonts w:ascii="Arial" w:hAnsi="Arial" w:cs="Arial"/>
          <w:sz w:val="20"/>
          <w:szCs w:val="20"/>
        </w:rPr>
      </w:r>
      <w:r>
        <w:rPr>
          <w:rFonts w:ascii="Arial" w:hAnsi="Arial" w:cs="Arial"/>
          <w:sz w:val="20"/>
          <w:szCs w:val="20"/>
        </w:rPr>
        <w:fldChar w:fldCharType="separate"/>
      </w:r>
      <w:r w:rsidR="00EE68E3">
        <w:rPr>
          <w:rFonts w:ascii="Arial" w:hAnsi="Arial" w:cs="Arial"/>
          <w:sz w:val="20"/>
          <w:szCs w:val="20"/>
        </w:rPr>
        <w:t>10.2.6</w:t>
      </w:r>
      <w:r>
        <w:rPr>
          <w:rFonts w:ascii="Arial" w:hAnsi="Arial" w:cs="Arial"/>
          <w:sz w:val="20"/>
          <w:szCs w:val="20"/>
        </w:rPr>
        <w:fldChar w:fldCharType="end"/>
      </w:r>
      <w:r>
        <w:rPr>
          <w:rFonts w:ascii="Arial" w:hAnsi="Arial" w:cs="Arial"/>
          <w:sz w:val="20"/>
          <w:szCs w:val="20"/>
        </w:rPr>
        <w:t xml:space="preserve"> du présent C.C.A.P.</w:t>
      </w:r>
    </w:p>
    <w:p w14:paraId="1A83B04C" w14:textId="1A935CA7" w:rsidR="00A04CD8" w:rsidRDefault="00A04CD8" w:rsidP="006220D3">
      <w:pPr>
        <w:pStyle w:val="Titre1"/>
      </w:pPr>
      <w:bookmarkStart w:id="66" w:name="_Toc180421343"/>
      <w:r>
        <w:t xml:space="preserve">Respect de l’enveloppe financière par le Maitre </w:t>
      </w:r>
      <w:r w:rsidR="0089459A">
        <w:t>d’œuvre</w:t>
      </w:r>
      <w:bookmarkEnd w:id="66"/>
      <w:r>
        <w:t xml:space="preserve"> </w:t>
      </w:r>
    </w:p>
    <w:p w14:paraId="130E62D8" w14:textId="7B48070A" w:rsidR="00A04CD8" w:rsidRPr="00DA4B00" w:rsidRDefault="00A04CD8" w:rsidP="00A04CD8">
      <w:pPr>
        <w:pStyle w:val="Textearticle"/>
        <w:numPr>
          <w:ilvl w:val="0"/>
          <w:numId w:val="0"/>
        </w:numPr>
        <w:spacing w:after="120"/>
        <w:rPr>
          <w:rFonts w:eastAsiaTheme="minorHAnsi"/>
          <w:noProof w:val="0"/>
          <w:sz w:val="20"/>
          <w:szCs w:val="20"/>
          <w:lang w:eastAsia="en-US"/>
        </w:rPr>
      </w:pPr>
      <w:r w:rsidRPr="00DA4B00">
        <w:rPr>
          <w:rFonts w:eastAsiaTheme="minorHAnsi"/>
          <w:noProof w:val="0"/>
          <w:sz w:val="20"/>
          <w:szCs w:val="20"/>
          <w:lang w:eastAsia="en-US"/>
        </w:rPr>
        <w:t xml:space="preserve">Dans le cadre de sa mission, le </w:t>
      </w:r>
      <w:r w:rsidR="00BD58A4">
        <w:rPr>
          <w:rFonts w:eastAsiaTheme="minorHAnsi"/>
          <w:noProof w:val="0"/>
          <w:sz w:val="20"/>
          <w:szCs w:val="20"/>
          <w:lang w:eastAsia="en-US"/>
        </w:rPr>
        <w:t>Titulaire</w:t>
      </w:r>
      <w:r w:rsidRPr="00DA4B00">
        <w:rPr>
          <w:rFonts w:eastAsiaTheme="minorHAnsi"/>
          <w:noProof w:val="0"/>
          <w:sz w:val="20"/>
          <w:szCs w:val="20"/>
          <w:lang w:eastAsia="en-US"/>
        </w:rPr>
        <w:t xml:space="preserve"> s'engage à respecter </w:t>
      </w:r>
      <w:r>
        <w:rPr>
          <w:rFonts w:eastAsiaTheme="minorHAnsi"/>
          <w:noProof w:val="0"/>
          <w:sz w:val="20"/>
          <w:szCs w:val="20"/>
          <w:lang w:eastAsia="en-US"/>
        </w:rPr>
        <w:t>la part de l’enveloppe financière affectée au</w:t>
      </w:r>
      <w:r w:rsidR="00C93060">
        <w:rPr>
          <w:rFonts w:eastAsiaTheme="minorHAnsi"/>
          <w:noProof w:val="0"/>
          <w:sz w:val="20"/>
          <w:szCs w:val="20"/>
          <w:lang w:eastAsia="en-US"/>
        </w:rPr>
        <w:t>x</w:t>
      </w:r>
      <w:r>
        <w:rPr>
          <w:rFonts w:eastAsiaTheme="minorHAnsi"/>
          <w:noProof w:val="0"/>
          <w:sz w:val="20"/>
          <w:szCs w:val="20"/>
          <w:lang w:eastAsia="en-US"/>
        </w:rPr>
        <w:t xml:space="preserve"> travaux</w:t>
      </w:r>
      <w:r w:rsidR="00C93060">
        <w:rPr>
          <w:rFonts w:eastAsiaTheme="minorHAnsi"/>
          <w:noProof w:val="0"/>
          <w:sz w:val="20"/>
          <w:szCs w:val="20"/>
          <w:lang w:eastAsia="en-US"/>
        </w:rPr>
        <w:t>,</w:t>
      </w:r>
      <w:r>
        <w:rPr>
          <w:rFonts w:eastAsiaTheme="minorHAnsi"/>
          <w:noProof w:val="0"/>
          <w:sz w:val="20"/>
          <w:szCs w:val="20"/>
          <w:lang w:eastAsia="en-US"/>
        </w:rPr>
        <w:t xml:space="preserve"> </w:t>
      </w:r>
      <w:r w:rsidR="00C136AB">
        <w:rPr>
          <w:rFonts w:eastAsiaTheme="minorHAnsi"/>
          <w:noProof w:val="0"/>
          <w:sz w:val="20"/>
          <w:szCs w:val="20"/>
          <w:lang w:eastAsia="en-US"/>
        </w:rPr>
        <w:t>fixée par le Maitre d’Ouvrage à l’article 1</w:t>
      </w:r>
      <w:r w:rsidR="00C136AB" w:rsidRPr="00C136AB">
        <w:rPr>
          <w:rFonts w:eastAsiaTheme="minorHAnsi"/>
          <w:noProof w:val="0"/>
          <w:sz w:val="20"/>
          <w:szCs w:val="20"/>
          <w:vertAlign w:val="superscript"/>
          <w:lang w:eastAsia="en-US"/>
        </w:rPr>
        <w:t>er</w:t>
      </w:r>
      <w:r w:rsidR="00C136AB">
        <w:rPr>
          <w:rFonts w:eastAsiaTheme="minorHAnsi"/>
          <w:noProof w:val="0"/>
          <w:sz w:val="20"/>
          <w:szCs w:val="20"/>
          <w:lang w:eastAsia="en-US"/>
        </w:rPr>
        <w:t xml:space="preserve"> du présent C.C.A.P.</w:t>
      </w:r>
    </w:p>
    <w:p w14:paraId="29F2C6FF" w14:textId="443AE474" w:rsidR="00A04CD8" w:rsidRPr="00DA4B00" w:rsidRDefault="00A04CD8" w:rsidP="00A04CD8">
      <w:pPr>
        <w:pStyle w:val="Textearticle"/>
        <w:numPr>
          <w:ilvl w:val="0"/>
          <w:numId w:val="0"/>
        </w:numPr>
        <w:spacing w:after="120"/>
        <w:rPr>
          <w:rFonts w:eastAsiaTheme="minorHAnsi"/>
          <w:noProof w:val="0"/>
          <w:sz w:val="20"/>
          <w:szCs w:val="20"/>
          <w:lang w:eastAsia="en-US"/>
        </w:rPr>
      </w:pPr>
      <w:r w:rsidRPr="00DA4B00">
        <w:rPr>
          <w:rFonts w:eastAsiaTheme="minorHAnsi"/>
          <w:noProof w:val="0"/>
          <w:sz w:val="20"/>
          <w:szCs w:val="20"/>
          <w:lang w:eastAsia="en-US"/>
        </w:rPr>
        <w:lastRenderedPageBreak/>
        <w:t xml:space="preserve">Le coût prévisionnel provisoire des travaux et le coût prévisionnel définitif des travaux, établis respectivement à l'issue de l'avant-projet sommaire et de l'avant-projet définitif sur la base des estimations faites par le </w:t>
      </w:r>
      <w:r w:rsidR="00BD58A4">
        <w:rPr>
          <w:rFonts w:eastAsiaTheme="minorHAnsi"/>
          <w:noProof w:val="0"/>
          <w:sz w:val="20"/>
          <w:szCs w:val="20"/>
          <w:lang w:eastAsia="en-US"/>
        </w:rPr>
        <w:t>Titulaire</w:t>
      </w:r>
      <w:r w:rsidRPr="00DA4B00">
        <w:rPr>
          <w:rFonts w:eastAsiaTheme="minorHAnsi"/>
          <w:noProof w:val="0"/>
          <w:sz w:val="20"/>
          <w:szCs w:val="20"/>
          <w:lang w:eastAsia="en-US"/>
        </w:rPr>
        <w:t xml:space="preserve">, doivent rester </w:t>
      </w:r>
      <w:r>
        <w:rPr>
          <w:rFonts w:eastAsiaTheme="minorHAnsi"/>
          <w:noProof w:val="0"/>
          <w:sz w:val="20"/>
          <w:szCs w:val="20"/>
          <w:lang w:eastAsia="en-US"/>
        </w:rPr>
        <w:t xml:space="preserve">en deçà de </w:t>
      </w:r>
      <w:r w:rsidRPr="00DA4B00">
        <w:rPr>
          <w:rFonts w:eastAsiaTheme="minorHAnsi"/>
          <w:noProof w:val="0"/>
          <w:sz w:val="20"/>
          <w:szCs w:val="20"/>
          <w:lang w:eastAsia="en-US"/>
        </w:rPr>
        <w:t>la part de l'enveloppe financière affectée aux trav</w:t>
      </w:r>
      <w:r>
        <w:rPr>
          <w:rFonts w:eastAsiaTheme="minorHAnsi"/>
          <w:noProof w:val="0"/>
          <w:sz w:val="20"/>
          <w:szCs w:val="20"/>
          <w:lang w:eastAsia="en-US"/>
        </w:rPr>
        <w:t>aux par le Maître d’Ouvrage,</w:t>
      </w:r>
      <w:r w:rsidRPr="00DA4B00">
        <w:rPr>
          <w:rFonts w:eastAsiaTheme="minorHAnsi"/>
          <w:noProof w:val="0"/>
          <w:sz w:val="20"/>
          <w:szCs w:val="20"/>
          <w:lang w:eastAsia="en-US"/>
        </w:rPr>
        <w:t xml:space="preserve"> au risque de remettre en cause la faisabilité même de l'opération. Le </w:t>
      </w:r>
      <w:r w:rsidR="00BD58A4">
        <w:rPr>
          <w:rFonts w:eastAsiaTheme="minorHAnsi"/>
          <w:noProof w:val="0"/>
          <w:sz w:val="20"/>
          <w:szCs w:val="20"/>
          <w:lang w:eastAsia="en-US"/>
        </w:rPr>
        <w:t>Titulaire</w:t>
      </w:r>
      <w:r w:rsidRPr="00DA4B00">
        <w:rPr>
          <w:rFonts w:eastAsiaTheme="minorHAnsi"/>
          <w:noProof w:val="0"/>
          <w:sz w:val="20"/>
          <w:szCs w:val="20"/>
          <w:lang w:eastAsia="en-US"/>
        </w:rPr>
        <w:t xml:space="preserve"> devra justifier, le cas échéant, les</w:t>
      </w:r>
      <w:r>
        <w:rPr>
          <w:rFonts w:eastAsiaTheme="minorHAnsi"/>
          <w:noProof w:val="0"/>
          <w:sz w:val="20"/>
          <w:szCs w:val="20"/>
          <w:lang w:eastAsia="en-US"/>
        </w:rPr>
        <w:t xml:space="preserve"> évolutions de ses estimations.</w:t>
      </w:r>
    </w:p>
    <w:p w14:paraId="61C8E5E6" w14:textId="18F71393" w:rsidR="00A04CD8" w:rsidRPr="00DA4B00" w:rsidRDefault="00A04CD8" w:rsidP="00A04CD8">
      <w:pPr>
        <w:pStyle w:val="Textearticle"/>
        <w:numPr>
          <w:ilvl w:val="0"/>
          <w:numId w:val="0"/>
        </w:numPr>
        <w:spacing w:after="120"/>
        <w:rPr>
          <w:rFonts w:eastAsiaTheme="minorHAnsi"/>
          <w:noProof w:val="0"/>
          <w:sz w:val="20"/>
          <w:szCs w:val="20"/>
          <w:lang w:eastAsia="en-US"/>
        </w:rPr>
      </w:pPr>
      <w:r w:rsidRPr="00A04CD8">
        <w:rPr>
          <w:rFonts w:eastAsiaTheme="minorHAnsi"/>
          <w:noProof w:val="0"/>
          <w:sz w:val="20"/>
          <w:szCs w:val="20"/>
          <w:lang w:eastAsia="en-US"/>
        </w:rPr>
        <w:t xml:space="preserve">Le </w:t>
      </w:r>
      <w:r w:rsidR="00BD58A4">
        <w:rPr>
          <w:rFonts w:eastAsiaTheme="minorHAnsi"/>
          <w:noProof w:val="0"/>
          <w:sz w:val="20"/>
          <w:szCs w:val="20"/>
          <w:lang w:eastAsia="en-US"/>
        </w:rPr>
        <w:t>Titulaire</w:t>
      </w:r>
      <w:r w:rsidRPr="00A04CD8">
        <w:rPr>
          <w:rFonts w:eastAsiaTheme="minorHAnsi"/>
          <w:noProof w:val="0"/>
          <w:sz w:val="20"/>
          <w:szCs w:val="20"/>
          <w:lang w:eastAsia="en-US"/>
        </w:rPr>
        <w:t xml:space="preserve"> devra mener ses études d'avant-projet sommaire et d'avant-projet définitif avec pour objectif l'obtention d'un montant prévisionnel des travaux, augmenté de sa marge de tolérance sur le coût prévisionnel des travaux et de la marge de tolérance sur le coût de réalisation des travaux, restant en deçà de la part de l'enveloppe financière affectée aux travaux par le Maître d’Ouvrage</w:t>
      </w:r>
      <w:r w:rsidR="00AB11A9">
        <w:rPr>
          <w:rFonts w:eastAsiaTheme="minorHAnsi"/>
          <w:noProof w:val="0"/>
          <w:sz w:val="20"/>
          <w:szCs w:val="20"/>
          <w:lang w:eastAsia="en-US"/>
        </w:rPr>
        <w:t>.</w:t>
      </w:r>
    </w:p>
    <w:p w14:paraId="73288A69" w14:textId="527AB7B9" w:rsidR="00A04CD8" w:rsidRPr="00DA4B00" w:rsidRDefault="00A04CD8" w:rsidP="00A04CD8">
      <w:pPr>
        <w:pStyle w:val="Textearticle"/>
        <w:numPr>
          <w:ilvl w:val="0"/>
          <w:numId w:val="0"/>
        </w:numPr>
        <w:spacing w:after="120"/>
        <w:rPr>
          <w:rFonts w:eastAsiaTheme="minorHAnsi"/>
          <w:noProof w:val="0"/>
          <w:sz w:val="20"/>
          <w:szCs w:val="20"/>
          <w:lang w:eastAsia="en-US"/>
        </w:rPr>
      </w:pPr>
      <w:r w:rsidRPr="00DA4B00">
        <w:rPr>
          <w:rFonts w:eastAsiaTheme="minorHAnsi"/>
          <w:noProof w:val="0"/>
          <w:sz w:val="20"/>
          <w:szCs w:val="20"/>
          <w:lang w:eastAsia="en-US"/>
        </w:rPr>
        <w:t xml:space="preserve">Si, en cours </w:t>
      </w:r>
      <w:r>
        <w:rPr>
          <w:rFonts w:eastAsiaTheme="minorHAnsi"/>
          <w:noProof w:val="0"/>
          <w:sz w:val="20"/>
          <w:szCs w:val="20"/>
          <w:lang w:eastAsia="en-US"/>
        </w:rPr>
        <w:t>d’études</w:t>
      </w:r>
      <w:r w:rsidRPr="00DA4B00">
        <w:rPr>
          <w:rFonts w:eastAsiaTheme="minorHAnsi"/>
          <w:noProof w:val="0"/>
          <w:sz w:val="20"/>
          <w:szCs w:val="20"/>
          <w:lang w:eastAsia="en-US"/>
        </w:rPr>
        <w:t xml:space="preserve">, les études laissent entrevoir un risque de dépassement de cette limite, le </w:t>
      </w:r>
      <w:r w:rsidR="00BD58A4">
        <w:rPr>
          <w:rFonts w:eastAsiaTheme="minorHAnsi"/>
          <w:noProof w:val="0"/>
          <w:sz w:val="20"/>
          <w:szCs w:val="20"/>
          <w:lang w:eastAsia="en-US"/>
        </w:rPr>
        <w:t>Titulaire</w:t>
      </w:r>
      <w:r w:rsidRPr="00DA4B00">
        <w:rPr>
          <w:rFonts w:eastAsiaTheme="minorHAnsi"/>
          <w:noProof w:val="0"/>
          <w:sz w:val="20"/>
          <w:szCs w:val="20"/>
          <w:lang w:eastAsia="en-US"/>
        </w:rPr>
        <w:t xml:space="preserve"> aler</w:t>
      </w:r>
      <w:r>
        <w:rPr>
          <w:rFonts w:eastAsiaTheme="minorHAnsi"/>
          <w:noProof w:val="0"/>
          <w:sz w:val="20"/>
          <w:szCs w:val="20"/>
          <w:lang w:eastAsia="en-US"/>
        </w:rPr>
        <w:t>tera sans délai le Maître d’O</w:t>
      </w:r>
      <w:r w:rsidRPr="00DA4B00">
        <w:rPr>
          <w:rFonts w:eastAsiaTheme="minorHAnsi"/>
          <w:noProof w:val="0"/>
          <w:sz w:val="20"/>
          <w:szCs w:val="20"/>
          <w:lang w:eastAsia="en-US"/>
        </w:rPr>
        <w:t>uvrage, afin de rechercher en commun, sans attendre le rendu fina</w:t>
      </w:r>
      <w:r w:rsidR="00AB11A9">
        <w:rPr>
          <w:rFonts w:eastAsiaTheme="minorHAnsi"/>
          <w:noProof w:val="0"/>
          <w:sz w:val="20"/>
          <w:szCs w:val="20"/>
          <w:lang w:eastAsia="en-US"/>
        </w:rPr>
        <w:t>l d'avant-projet définitif, tous les</w:t>
      </w:r>
      <w:r w:rsidRPr="00DA4B00">
        <w:rPr>
          <w:rFonts w:eastAsiaTheme="minorHAnsi"/>
          <w:noProof w:val="0"/>
          <w:sz w:val="20"/>
          <w:szCs w:val="20"/>
          <w:lang w:eastAsia="en-US"/>
        </w:rPr>
        <w:t xml:space="preserve"> aménagements du programme susceptibles de ramener le montant prévisionnel de travaux dans une limite acceptable.</w:t>
      </w:r>
    </w:p>
    <w:p w14:paraId="0359F030" w14:textId="6BF2DA5E" w:rsidR="00A04CD8" w:rsidRPr="00AB11A9" w:rsidRDefault="00A04CD8" w:rsidP="00AB11A9">
      <w:pPr>
        <w:pStyle w:val="Textearticle"/>
        <w:numPr>
          <w:ilvl w:val="0"/>
          <w:numId w:val="0"/>
        </w:numPr>
        <w:spacing w:after="120"/>
        <w:rPr>
          <w:rFonts w:eastAsiaTheme="minorHAnsi"/>
          <w:noProof w:val="0"/>
          <w:sz w:val="20"/>
          <w:szCs w:val="20"/>
          <w:lang w:eastAsia="en-US"/>
        </w:rPr>
      </w:pPr>
      <w:r w:rsidRPr="00DA4B00">
        <w:rPr>
          <w:rFonts w:eastAsiaTheme="minorHAnsi"/>
          <w:noProof w:val="0"/>
          <w:sz w:val="20"/>
          <w:szCs w:val="20"/>
          <w:lang w:eastAsia="en-US"/>
        </w:rPr>
        <w:t>L'avenant fixant le coût prévisionnel déf</w:t>
      </w:r>
      <w:r>
        <w:rPr>
          <w:rFonts w:eastAsiaTheme="minorHAnsi"/>
          <w:noProof w:val="0"/>
          <w:sz w:val="20"/>
          <w:szCs w:val="20"/>
          <w:lang w:eastAsia="en-US"/>
        </w:rPr>
        <w:t>initif permettra au Maître d’O</w:t>
      </w:r>
      <w:r w:rsidRPr="00DA4B00">
        <w:rPr>
          <w:rFonts w:eastAsiaTheme="minorHAnsi"/>
          <w:noProof w:val="0"/>
          <w:sz w:val="20"/>
          <w:szCs w:val="20"/>
          <w:lang w:eastAsia="en-US"/>
        </w:rPr>
        <w:t>uvrage d'arrêter définitivement les éléments majeurs du programme en adéqua</w:t>
      </w:r>
      <w:r>
        <w:rPr>
          <w:rFonts w:eastAsiaTheme="minorHAnsi"/>
          <w:noProof w:val="0"/>
          <w:sz w:val="20"/>
          <w:szCs w:val="20"/>
          <w:lang w:eastAsia="en-US"/>
        </w:rPr>
        <w:t>tion avec le budget disponible.</w:t>
      </w:r>
    </w:p>
    <w:p w14:paraId="31722AF3" w14:textId="5FEAD520" w:rsidR="00A04CD8" w:rsidRPr="00A04CD8" w:rsidRDefault="006220D3" w:rsidP="00A04CD8">
      <w:pPr>
        <w:pStyle w:val="Titre1"/>
      </w:pPr>
      <w:bookmarkStart w:id="67" w:name="_Toc180421344"/>
      <w:r>
        <w:t xml:space="preserve">Engagement du Maitre </w:t>
      </w:r>
      <w:r w:rsidR="0089459A">
        <w:t>d’œuvre</w:t>
      </w:r>
      <w:r>
        <w:t xml:space="preserve"> sur le coût de l’opération</w:t>
      </w:r>
      <w:bookmarkEnd w:id="67"/>
    </w:p>
    <w:p w14:paraId="04316AC6" w14:textId="1380595D" w:rsidR="006220D3" w:rsidRDefault="006220D3" w:rsidP="006220D3">
      <w:pPr>
        <w:pStyle w:val="Titre2"/>
        <w:rPr>
          <w:rFonts w:eastAsiaTheme="minorHAnsi"/>
        </w:rPr>
      </w:pPr>
      <w:bookmarkStart w:id="68" w:name="_Toc180421345"/>
      <w:bookmarkStart w:id="69" w:name="_Toc283910331"/>
      <w:bookmarkStart w:id="70" w:name="_Toc286307791"/>
      <w:bookmarkStart w:id="71" w:name="_Toc422812492"/>
      <w:r>
        <w:rPr>
          <w:rFonts w:eastAsiaTheme="minorHAnsi"/>
        </w:rPr>
        <w:t>Avant la passation des marchés de travaux</w:t>
      </w:r>
      <w:bookmarkEnd w:id="68"/>
    </w:p>
    <w:p w14:paraId="2C939DC2" w14:textId="6E17EE23" w:rsidR="00B113A3" w:rsidRPr="00C441C4" w:rsidRDefault="0089459A" w:rsidP="006220D3">
      <w:pPr>
        <w:pStyle w:val="Titre3"/>
      </w:pPr>
      <w:bookmarkStart w:id="72" w:name="_Toc422812514"/>
      <w:bookmarkStart w:id="73" w:name="_Toc180421346"/>
      <w:bookmarkEnd w:id="69"/>
      <w:bookmarkEnd w:id="70"/>
      <w:bookmarkEnd w:id="71"/>
      <w:r>
        <w:t>C</w:t>
      </w:r>
      <w:r w:rsidR="00B113A3" w:rsidRPr="005C18D8">
        <w:t>oût prévisionnel des travaux</w:t>
      </w:r>
      <w:bookmarkEnd w:id="72"/>
      <w:bookmarkEnd w:id="73"/>
    </w:p>
    <w:p w14:paraId="0AE42FC7" w14:textId="6FAE0FCF" w:rsidR="009C0240" w:rsidRPr="005C18D8" w:rsidRDefault="006A4B5E" w:rsidP="00B113A3">
      <w:pPr>
        <w:tabs>
          <w:tab w:val="left" w:pos="709"/>
        </w:tabs>
        <w:spacing w:after="120" w:line="240" w:lineRule="auto"/>
        <w:jc w:val="both"/>
        <w:rPr>
          <w:rFonts w:ascii="Arial" w:hAnsi="Arial" w:cs="Arial"/>
          <w:sz w:val="20"/>
          <w:szCs w:val="20"/>
        </w:rPr>
      </w:pPr>
      <w:r>
        <w:rPr>
          <w:rFonts w:ascii="Arial" w:hAnsi="Arial" w:cs="Arial"/>
          <w:sz w:val="20"/>
          <w:szCs w:val="20"/>
        </w:rPr>
        <w:t>L’article 1 du C.C.A.P.</w:t>
      </w:r>
      <w:r w:rsidR="00B113A3" w:rsidRPr="005C18D8">
        <w:rPr>
          <w:rFonts w:ascii="Arial" w:hAnsi="Arial" w:cs="Arial"/>
          <w:sz w:val="20"/>
          <w:szCs w:val="20"/>
        </w:rPr>
        <w:t xml:space="preserve"> fixe le montant de la part de l'enveloppe financière affectée aux trav</w:t>
      </w:r>
      <w:r w:rsidR="009F3AFE">
        <w:rPr>
          <w:rFonts w:ascii="Arial" w:hAnsi="Arial" w:cs="Arial"/>
          <w:sz w:val="20"/>
          <w:szCs w:val="20"/>
        </w:rPr>
        <w:t>aux par le Maître d’O</w:t>
      </w:r>
      <w:r w:rsidR="00B113A3">
        <w:rPr>
          <w:rFonts w:ascii="Arial" w:hAnsi="Arial" w:cs="Arial"/>
          <w:sz w:val="20"/>
          <w:szCs w:val="20"/>
        </w:rPr>
        <w:t>uvrage.</w:t>
      </w:r>
    </w:p>
    <w:p w14:paraId="4FFCF82B" w14:textId="64464631" w:rsidR="00B113A3" w:rsidRPr="005C18D8" w:rsidRDefault="00B113A3" w:rsidP="00B113A3">
      <w:pPr>
        <w:tabs>
          <w:tab w:val="left" w:pos="709"/>
        </w:tabs>
        <w:spacing w:after="120" w:line="240" w:lineRule="auto"/>
        <w:jc w:val="both"/>
        <w:rPr>
          <w:rFonts w:ascii="Arial" w:hAnsi="Arial" w:cs="Arial"/>
          <w:sz w:val="20"/>
          <w:szCs w:val="20"/>
        </w:rPr>
      </w:pPr>
      <w:r w:rsidRPr="005C18D8">
        <w:rPr>
          <w:rFonts w:ascii="Arial" w:hAnsi="Arial" w:cs="Arial"/>
          <w:sz w:val="20"/>
          <w:szCs w:val="20"/>
        </w:rPr>
        <w:t xml:space="preserve">Le </w:t>
      </w:r>
      <w:r w:rsidR="00BD58A4">
        <w:rPr>
          <w:rFonts w:ascii="Arial" w:hAnsi="Arial" w:cs="Arial"/>
          <w:sz w:val="20"/>
          <w:szCs w:val="20"/>
        </w:rPr>
        <w:t>Titulaire</w:t>
      </w:r>
      <w:r w:rsidRPr="005C18D8">
        <w:rPr>
          <w:rFonts w:ascii="Arial" w:hAnsi="Arial" w:cs="Arial"/>
          <w:sz w:val="20"/>
          <w:szCs w:val="20"/>
        </w:rPr>
        <w:t xml:space="preserve"> </w:t>
      </w:r>
      <w:r w:rsidR="009C0240">
        <w:rPr>
          <w:rFonts w:ascii="Arial" w:hAnsi="Arial" w:cs="Arial"/>
          <w:sz w:val="20"/>
          <w:szCs w:val="20"/>
        </w:rPr>
        <w:t>a l’obligation,</w:t>
      </w:r>
      <w:r w:rsidR="006A4B5E">
        <w:rPr>
          <w:rFonts w:ascii="Arial" w:hAnsi="Arial" w:cs="Arial"/>
          <w:sz w:val="20"/>
          <w:szCs w:val="20"/>
        </w:rPr>
        <w:t xml:space="preserve"> tout au long de ses études</w:t>
      </w:r>
      <w:r w:rsidR="009C0240">
        <w:rPr>
          <w:rFonts w:ascii="Arial" w:hAnsi="Arial" w:cs="Arial"/>
          <w:sz w:val="20"/>
          <w:szCs w:val="20"/>
        </w:rPr>
        <w:t>, de</w:t>
      </w:r>
      <w:r w:rsidRPr="005C18D8">
        <w:rPr>
          <w:rFonts w:ascii="Arial" w:hAnsi="Arial" w:cs="Arial"/>
          <w:sz w:val="20"/>
          <w:szCs w:val="20"/>
        </w:rPr>
        <w:t xml:space="preserve"> rendre son projet compatible avec le montant de la part de l’enveloppe financière affectée aux travaux par le </w:t>
      </w:r>
      <w:r w:rsidR="006C18AA">
        <w:rPr>
          <w:rFonts w:ascii="Arial" w:hAnsi="Arial" w:cs="Arial"/>
          <w:sz w:val="20"/>
          <w:szCs w:val="20"/>
        </w:rPr>
        <w:t>Maître d’Ouvrage</w:t>
      </w:r>
      <w:r w:rsidRPr="005C18D8">
        <w:rPr>
          <w:rFonts w:ascii="Arial" w:hAnsi="Arial" w:cs="Arial"/>
          <w:sz w:val="20"/>
          <w:szCs w:val="20"/>
        </w:rPr>
        <w:t>, en réorientant si nécessaire ces études afin de maintenir le coût prévisionnel des travaux, au</w:t>
      </w:r>
      <w:r w:rsidR="009F3AFE">
        <w:rPr>
          <w:rFonts w:ascii="Arial" w:hAnsi="Arial" w:cs="Arial"/>
          <w:sz w:val="20"/>
          <w:szCs w:val="20"/>
        </w:rPr>
        <w:t xml:space="preserve">gmenté de sa marge de tolérance, </w:t>
      </w:r>
      <w:r>
        <w:rPr>
          <w:rFonts w:ascii="Arial" w:hAnsi="Arial" w:cs="Arial"/>
          <w:sz w:val="20"/>
          <w:szCs w:val="20"/>
        </w:rPr>
        <w:t>en dessous de ce montant.</w:t>
      </w:r>
    </w:p>
    <w:p w14:paraId="36C95839" w14:textId="4A736788" w:rsidR="00B113A3" w:rsidRDefault="00B113A3" w:rsidP="00B113A3">
      <w:pPr>
        <w:tabs>
          <w:tab w:val="left" w:pos="709"/>
        </w:tabs>
        <w:spacing w:after="120" w:line="240" w:lineRule="auto"/>
        <w:jc w:val="both"/>
        <w:rPr>
          <w:rFonts w:ascii="Arial" w:hAnsi="Arial" w:cs="Arial"/>
          <w:sz w:val="20"/>
          <w:szCs w:val="20"/>
        </w:rPr>
      </w:pPr>
      <w:r w:rsidRPr="005C18D8">
        <w:rPr>
          <w:rFonts w:ascii="Arial" w:hAnsi="Arial" w:cs="Arial"/>
          <w:sz w:val="20"/>
          <w:szCs w:val="20"/>
        </w:rPr>
        <w:t xml:space="preserve">Le </w:t>
      </w:r>
      <w:r w:rsidR="00BD58A4">
        <w:rPr>
          <w:rFonts w:ascii="Arial" w:hAnsi="Arial" w:cs="Arial"/>
          <w:sz w:val="20"/>
          <w:szCs w:val="20"/>
        </w:rPr>
        <w:t>Titulaire</w:t>
      </w:r>
      <w:r w:rsidRPr="005C18D8">
        <w:rPr>
          <w:rFonts w:ascii="Arial" w:hAnsi="Arial" w:cs="Arial"/>
          <w:sz w:val="20"/>
          <w:szCs w:val="20"/>
        </w:rPr>
        <w:t xml:space="preserve"> remet avec son avant-projet sommaire une estimation provisoire du coût </w:t>
      </w:r>
      <w:r w:rsidR="009F3AFE">
        <w:rPr>
          <w:rFonts w:ascii="Arial" w:hAnsi="Arial" w:cs="Arial"/>
          <w:sz w:val="20"/>
          <w:szCs w:val="20"/>
        </w:rPr>
        <w:t xml:space="preserve">prévisionnel </w:t>
      </w:r>
      <w:r w:rsidRPr="005C18D8">
        <w:rPr>
          <w:rFonts w:ascii="Arial" w:hAnsi="Arial" w:cs="Arial"/>
          <w:sz w:val="20"/>
          <w:szCs w:val="20"/>
        </w:rPr>
        <w:t>des travaux, qui deviendra définitive à la remise de l’avant-projet définitif.</w:t>
      </w:r>
    </w:p>
    <w:p w14:paraId="0C196476" w14:textId="77777777" w:rsidR="008247CE" w:rsidRPr="005C18D8" w:rsidRDefault="008247CE" w:rsidP="008247CE">
      <w:pPr>
        <w:tabs>
          <w:tab w:val="left" w:pos="709"/>
        </w:tabs>
        <w:spacing w:after="120" w:line="240" w:lineRule="auto"/>
        <w:jc w:val="both"/>
        <w:rPr>
          <w:rFonts w:ascii="Arial" w:hAnsi="Arial" w:cs="Arial"/>
          <w:sz w:val="20"/>
          <w:szCs w:val="20"/>
        </w:rPr>
      </w:pPr>
      <w:r w:rsidRPr="005C18D8">
        <w:rPr>
          <w:rFonts w:ascii="Arial" w:hAnsi="Arial" w:cs="Arial"/>
          <w:sz w:val="20"/>
          <w:szCs w:val="20"/>
        </w:rPr>
        <w:t xml:space="preserve">Dans le cas d'une estimation </w:t>
      </w:r>
      <w:r>
        <w:rPr>
          <w:rFonts w:ascii="Arial" w:hAnsi="Arial" w:cs="Arial"/>
          <w:sz w:val="20"/>
          <w:szCs w:val="20"/>
        </w:rPr>
        <w:t xml:space="preserve">du coût prévisionnel </w:t>
      </w:r>
      <w:r w:rsidRPr="005C18D8">
        <w:rPr>
          <w:rFonts w:ascii="Arial" w:hAnsi="Arial" w:cs="Arial"/>
          <w:sz w:val="20"/>
          <w:szCs w:val="20"/>
        </w:rPr>
        <w:t xml:space="preserve">supérieure à la part de l'enveloppe financière affectée </w:t>
      </w:r>
      <w:r>
        <w:rPr>
          <w:rFonts w:ascii="Arial" w:hAnsi="Arial" w:cs="Arial"/>
          <w:sz w:val="20"/>
          <w:szCs w:val="20"/>
        </w:rPr>
        <w:t>aux travaux par le Maître d’O</w:t>
      </w:r>
      <w:r w:rsidRPr="005C18D8">
        <w:rPr>
          <w:rFonts w:ascii="Arial" w:hAnsi="Arial" w:cs="Arial"/>
          <w:sz w:val="20"/>
          <w:szCs w:val="20"/>
        </w:rPr>
        <w:t xml:space="preserve">uvrage, des aménagements au programme et au projet seront recherchés en concertation avec le </w:t>
      </w:r>
      <w:r>
        <w:rPr>
          <w:rFonts w:ascii="Arial" w:hAnsi="Arial" w:cs="Arial"/>
          <w:sz w:val="20"/>
          <w:szCs w:val="20"/>
        </w:rPr>
        <w:t>Maître d’Ouvrage</w:t>
      </w:r>
      <w:r w:rsidRPr="005C18D8">
        <w:rPr>
          <w:rFonts w:ascii="Arial" w:hAnsi="Arial" w:cs="Arial"/>
          <w:sz w:val="20"/>
          <w:szCs w:val="20"/>
        </w:rPr>
        <w:t>. Ils viseront à ramener le coût prévisionnel de trav</w:t>
      </w:r>
      <w:r>
        <w:rPr>
          <w:rFonts w:ascii="Arial" w:hAnsi="Arial" w:cs="Arial"/>
          <w:sz w:val="20"/>
          <w:szCs w:val="20"/>
        </w:rPr>
        <w:t>aux dans une limite acceptable.</w:t>
      </w:r>
    </w:p>
    <w:p w14:paraId="1C1B4F3A" w14:textId="647D9CF9" w:rsidR="009C0240" w:rsidRPr="009C0240" w:rsidRDefault="009C0240" w:rsidP="009C0240">
      <w:pPr>
        <w:tabs>
          <w:tab w:val="left" w:pos="709"/>
          <w:tab w:val="left" w:pos="1047"/>
        </w:tabs>
        <w:spacing w:after="120" w:line="240" w:lineRule="auto"/>
        <w:jc w:val="both"/>
        <w:rPr>
          <w:rFonts w:ascii="Arial" w:hAnsi="Arial" w:cs="Arial"/>
          <w:sz w:val="20"/>
          <w:szCs w:val="20"/>
        </w:rPr>
      </w:pPr>
      <w:r w:rsidRPr="009C0240">
        <w:rPr>
          <w:rFonts w:ascii="Arial" w:hAnsi="Arial" w:cs="Arial"/>
          <w:sz w:val="20"/>
          <w:szCs w:val="20"/>
        </w:rPr>
        <w:t xml:space="preserve">L'engagement du </w:t>
      </w:r>
      <w:r w:rsidR="00BD58A4">
        <w:rPr>
          <w:rFonts w:ascii="Arial" w:hAnsi="Arial" w:cs="Arial"/>
          <w:sz w:val="20"/>
          <w:szCs w:val="20"/>
        </w:rPr>
        <w:t>Titulaire</w:t>
      </w:r>
      <w:r>
        <w:rPr>
          <w:rFonts w:ascii="Arial" w:hAnsi="Arial" w:cs="Arial"/>
          <w:sz w:val="20"/>
          <w:szCs w:val="20"/>
        </w:rPr>
        <w:t xml:space="preserve"> de respecter le coût prévisionnel des travaux prévu par l’article R.2432-3 du </w:t>
      </w:r>
      <w:r w:rsidR="005B3071">
        <w:rPr>
          <w:rFonts w:ascii="Arial" w:hAnsi="Arial" w:cs="Arial"/>
          <w:sz w:val="20"/>
          <w:szCs w:val="20"/>
        </w:rPr>
        <w:t>Code</w:t>
      </w:r>
      <w:r>
        <w:rPr>
          <w:rFonts w:ascii="Arial" w:hAnsi="Arial" w:cs="Arial"/>
          <w:sz w:val="20"/>
          <w:szCs w:val="20"/>
        </w:rPr>
        <w:t xml:space="preserve"> de la commande publique,</w:t>
      </w:r>
      <w:r w:rsidRPr="009C0240">
        <w:rPr>
          <w:rFonts w:ascii="Arial" w:hAnsi="Arial" w:cs="Arial"/>
          <w:sz w:val="20"/>
          <w:szCs w:val="20"/>
        </w:rPr>
        <w:t xml:space="preserve"> intervient </w:t>
      </w:r>
      <w:r w:rsidR="00AB714C" w:rsidRPr="009C0240">
        <w:rPr>
          <w:rFonts w:ascii="Arial" w:hAnsi="Arial" w:cs="Arial"/>
          <w:sz w:val="20"/>
          <w:szCs w:val="20"/>
        </w:rPr>
        <w:t>à</w:t>
      </w:r>
      <w:r w:rsidR="00AB714C">
        <w:rPr>
          <w:rFonts w:ascii="Arial" w:hAnsi="Arial" w:cs="Arial"/>
          <w:sz w:val="20"/>
          <w:szCs w:val="20"/>
        </w:rPr>
        <w:t xml:space="preserve"> l'issue </w:t>
      </w:r>
      <w:r w:rsidR="00AB714C" w:rsidRPr="005C18D8">
        <w:rPr>
          <w:rFonts w:ascii="Arial" w:hAnsi="Arial" w:cs="Arial"/>
          <w:sz w:val="20"/>
          <w:szCs w:val="20"/>
        </w:rPr>
        <w:t>de l’avant-projet définitif</w:t>
      </w:r>
      <w:r w:rsidR="00AB714C">
        <w:rPr>
          <w:rFonts w:ascii="Arial" w:hAnsi="Arial" w:cs="Arial"/>
          <w:sz w:val="20"/>
          <w:szCs w:val="20"/>
        </w:rPr>
        <w:t>,</w:t>
      </w:r>
      <w:r w:rsidR="00AB714C" w:rsidRPr="009C0240">
        <w:rPr>
          <w:rFonts w:ascii="Arial" w:hAnsi="Arial" w:cs="Arial"/>
          <w:sz w:val="20"/>
          <w:szCs w:val="20"/>
        </w:rPr>
        <w:t xml:space="preserve"> </w:t>
      </w:r>
      <w:r w:rsidR="00AB714C">
        <w:rPr>
          <w:rFonts w:ascii="Arial" w:hAnsi="Arial" w:cs="Arial"/>
          <w:sz w:val="20"/>
          <w:szCs w:val="20"/>
        </w:rPr>
        <w:t xml:space="preserve">sur la </w:t>
      </w:r>
      <w:r w:rsidR="00AB714C" w:rsidRPr="009C0240">
        <w:rPr>
          <w:rFonts w:ascii="Arial" w:hAnsi="Arial" w:cs="Arial"/>
          <w:sz w:val="20"/>
          <w:szCs w:val="20"/>
        </w:rPr>
        <w:t>base de l'estimation définitive du coût prévisionnel des travaux</w:t>
      </w:r>
      <w:r w:rsidR="00AB714C">
        <w:rPr>
          <w:rFonts w:ascii="Arial" w:hAnsi="Arial" w:cs="Arial"/>
          <w:sz w:val="20"/>
          <w:szCs w:val="20"/>
        </w:rPr>
        <w:t>.</w:t>
      </w:r>
    </w:p>
    <w:p w14:paraId="6E29B6EC" w14:textId="77777777" w:rsidR="00B113A3" w:rsidRPr="005C18D8" w:rsidRDefault="00B113A3" w:rsidP="00B113A3">
      <w:pPr>
        <w:tabs>
          <w:tab w:val="left" w:pos="709"/>
        </w:tabs>
        <w:spacing w:after="120" w:line="240" w:lineRule="auto"/>
        <w:jc w:val="both"/>
        <w:rPr>
          <w:rFonts w:ascii="Arial" w:hAnsi="Arial" w:cs="Arial"/>
          <w:sz w:val="20"/>
          <w:szCs w:val="20"/>
        </w:rPr>
      </w:pPr>
      <w:r w:rsidRPr="005C18D8">
        <w:rPr>
          <w:rFonts w:ascii="Arial" w:hAnsi="Arial" w:cs="Arial"/>
          <w:sz w:val="20"/>
          <w:szCs w:val="20"/>
        </w:rPr>
        <w:t>Le coût prévisionnel des travaux est réputé inclure toutes les prestations nécessaires pour mener à son terme la réalisation des ouvrages, à l'exclusion :</w:t>
      </w:r>
    </w:p>
    <w:p w14:paraId="515B5E7D" w14:textId="77139F5D" w:rsidR="00B113A3" w:rsidRPr="00C441C4" w:rsidRDefault="00B113A3" w:rsidP="00062BB3">
      <w:pPr>
        <w:pStyle w:val="Paragraphedeliste"/>
        <w:numPr>
          <w:ilvl w:val="0"/>
          <w:numId w:val="33"/>
        </w:numPr>
        <w:tabs>
          <w:tab w:val="left" w:pos="709"/>
        </w:tabs>
        <w:spacing w:after="120" w:line="240" w:lineRule="auto"/>
        <w:jc w:val="both"/>
        <w:rPr>
          <w:rFonts w:ascii="Arial" w:hAnsi="Arial" w:cs="Arial"/>
          <w:sz w:val="20"/>
          <w:szCs w:val="20"/>
        </w:rPr>
      </w:pPr>
      <w:r w:rsidRPr="00C441C4">
        <w:rPr>
          <w:rFonts w:ascii="Arial" w:hAnsi="Arial" w:cs="Arial"/>
          <w:sz w:val="20"/>
          <w:szCs w:val="20"/>
        </w:rPr>
        <w:t xml:space="preserve">du forfait de rémunération du </w:t>
      </w:r>
      <w:r w:rsidR="00BD58A4">
        <w:rPr>
          <w:rFonts w:ascii="Arial" w:hAnsi="Arial" w:cs="Arial"/>
          <w:sz w:val="20"/>
          <w:szCs w:val="20"/>
        </w:rPr>
        <w:t>Titulaire</w:t>
      </w:r>
      <w:r w:rsidRPr="00C441C4">
        <w:rPr>
          <w:rFonts w:ascii="Arial" w:hAnsi="Arial" w:cs="Arial"/>
          <w:sz w:val="20"/>
          <w:szCs w:val="20"/>
        </w:rPr>
        <w:t> ;</w:t>
      </w:r>
    </w:p>
    <w:p w14:paraId="3944CAD6" w14:textId="77777777" w:rsidR="00B113A3" w:rsidRPr="00C441C4" w:rsidRDefault="00B113A3" w:rsidP="00062BB3">
      <w:pPr>
        <w:pStyle w:val="Paragraphedeliste"/>
        <w:numPr>
          <w:ilvl w:val="0"/>
          <w:numId w:val="33"/>
        </w:numPr>
        <w:tabs>
          <w:tab w:val="left" w:pos="709"/>
        </w:tabs>
        <w:spacing w:after="120" w:line="240" w:lineRule="auto"/>
        <w:jc w:val="both"/>
        <w:rPr>
          <w:rFonts w:ascii="Arial" w:hAnsi="Arial" w:cs="Arial"/>
          <w:sz w:val="20"/>
          <w:szCs w:val="20"/>
        </w:rPr>
      </w:pPr>
      <w:r w:rsidRPr="00C441C4">
        <w:rPr>
          <w:rFonts w:ascii="Arial" w:hAnsi="Arial" w:cs="Arial"/>
          <w:sz w:val="20"/>
          <w:szCs w:val="20"/>
        </w:rPr>
        <w:t>de la rémunération du contrôleur technique ;</w:t>
      </w:r>
    </w:p>
    <w:p w14:paraId="1F263D06" w14:textId="77777777" w:rsidR="00B113A3" w:rsidRPr="00C441C4" w:rsidRDefault="00B113A3" w:rsidP="00062BB3">
      <w:pPr>
        <w:pStyle w:val="Paragraphedeliste"/>
        <w:numPr>
          <w:ilvl w:val="0"/>
          <w:numId w:val="33"/>
        </w:numPr>
        <w:tabs>
          <w:tab w:val="left" w:pos="709"/>
        </w:tabs>
        <w:spacing w:after="120" w:line="240" w:lineRule="auto"/>
        <w:jc w:val="both"/>
        <w:rPr>
          <w:rFonts w:ascii="Arial" w:hAnsi="Arial" w:cs="Arial"/>
          <w:sz w:val="20"/>
          <w:szCs w:val="20"/>
        </w:rPr>
      </w:pPr>
      <w:r w:rsidRPr="00C441C4">
        <w:rPr>
          <w:rFonts w:ascii="Arial" w:hAnsi="Arial" w:cs="Arial"/>
          <w:sz w:val="20"/>
          <w:szCs w:val="20"/>
        </w:rPr>
        <w:t>du coût de la mission de coordination de sécurité et de protection de la santé des travailleurs ;</w:t>
      </w:r>
    </w:p>
    <w:p w14:paraId="18FFDB62" w14:textId="77777777" w:rsidR="00B113A3" w:rsidRPr="00C441C4" w:rsidRDefault="00B113A3" w:rsidP="00062BB3">
      <w:pPr>
        <w:pStyle w:val="Paragraphedeliste"/>
        <w:numPr>
          <w:ilvl w:val="0"/>
          <w:numId w:val="33"/>
        </w:numPr>
        <w:tabs>
          <w:tab w:val="left" w:pos="709"/>
        </w:tabs>
        <w:spacing w:after="120" w:line="240" w:lineRule="auto"/>
        <w:jc w:val="both"/>
        <w:rPr>
          <w:rFonts w:ascii="Arial" w:hAnsi="Arial" w:cs="Arial"/>
          <w:sz w:val="20"/>
          <w:szCs w:val="20"/>
        </w:rPr>
      </w:pPr>
      <w:r w:rsidRPr="00C441C4">
        <w:rPr>
          <w:rFonts w:ascii="Arial" w:hAnsi="Arial" w:cs="Arial"/>
          <w:sz w:val="20"/>
          <w:szCs w:val="20"/>
        </w:rPr>
        <w:t>des frais de sondages, hors ceux entrant dans le cadre des marchés de travaux ;</w:t>
      </w:r>
    </w:p>
    <w:p w14:paraId="2A900E07" w14:textId="77777777" w:rsidR="00B113A3" w:rsidRPr="00C441C4" w:rsidRDefault="00B113A3" w:rsidP="00062BB3">
      <w:pPr>
        <w:pStyle w:val="Paragraphedeliste"/>
        <w:numPr>
          <w:ilvl w:val="0"/>
          <w:numId w:val="33"/>
        </w:numPr>
        <w:tabs>
          <w:tab w:val="left" w:pos="709"/>
        </w:tabs>
        <w:spacing w:after="120" w:line="240" w:lineRule="auto"/>
        <w:jc w:val="both"/>
        <w:rPr>
          <w:rFonts w:ascii="Arial" w:hAnsi="Arial" w:cs="Arial"/>
          <w:sz w:val="20"/>
          <w:szCs w:val="20"/>
        </w:rPr>
      </w:pPr>
      <w:r w:rsidRPr="00C441C4">
        <w:rPr>
          <w:rFonts w:ascii="Arial" w:hAnsi="Arial" w:cs="Arial"/>
          <w:sz w:val="20"/>
          <w:szCs w:val="20"/>
        </w:rPr>
        <w:t>des frais de publication d'annonces ;</w:t>
      </w:r>
    </w:p>
    <w:p w14:paraId="7376EAB2" w14:textId="77777777" w:rsidR="00B113A3" w:rsidRPr="00C441C4" w:rsidRDefault="00B113A3" w:rsidP="00062BB3">
      <w:pPr>
        <w:pStyle w:val="Paragraphedeliste"/>
        <w:numPr>
          <w:ilvl w:val="0"/>
          <w:numId w:val="33"/>
        </w:numPr>
        <w:tabs>
          <w:tab w:val="left" w:pos="709"/>
        </w:tabs>
        <w:spacing w:after="120" w:line="240" w:lineRule="auto"/>
        <w:jc w:val="both"/>
        <w:rPr>
          <w:rFonts w:ascii="Arial" w:hAnsi="Arial" w:cs="Arial"/>
          <w:sz w:val="20"/>
          <w:szCs w:val="20"/>
        </w:rPr>
      </w:pPr>
      <w:r w:rsidRPr="00C441C4">
        <w:rPr>
          <w:rFonts w:ascii="Arial" w:hAnsi="Arial" w:cs="Arial"/>
          <w:sz w:val="20"/>
          <w:szCs w:val="20"/>
        </w:rPr>
        <w:t>des taxes de raccordement ;</w:t>
      </w:r>
    </w:p>
    <w:p w14:paraId="3416ABCC" w14:textId="2CD524CB" w:rsidR="00B113A3" w:rsidRPr="00C441C4" w:rsidRDefault="00B113A3" w:rsidP="00062BB3">
      <w:pPr>
        <w:pStyle w:val="Paragraphedeliste"/>
        <w:numPr>
          <w:ilvl w:val="0"/>
          <w:numId w:val="33"/>
        </w:numPr>
        <w:tabs>
          <w:tab w:val="left" w:pos="709"/>
        </w:tabs>
        <w:spacing w:after="120" w:line="240" w:lineRule="auto"/>
        <w:jc w:val="both"/>
        <w:rPr>
          <w:rFonts w:ascii="Arial" w:hAnsi="Arial" w:cs="Arial"/>
          <w:sz w:val="20"/>
          <w:szCs w:val="20"/>
        </w:rPr>
      </w:pPr>
      <w:r w:rsidRPr="00C441C4">
        <w:rPr>
          <w:rFonts w:ascii="Arial" w:hAnsi="Arial" w:cs="Arial"/>
          <w:sz w:val="20"/>
          <w:szCs w:val="20"/>
        </w:rPr>
        <w:t xml:space="preserve">des frais de reproduction (notamment le tirage des dossiers de consultation), hors ceux explicitement prévus au titre du marché de maîtrise </w:t>
      </w:r>
      <w:r w:rsidR="0089459A">
        <w:rPr>
          <w:rFonts w:ascii="Arial" w:hAnsi="Arial" w:cs="Arial"/>
          <w:sz w:val="20"/>
          <w:szCs w:val="20"/>
        </w:rPr>
        <w:t>d’œuvre</w:t>
      </w:r>
      <w:r w:rsidRPr="00C441C4">
        <w:rPr>
          <w:rFonts w:ascii="Arial" w:hAnsi="Arial" w:cs="Arial"/>
          <w:sz w:val="20"/>
          <w:szCs w:val="20"/>
        </w:rPr>
        <w:t> ;</w:t>
      </w:r>
    </w:p>
    <w:p w14:paraId="64C971C5" w14:textId="77777777" w:rsidR="00B113A3" w:rsidRPr="00C441C4" w:rsidRDefault="00B113A3" w:rsidP="00062BB3">
      <w:pPr>
        <w:pStyle w:val="Paragraphedeliste"/>
        <w:numPr>
          <w:ilvl w:val="0"/>
          <w:numId w:val="33"/>
        </w:numPr>
        <w:tabs>
          <w:tab w:val="left" w:pos="709"/>
        </w:tabs>
        <w:spacing w:after="120" w:line="240" w:lineRule="auto"/>
        <w:jc w:val="both"/>
        <w:rPr>
          <w:rFonts w:ascii="Arial" w:hAnsi="Arial" w:cs="Arial"/>
          <w:sz w:val="20"/>
          <w:szCs w:val="20"/>
        </w:rPr>
      </w:pPr>
      <w:r w:rsidRPr="00C441C4">
        <w:rPr>
          <w:rFonts w:ascii="Arial" w:hAnsi="Arial" w:cs="Arial"/>
          <w:sz w:val="20"/>
          <w:szCs w:val="20"/>
        </w:rPr>
        <w:t>des éventuelles primes d'assurance de maîtrise d'ouvrage ;</w:t>
      </w:r>
    </w:p>
    <w:p w14:paraId="1F1E8968" w14:textId="77777777" w:rsidR="00B113A3" w:rsidRPr="00C441C4" w:rsidRDefault="00B113A3" w:rsidP="00062BB3">
      <w:pPr>
        <w:pStyle w:val="Paragraphedeliste"/>
        <w:numPr>
          <w:ilvl w:val="0"/>
          <w:numId w:val="33"/>
        </w:numPr>
        <w:tabs>
          <w:tab w:val="left" w:pos="709"/>
        </w:tabs>
        <w:spacing w:after="120" w:line="240" w:lineRule="auto"/>
        <w:jc w:val="both"/>
        <w:rPr>
          <w:rFonts w:ascii="Arial" w:hAnsi="Arial" w:cs="Arial"/>
          <w:sz w:val="20"/>
          <w:szCs w:val="20"/>
        </w:rPr>
      </w:pPr>
      <w:r w:rsidRPr="00C441C4">
        <w:rPr>
          <w:rFonts w:ascii="Arial" w:hAnsi="Arial" w:cs="Arial"/>
          <w:sz w:val="20"/>
          <w:szCs w:val="20"/>
        </w:rPr>
        <w:t>des actualisations et révisions de prix ;</w:t>
      </w:r>
    </w:p>
    <w:p w14:paraId="718A1167" w14:textId="77777777" w:rsidR="00B113A3" w:rsidRPr="00C441C4" w:rsidRDefault="00B113A3" w:rsidP="00062BB3">
      <w:pPr>
        <w:pStyle w:val="Paragraphedeliste"/>
        <w:numPr>
          <w:ilvl w:val="0"/>
          <w:numId w:val="33"/>
        </w:numPr>
        <w:tabs>
          <w:tab w:val="left" w:pos="709"/>
        </w:tabs>
        <w:spacing w:after="120" w:line="240" w:lineRule="auto"/>
        <w:jc w:val="both"/>
        <w:rPr>
          <w:rFonts w:ascii="Arial" w:hAnsi="Arial" w:cs="Arial"/>
          <w:sz w:val="20"/>
          <w:szCs w:val="20"/>
        </w:rPr>
      </w:pPr>
      <w:r w:rsidRPr="00C441C4">
        <w:rPr>
          <w:rFonts w:ascii="Arial" w:hAnsi="Arial" w:cs="Arial"/>
          <w:sz w:val="20"/>
          <w:szCs w:val="20"/>
        </w:rPr>
        <w:t>du coût de la mission d'ordonnancement, pilotage et coordination ;</w:t>
      </w:r>
    </w:p>
    <w:p w14:paraId="58CA8637" w14:textId="77777777" w:rsidR="00B113A3" w:rsidRPr="00C441C4" w:rsidRDefault="00B113A3" w:rsidP="00062BB3">
      <w:pPr>
        <w:pStyle w:val="Paragraphedeliste"/>
        <w:numPr>
          <w:ilvl w:val="0"/>
          <w:numId w:val="33"/>
        </w:numPr>
        <w:tabs>
          <w:tab w:val="left" w:pos="709"/>
        </w:tabs>
        <w:spacing w:after="120" w:line="240" w:lineRule="auto"/>
        <w:jc w:val="both"/>
        <w:rPr>
          <w:rFonts w:ascii="Arial" w:hAnsi="Arial" w:cs="Arial"/>
          <w:sz w:val="20"/>
          <w:szCs w:val="20"/>
        </w:rPr>
      </w:pPr>
      <w:r w:rsidRPr="00C441C4">
        <w:rPr>
          <w:rFonts w:ascii="Arial" w:hAnsi="Arial" w:cs="Arial"/>
          <w:sz w:val="20"/>
          <w:szCs w:val="20"/>
        </w:rPr>
        <w:t>du coût des missions d'assistance à maîtrise d'ouvrage (programmation, assistance technique ou administrative, …) ;</w:t>
      </w:r>
    </w:p>
    <w:p w14:paraId="6C8BD819" w14:textId="2817257E" w:rsidR="00B113A3" w:rsidRPr="00C441C4" w:rsidRDefault="006A4B5E" w:rsidP="00062BB3">
      <w:pPr>
        <w:pStyle w:val="Paragraphedeliste"/>
        <w:numPr>
          <w:ilvl w:val="0"/>
          <w:numId w:val="33"/>
        </w:numPr>
        <w:tabs>
          <w:tab w:val="left" w:pos="709"/>
        </w:tabs>
        <w:spacing w:after="120" w:line="240" w:lineRule="auto"/>
        <w:jc w:val="both"/>
        <w:rPr>
          <w:rFonts w:ascii="Arial" w:hAnsi="Arial" w:cs="Arial"/>
          <w:sz w:val="20"/>
          <w:szCs w:val="20"/>
        </w:rPr>
      </w:pPr>
      <w:r>
        <w:rPr>
          <w:rFonts w:ascii="Arial" w:hAnsi="Arial" w:cs="Arial"/>
          <w:sz w:val="20"/>
          <w:szCs w:val="20"/>
        </w:rPr>
        <w:t>du coût des</w:t>
      </w:r>
      <w:r w:rsidR="00B113A3" w:rsidRPr="00C441C4">
        <w:rPr>
          <w:rFonts w:ascii="Arial" w:hAnsi="Arial" w:cs="Arial"/>
          <w:sz w:val="20"/>
          <w:szCs w:val="20"/>
        </w:rPr>
        <w:t xml:space="preserve"> équipements mobiliers.</w:t>
      </w:r>
    </w:p>
    <w:p w14:paraId="4BEE3B68" w14:textId="77777777" w:rsidR="00B113A3" w:rsidRPr="00C441C4" w:rsidRDefault="00B113A3" w:rsidP="00B113A3">
      <w:pPr>
        <w:pStyle w:val="Titre3"/>
      </w:pPr>
      <w:bookmarkStart w:id="74" w:name="_Toc422812515"/>
      <w:bookmarkStart w:id="75" w:name="_Toc180421347"/>
      <w:r w:rsidRPr="005C18D8">
        <w:t>Seuil de tolérance sur le coût prévisionnel des travaux</w:t>
      </w:r>
      <w:bookmarkEnd w:id="74"/>
      <w:bookmarkEnd w:id="75"/>
    </w:p>
    <w:p w14:paraId="0D69D63B" w14:textId="78CB983D" w:rsidR="00B113A3" w:rsidRPr="005C18D8" w:rsidRDefault="00B113A3" w:rsidP="00B113A3">
      <w:pPr>
        <w:tabs>
          <w:tab w:val="left" w:pos="709"/>
        </w:tabs>
        <w:spacing w:after="120" w:line="240" w:lineRule="auto"/>
        <w:jc w:val="both"/>
        <w:rPr>
          <w:rFonts w:ascii="Arial" w:hAnsi="Arial" w:cs="Arial"/>
          <w:sz w:val="20"/>
          <w:szCs w:val="20"/>
        </w:rPr>
      </w:pPr>
      <w:r w:rsidRPr="005C18D8">
        <w:rPr>
          <w:rFonts w:ascii="Arial" w:hAnsi="Arial" w:cs="Arial"/>
          <w:sz w:val="20"/>
          <w:szCs w:val="20"/>
        </w:rPr>
        <w:t xml:space="preserve">Le coût prévisionnel des travaux est assorti d’un </w:t>
      </w:r>
      <w:r w:rsidRPr="00944013">
        <w:rPr>
          <w:rFonts w:ascii="Arial" w:hAnsi="Arial" w:cs="Arial"/>
          <w:sz w:val="20"/>
          <w:szCs w:val="20"/>
        </w:rPr>
        <w:t>taux de tolérance de</w:t>
      </w:r>
      <w:r w:rsidR="007C142E" w:rsidRPr="00944013">
        <w:rPr>
          <w:rFonts w:ascii="Arial" w:hAnsi="Arial" w:cs="Arial"/>
          <w:sz w:val="20"/>
          <w:szCs w:val="20"/>
        </w:rPr>
        <w:t xml:space="preserve"> : </w:t>
      </w:r>
      <w:r w:rsidR="00CA7D13" w:rsidRPr="00944013">
        <w:rPr>
          <w:rFonts w:ascii="Arial" w:hAnsi="Arial" w:cs="Arial"/>
          <w:sz w:val="20"/>
          <w:szCs w:val="20"/>
        </w:rPr>
        <w:t>3</w:t>
      </w:r>
      <w:r w:rsidR="009C0240" w:rsidRPr="00944013">
        <w:rPr>
          <w:rFonts w:ascii="Arial" w:hAnsi="Arial" w:cs="Arial"/>
          <w:sz w:val="20"/>
          <w:szCs w:val="20"/>
        </w:rPr>
        <w:t xml:space="preserve"> </w:t>
      </w:r>
      <w:r w:rsidRPr="00944013">
        <w:rPr>
          <w:rFonts w:ascii="Arial" w:hAnsi="Arial" w:cs="Arial"/>
          <w:sz w:val="20"/>
          <w:szCs w:val="20"/>
        </w:rPr>
        <w:t>%.</w:t>
      </w:r>
    </w:p>
    <w:p w14:paraId="304C59EB" w14:textId="026066F1" w:rsidR="00B113A3" w:rsidRPr="005C18D8" w:rsidRDefault="00B113A3" w:rsidP="00B113A3">
      <w:pPr>
        <w:tabs>
          <w:tab w:val="left" w:pos="709"/>
        </w:tabs>
        <w:spacing w:after="120" w:line="240" w:lineRule="auto"/>
        <w:jc w:val="both"/>
        <w:rPr>
          <w:rFonts w:ascii="Arial" w:hAnsi="Arial" w:cs="Arial"/>
          <w:sz w:val="20"/>
          <w:szCs w:val="20"/>
        </w:rPr>
      </w:pPr>
      <w:r w:rsidRPr="005C18D8">
        <w:rPr>
          <w:rFonts w:ascii="Arial" w:hAnsi="Arial" w:cs="Arial"/>
          <w:sz w:val="20"/>
          <w:szCs w:val="20"/>
        </w:rPr>
        <w:t>Ce taux est réputé inclure les différentes incertitudes attachées à l'étude du projet, la dévolution d</w:t>
      </w:r>
      <w:r w:rsidR="00D531C8">
        <w:rPr>
          <w:rFonts w:ascii="Arial" w:hAnsi="Arial" w:cs="Arial"/>
          <w:sz w:val="20"/>
          <w:szCs w:val="20"/>
        </w:rPr>
        <w:t>es travaux et à leur exécution.</w:t>
      </w:r>
    </w:p>
    <w:p w14:paraId="7C2266F5" w14:textId="0C100A64" w:rsidR="00B113A3" w:rsidRPr="005C18D8" w:rsidRDefault="00B113A3" w:rsidP="00B113A3">
      <w:pPr>
        <w:tabs>
          <w:tab w:val="left" w:pos="709"/>
        </w:tabs>
        <w:spacing w:after="120" w:line="240" w:lineRule="auto"/>
        <w:jc w:val="both"/>
        <w:rPr>
          <w:rFonts w:ascii="Arial" w:hAnsi="Arial" w:cs="Arial"/>
          <w:sz w:val="20"/>
          <w:szCs w:val="20"/>
        </w:rPr>
      </w:pPr>
      <w:r w:rsidRPr="005C18D8">
        <w:rPr>
          <w:rFonts w:ascii="Arial" w:hAnsi="Arial" w:cs="Arial"/>
          <w:sz w:val="20"/>
          <w:szCs w:val="20"/>
        </w:rPr>
        <w:t xml:space="preserve">L'approbation par le </w:t>
      </w:r>
      <w:r w:rsidR="006C18AA">
        <w:rPr>
          <w:rFonts w:ascii="Arial" w:hAnsi="Arial" w:cs="Arial"/>
          <w:sz w:val="20"/>
          <w:szCs w:val="20"/>
        </w:rPr>
        <w:t>Maître d’Ouvrage</w:t>
      </w:r>
      <w:r w:rsidRPr="005C18D8">
        <w:rPr>
          <w:rFonts w:ascii="Arial" w:hAnsi="Arial" w:cs="Arial"/>
          <w:sz w:val="20"/>
          <w:szCs w:val="20"/>
        </w:rPr>
        <w:t xml:space="preserve"> de l'</w:t>
      </w:r>
      <w:r w:rsidR="008247CE">
        <w:rPr>
          <w:rFonts w:ascii="Arial" w:hAnsi="Arial" w:cs="Arial"/>
          <w:sz w:val="20"/>
          <w:szCs w:val="20"/>
        </w:rPr>
        <w:t>avant-projet et la fixation de l’estimation définitive du</w:t>
      </w:r>
      <w:r w:rsidRPr="005C18D8">
        <w:rPr>
          <w:rFonts w:ascii="Arial" w:hAnsi="Arial" w:cs="Arial"/>
          <w:sz w:val="20"/>
          <w:szCs w:val="20"/>
        </w:rPr>
        <w:t xml:space="preserve"> coût prévisionnel des travaux engage le </w:t>
      </w:r>
      <w:r w:rsidR="00BD58A4">
        <w:rPr>
          <w:rFonts w:ascii="Arial" w:hAnsi="Arial" w:cs="Arial"/>
          <w:sz w:val="20"/>
          <w:szCs w:val="20"/>
        </w:rPr>
        <w:t>Titulaire</w:t>
      </w:r>
      <w:r w:rsidRPr="005C18D8">
        <w:rPr>
          <w:rFonts w:ascii="Arial" w:hAnsi="Arial" w:cs="Arial"/>
          <w:sz w:val="20"/>
          <w:szCs w:val="20"/>
        </w:rPr>
        <w:t xml:space="preserve"> au respect stric</w:t>
      </w:r>
      <w:r w:rsidR="008247CE">
        <w:rPr>
          <w:rFonts w:ascii="Arial" w:hAnsi="Arial" w:cs="Arial"/>
          <w:sz w:val="20"/>
          <w:szCs w:val="20"/>
        </w:rPr>
        <w:t>t du seuil de tolérance, égal à l’estimation définitive du</w:t>
      </w:r>
      <w:r w:rsidRPr="005C18D8">
        <w:rPr>
          <w:rFonts w:ascii="Arial" w:hAnsi="Arial" w:cs="Arial"/>
          <w:sz w:val="20"/>
          <w:szCs w:val="20"/>
        </w:rPr>
        <w:t xml:space="preserve"> coût prévisionnel des travaux</w:t>
      </w:r>
      <w:r w:rsidR="008247CE">
        <w:rPr>
          <w:rFonts w:ascii="Arial" w:hAnsi="Arial" w:cs="Arial"/>
          <w:sz w:val="20"/>
          <w:szCs w:val="20"/>
        </w:rPr>
        <w:t xml:space="preserve"> fixé à l’issue de l’avant-projet définitif,</w:t>
      </w:r>
      <w:r w:rsidRPr="005C18D8">
        <w:rPr>
          <w:rFonts w:ascii="Arial" w:hAnsi="Arial" w:cs="Arial"/>
          <w:sz w:val="20"/>
          <w:szCs w:val="20"/>
        </w:rPr>
        <w:t xml:space="preserve"> majoré du produit de ce coût par le taux de tolérance fixé ci-dessus</w:t>
      </w:r>
      <w:r>
        <w:rPr>
          <w:rFonts w:ascii="Arial" w:hAnsi="Arial" w:cs="Arial"/>
          <w:sz w:val="20"/>
          <w:szCs w:val="20"/>
        </w:rPr>
        <w:t>.</w:t>
      </w:r>
    </w:p>
    <w:p w14:paraId="4ED4B5FF" w14:textId="18FFA66A" w:rsidR="00B113A3" w:rsidRPr="00C441C4" w:rsidRDefault="00B113A3" w:rsidP="00B113A3">
      <w:pPr>
        <w:tabs>
          <w:tab w:val="left" w:pos="709"/>
        </w:tabs>
        <w:spacing w:after="120" w:line="240" w:lineRule="auto"/>
        <w:jc w:val="both"/>
        <w:rPr>
          <w:rFonts w:ascii="Arial" w:hAnsi="Arial" w:cs="Arial"/>
          <w:b/>
          <w:sz w:val="20"/>
          <w:szCs w:val="20"/>
        </w:rPr>
      </w:pPr>
      <w:r w:rsidRPr="00C441C4">
        <w:rPr>
          <w:rFonts w:ascii="Arial" w:hAnsi="Arial" w:cs="Arial"/>
          <w:b/>
          <w:sz w:val="20"/>
          <w:szCs w:val="20"/>
        </w:rPr>
        <w:lastRenderedPageBreak/>
        <w:t>Seuil de tolérance sur le coût prévisionnel des travaux = coût prévisionnel des travaux + (coû</w:t>
      </w:r>
      <w:r w:rsidR="00D417BC">
        <w:rPr>
          <w:rFonts w:ascii="Arial" w:hAnsi="Arial" w:cs="Arial"/>
          <w:b/>
          <w:sz w:val="20"/>
          <w:szCs w:val="20"/>
        </w:rPr>
        <w:t>t prévisionnel des travaux x Taux de tolérance</w:t>
      </w:r>
      <w:r w:rsidRPr="00C441C4">
        <w:rPr>
          <w:rFonts w:ascii="Arial" w:hAnsi="Arial" w:cs="Arial"/>
          <w:b/>
          <w:sz w:val="20"/>
          <w:szCs w:val="20"/>
        </w:rPr>
        <w:t>)</w:t>
      </w:r>
    </w:p>
    <w:p w14:paraId="5156CE2E" w14:textId="5453D2D8" w:rsidR="00B113A3" w:rsidRPr="005C18D8" w:rsidRDefault="00B113A3" w:rsidP="00B113A3">
      <w:pPr>
        <w:tabs>
          <w:tab w:val="left" w:pos="709"/>
        </w:tabs>
        <w:spacing w:after="120" w:line="240" w:lineRule="auto"/>
        <w:jc w:val="both"/>
        <w:rPr>
          <w:rFonts w:ascii="Arial" w:hAnsi="Arial" w:cs="Arial"/>
          <w:sz w:val="20"/>
          <w:szCs w:val="20"/>
        </w:rPr>
      </w:pPr>
      <w:r w:rsidRPr="005C18D8">
        <w:rPr>
          <w:rFonts w:ascii="Arial" w:hAnsi="Arial" w:cs="Arial"/>
          <w:sz w:val="20"/>
          <w:szCs w:val="20"/>
        </w:rPr>
        <w:t xml:space="preserve">Le </w:t>
      </w:r>
      <w:r w:rsidR="00BD58A4">
        <w:rPr>
          <w:rFonts w:ascii="Arial" w:hAnsi="Arial" w:cs="Arial"/>
          <w:sz w:val="20"/>
          <w:szCs w:val="20"/>
        </w:rPr>
        <w:t>Titulaire</w:t>
      </w:r>
      <w:r w:rsidRPr="005C18D8">
        <w:rPr>
          <w:rFonts w:ascii="Arial" w:hAnsi="Arial" w:cs="Arial"/>
          <w:sz w:val="20"/>
          <w:szCs w:val="20"/>
        </w:rPr>
        <w:t xml:space="preserve"> s'assure tout au long de ses études que le projet s'inscrit dans le respect de son engagement sur le</w:t>
      </w:r>
      <w:r>
        <w:rPr>
          <w:rFonts w:ascii="Arial" w:hAnsi="Arial" w:cs="Arial"/>
          <w:sz w:val="20"/>
          <w:szCs w:val="20"/>
        </w:rPr>
        <w:t xml:space="preserve"> coût prévisionnel des travaux.</w:t>
      </w:r>
    </w:p>
    <w:p w14:paraId="0A308CB0" w14:textId="7AC9132A" w:rsidR="00B113A3" w:rsidRPr="005C18D8" w:rsidRDefault="00B113A3" w:rsidP="00B113A3">
      <w:pPr>
        <w:tabs>
          <w:tab w:val="left" w:pos="709"/>
        </w:tabs>
        <w:spacing w:after="120" w:line="240" w:lineRule="auto"/>
        <w:jc w:val="both"/>
        <w:rPr>
          <w:rFonts w:ascii="Arial" w:hAnsi="Arial" w:cs="Arial"/>
          <w:sz w:val="20"/>
          <w:szCs w:val="20"/>
        </w:rPr>
      </w:pPr>
      <w:r w:rsidRPr="005C18D8">
        <w:rPr>
          <w:rFonts w:ascii="Arial" w:hAnsi="Arial" w:cs="Arial"/>
          <w:sz w:val="20"/>
          <w:szCs w:val="20"/>
        </w:rPr>
        <w:t>Chaque fois qu'il constate que le projet qu'il a conçu ne permet pas de respecter le seuil de tolérance sur le coût prévisionnel des travaux, et avant même de connaître les résultats de la consultation lancée pour</w:t>
      </w:r>
      <w:r w:rsidRPr="005C18D8" w:rsidDel="00E40CDC">
        <w:rPr>
          <w:rFonts w:ascii="Arial" w:hAnsi="Arial" w:cs="Arial"/>
          <w:sz w:val="20"/>
          <w:szCs w:val="20"/>
        </w:rPr>
        <w:t xml:space="preserve"> </w:t>
      </w:r>
      <w:r w:rsidRPr="005C18D8">
        <w:rPr>
          <w:rFonts w:ascii="Arial" w:hAnsi="Arial" w:cs="Arial"/>
          <w:sz w:val="20"/>
          <w:szCs w:val="20"/>
        </w:rPr>
        <w:t xml:space="preserve">la passation des marchés de travaux, le </w:t>
      </w:r>
      <w:r w:rsidR="00BD58A4">
        <w:rPr>
          <w:rFonts w:ascii="Arial" w:hAnsi="Arial" w:cs="Arial"/>
          <w:sz w:val="20"/>
          <w:szCs w:val="20"/>
        </w:rPr>
        <w:t>Titulaire</w:t>
      </w:r>
      <w:r w:rsidRPr="005C18D8">
        <w:rPr>
          <w:rFonts w:ascii="Arial" w:hAnsi="Arial" w:cs="Arial"/>
          <w:sz w:val="20"/>
          <w:szCs w:val="20"/>
        </w:rPr>
        <w:t xml:space="preserve"> doit reprendre gratuitement ses études en vue de réduire le coût prévisionnel des travaux.</w:t>
      </w:r>
    </w:p>
    <w:p w14:paraId="0391E47A" w14:textId="2DCFB122" w:rsidR="00B113A3" w:rsidRPr="005C18D8" w:rsidRDefault="00B113A3" w:rsidP="00B113A3">
      <w:pPr>
        <w:tabs>
          <w:tab w:val="left" w:pos="709"/>
        </w:tabs>
        <w:spacing w:after="120" w:line="240" w:lineRule="auto"/>
        <w:jc w:val="both"/>
        <w:rPr>
          <w:rFonts w:ascii="Arial" w:hAnsi="Arial" w:cs="Arial"/>
          <w:sz w:val="20"/>
          <w:szCs w:val="20"/>
        </w:rPr>
      </w:pPr>
      <w:r w:rsidRPr="005C18D8">
        <w:rPr>
          <w:rFonts w:ascii="Arial" w:hAnsi="Arial" w:cs="Arial"/>
          <w:sz w:val="20"/>
          <w:szCs w:val="20"/>
        </w:rPr>
        <w:t xml:space="preserve">À chaque fois qu'il estime nécessaire de modifier son projet, il lui appartient d'en proposer les orientations au </w:t>
      </w:r>
      <w:r w:rsidR="006C18AA">
        <w:rPr>
          <w:rFonts w:ascii="Arial" w:hAnsi="Arial" w:cs="Arial"/>
          <w:sz w:val="20"/>
          <w:szCs w:val="20"/>
        </w:rPr>
        <w:t>Maître d’Ouvrage</w:t>
      </w:r>
      <w:r w:rsidRPr="005C18D8">
        <w:rPr>
          <w:rFonts w:ascii="Arial" w:hAnsi="Arial" w:cs="Arial"/>
          <w:sz w:val="20"/>
          <w:szCs w:val="20"/>
        </w:rPr>
        <w:t>.</w:t>
      </w:r>
    </w:p>
    <w:p w14:paraId="0EF6DA11" w14:textId="54E4D94D" w:rsidR="00B113A3" w:rsidRPr="005C18D8" w:rsidRDefault="00B113A3" w:rsidP="00B113A3">
      <w:pPr>
        <w:tabs>
          <w:tab w:val="left" w:pos="709"/>
        </w:tabs>
        <w:spacing w:after="120" w:line="240" w:lineRule="auto"/>
        <w:jc w:val="both"/>
        <w:rPr>
          <w:rFonts w:ascii="Arial" w:hAnsi="Arial" w:cs="Arial"/>
          <w:sz w:val="20"/>
          <w:szCs w:val="20"/>
        </w:rPr>
      </w:pPr>
      <w:r w:rsidRPr="005C18D8">
        <w:rPr>
          <w:rFonts w:ascii="Arial" w:hAnsi="Arial" w:cs="Arial"/>
          <w:sz w:val="20"/>
          <w:szCs w:val="20"/>
        </w:rPr>
        <w:t xml:space="preserve">Le </w:t>
      </w:r>
      <w:r w:rsidR="006C18AA">
        <w:rPr>
          <w:rFonts w:ascii="Arial" w:hAnsi="Arial" w:cs="Arial"/>
          <w:sz w:val="20"/>
          <w:szCs w:val="20"/>
        </w:rPr>
        <w:t>Maître d’Ouvrage</w:t>
      </w:r>
      <w:r w:rsidRPr="005C18D8">
        <w:rPr>
          <w:rFonts w:ascii="Arial" w:hAnsi="Arial" w:cs="Arial"/>
          <w:sz w:val="20"/>
          <w:szCs w:val="20"/>
        </w:rPr>
        <w:t xml:space="preserve"> accepte ou refuse les modifications proposées. Dans ce dernier cas, le </w:t>
      </w:r>
      <w:r w:rsidR="00BD58A4">
        <w:rPr>
          <w:rFonts w:ascii="Arial" w:hAnsi="Arial" w:cs="Arial"/>
          <w:sz w:val="20"/>
          <w:szCs w:val="20"/>
        </w:rPr>
        <w:t>Titulaire</w:t>
      </w:r>
      <w:r w:rsidRPr="005C18D8">
        <w:rPr>
          <w:rFonts w:ascii="Arial" w:hAnsi="Arial" w:cs="Arial"/>
          <w:sz w:val="20"/>
          <w:szCs w:val="20"/>
        </w:rPr>
        <w:t xml:space="preserve"> soumet de nouvelles propositions au </w:t>
      </w:r>
      <w:r w:rsidR="006C18AA">
        <w:rPr>
          <w:rFonts w:ascii="Arial" w:hAnsi="Arial" w:cs="Arial"/>
          <w:sz w:val="20"/>
          <w:szCs w:val="20"/>
        </w:rPr>
        <w:t>Maître d’Ouvrage</w:t>
      </w:r>
      <w:r w:rsidRPr="005C18D8">
        <w:rPr>
          <w:rFonts w:ascii="Arial" w:hAnsi="Arial" w:cs="Arial"/>
          <w:sz w:val="20"/>
          <w:szCs w:val="20"/>
        </w:rPr>
        <w:t xml:space="preserve"> dan</w:t>
      </w:r>
      <w:r>
        <w:rPr>
          <w:rFonts w:ascii="Arial" w:hAnsi="Arial" w:cs="Arial"/>
          <w:sz w:val="20"/>
          <w:szCs w:val="20"/>
        </w:rPr>
        <w:t>s un délai fixé par ce dernier.</w:t>
      </w:r>
    </w:p>
    <w:p w14:paraId="2F186511" w14:textId="77777777" w:rsidR="00B113A3" w:rsidRPr="00C441C4" w:rsidRDefault="00B113A3" w:rsidP="00B113A3">
      <w:pPr>
        <w:pStyle w:val="Titre3"/>
      </w:pPr>
      <w:bookmarkStart w:id="76" w:name="_Toc422812516"/>
      <w:bookmarkStart w:id="77" w:name="_Toc180421348"/>
      <w:r w:rsidRPr="005C18D8">
        <w:t>Coût de référence des travaux à l’issue de la consultation des entreprises</w:t>
      </w:r>
      <w:bookmarkEnd w:id="76"/>
      <w:bookmarkEnd w:id="77"/>
    </w:p>
    <w:p w14:paraId="55E9FB11" w14:textId="176ED4C7" w:rsidR="00B113A3" w:rsidRPr="005C18D8" w:rsidRDefault="00B113A3" w:rsidP="00B113A3">
      <w:pPr>
        <w:tabs>
          <w:tab w:val="left" w:pos="709"/>
        </w:tabs>
        <w:spacing w:after="120" w:line="240" w:lineRule="auto"/>
        <w:jc w:val="both"/>
        <w:rPr>
          <w:rFonts w:ascii="Arial" w:hAnsi="Arial" w:cs="Arial"/>
          <w:sz w:val="20"/>
          <w:szCs w:val="20"/>
        </w:rPr>
      </w:pPr>
      <w:r w:rsidRPr="005C18D8">
        <w:rPr>
          <w:rFonts w:ascii="Arial" w:hAnsi="Arial" w:cs="Arial"/>
          <w:sz w:val="20"/>
          <w:szCs w:val="20"/>
        </w:rPr>
        <w:t xml:space="preserve">Lorsque le </w:t>
      </w:r>
      <w:r w:rsidR="006C18AA">
        <w:rPr>
          <w:rFonts w:ascii="Arial" w:hAnsi="Arial" w:cs="Arial"/>
          <w:sz w:val="20"/>
          <w:szCs w:val="20"/>
        </w:rPr>
        <w:t>Maître d’Ouvrage</w:t>
      </w:r>
      <w:r w:rsidRPr="005C18D8">
        <w:rPr>
          <w:rFonts w:ascii="Arial" w:hAnsi="Arial" w:cs="Arial"/>
          <w:sz w:val="20"/>
          <w:szCs w:val="20"/>
        </w:rPr>
        <w:t xml:space="preserve"> dispose des résultats de la consultation relative à la passation des marchés de travaux, le </w:t>
      </w:r>
      <w:r w:rsidR="00BD58A4">
        <w:rPr>
          <w:rFonts w:ascii="Arial" w:hAnsi="Arial" w:cs="Arial"/>
          <w:sz w:val="20"/>
          <w:szCs w:val="20"/>
        </w:rPr>
        <w:t>Titulaire</w:t>
      </w:r>
      <w:r w:rsidRPr="005C18D8">
        <w:rPr>
          <w:rFonts w:ascii="Arial" w:hAnsi="Arial" w:cs="Arial"/>
          <w:sz w:val="20"/>
          <w:szCs w:val="20"/>
        </w:rPr>
        <w:t xml:space="preserve"> établit le coût </w:t>
      </w:r>
      <w:r w:rsidR="00D531C8">
        <w:rPr>
          <w:rFonts w:ascii="Arial" w:hAnsi="Arial" w:cs="Arial"/>
          <w:sz w:val="20"/>
          <w:szCs w:val="20"/>
        </w:rPr>
        <w:t xml:space="preserve">de référence </w:t>
      </w:r>
      <w:r w:rsidRPr="005C18D8">
        <w:rPr>
          <w:rFonts w:ascii="Arial" w:hAnsi="Arial" w:cs="Arial"/>
          <w:sz w:val="20"/>
          <w:szCs w:val="20"/>
        </w:rPr>
        <w:t>des travaux</w:t>
      </w:r>
      <w:r w:rsidR="00D531C8">
        <w:rPr>
          <w:rFonts w:ascii="Arial" w:hAnsi="Arial" w:cs="Arial"/>
          <w:sz w:val="20"/>
          <w:szCs w:val="20"/>
        </w:rPr>
        <w:t>,</w:t>
      </w:r>
      <w:r w:rsidRPr="005C18D8">
        <w:rPr>
          <w:rFonts w:ascii="Arial" w:hAnsi="Arial" w:cs="Arial"/>
          <w:sz w:val="20"/>
          <w:szCs w:val="20"/>
        </w:rPr>
        <w:t xml:space="preserve"> tel q</w:t>
      </w:r>
      <w:r w:rsidR="00D531C8">
        <w:rPr>
          <w:rFonts w:ascii="Arial" w:hAnsi="Arial" w:cs="Arial"/>
          <w:sz w:val="20"/>
          <w:szCs w:val="20"/>
        </w:rPr>
        <w:t>u'il résulte de la consultation.</w:t>
      </w:r>
    </w:p>
    <w:p w14:paraId="0C51965E" w14:textId="4BBFE474" w:rsidR="00B113A3" w:rsidRPr="005C18D8" w:rsidRDefault="00B113A3" w:rsidP="00B113A3">
      <w:pPr>
        <w:tabs>
          <w:tab w:val="left" w:pos="709"/>
        </w:tabs>
        <w:spacing w:after="120" w:line="240" w:lineRule="auto"/>
        <w:jc w:val="both"/>
        <w:rPr>
          <w:rFonts w:ascii="Arial" w:hAnsi="Arial" w:cs="Arial"/>
          <w:sz w:val="20"/>
          <w:szCs w:val="20"/>
        </w:rPr>
      </w:pPr>
      <w:r w:rsidRPr="005C18D8">
        <w:rPr>
          <w:rFonts w:ascii="Arial" w:hAnsi="Arial" w:cs="Arial"/>
          <w:sz w:val="20"/>
          <w:szCs w:val="20"/>
        </w:rPr>
        <w:t xml:space="preserve">Ce coût est obtenu en multipliant le montant des offres considérées comme </w:t>
      </w:r>
      <w:r w:rsidR="008247CE">
        <w:rPr>
          <w:rFonts w:ascii="Arial" w:hAnsi="Arial" w:cs="Arial"/>
          <w:sz w:val="20"/>
          <w:szCs w:val="20"/>
        </w:rPr>
        <w:t xml:space="preserve">économiquement </w:t>
      </w:r>
      <w:r w:rsidRPr="005C18D8">
        <w:rPr>
          <w:rFonts w:ascii="Arial" w:hAnsi="Arial" w:cs="Arial"/>
          <w:sz w:val="20"/>
          <w:szCs w:val="20"/>
        </w:rPr>
        <w:t xml:space="preserve">les plus avantageuses par le </w:t>
      </w:r>
      <w:r w:rsidR="006C18AA">
        <w:rPr>
          <w:rFonts w:ascii="Arial" w:hAnsi="Arial" w:cs="Arial"/>
          <w:sz w:val="20"/>
          <w:szCs w:val="20"/>
        </w:rPr>
        <w:t>Maître d’Ouvrage</w:t>
      </w:r>
      <w:r w:rsidRPr="005C18D8">
        <w:rPr>
          <w:rFonts w:ascii="Arial" w:hAnsi="Arial" w:cs="Arial"/>
          <w:sz w:val="20"/>
          <w:szCs w:val="20"/>
        </w:rPr>
        <w:t xml:space="preserve">, par un coefficient de réajustement égal au rapport des index BT01 pris respectivement au mois M0 des études du marché de maîtrise </w:t>
      </w:r>
      <w:r w:rsidR="0089459A">
        <w:rPr>
          <w:rFonts w:ascii="Arial" w:hAnsi="Arial" w:cs="Arial"/>
          <w:sz w:val="20"/>
          <w:szCs w:val="20"/>
        </w:rPr>
        <w:t>d’œuvre</w:t>
      </w:r>
      <w:r w:rsidRPr="005C18D8">
        <w:rPr>
          <w:rFonts w:ascii="Arial" w:hAnsi="Arial" w:cs="Arial"/>
          <w:sz w:val="20"/>
          <w:szCs w:val="20"/>
        </w:rPr>
        <w:t xml:space="preserve"> et au mois M0 des offres de trav</w:t>
      </w:r>
      <w:r w:rsidR="00D416FD">
        <w:rPr>
          <w:rFonts w:ascii="Arial" w:hAnsi="Arial" w:cs="Arial"/>
          <w:sz w:val="20"/>
          <w:szCs w:val="20"/>
        </w:rPr>
        <w:t>aux ci-dessus. Dans le cas où l’index</w:t>
      </w:r>
      <w:r w:rsidRPr="005C18D8">
        <w:rPr>
          <w:rFonts w:ascii="Arial" w:hAnsi="Arial" w:cs="Arial"/>
          <w:sz w:val="20"/>
          <w:szCs w:val="20"/>
        </w:rPr>
        <w:t xml:space="preserve"> BT01 correspondant au mois M0 des offres de travaux n'est pas connu lors de l'établissement du coût de référence, l'index</w:t>
      </w:r>
      <w:r w:rsidR="00D531C8">
        <w:rPr>
          <w:rFonts w:ascii="Arial" w:hAnsi="Arial" w:cs="Arial"/>
          <w:sz w:val="20"/>
          <w:szCs w:val="20"/>
        </w:rPr>
        <w:t xml:space="preserve"> BT01</w:t>
      </w:r>
      <w:r w:rsidRPr="005C18D8">
        <w:rPr>
          <w:rFonts w:ascii="Arial" w:hAnsi="Arial" w:cs="Arial"/>
          <w:sz w:val="20"/>
          <w:szCs w:val="20"/>
        </w:rPr>
        <w:t xml:space="preserve"> utilisé est </w:t>
      </w:r>
      <w:r w:rsidR="00D416FD">
        <w:rPr>
          <w:rFonts w:ascii="Arial" w:hAnsi="Arial" w:cs="Arial"/>
          <w:sz w:val="20"/>
          <w:szCs w:val="20"/>
        </w:rPr>
        <w:t xml:space="preserve">le </w:t>
      </w:r>
      <w:r w:rsidRPr="005C18D8">
        <w:rPr>
          <w:rFonts w:ascii="Arial" w:hAnsi="Arial" w:cs="Arial"/>
          <w:sz w:val="20"/>
          <w:szCs w:val="20"/>
        </w:rPr>
        <w:t>dernier connu</w:t>
      </w:r>
      <w:r>
        <w:rPr>
          <w:rFonts w:ascii="Arial" w:hAnsi="Arial" w:cs="Arial"/>
          <w:sz w:val="20"/>
          <w:szCs w:val="20"/>
        </w:rPr>
        <w:t>.</w:t>
      </w:r>
      <w:r w:rsidR="00D416FD" w:rsidRPr="00D416FD">
        <w:rPr>
          <w:rFonts w:ascii="Arial" w:hAnsi="Arial" w:cs="Arial"/>
          <w:sz w:val="20"/>
          <w:szCs w:val="20"/>
        </w:rPr>
        <w:t xml:space="preserve"> </w:t>
      </w:r>
      <w:r w:rsidR="00D416FD" w:rsidRPr="005C18D8">
        <w:rPr>
          <w:rFonts w:ascii="Arial" w:hAnsi="Arial" w:cs="Arial"/>
          <w:sz w:val="20"/>
          <w:szCs w:val="20"/>
        </w:rPr>
        <w:t>Les coefficients sont arrondis au millième supérieur pour le calcul du coût de référence.</w:t>
      </w:r>
    </w:p>
    <w:p w14:paraId="4A4E5595" w14:textId="2E087A8F" w:rsidR="00D416FD" w:rsidRPr="005C18D8" w:rsidRDefault="00B113A3" w:rsidP="00B113A3">
      <w:pPr>
        <w:tabs>
          <w:tab w:val="left" w:pos="709"/>
        </w:tabs>
        <w:spacing w:after="120" w:line="240" w:lineRule="auto"/>
        <w:jc w:val="both"/>
        <w:rPr>
          <w:rFonts w:ascii="Arial" w:hAnsi="Arial" w:cs="Arial"/>
          <w:sz w:val="20"/>
          <w:szCs w:val="20"/>
        </w:rPr>
      </w:pPr>
      <w:r w:rsidRPr="005C18D8">
        <w:rPr>
          <w:rFonts w:ascii="Arial" w:hAnsi="Arial" w:cs="Arial"/>
          <w:sz w:val="20"/>
          <w:szCs w:val="20"/>
        </w:rPr>
        <w:t>À la deman</w:t>
      </w:r>
      <w:r w:rsidR="008247CE">
        <w:rPr>
          <w:rFonts w:ascii="Arial" w:hAnsi="Arial" w:cs="Arial"/>
          <w:sz w:val="20"/>
          <w:szCs w:val="20"/>
        </w:rPr>
        <w:t xml:space="preserve">de du </w:t>
      </w:r>
      <w:r w:rsidR="00BD58A4">
        <w:rPr>
          <w:rFonts w:ascii="Arial" w:hAnsi="Arial" w:cs="Arial"/>
          <w:sz w:val="20"/>
          <w:szCs w:val="20"/>
        </w:rPr>
        <w:t>Titulaire</w:t>
      </w:r>
      <w:r w:rsidR="008247CE">
        <w:rPr>
          <w:rFonts w:ascii="Arial" w:hAnsi="Arial" w:cs="Arial"/>
          <w:sz w:val="20"/>
          <w:szCs w:val="20"/>
        </w:rPr>
        <w:t xml:space="preserve"> ou du Maître d'O</w:t>
      </w:r>
      <w:r w:rsidRPr="005C18D8">
        <w:rPr>
          <w:rFonts w:ascii="Arial" w:hAnsi="Arial" w:cs="Arial"/>
          <w:sz w:val="20"/>
          <w:szCs w:val="20"/>
        </w:rPr>
        <w:t>uvrage, le coût de référence peut être établi pour chaque lot à partir de l'index paramétré pr</w:t>
      </w:r>
      <w:r>
        <w:rPr>
          <w:rFonts w:ascii="Arial" w:hAnsi="Arial" w:cs="Arial"/>
          <w:sz w:val="20"/>
          <w:szCs w:val="20"/>
        </w:rPr>
        <w:t>évu au projet de marché du lot.</w:t>
      </w:r>
    </w:p>
    <w:p w14:paraId="6205DE2E" w14:textId="16DFB44F" w:rsidR="00D416FD" w:rsidRPr="005C18D8" w:rsidRDefault="00D416FD" w:rsidP="00B113A3">
      <w:pPr>
        <w:tabs>
          <w:tab w:val="left" w:pos="709"/>
        </w:tabs>
        <w:spacing w:after="120" w:line="240" w:lineRule="auto"/>
        <w:jc w:val="both"/>
        <w:rPr>
          <w:rFonts w:ascii="Arial" w:hAnsi="Arial" w:cs="Arial"/>
          <w:sz w:val="20"/>
          <w:szCs w:val="20"/>
        </w:rPr>
      </w:pPr>
      <w:r>
        <w:rPr>
          <w:rFonts w:ascii="Arial" w:hAnsi="Arial" w:cs="Arial"/>
          <w:sz w:val="20"/>
          <w:szCs w:val="20"/>
        </w:rPr>
        <w:t>Le respect de l’engagement du Maitre d’œuvre s’apprécie sur le coût global de référence et non lot par lot.</w:t>
      </w:r>
    </w:p>
    <w:p w14:paraId="0DD9E855" w14:textId="01CAFC78" w:rsidR="00B113A3" w:rsidRPr="00C441C4" w:rsidRDefault="00C72CC6" w:rsidP="00B113A3">
      <w:pPr>
        <w:pStyle w:val="Titre3"/>
      </w:pPr>
      <w:bookmarkStart w:id="78" w:name="_Toc180421349"/>
      <w:r>
        <w:t>Conséquences du non-respect de l’engagement</w:t>
      </w:r>
      <w:r w:rsidR="00FB10EC">
        <w:t xml:space="preserve"> sur le coût prévisionnel</w:t>
      </w:r>
      <w:bookmarkEnd w:id="78"/>
    </w:p>
    <w:p w14:paraId="7BB2B79A" w14:textId="4D4686F4" w:rsidR="00B113A3" w:rsidRPr="005C18D8" w:rsidRDefault="00B113A3" w:rsidP="00B113A3">
      <w:pPr>
        <w:tabs>
          <w:tab w:val="left" w:pos="709"/>
        </w:tabs>
        <w:spacing w:after="120" w:line="240" w:lineRule="auto"/>
        <w:jc w:val="both"/>
        <w:rPr>
          <w:rFonts w:ascii="Arial" w:hAnsi="Arial" w:cs="Arial"/>
          <w:sz w:val="20"/>
          <w:szCs w:val="20"/>
        </w:rPr>
      </w:pPr>
      <w:r w:rsidRPr="005C18D8">
        <w:rPr>
          <w:rFonts w:ascii="Arial" w:hAnsi="Arial" w:cs="Arial"/>
          <w:sz w:val="20"/>
          <w:szCs w:val="20"/>
        </w:rPr>
        <w:t xml:space="preserve">Si les résultats de la consultation relative à la dévolution des marchés de travaux font apparaître un coût de référence supérieur au seuil de tolérance sur le coût prévisionnel des travaux, le </w:t>
      </w:r>
      <w:r w:rsidR="006C18AA">
        <w:rPr>
          <w:rFonts w:ascii="Arial" w:hAnsi="Arial" w:cs="Arial"/>
          <w:sz w:val="20"/>
          <w:szCs w:val="20"/>
        </w:rPr>
        <w:t>Maître d’Ouvrage</w:t>
      </w:r>
      <w:r w:rsidRPr="005C18D8">
        <w:rPr>
          <w:rFonts w:ascii="Arial" w:hAnsi="Arial" w:cs="Arial"/>
          <w:sz w:val="20"/>
          <w:szCs w:val="20"/>
        </w:rPr>
        <w:t xml:space="preserve"> peut</w:t>
      </w:r>
      <w:r w:rsidR="00C72CC6">
        <w:rPr>
          <w:rFonts w:ascii="Arial" w:hAnsi="Arial" w:cs="Arial"/>
          <w:sz w:val="20"/>
          <w:szCs w:val="20"/>
        </w:rPr>
        <w:t xml:space="preserve"> </w:t>
      </w:r>
      <w:r>
        <w:rPr>
          <w:rFonts w:ascii="Arial" w:hAnsi="Arial" w:cs="Arial"/>
          <w:sz w:val="20"/>
          <w:szCs w:val="20"/>
        </w:rPr>
        <w:t>:</w:t>
      </w:r>
    </w:p>
    <w:p w14:paraId="123A8E07" w14:textId="7AECEADC" w:rsidR="00B113A3" w:rsidRPr="00C441C4" w:rsidRDefault="00B113A3" w:rsidP="00062BB3">
      <w:pPr>
        <w:pStyle w:val="Paragraphedeliste"/>
        <w:numPr>
          <w:ilvl w:val="0"/>
          <w:numId w:val="42"/>
        </w:numPr>
        <w:tabs>
          <w:tab w:val="left" w:pos="709"/>
        </w:tabs>
        <w:spacing w:after="120" w:line="240" w:lineRule="auto"/>
        <w:ind w:left="714" w:hanging="357"/>
        <w:contextualSpacing w:val="0"/>
        <w:jc w:val="both"/>
        <w:rPr>
          <w:rFonts w:ascii="Arial" w:hAnsi="Arial" w:cs="Arial"/>
          <w:sz w:val="20"/>
          <w:szCs w:val="20"/>
        </w:rPr>
      </w:pPr>
      <w:r w:rsidRPr="00C441C4">
        <w:rPr>
          <w:rFonts w:ascii="Arial" w:hAnsi="Arial" w:cs="Arial"/>
          <w:sz w:val="20"/>
          <w:szCs w:val="20"/>
        </w:rPr>
        <w:t>Accepter les off</w:t>
      </w:r>
      <w:r w:rsidR="008247CE">
        <w:rPr>
          <w:rFonts w:ascii="Arial" w:hAnsi="Arial" w:cs="Arial"/>
          <w:sz w:val="20"/>
          <w:szCs w:val="20"/>
        </w:rPr>
        <w:t>res des entreprises de travaux ;</w:t>
      </w:r>
    </w:p>
    <w:p w14:paraId="6B67586A" w14:textId="7789E715" w:rsidR="00B113A3" w:rsidRPr="008247CE" w:rsidRDefault="00B113A3" w:rsidP="00062BB3">
      <w:pPr>
        <w:pStyle w:val="Paragraphedeliste"/>
        <w:numPr>
          <w:ilvl w:val="0"/>
          <w:numId w:val="42"/>
        </w:numPr>
        <w:tabs>
          <w:tab w:val="left" w:pos="709"/>
        </w:tabs>
        <w:spacing w:after="120" w:line="240" w:lineRule="auto"/>
        <w:ind w:left="714" w:hanging="357"/>
        <w:contextualSpacing w:val="0"/>
        <w:jc w:val="both"/>
        <w:rPr>
          <w:rFonts w:ascii="Arial" w:hAnsi="Arial" w:cs="Arial"/>
          <w:sz w:val="20"/>
          <w:szCs w:val="20"/>
        </w:rPr>
      </w:pPr>
      <w:r w:rsidRPr="00C441C4">
        <w:rPr>
          <w:rFonts w:ascii="Arial" w:hAnsi="Arial" w:cs="Arial"/>
          <w:sz w:val="20"/>
          <w:szCs w:val="20"/>
        </w:rPr>
        <w:t xml:space="preserve">Déclarer la consultation infructueuse et demander au </w:t>
      </w:r>
      <w:r w:rsidR="00BD58A4">
        <w:rPr>
          <w:rFonts w:ascii="Arial" w:hAnsi="Arial" w:cs="Arial"/>
          <w:sz w:val="20"/>
          <w:szCs w:val="20"/>
        </w:rPr>
        <w:t>Titulaire</w:t>
      </w:r>
      <w:r w:rsidRPr="00C441C4">
        <w:rPr>
          <w:rFonts w:ascii="Arial" w:hAnsi="Arial" w:cs="Arial"/>
          <w:sz w:val="20"/>
          <w:szCs w:val="20"/>
        </w:rPr>
        <w:t xml:space="preserve"> </w:t>
      </w:r>
      <w:r w:rsidR="008247CE">
        <w:rPr>
          <w:rFonts w:ascii="Arial" w:hAnsi="Arial" w:cs="Arial"/>
          <w:sz w:val="20"/>
          <w:szCs w:val="20"/>
        </w:rPr>
        <w:t>une reprise partielle de ses études visant à adapter l</w:t>
      </w:r>
      <w:r w:rsidR="00900E22">
        <w:rPr>
          <w:rFonts w:ascii="Arial" w:hAnsi="Arial" w:cs="Arial"/>
          <w:sz w:val="20"/>
          <w:szCs w:val="20"/>
        </w:rPr>
        <w:t>e projet d’une façon compatible</w:t>
      </w:r>
      <w:r w:rsidR="008247CE">
        <w:rPr>
          <w:rFonts w:ascii="Arial" w:hAnsi="Arial" w:cs="Arial"/>
          <w:sz w:val="20"/>
          <w:szCs w:val="20"/>
        </w:rPr>
        <w:t xml:space="preserve"> avec les données, contraintes et exigences du programme </w:t>
      </w:r>
      <w:r w:rsidRPr="008247CE">
        <w:rPr>
          <w:rFonts w:ascii="Arial" w:hAnsi="Arial" w:cs="Arial"/>
          <w:sz w:val="20"/>
          <w:szCs w:val="20"/>
        </w:rPr>
        <w:t>pour aboutir à un nouveau dossier de consultation des entreprises et à des offres de travaux respectant le seuil de tolérance.</w:t>
      </w:r>
    </w:p>
    <w:p w14:paraId="260EB69F" w14:textId="638A8460" w:rsidR="008247CE" w:rsidRPr="008247CE" w:rsidRDefault="008247CE" w:rsidP="008247CE">
      <w:pPr>
        <w:tabs>
          <w:tab w:val="left" w:pos="709"/>
          <w:tab w:val="left" w:pos="1047"/>
        </w:tabs>
        <w:spacing w:after="120" w:line="240" w:lineRule="auto"/>
        <w:jc w:val="both"/>
        <w:rPr>
          <w:rFonts w:ascii="Arial" w:hAnsi="Arial" w:cs="Arial"/>
          <w:sz w:val="20"/>
          <w:szCs w:val="20"/>
        </w:rPr>
      </w:pPr>
      <w:r w:rsidRPr="008247CE">
        <w:rPr>
          <w:rFonts w:ascii="Arial" w:hAnsi="Arial" w:cs="Arial"/>
          <w:sz w:val="20"/>
          <w:szCs w:val="20"/>
        </w:rPr>
        <w:t xml:space="preserve">Dans ce cas, conformément à l'article </w:t>
      </w:r>
      <w:r>
        <w:rPr>
          <w:rFonts w:ascii="Arial" w:hAnsi="Arial" w:cs="Arial"/>
          <w:sz w:val="20"/>
          <w:szCs w:val="20"/>
        </w:rPr>
        <w:t xml:space="preserve">R.2432-3 dernier alinéa du </w:t>
      </w:r>
      <w:r w:rsidR="005B3071">
        <w:rPr>
          <w:rFonts w:ascii="Arial" w:hAnsi="Arial" w:cs="Arial"/>
          <w:sz w:val="20"/>
          <w:szCs w:val="20"/>
        </w:rPr>
        <w:t>Code</w:t>
      </w:r>
      <w:r>
        <w:rPr>
          <w:rFonts w:ascii="Arial" w:hAnsi="Arial" w:cs="Arial"/>
          <w:sz w:val="20"/>
          <w:szCs w:val="20"/>
        </w:rPr>
        <w:t xml:space="preserve"> de la commande publique</w:t>
      </w:r>
      <w:r w:rsidRPr="008247CE">
        <w:rPr>
          <w:rFonts w:ascii="Arial" w:hAnsi="Arial" w:cs="Arial"/>
          <w:sz w:val="20"/>
          <w:szCs w:val="20"/>
        </w:rPr>
        <w:t>, la reprise des études est effectuée sans que cela n'ouvre droit à aucune rémunération complémentaire</w:t>
      </w:r>
      <w:r>
        <w:rPr>
          <w:rFonts w:ascii="Arial" w:hAnsi="Arial" w:cs="Arial"/>
          <w:sz w:val="20"/>
          <w:szCs w:val="20"/>
        </w:rPr>
        <w:t>. A</w:t>
      </w:r>
      <w:r w:rsidRPr="008247CE">
        <w:rPr>
          <w:rFonts w:ascii="Arial" w:hAnsi="Arial" w:cs="Arial"/>
          <w:sz w:val="20"/>
          <w:szCs w:val="20"/>
        </w:rPr>
        <w:t>ucune pénalité financière ne peut être appliquée à ce stade.</w:t>
      </w:r>
    </w:p>
    <w:p w14:paraId="76B7CB59" w14:textId="5620922B" w:rsidR="00B113A3" w:rsidRPr="005C18D8" w:rsidRDefault="00B113A3" w:rsidP="00B113A3">
      <w:pPr>
        <w:tabs>
          <w:tab w:val="left" w:pos="709"/>
        </w:tabs>
        <w:spacing w:after="120" w:line="240" w:lineRule="auto"/>
        <w:jc w:val="both"/>
        <w:rPr>
          <w:rFonts w:ascii="Arial" w:hAnsi="Arial" w:cs="Arial"/>
          <w:sz w:val="20"/>
          <w:szCs w:val="20"/>
        </w:rPr>
      </w:pPr>
      <w:r w:rsidRPr="005C18D8">
        <w:rPr>
          <w:rFonts w:ascii="Arial" w:hAnsi="Arial" w:cs="Arial"/>
          <w:sz w:val="20"/>
          <w:szCs w:val="20"/>
        </w:rPr>
        <w:t xml:space="preserve">Le </w:t>
      </w:r>
      <w:r w:rsidR="00BD58A4">
        <w:rPr>
          <w:rFonts w:ascii="Arial" w:hAnsi="Arial" w:cs="Arial"/>
          <w:sz w:val="20"/>
          <w:szCs w:val="20"/>
        </w:rPr>
        <w:t>Titulaire</w:t>
      </w:r>
      <w:r w:rsidRPr="005C18D8">
        <w:rPr>
          <w:rFonts w:ascii="Arial" w:hAnsi="Arial" w:cs="Arial"/>
          <w:sz w:val="20"/>
          <w:szCs w:val="20"/>
        </w:rPr>
        <w:t xml:space="preserve"> fait des propositions dans ce sens au </w:t>
      </w:r>
      <w:r w:rsidR="006C18AA">
        <w:rPr>
          <w:rFonts w:ascii="Arial" w:hAnsi="Arial" w:cs="Arial"/>
          <w:sz w:val="20"/>
          <w:szCs w:val="20"/>
        </w:rPr>
        <w:t>Maître d’Ouvrage</w:t>
      </w:r>
      <w:r w:rsidRPr="005C18D8">
        <w:rPr>
          <w:rFonts w:ascii="Arial" w:hAnsi="Arial" w:cs="Arial"/>
          <w:sz w:val="20"/>
          <w:szCs w:val="20"/>
        </w:rPr>
        <w:t xml:space="preserve"> dans le délai de </w:t>
      </w:r>
      <w:r w:rsidR="00900E22" w:rsidRPr="00900E22">
        <w:rPr>
          <w:rFonts w:ascii="Arial" w:hAnsi="Arial" w:cs="Arial"/>
          <w:sz w:val="20"/>
          <w:szCs w:val="20"/>
          <w:highlight w:val="lightGray"/>
        </w:rPr>
        <w:t>dix (10)</w:t>
      </w:r>
      <w:r w:rsidRPr="00900E22">
        <w:rPr>
          <w:rFonts w:ascii="Arial" w:hAnsi="Arial" w:cs="Arial"/>
          <w:sz w:val="20"/>
          <w:szCs w:val="20"/>
          <w:highlight w:val="lightGray"/>
        </w:rPr>
        <w:t xml:space="preserve"> jours</w:t>
      </w:r>
      <w:r w:rsidRPr="005C18D8">
        <w:rPr>
          <w:rFonts w:ascii="Arial" w:hAnsi="Arial" w:cs="Arial"/>
          <w:sz w:val="20"/>
          <w:szCs w:val="20"/>
        </w:rPr>
        <w:t xml:space="preserve"> suivant la demande.</w:t>
      </w:r>
    </w:p>
    <w:p w14:paraId="04010474" w14:textId="66941907" w:rsidR="00B113A3" w:rsidRPr="005C18D8" w:rsidRDefault="00B113A3" w:rsidP="00B113A3">
      <w:pPr>
        <w:tabs>
          <w:tab w:val="left" w:pos="709"/>
        </w:tabs>
        <w:spacing w:after="120" w:line="240" w:lineRule="auto"/>
        <w:jc w:val="both"/>
        <w:rPr>
          <w:rFonts w:ascii="Arial" w:hAnsi="Arial" w:cs="Arial"/>
          <w:sz w:val="20"/>
          <w:szCs w:val="20"/>
        </w:rPr>
      </w:pPr>
      <w:r w:rsidRPr="005C18D8">
        <w:rPr>
          <w:rFonts w:ascii="Arial" w:hAnsi="Arial" w:cs="Arial"/>
          <w:sz w:val="20"/>
          <w:szCs w:val="20"/>
        </w:rPr>
        <w:t xml:space="preserve">Dans le cas où le </w:t>
      </w:r>
      <w:r w:rsidR="006C18AA">
        <w:rPr>
          <w:rFonts w:ascii="Arial" w:hAnsi="Arial" w:cs="Arial"/>
          <w:sz w:val="20"/>
          <w:szCs w:val="20"/>
        </w:rPr>
        <w:t>Maître d’Ouvrage</w:t>
      </w:r>
      <w:r w:rsidRPr="005C18D8">
        <w:rPr>
          <w:rFonts w:ascii="Arial" w:hAnsi="Arial" w:cs="Arial"/>
          <w:sz w:val="20"/>
          <w:szCs w:val="20"/>
        </w:rPr>
        <w:t xml:space="preserve"> accepte de modifier le programme ou le niveau de qualité prévu par le </w:t>
      </w:r>
      <w:r w:rsidR="00BD58A4">
        <w:rPr>
          <w:rFonts w:ascii="Arial" w:hAnsi="Arial" w:cs="Arial"/>
          <w:sz w:val="20"/>
          <w:szCs w:val="20"/>
        </w:rPr>
        <w:t>Titulaire</w:t>
      </w:r>
      <w:r w:rsidRPr="005C18D8">
        <w:rPr>
          <w:rFonts w:ascii="Arial" w:hAnsi="Arial" w:cs="Arial"/>
          <w:sz w:val="20"/>
          <w:szCs w:val="20"/>
        </w:rPr>
        <w:t xml:space="preserve"> lors de son engagement sur le coût prévisionnel, un avenant fixe un nouveau coût prévisionnel des travaux et le nouveau seuil de tolérance correspondant.</w:t>
      </w:r>
    </w:p>
    <w:p w14:paraId="36149801" w14:textId="0B753D53" w:rsidR="00B113A3" w:rsidRPr="005C18D8" w:rsidRDefault="00B113A3" w:rsidP="00B113A3">
      <w:pPr>
        <w:tabs>
          <w:tab w:val="left" w:pos="709"/>
        </w:tabs>
        <w:spacing w:after="120" w:line="240" w:lineRule="auto"/>
        <w:jc w:val="both"/>
        <w:rPr>
          <w:rFonts w:ascii="Arial" w:hAnsi="Arial" w:cs="Arial"/>
          <w:sz w:val="20"/>
          <w:szCs w:val="20"/>
        </w:rPr>
      </w:pPr>
      <w:r w:rsidRPr="005C18D8">
        <w:rPr>
          <w:rFonts w:ascii="Arial" w:hAnsi="Arial" w:cs="Arial"/>
          <w:sz w:val="20"/>
          <w:szCs w:val="20"/>
        </w:rPr>
        <w:t xml:space="preserve">Sur la base de cette nouvelle étude et après acceptation par le </w:t>
      </w:r>
      <w:r w:rsidR="006C18AA">
        <w:rPr>
          <w:rFonts w:ascii="Arial" w:hAnsi="Arial" w:cs="Arial"/>
          <w:sz w:val="20"/>
          <w:szCs w:val="20"/>
        </w:rPr>
        <w:t>Maître d’Ouvrage</w:t>
      </w:r>
      <w:r w:rsidRPr="005C18D8">
        <w:rPr>
          <w:rFonts w:ascii="Arial" w:hAnsi="Arial" w:cs="Arial"/>
          <w:sz w:val="20"/>
          <w:szCs w:val="20"/>
        </w:rPr>
        <w:t xml:space="preserve">, le </w:t>
      </w:r>
      <w:r w:rsidR="00BD58A4">
        <w:rPr>
          <w:rFonts w:ascii="Arial" w:hAnsi="Arial" w:cs="Arial"/>
          <w:sz w:val="20"/>
          <w:szCs w:val="20"/>
        </w:rPr>
        <w:t>Titulaire</w:t>
      </w:r>
      <w:r w:rsidRPr="005C18D8">
        <w:rPr>
          <w:rFonts w:ascii="Arial" w:hAnsi="Arial" w:cs="Arial"/>
          <w:sz w:val="20"/>
          <w:szCs w:val="20"/>
        </w:rPr>
        <w:t xml:space="preserve"> doit établir, sans rémunération complémentaire, un nouveau dossier de consultation des entreprises dans un délai de </w:t>
      </w:r>
      <w:r w:rsidR="00900E22" w:rsidRPr="00900E22">
        <w:rPr>
          <w:rFonts w:ascii="Arial" w:hAnsi="Arial" w:cs="Arial"/>
          <w:sz w:val="20"/>
          <w:szCs w:val="20"/>
          <w:highlight w:val="lightGray"/>
        </w:rPr>
        <w:t>quinze (</w:t>
      </w:r>
      <w:r w:rsidRPr="00900E22">
        <w:rPr>
          <w:rFonts w:ascii="Arial" w:hAnsi="Arial" w:cs="Arial"/>
          <w:sz w:val="20"/>
          <w:szCs w:val="20"/>
          <w:highlight w:val="lightGray"/>
        </w:rPr>
        <w:t>15</w:t>
      </w:r>
      <w:r w:rsidR="00900E22" w:rsidRPr="00900E22">
        <w:rPr>
          <w:rFonts w:ascii="Arial" w:hAnsi="Arial" w:cs="Arial"/>
          <w:sz w:val="20"/>
          <w:szCs w:val="20"/>
          <w:highlight w:val="lightGray"/>
        </w:rPr>
        <w:t>)</w:t>
      </w:r>
      <w:r w:rsidRPr="00900E22">
        <w:rPr>
          <w:rFonts w:ascii="Arial" w:hAnsi="Arial" w:cs="Arial"/>
          <w:sz w:val="20"/>
          <w:szCs w:val="20"/>
          <w:highlight w:val="lightGray"/>
        </w:rPr>
        <w:t xml:space="preserve"> jours</w:t>
      </w:r>
      <w:r w:rsidRPr="005C18D8">
        <w:rPr>
          <w:rFonts w:ascii="Arial" w:hAnsi="Arial" w:cs="Arial"/>
          <w:sz w:val="20"/>
          <w:szCs w:val="20"/>
        </w:rPr>
        <w:t xml:space="preserve"> à compter de l'accusé de réception de cette acceptation afin de permettre au </w:t>
      </w:r>
      <w:r w:rsidR="006C18AA">
        <w:rPr>
          <w:rFonts w:ascii="Arial" w:hAnsi="Arial" w:cs="Arial"/>
          <w:sz w:val="20"/>
          <w:szCs w:val="20"/>
        </w:rPr>
        <w:t>Maître d’Ouvrage</w:t>
      </w:r>
      <w:r w:rsidRPr="005C18D8">
        <w:rPr>
          <w:rFonts w:ascii="Arial" w:hAnsi="Arial" w:cs="Arial"/>
          <w:sz w:val="20"/>
          <w:szCs w:val="20"/>
        </w:rPr>
        <w:t xml:space="preserve"> de lancer une nouv</w:t>
      </w:r>
      <w:r>
        <w:rPr>
          <w:rFonts w:ascii="Arial" w:hAnsi="Arial" w:cs="Arial"/>
          <w:sz w:val="20"/>
          <w:szCs w:val="20"/>
        </w:rPr>
        <w:t>elle procédure de consultation.</w:t>
      </w:r>
    </w:p>
    <w:p w14:paraId="1C651A4D" w14:textId="18AF8E5F" w:rsidR="00C72CC6" w:rsidRPr="005C18D8" w:rsidRDefault="00B113A3" w:rsidP="00B113A3">
      <w:pPr>
        <w:tabs>
          <w:tab w:val="left" w:pos="709"/>
        </w:tabs>
        <w:spacing w:after="120" w:line="240" w:lineRule="auto"/>
        <w:jc w:val="both"/>
        <w:rPr>
          <w:rFonts w:ascii="Arial" w:hAnsi="Arial" w:cs="Arial"/>
          <w:sz w:val="20"/>
          <w:szCs w:val="20"/>
        </w:rPr>
      </w:pPr>
      <w:r w:rsidRPr="005C18D8">
        <w:rPr>
          <w:rFonts w:ascii="Arial" w:hAnsi="Arial" w:cs="Arial"/>
          <w:sz w:val="20"/>
          <w:szCs w:val="20"/>
        </w:rPr>
        <w:t>Au vu des résultats obtenus à l'issue de cette deuxième consultation,</w:t>
      </w:r>
      <w:r w:rsidR="00C72CC6">
        <w:rPr>
          <w:rFonts w:ascii="Arial" w:hAnsi="Arial" w:cs="Arial"/>
          <w:sz w:val="20"/>
          <w:szCs w:val="20"/>
        </w:rPr>
        <w:t xml:space="preserve"> si le coût de référence est à nouveau supérieur au seuil de tolérance</w:t>
      </w:r>
      <w:r w:rsidRPr="005C18D8">
        <w:rPr>
          <w:rFonts w:ascii="Arial" w:hAnsi="Arial" w:cs="Arial"/>
          <w:sz w:val="20"/>
          <w:szCs w:val="20"/>
        </w:rPr>
        <w:t xml:space="preserve"> </w:t>
      </w:r>
      <w:r w:rsidR="00C72CC6" w:rsidRPr="005C18D8">
        <w:rPr>
          <w:rFonts w:ascii="Arial" w:hAnsi="Arial" w:cs="Arial"/>
          <w:sz w:val="20"/>
          <w:szCs w:val="20"/>
        </w:rPr>
        <w:t>sur le coût prévisionnel des travaux</w:t>
      </w:r>
      <w:r w:rsidR="00C72CC6">
        <w:rPr>
          <w:rFonts w:ascii="Arial" w:hAnsi="Arial" w:cs="Arial"/>
          <w:sz w:val="20"/>
          <w:szCs w:val="20"/>
        </w:rPr>
        <w:t xml:space="preserve">, </w:t>
      </w:r>
      <w:r w:rsidRPr="005C18D8">
        <w:rPr>
          <w:rFonts w:ascii="Arial" w:hAnsi="Arial" w:cs="Arial"/>
          <w:sz w:val="20"/>
          <w:szCs w:val="20"/>
        </w:rPr>
        <w:t xml:space="preserve">le </w:t>
      </w:r>
      <w:r w:rsidR="006C18AA">
        <w:rPr>
          <w:rFonts w:ascii="Arial" w:hAnsi="Arial" w:cs="Arial"/>
          <w:sz w:val="20"/>
          <w:szCs w:val="20"/>
        </w:rPr>
        <w:t>Maître d’Ouvrage</w:t>
      </w:r>
      <w:r w:rsidRPr="005C18D8">
        <w:rPr>
          <w:rFonts w:ascii="Arial" w:hAnsi="Arial" w:cs="Arial"/>
          <w:sz w:val="20"/>
          <w:szCs w:val="20"/>
        </w:rPr>
        <w:t xml:space="preserve"> </w:t>
      </w:r>
      <w:r w:rsidR="00C72CC6">
        <w:rPr>
          <w:rFonts w:ascii="Arial" w:hAnsi="Arial" w:cs="Arial"/>
          <w:sz w:val="20"/>
          <w:szCs w:val="20"/>
        </w:rPr>
        <w:t xml:space="preserve">peut prendre les mêmes options que celles évoquées précédemment suite à la première consultation, ou choisir de résilier le marché aux torts du Maitre </w:t>
      </w:r>
      <w:r w:rsidR="0089459A">
        <w:rPr>
          <w:rFonts w:ascii="Arial" w:hAnsi="Arial" w:cs="Arial"/>
          <w:sz w:val="20"/>
          <w:szCs w:val="20"/>
        </w:rPr>
        <w:t>d’œuvre</w:t>
      </w:r>
      <w:r w:rsidR="00C72CC6">
        <w:rPr>
          <w:rFonts w:ascii="Arial" w:hAnsi="Arial" w:cs="Arial"/>
          <w:sz w:val="20"/>
          <w:szCs w:val="20"/>
        </w:rPr>
        <w:t>.</w:t>
      </w:r>
    </w:p>
    <w:p w14:paraId="57B634A0" w14:textId="590203AB" w:rsidR="00B113A3" w:rsidRPr="00C441C4" w:rsidRDefault="006220D3" w:rsidP="00B113A3">
      <w:pPr>
        <w:pStyle w:val="Titre2"/>
      </w:pPr>
      <w:bookmarkStart w:id="79" w:name="_Toc422812518"/>
      <w:bookmarkStart w:id="80" w:name="_Toc180421350"/>
      <w:r>
        <w:t>A</w:t>
      </w:r>
      <w:r w:rsidR="00B113A3" w:rsidRPr="005C18D8">
        <w:t>près la passation des marchés</w:t>
      </w:r>
      <w:bookmarkEnd w:id="79"/>
      <w:r>
        <w:t xml:space="preserve"> de travaux</w:t>
      </w:r>
      <w:bookmarkEnd w:id="80"/>
    </w:p>
    <w:p w14:paraId="040DBA71" w14:textId="77777777" w:rsidR="00B113A3" w:rsidRPr="00C441C4" w:rsidRDefault="00B113A3" w:rsidP="00B113A3">
      <w:pPr>
        <w:pStyle w:val="Titre3"/>
      </w:pPr>
      <w:bookmarkStart w:id="81" w:name="_Toc422812519"/>
      <w:bookmarkStart w:id="82" w:name="_Toc180421351"/>
      <w:r w:rsidRPr="005C18D8">
        <w:t>Coût de réalisation des travaux</w:t>
      </w:r>
      <w:bookmarkEnd w:id="81"/>
      <w:bookmarkEnd w:id="82"/>
    </w:p>
    <w:p w14:paraId="1DB62C23" w14:textId="6A5DB38C" w:rsidR="00B113A3" w:rsidRPr="005C18D8" w:rsidRDefault="00B113A3" w:rsidP="00B113A3">
      <w:pPr>
        <w:tabs>
          <w:tab w:val="left" w:pos="709"/>
        </w:tabs>
        <w:spacing w:after="120" w:line="240" w:lineRule="auto"/>
        <w:jc w:val="both"/>
        <w:rPr>
          <w:rFonts w:ascii="Arial" w:hAnsi="Arial" w:cs="Arial"/>
          <w:sz w:val="20"/>
          <w:szCs w:val="20"/>
        </w:rPr>
      </w:pPr>
      <w:r w:rsidRPr="005C18D8">
        <w:rPr>
          <w:rFonts w:ascii="Arial" w:hAnsi="Arial" w:cs="Arial"/>
          <w:sz w:val="20"/>
          <w:szCs w:val="20"/>
        </w:rPr>
        <w:t xml:space="preserve">Le coût de réalisation des travaux est le coût qui résulte des contrats de travaux passés par le </w:t>
      </w:r>
      <w:r w:rsidR="006C18AA">
        <w:rPr>
          <w:rFonts w:ascii="Arial" w:hAnsi="Arial" w:cs="Arial"/>
          <w:sz w:val="20"/>
          <w:szCs w:val="20"/>
        </w:rPr>
        <w:t>Maître d’Ouvrage</w:t>
      </w:r>
      <w:r>
        <w:rPr>
          <w:rFonts w:ascii="Arial" w:hAnsi="Arial" w:cs="Arial"/>
          <w:sz w:val="20"/>
          <w:szCs w:val="20"/>
        </w:rPr>
        <w:t xml:space="preserve"> pour la réalisation du projet.</w:t>
      </w:r>
    </w:p>
    <w:p w14:paraId="70C7FF32" w14:textId="77777777" w:rsidR="00B113A3" w:rsidRPr="005C18D8" w:rsidRDefault="00B113A3" w:rsidP="00B113A3">
      <w:pPr>
        <w:tabs>
          <w:tab w:val="left" w:pos="709"/>
        </w:tabs>
        <w:spacing w:after="120" w:line="240" w:lineRule="auto"/>
        <w:jc w:val="both"/>
        <w:rPr>
          <w:rFonts w:ascii="Arial" w:hAnsi="Arial" w:cs="Arial"/>
          <w:sz w:val="20"/>
          <w:szCs w:val="20"/>
        </w:rPr>
      </w:pPr>
      <w:r w:rsidRPr="005C18D8">
        <w:rPr>
          <w:rFonts w:ascii="Arial" w:hAnsi="Arial" w:cs="Arial"/>
          <w:sz w:val="20"/>
          <w:szCs w:val="20"/>
        </w:rPr>
        <w:lastRenderedPageBreak/>
        <w:t>Il est égal à la somme des montants i</w:t>
      </w:r>
      <w:r>
        <w:rPr>
          <w:rFonts w:ascii="Arial" w:hAnsi="Arial" w:cs="Arial"/>
          <w:sz w:val="20"/>
          <w:szCs w:val="20"/>
        </w:rPr>
        <w:t>nitiaux des marchés de travaux.</w:t>
      </w:r>
    </w:p>
    <w:p w14:paraId="4396221E" w14:textId="3CA02468" w:rsidR="00B113A3" w:rsidRPr="005C18D8" w:rsidRDefault="00B113A3" w:rsidP="00B113A3">
      <w:pPr>
        <w:tabs>
          <w:tab w:val="left" w:pos="709"/>
        </w:tabs>
        <w:spacing w:after="120" w:line="240" w:lineRule="auto"/>
        <w:jc w:val="both"/>
        <w:rPr>
          <w:rFonts w:ascii="Arial" w:hAnsi="Arial" w:cs="Arial"/>
          <w:sz w:val="20"/>
          <w:szCs w:val="20"/>
        </w:rPr>
      </w:pPr>
      <w:r w:rsidRPr="005C18D8">
        <w:rPr>
          <w:rFonts w:ascii="Arial" w:hAnsi="Arial" w:cs="Arial"/>
          <w:sz w:val="20"/>
          <w:szCs w:val="20"/>
        </w:rPr>
        <w:t xml:space="preserve">Le </w:t>
      </w:r>
      <w:r w:rsidR="00BD58A4">
        <w:rPr>
          <w:rFonts w:ascii="Arial" w:hAnsi="Arial" w:cs="Arial"/>
          <w:sz w:val="20"/>
          <w:szCs w:val="20"/>
        </w:rPr>
        <w:t>Titulaire</w:t>
      </w:r>
      <w:r w:rsidRPr="005C18D8">
        <w:rPr>
          <w:rFonts w:ascii="Arial" w:hAnsi="Arial" w:cs="Arial"/>
          <w:sz w:val="20"/>
          <w:szCs w:val="20"/>
        </w:rPr>
        <w:t xml:space="preserve"> est réputé avoir prévu, dans le document ayant servi de base à la consultation des entreprises, tous les travaux nécessaires à la réalisation du programme et du projet.</w:t>
      </w:r>
    </w:p>
    <w:p w14:paraId="71A7A399" w14:textId="77777777" w:rsidR="00B113A3" w:rsidRPr="00C441C4" w:rsidRDefault="00B113A3" w:rsidP="00B113A3">
      <w:pPr>
        <w:pStyle w:val="Titre3"/>
      </w:pPr>
      <w:bookmarkStart w:id="83" w:name="_Toc422812520"/>
      <w:bookmarkStart w:id="84" w:name="_Toc180421352"/>
      <w:r w:rsidRPr="005C18D8">
        <w:t>Conditions économiques d’établissement</w:t>
      </w:r>
      <w:bookmarkEnd w:id="83"/>
      <w:bookmarkEnd w:id="84"/>
    </w:p>
    <w:p w14:paraId="473C2875" w14:textId="77777777" w:rsidR="00B113A3" w:rsidRPr="005C18D8" w:rsidRDefault="00B113A3" w:rsidP="00B113A3">
      <w:pPr>
        <w:tabs>
          <w:tab w:val="left" w:pos="709"/>
        </w:tabs>
        <w:spacing w:after="120" w:line="240" w:lineRule="auto"/>
        <w:jc w:val="both"/>
        <w:rPr>
          <w:rFonts w:ascii="Arial" w:hAnsi="Arial" w:cs="Arial"/>
          <w:sz w:val="20"/>
          <w:szCs w:val="20"/>
        </w:rPr>
      </w:pPr>
      <w:r w:rsidRPr="005C18D8">
        <w:rPr>
          <w:rFonts w:ascii="Arial" w:hAnsi="Arial" w:cs="Arial"/>
          <w:sz w:val="20"/>
          <w:szCs w:val="20"/>
        </w:rPr>
        <w:t>Le coût de réalisation est réputé établi sur la base des conditions économiques du mois M0 des offres de travaux. Il est convenu que ce mois M0 est celui de la date de remise des offr</w:t>
      </w:r>
      <w:r>
        <w:rPr>
          <w:rFonts w:ascii="Arial" w:hAnsi="Arial" w:cs="Arial"/>
          <w:sz w:val="20"/>
          <w:szCs w:val="20"/>
        </w:rPr>
        <w:t>es pour les marchés de travaux.</w:t>
      </w:r>
    </w:p>
    <w:p w14:paraId="69E8DE5A" w14:textId="77777777" w:rsidR="00B113A3" w:rsidRPr="00C441C4" w:rsidRDefault="00B113A3" w:rsidP="00B113A3">
      <w:pPr>
        <w:pStyle w:val="Titre3"/>
      </w:pPr>
      <w:bookmarkStart w:id="85" w:name="_Toc422812521"/>
      <w:bookmarkStart w:id="86" w:name="_Toc180421353"/>
      <w:r w:rsidRPr="005C18D8">
        <w:t>Tolérance sur le coût de réalisation des travaux</w:t>
      </w:r>
      <w:bookmarkEnd w:id="85"/>
      <w:bookmarkEnd w:id="86"/>
    </w:p>
    <w:p w14:paraId="108E05C9" w14:textId="26C08FB1" w:rsidR="00D417BC" w:rsidRDefault="00B113A3" w:rsidP="00B113A3">
      <w:pPr>
        <w:tabs>
          <w:tab w:val="left" w:pos="709"/>
        </w:tabs>
        <w:spacing w:after="120" w:line="240" w:lineRule="auto"/>
        <w:jc w:val="both"/>
        <w:rPr>
          <w:rFonts w:ascii="Arial" w:hAnsi="Arial" w:cs="Arial"/>
          <w:sz w:val="20"/>
          <w:szCs w:val="20"/>
        </w:rPr>
      </w:pPr>
      <w:r w:rsidRPr="005C18D8">
        <w:rPr>
          <w:rFonts w:ascii="Arial" w:hAnsi="Arial" w:cs="Arial"/>
          <w:sz w:val="20"/>
          <w:szCs w:val="20"/>
        </w:rPr>
        <w:t xml:space="preserve">Le coût de réalisation des travaux est assorti </w:t>
      </w:r>
      <w:r w:rsidRPr="00944013">
        <w:rPr>
          <w:rFonts w:ascii="Arial" w:hAnsi="Arial" w:cs="Arial"/>
          <w:sz w:val="20"/>
          <w:szCs w:val="20"/>
        </w:rPr>
        <w:t>d'un taux de tolérance fixé à</w:t>
      </w:r>
      <w:r w:rsidRPr="00944013">
        <w:rPr>
          <w:rFonts w:ascii="Arial" w:hAnsi="Arial" w:cs="Arial"/>
          <w:color w:val="FF0000"/>
          <w:sz w:val="20"/>
          <w:szCs w:val="20"/>
        </w:rPr>
        <w:t xml:space="preserve"> </w:t>
      </w:r>
      <w:r w:rsidR="00483AD2" w:rsidRPr="00944013">
        <w:rPr>
          <w:rFonts w:ascii="Arial" w:hAnsi="Arial" w:cs="Arial"/>
          <w:sz w:val="20"/>
          <w:szCs w:val="20"/>
        </w:rPr>
        <w:t>2</w:t>
      </w:r>
      <w:r w:rsidR="00482C8E" w:rsidRPr="00944013">
        <w:rPr>
          <w:rFonts w:ascii="Arial" w:hAnsi="Arial" w:cs="Arial"/>
          <w:sz w:val="20"/>
          <w:szCs w:val="20"/>
        </w:rPr>
        <w:t>%</w:t>
      </w:r>
    </w:p>
    <w:p w14:paraId="165D5577" w14:textId="77777777" w:rsidR="00B113A3" w:rsidRPr="00C441C4" w:rsidRDefault="00B113A3" w:rsidP="00B113A3">
      <w:pPr>
        <w:pStyle w:val="Titre3"/>
      </w:pPr>
      <w:bookmarkStart w:id="87" w:name="_Toc422812522"/>
      <w:bookmarkStart w:id="88" w:name="_Toc180421354"/>
      <w:r w:rsidRPr="005C18D8">
        <w:t>Seuil de tolérance sur le coût de réalisation des travaux</w:t>
      </w:r>
      <w:bookmarkEnd w:id="87"/>
      <w:bookmarkEnd w:id="88"/>
    </w:p>
    <w:p w14:paraId="2ABB459F" w14:textId="14C41673" w:rsidR="00482C8E" w:rsidRDefault="00B113A3" w:rsidP="00B113A3">
      <w:pPr>
        <w:tabs>
          <w:tab w:val="left" w:pos="709"/>
        </w:tabs>
        <w:spacing w:after="120" w:line="240" w:lineRule="auto"/>
        <w:jc w:val="both"/>
        <w:rPr>
          <w:rFonts w:ascii="Arial" w:hAnsi="Arial" w:cs="Arial"/>
          <w:sz w:val="20"/>
          <w:szCs w:val="20"/>
        </w:rPr>
      </w:pPr>
      <w:r w:rsidRPr="005C18D8">
        <w:rPr>
          <w:rFonts w:ascii="Arial" w:hAnsi="Arial" w:cs="Arial"/>
          <w:sz w:val="20"/>
          <w:szCs w:val="20"/>
        </w:rPr>
        <w:t xml:space="preserve">Le seuil de tolérance sur le coût de réalisation des travaux est égal au coût de réalisation des travaux majoré du produit de ce coût par le taux de tolérance indiqué à l'article </w:t>
      </w:r>
      <w:r w:rsidR="00482C8E">
        <w:rPr>
          <w:rFonts w:ascii="Arial" w:hAnsi="Arial" w:cs="Arial"/>
          <w:sz w:val="20"/>
          <w:szCs w:val="20"/>
        </w:rPr>
        <w:t>précédent</w:t>
      </w:r>
      <w:r>
        <w:rPr>
          <w:rFonts w:ascii="Arial" w:hAnsi="Arial" w:cs="Arial"/>
          <w:sz w:val="20"/>
          <w:szCs w:val="20"/>
        </w:rPr>
        <w:t>.</w:t>
      </w:r>
    </w:p>
    <w:p w14:paraId="419DFC47" w14:textId="7586CC03" w:rsidR="00B03073" w:rsidRPr="00B03073" w:rsidRDefault="00B03073" w:rsidP="00B113A3">
      <w:pPr>
        <w:tabs>
          <w:tab w:val="left" w:pos="709"/>
        </w:tabs>
        <w:spacing w:after="120" w:line="240" w:lineRule="auto"/>
        <w:jc w:val="both"/>
        <w:rPr>
          <w:rFonts w:ascii="Arial" w:hAnsi="Arial" w:cs="Arial"/>
          <w:b/>
          <w:sz w:val="20"/>
          <w:szCs w:val="20"/>
        </w:rPr>
      </w:pPr>
      <w:r w:rsidRPr="00C441C4">
        <w:rPr>
          <w:rFonts w:ascii="Arial" w:hAnsi="Arial" w:cs="Arial"/>
          <w:b/>
          <w:sz w:val="20"/>
          <w:szCs w:val="20"/>
        </w:rPr>
        <w:t xml:space="preserve">Seuil de tolérance sur le </w:t>
      </w:r>
      <w:r w:rsidRPr="00D417BC">
        <w:rPr>
          <w:rFonts w:ascii="Arial" w:hAnsi="Arial" w:cs="Arial"/>
          <w:b/>
          <w:sz w:val="20"/>
          <w:szCs w:val="20"/>
        </w:rPr>
        <w:t>coût de réalisation des travaux = coût de réalisation des travaux + (coût de réalisation des travaux x Taux de tolérance)</w:t>
      </w:r>
    </w:p>
    <w:p w14:paraId="603E6D80" w14:textId="77777777" w:rsidR="00B113A3" w:rsidRPr="00C441C4" w:rsidRDefault="00B113A3" w:rsidP="00B113A3">
      <w:pPr>
        <w:pStyle w:val="Titre3"/>
      </w:pPr>
      <w:bookmarkStart w:id="89" w:name="_Toc422812523"/>
      <w:bookmarkStart w:id="90" w:name="_Toc180421355"/>
      <w:r w:rsidRPr="005C18D8">
        <w:t>Comparaison entre réalité et seuil de tolérance sur le coût de réalisation des travaux</w:t>
      </w:r>
      <w:bookmarkEnd w:id="89"/>
      <w:bookmarkEnd w:id="90"/>
    </w:p>
    <w:p w14:paraId="55FBB771" w14:textId="70764019" w:rsidR="00B113A3" w:rsidRPr="005C18D8" w:rsidRDefault="00B113A3" w:rsidP="00B113A3">
      <w:pPr>
        <w:tabs>
          <w:tab w:val="left" w:pos="709"/>
        </w:tabs>
        <w:spacing w:after="120" w:line="240" w:lineRule="auto"/>
        <w:jc w:val="both"/>
        <w:rPr>
          <w:rFonts w:ascii="Arial" w:hAnsi="Arial" w:cs="Arial"/>
          <w:sz w:val="20"/>
          <w:szCs w:val="20"/>
        </w:rPr>
      </w:pPr>
      <w:r w:rsidRPr="005C18D8">
        <w:rPr>
          <w:rFonts w:ascii="Arial" w:hAnsi="Arial" w:cs="Arial"/>
          <w:sz w:val="20"/>
          <w:szCs w:val="20"/>
        </w:rPr>
        <w:t xml:space="preserve">Le coût constaté, déterminé par le </w:t>
      </w:r>
      <w:r w:rsidR="006C18AA">
        <w:rPr>
          <w:rFonts w:ascii="Arial" w:hAnsi="Arial" w:cs="Arial"/>
          <w:sz w:val="20"/>
          <w:szCs w:val="20"/>
        </w:rPr>
        <w:t>Maître d’Ouvrage</w:t>
      </w:r>
      <w:r w:rsidRPr="005C18D8">
        <w:rPr>
          <w:rFonts w:ascii="Arial" w:hAnsi="Arial" w:cs="Arial"/>
          <w:sz w:val="20"/>
          <w:szCs w:val="20"/>
        </w:rPr>
        <w:t xml:space="preserve"> après achèvement de l'ensemble des ouvrages prévus au programme, est le montant total des travaux réellement exécutés dans le cadre des contrats, marchés, avenants, ordres de service et commandes intervenus pour la réalisation des ouvrages,</w:t>
      </w:r>
      <w:r w:rsidR="00482C8E">
        <w:rPr>
          <w:rFonts w:ascii="Arial" w:hAnsi="Arial" w:cs="Arial"/>
          <w:sz w:val="20"/>
          <w:szCs w:val="20"/>
        </w:rPr>
        <w:t xml:space="preserve"> hors révisions ou actualisations de prix</w:t>
      </w:r>
      <w:r w:rsidR="00974AA7">
        <w:rPr>
          <w:rFonts w:ascii="Arial" w:hAnsi="Arial" w:cs="Arial"/>
          <w:sz w:val="20"/>
          <w:szCs w:val="20"/>
        </w:rPr>
        <w:t xml:space="preserve"> et hors</w:t>
      </w:r>
      <w:r w:rsidR="00974AA7" w:rsidRPr="00974AA7">
        <w:rPr>
          <w:rFonts w:ascii="Arial" w:hAnsi="Arial" w:cs="Arial"/>
          <w:sz w:val="20"/>
          <w:szCs w:val="20"/>
        </w:rPr>
        <w:t xml:space="preserve"> coûts suppl</w:t>
      </w:r>
      <w:r w:rsidR="00974AA7">
        <w:rPr>
          <w:rFonts w:ascii="Arial" w:hAnsi="Arial" w:cs="Arial"/>
          <w:sz w:val="20"/>
          <w:szCs w:val="20"/>
        </w:rPr>
        <w:t xml:space="preserve">émentaires non imputables à la Maîtrise </w:t>
      </w:r>
      <w:r w:rsidR="0089459A">
        <w:rPr>
          <w:rFonts w:ascii="Arial" w:hAnsi="Arial" w:cs="Arial"/>
          <w:sz w:val="20"/>
          <w:szCs w:val="20"/>
        </w:rPr>
        <w:t>d’œuvre</w:t>
      </w:r>
      <w:r w:rsidR="00974AA7">
        <w:rPr>
          <w:rFonts w:ascii="Arial" w:hAnsi="Arial" w:cs="Arial"/>
          <w:sz w:val="20"/>
          <w:szCs w:val="20"/>
        </w:rPr>
        <w:t>.</w:t>
      </w:r>
    </w:p>
    <w:p w14:paraId="34B95221" w14:textId="3E7818B8" w:rsidR="00B113A3" w:rsidRPr="00C441C4" w:rsidRDefault="00FB10EC" w:rsidP="00B113A3">
      <w:pPr>
        <w:pStyle w:val="Titre3"/>
      </w:pPr>
      <w:bookmarkStart w:id="91" w:name="_Toc422812524"/>
      <w:bookmarkStart w:id="92" w:name="_Ref15058696"/>
      <w:bookmarkStart w:id="93" w:name="_Ref15484408"/>
      <w:bookmarkStart w:id="94" w:name="_Toc180421356"/>
      <w:r>
        <w:t>Conséquences du non-respect de l’engagement sur le coût de réalisation</w:t>
      </w:r>
      <w:bookmarkEnd w:id="91"/>
      <w:bookmarkEnd w:id="92"/>
      <w:bookmarkEnd w:id="93"/>
      <w:bookmarkEnd w:id="94"/>
    </w:p>
    <w:p w14:paraId="44907AEE" w14:textId="5A2F9FDE" w:rsidR="00B113A3" w:rsidRDefault="00B113A3" w:rsidP="00B113A3">
      <w:pPr>
        <w:tabs>
          <w:tab w:val="left" w:pos="709"/>
        </w:tabs>
        <w:spacing w:after="120" w:line="240" w:lineRule="auto"/>
        <w:jc w:val="both"/>
        <w:rPr>
          <w:rFonts w:ascii="Arial" w:hAnsi="Arial" w:cs="Arial"/>
          <w:sz w:val="20"/>
          <w:szCs w:val="20"/>
        </w:rPr>
      </w:pPr>
      <w:r w:rsidRPr="005C18D8">
        <w:rPr>
          <w:rFonts w:ascii="Arial" w:hAnsi="Arial" w:cs="Arial"/>
          <w:sz w:val="20"/>
          <w:szCs w:val="20"/>
        </w:rPr>
        <w:t xml:space="preserve">Si le coût constaté est supérieur au seuil de tolérance sur le coût de réalisation des travaux, le </w:t>
      </w:r>
      <w:r w:rsidR="00BD58A4">
        <w:rPr>
          <w:rFonts w:ascii="Arial" w:hAnsi="Arial" w:cs="Arial"/>
          <w:sz w:val="20"/>
          <w:szCs w:val="20"/>
        </w:rPr>
        <w:t>Titulaire</w:t>
      </w:r>
      <w:r w:rsidRPr="005C18D8">
        <w:rPr>
          <w:rFonts w:ascii="Arial" w:hAnsi="Arial" w:cs="Arial"/>
          <w:sz w:val="20"/>
          <w:szCs w:val="20"/>
        </w:rPr>
        <w:t xml:space="preserve"> supporte une pénalité égale à la différence entre le coût constaté et le seuil de tolérance sur le coût de réalisation des travaux multiplié par deux fois le taux de rémunération</w:t>
      </w:r>
      <w:r w:rsidR="00451491">
        <w:rPr>
          <w:rFonts w:ascii="Arial" w:hAnsi="Arial" w:cs="Arial"/>
          <w:sz w:val="20"/>
          <w:szCs w:val="20"/>
        </w:rPr>
        <w:t xml:space="preserve"> de la mission de base</w:t>
      </w:r>
      <w:r w:rsidRPr="005C18D8">
        <w:rPr>
          <w:rFonts w:ascii="Arial" w:hAnsi="Arial" w:cs="Arial"/>
          <w:sz w:val="20"/>
          <w:szCs w:val="20"/>
        </w:rPr>
        <w:t xml:space="preserve"> </w:t>
      </w:r>
      <w:r w:rsidR="007068E9">
        <w:rPr>
          <w:rFonts w:ascii="Arial" w:hAnsi="Arial" w:cs="Arial"/>
          <w:sz w:val="20"/>
          <w:szCs w:val="20"/>
        </w:rPr>
        <w:t xml:space="preserve">(hors OPC) </w:t>
      </w:r>
      <w:r w:rsidRPr="005C18D8">
        <w:rPr>
          <w:rFonts w:ascii="Arial" w:hAnsi="Arial" w:cs="Arial"/>
          <w:sz w:val="20"/>
          <w:szCs w:val="20"/>
        </w:rPr>
        <w:t xml:space="preserve">fixé </w:t>
      </w:r>
      <w:r w:rsidR="007068E9">
        <w:rPr>
          <w:rFonts w:ascii="Arial" w:hAnsi="Arial" w:cs="Arial"/>
          <w:sz w:val="20"/>
          <w:szCs w:val="20"/>
        </w:rPr>
        <w:t>en page 2 du présent C.C.A.P. valant acte d’engagement</w:t>
      </w:r>
      <w:r w:rsidR="00C65F0C">
        <w:rPr>
          <w:rFonts w:ascii="Arial" w:hAnsi="Arial" w:cs="Arial"/>
          <w:sz w:val="20"/>
          <w:szCs w:val="20"/>
        </w:rPr>
        <w:t> :</w:t>
      </w:r>
    </w:p>
    <w:p w14:paraId="0E2EC3A9" w14:textId="234FC734" w:rsidR="00C65F0C" w:rsidRPr="00C65F0C" w:rsidRDefault="00C65F0C" w:rsidP="00B113A3">
      <w:pPr>
        <w:tabs>
          <w:tab w:val="left" w:pos="709"/>
        </w:tabs>
        <w:spacing w:after="120" w:line="240" w:lineRule="auto"/>
        <w:jc w:val="both"/>
        <w:rPr>
          <w:rFonts w:ascii="Arial" w:hAnsi="Arial" w:cs="Arial"/>
          <w:b/>
          <w:sz w:val="20"/>
          <w:szCs w:val="20"/>
        </w:rPr>
      </w:pPr>
      <w:r w:rsidRPr="00C65F0C">
        <w:rPr>
          <w:rFonts w:ascii="Arial" w:hAnsi="Arial" w:cs="Arial"/>
          <w:b/>
          <w:sz w:val="20"/>
          <w:szCs w:val="20"/>
        </w:rPr>
        <w:t xml:space="preserve">Montant de la pénalité = (coût </w:t>
      </w:r>
      <w:r>
        <w:rPr>
          <w:rFonts w:ascii="Arial" w:hAnsi="Arial" w:cs="Arial"/>
          <w:b/>
          <w:sz w:val="20"/>
          <w:szCs w:val="20"/>
        </w:rPr>
        <w:t xml:space="preserve">constaté </w:t>
      </w:r>
      <w:r w:rsidRPr="00C65F0C">
        <w:rPr>
          <w:rFonts w:ascii="Arial" w:hAnsi="Arial" w:cs="Arial"/>
          <w:b/>
          <w:sz w:val="20"/>
          <w:szCs w:val="20"/>
        </w:rPr>
        <w:t>- seuil de tolérance</w:t>
      </w:r>
      <w:r>
        <w:rPr>
          <w:rFonts w:ascii="Arial" w:hAnsi="Arial" w:cs="Arial"/>
          <w:b/>
          <w:sz w:val="20"/>
          <w:szCs w:val="20"/>
        </w:rPr>
        <w:t xml:space="preserve"> sur le coût de réalisation des travaux</w:t>
      </w:r>
      <w:r w:rsidR="00451491">
        <w:rPr>
          <w:rFonts w:ascii="Arial" w:hAnsi="Arial" w:cs="Arial"/>
          <w:b/>
          <w:sz w:val="20"/>
          <w:szCs w:val="20"/>
        </w:rPr>
        <w:t>) x 2 x taux de rémunération de la mission de base.</w:t>
      </w:r>
    </w:p>
    <w:p w14:paraId="75C8C61D" w14:textId="6738E1FE" w:rsidR="00B113A3" w:rsidRPr="005C18D8" w:rsidRDefault="00B113A3" w:rsidP="00B113A3">
      <w:pPr>
        <w:tabs>
          <w:tab w:val="left" w:pos="709"/>
        </w:tabs>
        <w:spacing w:after="120" w:line="240" w:lineRule="auto"/>
        <w:jc w:val="both"/>
        <w:rPr>
          <w:rFonts w:ascii="Arial" w:hAnsi="Arial" w:cs="Arial"/>
          <w:sz w:val="20"/>
          <w:szCs w:val="20"/>
        </w:rPr>
      </w:pPr>
      <w:r w:rsidRPr="005C18D8">
        <w:rPr>
          <w:rFonts w:ascii="Arial" w:hAnsi="Arial" w:cs="Arial"/>
          <w:sz w:val="20"/>
          <w:szCs w:val="20"/>
        </w:rPr>
        <w:t xml:space="preserve">Cependant, </w:t>
      </w:r>
      <w:r w:rsidR="007068E9">
        <w:rPr>
          <w:rFonts w:ascii="Arial" w:hAnsi="Arial" w:cs="Arial"/>
          <w:sz w:val="20"/>
          <w:szCs w:val="20"/>
        </w:rPr>
        <w:t xml:space="preserve">conformément à l’article R.2432-4 du </w:t>
      </w:r>
      <w:r w:rsidR="005B3071">
        <w:rPr>
          <w:rFonts w:ascii="Arial" w:hAnsi="Arial" w:cs="Arial"/>
          <w:sz w:val="20"/>
          <w:szCs w:val="20"/>
        </w:rPr>
        <w:t>Code</w:t>
      </w:r>
      <w:r w:rsidR="007068E9">
        <w:rPr>
          <w:rFonts w:ascii="Arial" w:hAnsi="Arial" w:cs="Arial"/>
          <w:sz w:val="20"/>
          <w:szCs w:val="20"/>
        </w:rPr>
        <w:t xml:space="preserve"> de la commande publique, </w:t>
      </w:r>
      <w:r w:rsidRPr="005C18D8">
        <w:rPr>
          <w:rFonts w:ascii="Arial" w:hAnsi="Arial" w:cs="Arial"/>
          <w:sz w:val="20"/>
          <w:szCs w:val="20"/>
        </w:rPr>
        <w:t xml:space="preserve">le montant de cette pénalité ne </w:t>
      </w:r>
      <w:r w:rsidR="007068E9">
        <w:rPr>
          <w:rFonts w:ascii="Arial" w:hAnsi="Arial" w:cs="Arial"/>
          <w:sz w:val="20"/>
          <w:szCs w:val="20"/>
        </w:rPr>
        <w:t>peut</w:t>
      </w:r>
      <w:r w:rsidRPr="005C18D8">
        <w:rPr>
          <w:rFonts w:ascii="Arial" w:hAnsi="Arial" w:cs="Arial"/>
          <w:sz w:val="20"/>
          <w:szCs w:val="20"/>
        </w:rPr>
        <w:t xml:space="preserve"> excéder 15% du montant de la rémunération des éléments de mission postérieurs à l'attribution des marchés de travaux</w:t>
      </w:r>
      <w:r w:rsidR="007068E9">
        <w:rPr>
          <w:rFonts w:ascii="Arial" w:hAnsi="Arial" w:cs="Arial"/>
          <w:sz w:val="20"/>
          <w:szCs w:val="20"/>
        </w:rPr>
        <w:t xml:space="preserve"> (VISA, DET, AOR</w:t>
      </w:r>
      <w:r w:rsidR="00FB10EC">
        <w:rPr>
          <w:rFonts w:ascii="Arial" w:hAnsi="Arial" w:cs="Arial"/>
          <w:sz w:val="20"/>
          <w:szCs w:val="20"/>
        </w:rPr>
        <w:t xml:space="preserve"> et OPC le cas échéant</w:t>
      </w:r>
      <w:r w:rsidR="007068E9">
        <w:rPr>
          <w:rFonts w:ascii="Arial" w:hAnsi="Arial" w:cs="Arial"/>
          <w:sz w:val="20"/>
          <w:szCs w:val="20"/>
        </w:rPr>
        <w:t>)</w:t>
      </w:r>
      <w:r w:rsidRPr="005C18D8">
        <w:rPr>
          <w:rFonts w:ascii="Arial" w:hAnsi="Arial" w:cs="Arial"/>
          <w:sz w:val="20"/>
          <w:szCs w:val="20"/>
        </w:rPr>
        <w:t>.</w:t>
      </w:r>
    </w:p>
    <w:p w14:paraId="46ADAB6D" w14:textId="21FB89A2" w:rsidR="007A1D84" w:rsidRPr="006220D3" w:rsidRDefault="00B113A3" w:rsidP="006220D3">
      <w:pPr>
        <w:tabs>
          <w:tab w:val="left" w:pos="709"/>
        </w:tabs>
        <w:spacing w:after="120" w:line="240" w:lineRule="auto"/>
        <w:jc w:val="both"/>
        <w:rPr>
          <w:rFonts w:ascii="Arial" w:hAnsi="Arial" w:cs="Arial"/>
          <w:sz w:val="20"/>
          <w:szCs w:val="20"/>
        </w:rPr>
      </w:pPr>
      <w:r w:rsidRPr="005C18D8">
        <w:rPr>
          <w:rFonts w:ascii="Arial" w:hAnsi="Arial" w:cs="Arial"/>
          <w:sz w:val="20"/>
          <w:szCs w:val="20"/>
        </w:rPr>
        <w:t>Si en cours d'exécution des travaux, le coût de réalisation des ouvrages a</w:t>
      </w:r>
      <w:r w:rsidR="00FB10EC">
        <w:rPr>
          <w:rFonts w:ascii="Arial" w:hAnsi="Arial" w:cs="Arial"/>
          <w:sz w:val="20"/>
          <w:szCs w:val="20"/>
        </w:rPr>
        <w:t xml:space="preserve">ugmenté du coût des travaux non </w:t>
      </w:r>
      <w:r w:rsidRPr="005C18D8">
        <w:rPr>
          <w:rFonts w:ascii="Arial" w:hAnsi="Arial" w:cs="Arial"/>
          <w:sz w:val="20"/>
          <w:szCs w:val="20"/>
        </w:rPr>
        <w:t xml:space="preserve">prévus (hors travaux modificatifs demandés par le </w:t>
      </w:r>
      <w:r w:rsidR="006C18AA">
        <w:rPr>
          <w:rFonts w:ascii="Arial" w:hAnsi="Arial" w:cs="Arial"/>
          <w:sz w:val="20"/>
          <w:szCs w:val="20"/>
        </w:rPr>
        <w:t>Maître d’Ouvrage</w:t>
      </w:r>
      <w:r w:rsidRPr="005C18D8">
        <w:rPr>
          <w:rFonts w:ascii="Arial" w:hAnsi="Arial" w:cs="Arial"/>
          <w:sz w:val="20"/>
          <w:szCs w:val="20"/>
        </w:rPr>
        <w:t xml:space="preserve">) dépasse le seuil de tolérance défini précédemment, des retenues intermédiaires peuvent être appliquées à la diligence du </w:t>
      </w:r>
      <w:r w:rsidR="006C18AA">
        <w:rPr>
          <w:rFonts w:ascii="Arial" w:hAnsi="Arial" w:cs="Arial"/>
          <w:sz w:val="20"/>
          <w:szCs w:val="20"/>
        </w:rPr>
        <w:t>Maître d’Ouvrage</w:t>
      </w:r>
      <w:r w:rsidRPr="005C18D8">
        <w:rPr>
          <w:rFonts w:ascii="Arial" w:hAnsi="Arial" w:cs="Arial"/>
          <w:sz w:val="20"/>
          <w:szCs w:val="20"/>
        </w:rPr>
        <w:t xml:space="preserve"> - par fractions réparties sur les décomptes correspondants aux éléments de mission VISA, </w:t>
      </w:r>
      <w:r w:rsidR="006220D3">
        <w:rPr>
          <w:rFonts w:ascii="Arial" w:hAnsi="Arial" w:cs="Arial"/>
          <w:sz w:val="20"/>
          <w:szCs w:val="20"/>
        </w:rPr>
        <w:t>DET, AOR et OPC le cas échéant.</w:t>
      </w:r>
    </w:p>
    <w:p w14:paraId="46105B27" w14:textId="684E9DF9" w:rsidR="00062BB3" w:rsidRPr="006B0890" w:rsidRDefault="006220D3" w:rsidP="006B0890">
      <w:pPr>
        <w:pStyle w:val="Titre1"/>
      </w:pPr>
      <w:bookmarkStart w:id="95" w:name="_Toc180421357"/>
      <w:r w:rsidRPr="006220D3">
        <w:t xml:space="preserve">Conditions </w:t>
      </w:r>
      <w:r w:rsidRPr="006220D3">
        <w:rPr>
          <w:rStyle w:val="Titre1Car"/>
          <w:b/>
          <w:bCs/>
        </w:rPr>
        <w:t>d’exécution</w:t>
      </w:r>
      <w:bookmarkEnd w:id="95"/>
    </w:p>
    <w:p w14:paraId="185DC479" w14:textId="77777777" w:rsidR="00DA4B00" w:rsidRPr="005C18D8" w:rsidRDefault="00DA4B00" w:rsidP="006220D3">
      <w:pPr>
        <w:pStyle w:val="Titre2"/>
      </w:pPr>
      <w:bookmarkStart w:id="96" w:name="_Toc422812508"/>
      <w:bookmarkStart w:id="97" w:name="_Toc180421358"/>
      <w:r w:rsidRPr="005C18D8">
        <w:t>Vérifications en phase Travaux</w:t>
      </w:r>
      <w:bookmarkEnd w:id="96"/>
      <w:bookmarkEnd w:id="97"/>
    </w:p>
    <w:p w14:paraId="604709BB" w14:textId="6E882E25" w:rsidR="00DA4B00" w:rsidRPr="005C18D8" w:rsidRDefault="00DA4B00" w:rsidP="00DA4B00">
      <w:pPr>
        <w:pStyle w:val="Titre3"/>
      </w:pPr>
      <w:bookmarkStart w:id="98" w:name="_Toc422812509"/>
      <w:bookmarkStart w:id="99" w:name="_Toc180421359"/>
      <w:r w:rsidRPr="005C18D8">
        <w:t xml:space="preserve">Vérification des projets de décomptes mensuels des entrepreneurs par le </w:t>
      </w:r>
      <w:r w:rsidR="00BD58A4">
        <w:t>Titulaire</w:t>
      </w:r>
      <w:bookmarkEnd w:id="98"/>
      <w:bookmarkEnd w:id="99"/>
    </w:p>
    <w:p w14:paraId="204D387B" w14:textId="0168DFB1" w:rsidR="00DA4B00" w:rsidRPr="005C18D8" w:rsidRDefault="00DA4B00" w:rsidP="00DA4B00">
      <w:pPr>
        <w:tabs>
          <w:tab w:val="left" w:pos="709"/>
        </w:tabs>
        <w:spacing w:after="120" w:line="240" w:lineRule="auto"/>
        <w:jc w:val="both"/>
        <w:rPr>
          <w:rFonts w:ascii="Arial" w:hAnsi="Arial" w:cs="Arial"/>
          <w:sz w:val="20"/>
          <w:szCs w:val="20"/>
        </w:rPr>
      </w:pPr>
      <w:r w:rsidRPr="005C18D8">
        <w:rPr>
          <w:rFonts w:ascii="Arial" w:hAnsi="Arial" w:cs="Arial"/>
          <w:sz w:val="20"/>
          <w:szCs w:val="20"/>
        </w:rPr>
        <w:t xml:space="preserve">Au cours des travaux, le </w:t>
      </w:r>
      <w:r w:rsidR="00BD58A4">
        <w:rPr>
          <w:rFonts w:ascii="Arial" w:hAnsi="Arial" w:cs="Arial"/>
          <w:sz w:val="20"/>
          <w:szCs w:val="20"/>
        </w:rPr>
        <w:t>Titulaire</w:t>
      </w:r>
      <w:r w:rsidRPr="005C18D8">
        <w:rPr>
          <w:rFonts w:ascii="Arial" w:hAnsi="Arial" w:cs="Arial"/>
          <w:sz w:val="20"/>
          <w:szCs w:val="20"/>
        </w:rPr>
        <w:t xml:space="preserve"> doit procéder</w:t>
      </w:r>
      <w:r w:rsidR="003E607B">
        <w:rPr>
          <w:rFonts w:ascii="Arial" w:hAnsi="Arial" w:cs="Arial"/>
          <w:sz w:val="20"/>
          <w:szCs w:val="20"/>
        </w:rPr>
        <w:t xml:space="preserve"> </w:t>
      </w:r>
      <w:r w:rsidRPr="005C18D8">
        <w:rPr>
          <w:rFonts w:ascii="Arial" w:hAnsi="Arial" w:cs="Arial"/>
          <w:sz w:val="20"/>
          <w:szCs w:val="20"/>
        </w:rPr>
        <w:t>à la vérification des projets de décomptes mensuels établis par l</w:t>
      </w:r>
      <w:r w:rsidR="00BA6FC8">
        <w:rPr>
          <w:rFonts w:ascii="Arial" w:hAnsi="Arial" w:cs="Arial"/>
          <w:sz w:val="20"/>
          <w:szCs w:val="20"/>
        </w:rPr>
        <w:t>e</w:t>
      </w:r>
      <w:r w:rsidRPr="005C18D8">
        <w:rPr>
          <w:rFonts w:ascii="Arial" w:hAnsi="Arial" w:cs="Arial"/>
          <w:sz w:val="20"/>
          <w:szCs w:val="20"/>
        </w:rPr>
        <w:t xml:space="preserve"> </w:t>
      </w:r>
      <w:r w:rsidR="00BD58A4">
        <w:rPr>
          <w:rFonts w:ascii="Arial" w:hAnsi="Arial" w:cs="Arial"/>
          <w:sz w:val="20"/>
          <w:szCs w:val="20"/>
        </w:rPr>
        <w:t>Titulaire</w:t>
      </w:r>
      <w:r w:rsidR="00BA6FC8">
        <w:rPr>
          <w:rFonts w:ascii="Arial" w:hAnsi="Arial" w:cs="Arial"/>
          <w:sz w:val="20"/>
          <w:szCs w:val="20"/>
        </w:rPr>
        <w:t xml:space="preserve"> du marché de travaux de l’opération,</w:t>
      </w:r>
      <w:r w:rsidRPr="005C18D8">
        <w:rPr>
          <w:rFonts w:ascii="Arial" w:hAnsi="Arial" w:cs="Arial"/>
          <w:sz w:val="20"/>
          <w:szCs w:val="20"/>
        </w:rPr>
        <w:t xml:space="preserve"> qui lui sont transmis par </w:t>
      </w:r>
      <w:r w:rsidR="00CE74C7">
        <w:rPr>
          <w:rFonts w:ascii="Arial" w:hAnsi="Arial" w:cs="Arial"/>
          <w:sz w:val="20"/>
          <w:szCs w:val="20"/>
        </w:rPr>
        <w:t>tout moyen permettant de donner une date certaine</w:t>
      </w:r>
      <w:r w:rsidRPr="005C18D8">
        <w:rPr>
          <w:rFonts w:ascii="Arial" w:hAnsi="Arial" w:cs="Arial"/>
          <w:sz w:val="20"/>
          <w:szCs w:val="20"/>
        </w:rPr>
        <w:t>. Après vérification, le projet de décompte mensu</w:t>
      </w:r>
      <w:r>
        <w:rPr>
          <w:rFonts w:ascii="Arial" w:hAnsi="Arial" w:cs="Arial"/>
          <w:sz w:val="20"/>
          <w:szCs w:val="20"/>
        </w:rPr>
        <w:t>el devient le décompte mensuel.</w:t>
      </w:r>
    </w:p>
    <w:p w14:paraId="4D7C8F97" w14:textId="30AFD470" w:rsidR="00DA4B00" w:rsidRPr="005C18D8" w:rsidRDefault="00DA4B00" w:rsidP="00DA4B00">
      <w:pPr>
        <w:tabs>
          <w:tab w:val="left" w:pos="709"/>
        </w:tabs>
        <w:spacing w:after="120" w:line="240" w:lineRule="auto"/>
        <w:jc w:val="both"/>
        <w:rPr>
          <w:rFonts w:ascii="Arial" w:hAnsi="Arial" w:cs="Arial"/>
          <w:sz w:val="20"/>
          <w:szCs w:val="20"/>
        </w:rPr>
      </w:pPr>
      <w:r w:rsidRPr="005C18D8">
        <w:rPr>
          <w:rFonts w:ascii="Arial" w:hAnsi="Arial" w:cs="Arial"/>
          <w:sz w:val="20"/>
          <w:szCs w:val="20"/>
        </w:rPr>
        <w:t xml:space="preserve">Le </w:t>
      </w:r>
      <w:r w:rsidR="00BD58A4">
        <w:rPr>
          <w:rFonts w:ascii="Arial" w:hAnsi="Arial" w:cs="Arial"/>
          <w:sz w:val="20"/>
          <w:szCs w:val="20"/>
        </w:rPr>
        <w:t>Titulaire</w:t>
      </w:r>
      <w:r w:rsidRPr="005C18D8">
        <w:rPr>
          <w:rFonts w:ascii="Arial" w:hAnsi="Arial" w:cs="Arial"/>
          <w:sz w:val="20"/>
          <w:szCs w:val="20"/>
        </w:rPr>
        <w:t xml:space="preserve"> détermine, dans les conditions définies à l'article 1</w:t>
      </w:r>
      <w:r w:rsidR="00525D10">
        <w:rPr>
          <w:rFonts w:ascii="Arial" w:hAnsi="Arial" w:cs="Arial"/>
          <w:sz w:val="20"/>
          <w:szCs w:val="20"/>
        </w:rPr>
        <w:t>2</w:t>
      </w:r>
      <w:r w:rsidRPr="005C18D8">
        <w:rPr>
          <w:rFonts w:ascii="Arial" w:hAnsi="Arial" w:cs="Arial"/>
          <w:sz w:val="20"/>
          <w:szCs w:val="20"/>
        </w:rPr>
        <w:t xml:space="preserve"> du </w:t>
      </w:r>
      <w:r w:rsidR="00CE74C7">
        <w:rPr>
          <w:rFonts w:ascii="Arial" w:hAnsi="Arial" w:cs="Arial"/>
          <w:sz w:val="20"/>
          <w:szCs w:val="20"/>
        </w:rPr>
        <w:t>CCAG/Travaux</w:t>
      </w:r>
      <w:r w:rsidRPr="005C18D8">
        <w:rPr>
          <w:rFonts w:ascii="Arial" w:hAnsi="Arial" w:cs="Arial"/>
          <w:sz w:val="20"/>
          <w:szCs w:val="20"/>
        </w:rPr>
        <w:t xml:space="preserve">, le montant de l'acompte mensuel à régler à l'entrepreneur. Il transmet au </w:t>
      </w:r>
      <w:r w:rsidR="006C18AA">
        <w:rPr>
          <w:rFonts w:ascii="Arial" w:hAnsi="Arial" w:cs="Arial"/>
          <w:sz w:val="20"/>
          <w:szCs w:val="20"/>
        </w:rPr>
        <w:t>Maître d’Ouvrage</w:t>
      </w:r>
      <w:r w:rsidRPr="005C18D8">
        <w:rPr>
          <w:rFonts w:ascii="Arial" w:hAnsi="Arial" w:cs="Arial"/>
          <w:sz w:val="20"/>
          <w:szCs w:val="20"/>
        </w:rPr>
        <w:t xml:space="preserve"> l'état d'acompte correspondant, qu'il notifie à l'entrepreneur accompagné, si le projet établi par l'entrepreneur a été modifié, du décompte ayant servi de base à son établissement.</w:t>
      </w:r>
    </w:p>
    <w:p w14:paraId="3E9D6394" w14:textId="77777777" w:rsidR="00DA4B00" w:rsidRPr="005C18D8" w:rsidRDefault="00DA4B00" w:rsidP="00DA4B00">
      <w:pPr>
        <w:pStyle w:val="Titre3"/>
      </w:pPr>
      <w:bookmarkStart w:id="100" w:name="_Toc422812510"/>
      <w:bookmarkStart w:id="101" w:name="_Toc180421360"/>
      <w:r w:rsidRPr="005C18D8">
        <w:t>Vérification du projet de décompte final de l’entrepreneur</w:t>
      </w:r>
      <w:bookmarkEnd w:id="100"/>
      <w:bookmarkEnd w:id="101"/>
    </w:p>
    <w:p w14:paraId="370208CC" w14:textId="486550CF" w:rsidR="00DA4B00" w:rsidRPr="005C18D8" w:rsidRDefault="00DA4B00" w:rsidP="00DA4B00">
      <w:pPr>
        <w:tabs>
          <w:tab w:val="left" w:pos="709"/>
        </w:tabs>
        <w:spacing w:after="120" w:line="240" w:lineRule="auto"/>
        <w:jc w:val="both"/>
        <w:rPr>
          <w:rFonts w:ascii="Arial" w:hAnsi="Arial" w:cs="Arial"/>
          <w:sz w:val="20"/>
          <w:szCs w:val="20"/>
        </w:rPr>
      </w:pPr>
      <w:r w:rsidRPr="005C18D8">
        <w:rPr>
          <w:rFonts w:ascii="Arial" w:hAnsi="Arial" w:cs="Arial"/>
          <w:sz w:val="20"/>
          <w:szCs w:val="20"/>
        </w:rPr>
        <w:t>A l'issue des travaux</w:t>
      </w:r>
      <w:r w:rsidR="00BA6FC8">
        <w:rPr>
          <w:rFonts w:ascii="Arial" w:hAnsi="Arial" w:cs="Arial"/>
          <w:sz w:val="20"/>
          <w:szCs w:val="20"/>
        </w:rPr>
        <w:t xml:space="preserve"> de l’opération</w:t>
      </w:r>
      <w:r w:rsidRPr="005C18D8">
        <w:rPr>
          <w:rFonts w:ascii="Arial" w:hAnsi="Arial" w:cs="Arial"/>
          <w:sz w:val="20"/>
          <w:szCs w:val="20"/>
        </w:rPr>
        <w:t xml:space="preserve">, le </w:t>
      </w:r>
      <w:r w:rsidR="00BD58A4">
        <w:rPr>
          <w:rFonts w:ascii="Arial" w:hAnsi="Arial" w:cs="Arial"/>
          <w:sz w:val="20"/>
          <w:szCs w:val="20"/>
        </w:rPr>
        <w:t>Titulaire</w:t>
      </w:r>
      <w:r w:rsidRPr="005C18D8">
        <w:rPr>
          <w:rFonts w:ascii="Arial" w:hAnsi="Arial" w:cs="Arial"/>
          <w:sz w:val="20"/>
          <w:szCs w:val="20"/>
        </w:rPr>
        <w:t xml:space="preserve"> vérifie le projet de décompte final du marché de travaux établi par l'entrepreneur, conformément à l'article 1</w:t>
      </w:r>
      <w:r w:rsidR="00525D10">
        <w:rPr>
          <w:rFonts w:ascii="Arial" w:hAnsi="Arial" w:cs="Arial"/>
          <w:sz w:val="20"/>
          <w:szCs w:val="20"/>
        </w:rPr>
        <w:t>2</w:t>
      </w:r>
      <w:r w:rsidRPr="005C18D8">
        <w:rPr>
          <w:rFonts w:ascii="Arial" w:hAnsi="Arial" w:cs="Arial"/>
          <w:sz w:val="20"/>
          <w:szCs w:val="20"/>
        </w:rPr>
        <w:t xml:space="preserve">.3.1 du </w:t>
      </w:r>
      <w:r w:rsidR="00CE74C7">
        <w:rPr>
          <w:rFonts w:ascii="Arial" w:hAnsi="Arial" w:cs="Arial"/>
          <w:sz w:val="20"/>
          <w:szCs w:val="20"/>
        </w:rPr>
        <w:t>CCAG/Travaux</w:t>
      </w:r>
      <w:r w:rsidRPr="005C18D8">
        <w:rPr>
          <w:rFonts w:ascii="Arial" w:hAnsi="Arial" w:cs="Arial"/>
          <w:sz w:val="20"/>
          <w:szCs w:val="20"/>
        </w:rPr>
        <w:t>, et qui lui a été transmis par l</w:t>
      </w:r>
      <w:r w:rsidR="00BA6FC8">
        <w:rPr>
          <w:rFonts w:ascii="Arial" w:hAnsi="Arial" w:cs="Arial"/>
          <w:sz w:val="20"/>
          <w:szCs w:val="20"/>
        </w:rPr>
        <w:t xml:space="preserve">e </w:t>
      </w:r>
      <w:r w:rsidR="00BD58A4">
        <w:rPr>
          <w:rFonts w:ascii="Arial" w:hAnsi="Arial" w:cs="Arial"/>
          <w:sz w:val="20"/>
          <w:szCs w:val="20"/>
        </w:rPr>
        <w:t>Titulaire</w:t>
      </w:r>
      <w:r w:rsidR="00BA6FC8">
        <w:rPr>
          <w:rFonts w:ascii="Arial" w:hAnsi="Arial" w:cs="Arial"/>
          <w:sz w:val="20"/>
          <w:szCs w:val="20"/>
        </w:rPr>
        <w:t xml:space="preserve"> du marché de travaux de l’opération</w:t>
      </w:r>
      <w:r w:rsidRPr="005C18D8">
        <w:rPr>
          <w:rFonts w:ascii="Arial" w:hAnsi="Arial" w:cs="Arial"/>
          <w:sz w:val="20"/>
          <w:szCs w:val="20"/>
        </w:rPr>
        <w:t xml:space="preserve">, par </w:t>
      </w:r>
      <w:r w:rsidR="00CE74C7">
        <w:rPr>
          <w:rFonts w:ascii="Arial" w:hAnsi="Arial" w:cs="Arial"/>
          <w:sz w:val="20"/>
          <w:szCs w:val="20"/>
        </w:rPr>
        <w:t>tout moyen permettant de donner date certaine</w:t>
      </w:r>
      <w:r w:rsidRPr="005C18D8">
        <w:rPr>
          <w:rFonts w:ascii="Arial" w:hAnsi="Arial" w:cs="Arial"/>
          <w:sz w:val="20"/>
          <w:szCs w:val="20"/>
        </w:rPr>
        <w:t xml:space="preserve">. </w:t>
      </w:r>
    </w:p>
    <w:p w14:paraId="64184064" w14:textId="77777777" w:rsidR="00DA4B00" w:rsidRPr="005C18D8" w:rsidRDefault="00DA4B00" w:rsidP="00DA4B00">
      <w:pPr>
        <w:tabs>
          <w:tab w:val="left" w:pos="709"/>
        </w:tabs>
        <w:spacing w:after="120" w:line="240" w:lineRule="auto"/>
        <w:jc w:val="both"/>
        <w:rPr>
          <w:rFonts w:ascii="Arial" w:hAnsi="Arial" w:cs="Arial"/>
          <w:sz w:val="20"/>
          <w:szCs w:val="20"/>
        </w:rPr>
      </w:pPr>
      <w:r w:rsidRPr="005C18D8">
        <w:rPr>
          <w:rFonts w:ascii="Arial" w:hAnsi="Arial" w:cs="Arial"/>
          <w:sz w:val="20"/>
          <w:szCs w:val="20"/>
        </w:rPr>
        <w:t xml:space="preserve">Après vérification, le projet de décompte final devient le décompte final. </w:t>
      </w:r>
    </w:p>
    <w:p w14:paraId="116B24B5" w14:textId="4FFF0C74" w:rsidR="00DA4B00" w:rsidRPr="005C18D8" w:rsidRDefault="00DA4B00" w:rsidP="00DA4B00">
      <w:pPr>
        <w:tabs>
          <w:tab w:val="left" w:pos="709"/>
        </w:tabs>
        <w:spacing w:after="120" w:line="240" w:lineRule="auto"/>
        <w:jc w:val="both"/>
        <w:rPr>
          <w:rFonts w:ascii="Arial" w:hAnsi="Arial" w:cs="Arial"/>
          <w:sz w:val="20"/>
          <w:szCs w:val="20"/>
        </w:rPr>
      </w:pPr>
      <w:r w:rsidRPr="005C18D8">
        <w:rPr>
          <w:rFonts w:ascii="Arial" w:hAnsi="Arial" w:cs="Arial"/>
          <w:sz w:val="20"/>
          <w:szCs w:val="20"/>
        </w:rPr>
        <w:lastRenderedPageBreak/>
        <w:t xml:space="preserve">A partir de celui-ci, le </w:t>
      </w:r>
      <w:r w:rsidR="00BD58A4">
        <w:rPr>
          <w:rFonts w:ascii="Arial" w:hAnsi="Arial" w:cs="Arial"/>
          <w:sz w:val="20"/>
          <w:szCs w:val="20"/>
        </w:rPr>
        <w:t>Titulaire</w:t>
      </w:r>
      <w:r w:rsidRPr="005C18D8">
        <w:rPr>
          <w:rFonts w:ascii="Arial" w:hAnsi="Arial" w:cs="Arial"/>
          <w:sz w:val="20"/>
          <w:szCs w:val="20"/>
        </w:rPr>
        <w:t xml:space="preserve"> établit, dans les conditions définies à l'article 1</w:t>
      </w:r>
      <w:r w:rsidR="00525D10">
        <w:rPr>
          <w:rFonts w:ascii="Arial" w:hAnsi="Arial" w:cs="Arial"/>
          <w:sz w:val="20"/>
          <w:szCs w:val="20"/>
        </w:rPr>
        <w:t>2</w:t>
      </w:r>
      <w:r w:rsidRPr="005C18D8">
        <w:rPr>
          <w:rFonts w:ascii="Arial" w:hAnsi="Arial" w:cs="Arial"/>
          <w:sz w:val="20"/>
          <w:szCs w:val="20"/>
        </w:rPr>
        <w:t xml:space="preserve">.4 du CCAG </w:t>
      </w:r>
      <w:r w:rsidR="00525D10">
        <w:rPr>
          <w:rFonts w:ascii="Arial" w:hAnsi="Arial" w:cs="Arial"/>
          <w:sz w:val="20"/>
          <w:szCs w:val="20"/>
        </w:rPr>
        <w:t xml:space="preserve">Travaux </w:t>
      </w:r>
      <w:r w:rsidRPr="005C18D8">
        <w:rPr>
          <w:rFonts w:ascii="Arial" w:hAnsi="Arial" w:cs="Arial"/>
          <w:sz w:val="20"/>
          <w:szCs w:val="20"/>
        </w:rPr>
        <w:t>applicable aux marchés de travaux</w:t>
      </w:r>
      <w:r>
        <w:rPr>
          <w:rFonts w:ascii="Arial" w:hAnsi="Arial" w:cs="Arial"/>
          <w:sz w:val="20"/>
          <w:szCs w:val="20"/>
        </w:rPr>
        <w:t xml:space="preserve">, le décompte général. </w:t>
      </w:r>
    </w:p>
    <w:p w14:paraId="566BE834" w14:textId="04977270" w:rsidR="00DA4B00" w:rsidRPr="005C18D8" w:rsidRDefault="00DA4B00" w:rsidP="00DA4B00">
      <w:pPr>
        <w:tabs>
          <w:tab w:val="left" w:pos="709"/>
        </w:tabs>
        <w:spacing w:after="120" w:line="240" w:lineRule="auto"/>
        <w:jc w:val="both"/>
        <w:rPr>
          <w:rFonts w:ascii="Arial" w:hAnsi="Arial" w:cs="Arial"/>
          <w:sz w:val="20"/>
          <w:szCs w:val="20"/>
        </w:rPr>
      </w:pPr>
      <w:r w:rsidRPr="005C18D8">
        <w:rPr>
          <w:rFonts w:ascii="Arial" w:hAnsi="Arial" w:cs="Arial"/>
          <w:sz w:val="20"/>
          <w:szCs w:val="20"/>
        </w:rPr>
        <w:t xml:space="preserve">Si le </w:t>
      </w:r>
      <w:r w:rsidR="00BD58A4">
        <w:rPr>
          <w:rFonts w:ascii="Arial" w:hAnsi="Arial" w:cs="Arial"/>
          <w:sz w:val="20"/>
          <w:szCs w:val="20"/>
        </w:rPr>
        <w:t>Titulaire</w:t>
      </w:r>
      <w:r w:rsidRPr="005C18D8">
        <w:rPr>
          <w:rFonts w:ascii="Arial" w:hAnsi="Arial" w:cs="Arial"/>
          <w:sz w:val="20"/>
          <w:szCs w:val="20"/>
        </w:rPr>
        <w:t xml:space="preserve"> ne transmet pas au </w:t>
      </w:r>
      <w:r w:rsidR="006C18AA">
        <w:rPr>
          <w:rFonts w:ascii="Arial" w:hAnsi="Arial" w:cs="Arial"/>
          <w:sz w:val="20"/>
          <w:szCs w:val="20"/>
        </w:rPr>
        <w:t>Maître d’Ouvrage</w:t>
      </w:r>
      <w:r w:rsidRPr="005C18D8">
        <w:rPr>
          <w:rFonts w:ascii="Arial" w:hAnsi="Arial" w:cs="Arial"/>
          <w:sz w:val="20"/>
          <w:szCs w:val="20"/>
        </w:rPr>
        <w:t xml:space="preserve"> le décompte défini</w:t>
      </w:r>
      <w:r w:rsidR="00CE74C7">
        <w:rPr>
          <w:rFonts w:ascii="Arial" w:hAnsi="Arial" w:cs="Arial"/>
          <w:sz w:val="20"/>
          <w:szCs w:val="20"/>
        </w:rPr>
        <w:t xml:space="preserve">tif dans le délai prévu à l’article </w:t>
      </w:r>
      <w:r w:rsidR="00CE74C7">
        <w:rPr>
          <w:rFonts w:ascii="Arial" w:hAnsi="Arial" w:cs="Arial"/>
          <w:sz w:val="20"/>
          <w:szCs w:val="20"/>
        </w:rPr>
        <w:fldChar w:fldCharType="begin"/>
      </w:r>
      <w:r w:rsidR="00CE74C7">
        <w:rPr>
          <w:rFonts w:ascii="Arial" w:hAnsi="Arial" w:cs="Arial"/>
          <w:sz w:val="20"/>
          <w:szCs w:val="20"/>
        </w:rPr>
        <w:instrText xml:space="preserve"> REF _Ref15478062 \r \h </w:instrText>
      </w:r>
      <w:r w:rsidR="00CE74C7">
        <w:rPr>
          <w:rFonts w:ascii="Arial" w:hAnsi="Arial" w:cs="Arial"/>
          <w:sz w:val="20"/>
          <w:szCs w:val="20"/>
        </w:rPr>
      </w:r>
      <w:r w:rsidR="00CE74C7">
        <w:rPr>
          <w:rFonts w:ascii="Arial" w:hAnsi="Arial" w:cs="Arial"/>
          <w:sz w:val="20"/>
          <w:szCs w:val="20"/>
        </w:rPr>
        <w:fldChar w:fldCharType="separate"/>
      </w:r>
      <w:r w:rsidR="00EE68E3">
        <w:rPr>
          <w:rFonts w:ascii="Arial" w:hAnsi="Arial" w:cs="Arial"/>
          <w:sz w:val="20"/>
          <w:szCs w:val="20"/>
        </w:rPr>
        <w:t>8</w:t>
      </w:r>
      <w:r w:rsidR="00CE74C7">
        <w:rPr>
          <w:rFonts w:ascii="Arial" w:hAnsi="Arial" w:cs="Arial"/>
          <w:sz w:val="20"/>
          <w:szCs w:val="20"/>
        </w:rPr>
        <w:fldChar w:fldCharType="end"/>
      </w:r>
      <w:r w:rsidR="00CE74C7">
        <w:rPr>
          <w:rFonts w:ascii="Arial" w:hAnsi="Arial" w:cs="Arial"/>
          <w:sz w:val="20"/>
          <w:szCs w:val="20"/>
        </w:rPr>
        <w:t xml:space="preserve"> du présent C.C.A.P., courant</w:t>
      </w:r>
      <w:r w:rsidRPr="005C18D8">
        <w:rPr>
          <w:rFonts w:ascii="Arial" w:hAnsi="Arial" w:cs="Arial"/>
          <w:sz w:val="20"/>
          <w:szCs w:val="20"/>
        </w:rPr>
        <w:t xml:space="preserve"> à compter de la réception du projet de décompte final par le </w:t>
      </w:r>
      <w:r w:rsidR="006A4B5E">
        <w:rPr>
          <w:rFonts w:ascii="Arial" w:hAnsi="Arial" w:cs="Arial"/>
          <w:sz w:val="20"/>
          <w:szCs w:val="20"/>
        </w:rPr>
        <w:t xml:space="preserve">Maître </w:t>
      </w:r>
      <w:r w:rsidR="0089459A">
        <w:rPr>
          <w:rFonts w:ascii="Arial" w:hAnsi="Arial" w:cs="Arial"/>
          <w:sz w:val="20"/>
          <w:szCs w:val="20"/>
        </w:rPr>
        <w:t>d’œuvre</w:t>
      </w:r>
      <w:r w:rsidRPr="005C18D8">
        <w:rPr>
          <w:rFonts w:ascii="Arial" w:hAnsi="Arial" w:cs="Arial"/>
          <w:sz w:val="20"/>
          <w:szCs w:val="20"/>
        </w:rPr>
        <w:t xml:space="preserve">, le </w:t>
      </w:r>
      <w:r w:rsidR="006C18AA">
        <w:rPr>
          <w:rFonts w:ascii="Arial" w:hAnsi="Arial" w:cs="Arial"/>
          <w:sz w:val="20"/>
          <w:szCs w:val="20"/>
        </w:rPr>
        <w:t>Maître d’Ouvrage</w:t>
      </w:r>
      <w:r w:rsidRPr="005C18D8">
        <w:rPr>
          <w:rFonts w:ascii="Arial" w:hAnsi="Arial" w:cs="Arial"/>
          <w:sz w:val="20"/>
          <w:szCs w:val="20"/>
        </w:rPr>
        <w:t xml:space="preserve"> le met en demeure de le faire dans un délai qu'il fixe. A l'expiration de ce délai, le </w:t>
      </w:r>
      <w:r w:rsidR="006C18AA">
        <w:rPr>
          <w:rFonts w:ascii="Arial" w:hAnsi="Arial" w:cs="Arial"/>
          <w:sz w:val="20"/>
          <w:szCs w:val="20"/>
        </w:rPr>
        <w:t>Maître d’Ouvrage</w:t>
      </w:r>
      <w:r w:rsidRPr="005C18D8">
        <w:rPr>
          <w:rFonts w:ascii="Arial" w:hAnsi="Arial" w:cs="Arial"/>
          <w:sz w:val="20"/>
          <w:szCs w:val="20"/>
        </w:rPr>
        <w:t xml:space="preserve"> peut faire établir le décompte définitif aux frais du </w:t>
      </w:r>
      <w:r w:rsidR="00BD58A4">
        <w:rPr>
          <w:rFonts w:ascii="Arial" w:hAnsi="Arial" w:cs="Arial"/>
          <w:sz w:val="20"/>
          <w:szCs w:val="20"/>
        </w:rPr>
        <w:t>Titulaire</w:t>
      </w:r>
      <w:r w:rsidRPr="005C18D8">
        <w:rPr>
          <w:rFonts w:ascii="Arial" w:hAnsi="Arial" w:cs="Arial"/>
          <w:sz w:val="20"/>
          <w:szCs w:val="20"/>
        </w:rPr>
        <w:t xml:space="preserve"> défaillant.</w:t>
      </w:r>
    </w:p>
    <w:p w14:paraId="04B7F26E" w14:textId="77777777" w:rsidR="00DA4B00" w:rsidRPr="005C18D8" w:rsidRDefault="00DA4B00" w:rsidP="00DA4B00">
      <w:pPr>
        <w:pStyle w:val="Titre3"/>
      </w:pPr>
      <w:bookmarkStart w:id="102" w:name="_Toc422812511"/>
      <w:bookmarkStart w:id="103" w:name="_Toc180421361"/>
      <w:r w:rsidRPr="005C18D8">
        <w:t>Vérification des déclarations de sous-traitance</w:t>
      </w:r>
      <w:bookmarkEnd w:id="102"/>
      <w:bookmarkEnd w:id="103"/>
    </w:p>
    <w:p w14:paraId="1FDC09C7" w14:textId="4E65FDDE" w:rsidR="00DA4B00" w:rsidRPr="005C18D8" w:rsidRDefault="00DA4B00" w:rsidP="00DA4B00">
      <w:pPr>
        <w:tabs>
          <w:tab w:val="left" w:pos="709"/>
        </w:tabs>
        <w:spacing w:after="120" w:line="240" w:lineRule="auto"/>
        <w:jc w:val="both"/>
        <w:rPr>
          <w:rFonts w:ascii="Arial" w:hAnsi="Arial" w:cs="Arial"/>
          <w:sz w:val="20"/>
          <w:szCs w:val="20"/>
        </w:rPr>
      </w:pPr>
      <w:r w:rsidRPr="005C18D8">
        <w:rPr>
          <w:rFonts w:ascii="Arial" w:hAnsi="Arial" w:cs="Arial"/>
          <w:sz w:val="20"/>
          <w:szCs w:val="20"/>
        </w:rPr>
        <w:t xml:space="preserve">Au cours des travaux, le </w:t>
      </w:r>
      <w:r w:rsidR="00BD58A4">
        <w:rPr>
          <w:rFonts w:ascii="Arial" w:hAnsi="Arial" w:cs="Arial"/>
          <w:sz w:val="20"/>
          <w:szCs w:val="20"/>
        </w:rPr>
        <w:t>Titulaire</w:t>
      </w:r>
      <w:r w:rsidRPr="005C18D8">
        <w:rPr>
          <w:rFonts w:ascii="Arial" w:hAnsi="Arial" w:cs="Arial"/>
          <w:sz w:val="20"/>
          <w:szCs w:val="20"/>
        </w:rPr>
        <w:t xml:space="preserve"> doit procéder à la vérif</w:t>
      </w:r>
      <w:r>
        <w:rPr>
          <w:rFonts w:ascii="Arial" w:hAnsi="Arial" w:cs="Arial"/>
          <w:sz w:val="20"/>
          <w:szCs w:val="20"/>
        </w:rPr>
        <w:t>ication des déclarations de sous</w:t>
      </w:r>
      <w:r w:rsidRPr="005C18D8">
        <w:rPr>
          <w:rFonts w:ascii="Arial" w:hAnsi="Arial" w:cs="Arial"/>
          <w:sz w:val="20"/>
          <w:szCs w:val="20"/>
        </w:rPr>
        <w:t>-traitanc</w:t>
      </w:r>
      <w:r>
        <w:rPr>
          <w:rFonts w:ascii="Arial" w:hAnsi="Arial" w:cs="Arial"/>
          <w:sz w:val="20"/>
          <w:szCs w:val="20"/>
        </w:rPr>
        <w:t xml:space="preserve">e établis par l’entrepreneur. </w:t>
      </w:r>
    </w:p>
    <w:p w14:paraId="35EA9AB4" w14:textId="092A557C" w:rsidR="002E140C" w:rsidRDefault="00DA4B00" w:rsidP="00BE095C">
      <w:pPr>
        <w:tabs>
          <w:tab w:val="left" w:pos="709"/>
        </w:tabs>
        <w:spacing w:after="120" w:line="240" w:lineRule="auto"/>
        <w:jc w:val="both"/>
        <w:rPr>
          <w:rFonts w:ascii="Arial" w:hAnsi="Arial" w:cs="Arial"/>
          <w:sz w:val="20"/>
          <w:szCs w:val="20"/>
        </w:rPr>
      </w:pPr>
      <w:r w:rsidRPr="005C18D8">
        <w:rPr>
          <w:rFonts w:ascii="Arial" w:hAnsi="Arial" w:cs="Arial"/>
          <w:sz w:val="20"/>
          <w:szCs w:val="20"/>
        </w:rPr>
        <w:t xml:space="preserve">Il doit ensuite transmettre au Maître d’ouvrage ces déclarations ainsi que son analyse dans un délai de </w:t>
      </w:r>
      <w:r w:rsidR="00BA6FC8">
        <w:rPr>
          <w:rFonts w:ascii="Arial" w:hAnsi="Arial" w:cs="Arial"/>
          <w:sz w:val="20"/>
          <w:szCs w:val="20"/>
        </w:rPr>
        <w:t>cinq (</w:t>
      </w:r>
      <w:r w:rsidRPr="005C18D8">
        <w:rPr>
          <w:rFonts w:ascii="Arial" w:hAnsi="Arial" w:cs="Arial"/>
          <w:sz w:val="20"/>
          <w:szCs w:val="20"/>
        </w:rPr>
        <w:t>5</w:t>
      </w:r>
      <w:r w:rsidR="00BA6FC8">
        <w:rPr>
          <w:rFonts w:ascii="Arial" w:hAnsi="Arial" w:cs="Arial"/>
          <w:sz w:val="20"/>
          <w:szCs w:val="20"/>
        </w:rPr>
        <w:t>)</w:t>
      </w:r>
      <w:r w:rsidRPr="005C18D8">
        <w:rPr>
          <w:rFonts w:ascii="Arial" w:hAnsi="Arial" w:cs="Arial"/>
          <w:sz w:val="20"/>
          <w:szCs w:val="20"/>
        </w:rPr>
        <w:t xml:space="preserve"> jours à compter de leur réception par </w:t>
      </w:r>
      <w:r>
        <w:rPr>
          <w:rFonts w:ascii="Arial" w:hAnsi="Arial" w:cs="Arial"/>
          <w:sz w:val="20"/>
          <w:szCs w:val="20"/>
        </w:rPr>
        <w:t xml:space="preserve">tout moyen permettant </w:t>
      </w:r>
      <w:r w:rsidR="00CE74C7">
        <w:rPr>
          <w:rFonts w:ascii="Arial" w:hAnsi="Arial" w:cs="Arial"/>
          <w:sz w:val="20"/>
          <w:szCs w:val="20"/>
        </w:rPr>
        <w:t>de donner date certaine</w:t>
      </w:r>
      <w:r>
        <w:rPr>
          <w:rFonts w:ascii="Arial" w:hAnsi="Arial" w:cs="Arial"/>
          <w:sz w:val="20"/>
          <w:szCs w:val="20"/>
        </w:rPr>
        <w:t xml:space="preserve">. Si la transmission est effectuée par courrier, l’adresse de réception est </w:t>
      </w:r>
      <w:r w:rsidR="008F3868">
        <w:rPr>
          <w:rFonts w:ascii="Arial" w:hAnsi="Arial" w:cs="Arial"/>
          <w:sz w:val="20"/>
          <w:szCs w:val="20"/>
        </w:rPr>
        <w:t xml:space="preserve">celle du représentant du Maitre d’Ouvrage mentionnée en page 2 [rubrique C] du présent C.C.A.P. </w:t>
      </w:r>
    </w:p>
    <w:p w14:paraId="2EE7D8D2" w14:textId="77777777" w:rsidR="00DA4B00" w:rsidRPr="00D40060" w:rsidRDefault="00DA4B00" w:rsidP="00B113A3">
      <w:pPr>
        <w:pStyle w:val="Titre2"/>
      </w:pPr>
      <w:bookmarkStart w:id="104" w:name="_Toc422812531"/>
      <w:bookmarkStart w:id="105" w:name="_Toc180421362"/>
      <w:r w:rsidRPr="00D40060">
        <w:t>Suivi de l’exécution des travaux</w:t>
      </w:r>
      <w:bookmarkEnd w:id="104"/>
      <w:bookmarkEnd w:id="105"/>
    </w:p>
    <w:p w14:paraId="0F75B84C" w14:textId="70FD2EE6" w:rsidR="00DA4B00" w:rsidRPr="00CF10CE" w:rsidRDefault="00DA4B00" w:rsidP="00DA4B00">
      <w:pPr>
        <w:tabs>
          <w:tab w:val="left" w:pos="709"/>
        </w:tabs>
        <w:spacing w:after="120" w:line="240" w:lineRule="auto"/>
        <w:jc w:val="both"/>
        <w:rPr>
          <w:rFonts w:ascii="Arial" w:hAnsi="Arial" w:cs="Arial"/>
          <w:sz w:val="20"/>
          <w:szCs w:val="20"/>
        </w:rPr>
      </w:pPr>
      <w:r w:rsidRPr="00CF10CE">
        <w:rPr>
          <w:rFonts w:ascii="Arial" w:hAnsi="Arial" w:cs="Arial"/>
          <w:sz w:val="20"/>
          <w:szCs w:val="20"/>
        </w:rPr>
        <w:t xml:space="preserve">La direction de l'exécution des travaux incombe au </w:t>
      </w:r>
      <w:r w:rsidR="00BD58A4">
        <w:rPr>
          <w:rFonts w:ascii="Arial" w:hAnsi="Arial" w:cs="Arial"/>
          <w:sz w:val="20"/>
          <w:szCs w:val="20"/>
        </w:rPr>
        <w:t>Titulaire</w:t>
      </w:r>
      <w:r w:rsidRPr="00CF10CE">
        <w:rPr>
          <w:rFonts w:ascii="Arial" w:hAnsi="Arial" w:cs="Arial"/>
          <w:sz w:val="20"/>
          <w:szCs w:val="20"/>
        </w:rPr>
        <w:t>, qui est l'unique responsable du contrôle de l'exécution des ouvrages et l'unique interlocuteur des entrepreneurs pour cette exécution. Il est tenu de faire respecter par les entreprises l'ensemble des stipulations du marché de travaux et ne peut y apporter aucune modification.</w:t>
      </w:r>
    </w:p>
    <w:p w14:paraId="322C0471" w14:textId="7725476F" w:rsidR="00DA4B00" w:rsidRPr="00CF10CE" w:rsidRDefault="00DA4B00" w:rsidP="00B113A3">
      <w:pPr>
        <w:pStyle w:val="Titre3"/>
      </w:pPr>
      <w:bookmarkStart w:id="106" w:name="_Toc180421363"/>
      <w:r w:rsidRPr="00CF10CE">
        <w:t xml:space="preserve">Présence du </w:t>
      </w:r>
      <w:r w:rsidR="00BD58A4">
        <w:t>Titulaire</w:t>
      </w:r>
      <w:r w:rsidRPr="00CF10CE">
        <w:t xml:space="preserve"> sur le chantier</w:t>
      </w:r>
      <w:bookmarkEnd w:id="106"/>
      <w:r w:rsidRPr="00CF10CE">
        <w:t xml:space="preserve"> </w:t>
      </w:r>
    </w:p>
    <w:p w14:paraId="5DB32BCE" w14:textId="664A3E3C" w:rsidR="00DA4B00" w:rsidRPr="00CF10CE" w:rsidRDefault="00DA4B00" w:rsidP="00332042">
      <w:pPr>
        <w:tabs>
          <w:tab w:val="left" w:pos="709"/>
        </w:tabs>
        <w:spacing w:after="120" w:line="240" w:lineRule="auto"/>
        <w:jc w:val="both"/>
        <w:rPr>
          <w:rFonts w:ascii="Arial" w:hAnsi="Arial" w:cs="Arial"/>
          <w:sz w:val="20"/>
          <w:szCs w:val="20"/>
        </w:rPr>
      </w:pPr>
      <w:r w:rsidRPr="00CF10CE">
        <w:rPr>
          <w:rFonts w:ascii="Arial" w:hAnsi="Arial" w:cs="Arial"/>
          <w:sz w:val="20"/>
          <w:szCs w:val="20"/>
        </w:rPr>
        <w:t xml:space="preserve">Le temps de présence du </w:t>
      </w:r>
      <w:r w:rsidR="00BD58A4">
        <w:rPr>
          <w:rFonts w:ascii="Arial" w:hAnsi="Arial" w:cs="Arial"/>
          <w:sz w:val="20"/>
          <w:szCs w:val="20"/>
        </w:rPr>
        <w:t>Titulaire</w:t>
      </w:r>
      <w:r w:rsidRPr="00CF10CE">
        <w:rPr>
          <w:rFonts w:ascii="Arial" w:hAnsi="Arial" w:cs="Arial"/>
          <w:sz w:val="20"/>
          <w:szCs w:val="20"/>
        </w:rPr>
        <w:t xml:space="preserve"> lui-même ou d'un de ses représentants sur le chantier, devra, dans tous les cas, être adapté au volume des tâches à effectuer.</w:t>
      </w:r>
    </w:p>
    <w:p w14:paraId="3DA465FD" w14:textId="122606DB" w:rsidR="00DA4B00" w:rsidRPr="00CF10CE" w:rsidRDefault="00DA4B00" w:rsidP="00332042">
      <w:pPr>
        <w:tabs>
          <w:tab w:val="left" w:pos="709"/>
        </w:tabs>
        <w:spacing w:after="120" w:line="240" w:lineRule="auto"/>
        <w:jc w:val="both"/>
        <w:rPr>
          <w:rFonts w:ascii="Arial" w:hAnsi="Arial" w:cs="Arial"/>
          <w:sz w:val="20"/>
          <w:szCs w:val="20"/>
        </w:rPr>
      </w:pPr>
      <w:r w:rsidRPr="00CF10CE">
        <w:rPr>
          <w:rFonts w:ascii="Arial" w:hAnsi="Arial" w:cs="Arial"/>
          <w:sz w:val="20"/>
          <w:szCs w:val="20"/>
        </w:rPr>
        <w:t xml:space="preserve">La présence quotidienne du </w:t>
      </w:r>
      <w:r w:rsidR="00BD58A4">
        <w:rPr>
          <w:rFonts w:ascii="Arial" w:hAnsi="Arial" w:cs="Arial"/>
          <w:sz w:val="20"/>
          <w:szCs w:val="20"/>
        </w:rPr>
        <w:t>Titulaire</w:t>
      </w:r>
      <w:r w:rsidRPr="00CF10CE">
        <w:rPr>
          <w:rFonts w:ascii="Arial" w:hAnsi="Arial" w:cs="Arial"/>
          <w:sz w:val="20"/>
          <w:szCs w:val="20"/>
        </w:rPr>
        <w:t xml:space="preserve"> n‘est pas obligatoire, mais elle </w:t>
      </w:r>
      <w:r w:rsidR="00CE74C7">
        <w:rPr>
          <w:rFonts w:ascii="Arial" w:hAnsi="Arial" w:cs="Arial"/>
          <w:sz w:val="20"/>
          <w:szCs w:val="20"/>
        </w:rPr>
        <w:t>le devient</w:t>
      </w:r>
      <w:r w:rsidRPr="00CF10CE">
        <w:rPr>
          <w:rFonts w:ascii="Arial" w:hAnsi="Arial" w:cs="Arial"/>
          <w:sz w:val="20"/>
          <w:szCs w:val="20"/>
        </w:rPr>
        <w:t xml:space="preserve"> en cas de difficultés particulières pendant le déroulement des travaux et nécessaire lors des interventions noctu</w:t>
      </w:r>
      <w:r>
        <w:rPr>
          <w:rFonts w:ascii="Arial" w:hAnsi="Arial" w:cs="Arial"/>
          <w:sz w:val="20"/>
          <w:szCs w:val="20"/>
        </w:rPr>
        <w:t>rnes ou pendant les week-ends</w:t>
      </w:r>
      <w:r w:rsidR="00CE74C7">
        <w:rPr>
          <w:rFonts w:ascii="Arial" w:hAnsi="Arial" w:cs="Arial"/>
          <w:sz w:val="20"/>
          <w:szCs w:val="20"/>
        </w:rPr>
        <w:t>, sauf dispense accordée par le représentant du Maitre d’Ouvrage</w:t>
      </w:r>
      <w:r>
        <w:rPr>
          <w:rFonts w:ascii="Arial" w:hAnsi="Arial" w:cs="Arial"/>
          <w:sz w:val="20"/>
          <w:szCs w:val="20"/>
        </w:rPr>
        <w:t>.</w:t>
      </w:r>
    </w:p>
    <w:p w14:paraId="66E960D1" w14:textId="378C7029" w:rsidR="00DA4B00" w:rsidRPr="00CF10CE" w:rsidRDefault="00DA4B00" w:rsidP="00332042">
      <w:pPr>
        <w:tabs>
          <w:tab w:val="left" w:pos="709"/>
        </w:tabs>
        <w:spacing w:after="120" w:line="240" w:lineRule="auto"/>
        <w:jc w:val="both"/>
        <w:rPr>
          <w:rFonts w:ascii="Arial" w:hAnsi="Arial" w:cs="Arial"/>
          <w:sz w:val="20"/>
          <w:szCs w:val="20"/>
        </w:rPr>
      </w:pPr>
      <w:r w:rsidRPr="00CF10CE">
        <w:rPr>
          <w:rFonts w:ascii="Arial" w:hAnsi="Arial" w:cs="Arial"/>
          <w:sz w:val="20"/>
          <w:szCs w:val="20"/>
        </w:rPr>
        <w:t xml:space="preserve">En cas d'absence </w:t>
      </w:r>
      <w:r w:rsidR="005A5BF0">
        <w:rPr>
          <w:rFonts w:ascii="Arial" w:hAnsi="Arial" w:cs="Arial"/>
          <w:sz w:val="20"/>
          <w:szCs w:val="20"/>
        </w:rPr>
        <w:t xml:space="preserve">ou retard </w:t>
      </w:r>
      <w:r w:rsidRPr="00CF10CE">
        <w:rPr>
          <w:rFonts w:ascii="Arial" w:hAnsi="Arial" w:cs="Arial"/>
          <w:sz w:val="20"/>
          <w:szCs w:val="20"/>
        </w:rPr>
        <w:t xml:space="preserve">du </w:t>
      </w:r>
      <w:r w:rsidR="00BD58A4">
        <w:rPr>
          <w:rFonts w:ascii="Arial" w:hAnsi="Arial" w:cs="Arial"/>
          <w:sz w:val="20"/>
          <w:szCs w:val="20"/>
        </w:rPr>
        <w:t>Titulaire</w:t>
      </w:r>
      <w:r w:rsidRPr="00CF10CE">
        <w:rPr>
          <w:rFonts w:ascii="Arial" w:hAnsi="Arial" w:cs="Arial"/>
          <w:sz w:val="20"/>
          <w:szCs w:val="20"/>
        </w:rPr>
        <w:t xml:space="preserve">, le </w:t>
      </w:r>
      <w:r w:rsidR="00BD58A4">
        <w:rPr>
          <w:rFonts w:ascii="Arial" w:hAnsi="Arial" w:cs="Arial"/>
          <w:sz w:val="20"/>
          <w:szCs w:val="20"/>
        </w:rPr>
        <w:t>Titulaire</w:t>
      </w:r>
      <w:r w:rsidRPr="00CF10CE">
        <w:rPr>
          <w:rFonts w:ascii="Arial" w:hAnsi="Arial" w:cs="Arial"/>
          <w:sz w:val="20"/>
          <w:szCs w:val="20"/>
        </w:rPr>
        <w:t xml:space="preserve"> </w:t>
      </w:r>
      <w:r w:rsidR="005A5BF0">
        <w:rPr>
          <w:rFonts w:ascii="Arial" w:hAnsi="Arial" w:cs="Arial"/>
          <w:sz w:val="20"/>
          <w:szCs w:val="20"/>
        </w:rPr>
        <w:t>encourt</w:t>
      </w:r>
      <w:r w:rsidR="00332042">
        <w:rPr>
          <w:rFonts w:ascii="Arial" w:hAnsi="Arial" w:cs="Arial"/>
          <w:sz w:val="20"/>
          <w:szCs w:val="20"/>
        </w:rPr>
        <w:t xml:space="preserve"> une pénalité telle que précisée à l’article </w:t>
      </w:r>
      <w:r w:rsidR="00D85B86">
        <w:rPr>
          <w:rFonts w:ascii="Arial" w:hAnsi="Arial" w:cs="Arial"/>
          <w:sz w:val="20"/>
          <w:szCs w:val="20"/>
        </w:rPr>
        <w:fldChar w:fldCharType="begin"/>
      </w:r>
      <w:r w:rsidR="00D85B86">
        <w:rPr>
          <w:rFonts w:ascii="Arial" w:hAnsi="Arial" w:cs="Arial"/>
          <w:sz w:val="20"/>
          <w:szCs w:val="20"/>
        </w:rPr>
        <w:instrText xml:space="preserve"> REF _Ref17207694 \r \h </w:instrText>
      </w:r>
      <w:r w:rsidR="00D85B86">
        <w:rPr>
          <w:rFonts w:ascii="Arial" w:hAnsi="Arial" w:cs="Arial"/>
          <w:sz w:val="20"/>
          <w:szCs w:val="20"/>
        </w:rPr>
      </w:r>
      <w:r w:rsidR="00D85B86">
        <w:rPr>
          <w:rFonts w:ascii="Arial" w:hAnsi="Arial" w:cs="Arial"/>
          <w:sz w:val="20"/>
          <w:szCs w:val="20"/>
        </w:rPr>
        <w:fldChar w:fldCharType="separate"/>
      </w:r>
      <w:r w:rsidR="00D85B86">
        <w:rPr>
          <w:rFonts w:ascii="Arial" w:hAnsi="Arial" w:cs="Arial"/>
          <w:sz w:val="20"/>
          <w:szCs w:val="20"/>
        </w:rPr>
        <w:t>8.4</w:t>
      </w:r>
      <w:r w:rsidR="00D85B86">
        <w:rPr>
          <w:rFonts w:ascii="Arial" w:hAnsi="Arial" w:cs="Arial"/>
          <w:sz w:val="20"/>
          <w:szCs w:val="20"/>
        </w:rPr>
        <w:fldChar w:fldCharType="end"/>
      </w:r>
      <w:r w:rsidR="00D85B86">
        <w:rPr>
          <w:rFonts w:ascii="Arial" w:hAnsi="Arial" w:cs="Arial"/>
          <w:sz w:val="20"/>
          <w:szCs w:val="20"/>
        </w:rPr>
        <w:t xml:space="preserve"> </w:t>
      </w:r>
      <w:r w:rsidR="00332042">
        <w:rPr>
          <w:rFonts w:ascii="Arial" w:hAnsi="Arial" w:cs="Arial"/>
          <w:sz w:val="20"/>
          <w:szCs w:val="20"/>
        </w:rPr>
        <w:t>du présent C.C.A.P.</w:t>
      </w:r>
    </w:p>
    <w:p w14:paraId="22341DD3" w14:textId="1C44902A" w:rsidR="00DA4B00" w:rsidRPr="00CF10CE" w:rsidRDefault="00DA4B00" w:rsidP="00332042">
      <w:pPr>
        <w:tabs>
          <w:tab w:val="left" w:pos="709"/>
        </w:tabs>
        <w:spacing w:after="120" w:line="240" w:lineRule="auto"/>
        <w:jc w:val="both"/>
        <w:rPr>
          <w:rFonts w:ascii="Arial" w:hAnsi="Arial" w:cs="Arial"/>
          <w:sz w:val="20"/>
          <w:szCs w:val="20"/>
        </w:rPr>
      </w:pPr>
      <w:r w:rsidRPr="00CF10CE">
        <w:rPr>
          <w:rFonts w:ascii="Arial" w:hAnsi="Arial" w:cs="Arial"/>
          <w:sz w:val="20"/>
          <w:szCs w:val="20"/>
        </w:rPr>
        <w:t xml:space="preserve">Les représentants du </w:t>
      </w:r>
      <w:r w:rsidR="00BD58A4">
        <w:rPr>
          <w:rFonts w:ascii="Arial" w:hAnsi="Arial" w:cs="Arial"/>
          <w:sz w:val="20"/>
          <w:szCs w:val="20"/>
        </w:rPr>
        <w:t>Titulaire</w:t>
      </w:r>
      <w:r w:rsidRPr="00CF10CE">
        <w:rPr>
          <w:rFonts w:ascii="Arial" w:hAnsi="Arial" w:cs="Arial"/>
          <w:sz w:val="20"/>
          <w:szCs w:val="20"/>
        </w:rPr>
        <w:t xml:space="preserve"> devront être dûment habilités par le Maître</w:t>
      </w:r>
      <w:r>
        <w:rPr>
          <w:rFonts w:ascii="Arial" w:hAnsi="Arial" w:cs="Arial"/>
          <w:sz w:val="20"/>
          <w:szCs w:val="20"/>
        </w:rPr>
        <w:t xml:space="preserve"> d'O</w:t>
      </w:r>
      <w:r w:rsidRPr="00CF10CE">
        <w:rPr>
          <w:rFonts w:ascii="Arial" w:hAnsi="Arial" w:cs="Arial"/>
          <w:sz w:val="20"/>
          <w:szCs w:val="20"/>
        </w:rPr>
        <w:t>uvrage ou son représentant, après l'agrément du Maître</w:t>
      </w:r>
      <w:r>
        <w:rPr>
          <w:rFonts w:ascii="Arial" w:hAnsi="Arial" w:cs="Arial"/>
          <w:sz w:val="20"/>
          <w:szCs w:val="20"/>
        </w:rPr>
        <w:t xml:space="preserve"> d’O</w:t>
      </w:r>
      <w:r w:rsidRPr="00CF10CE">
        <w:rPr>
          <w:rFonts w:ascii="Arial" w:hAnsi="Arial" w:cs="Arial"/>
          <w:sz w:val="20"/>
          <w:szCs w:val="20"/>
        </w:rPr>
        <w:t xml:space="preserve">uvrage, </w:t>
      </w:r>
      <w:r>
        <w:rPr>
          <w:rFonts w:ascii="Arial" w:hAnsi="Arial" w:cs="Arial"/>
          <w:sz w:val="20"/>
          <w:szCs w:val="20"/>
        </w:rPr>
        <w:t>au vu de leurs qualifications.</w:t>
      </w:r>
    </w:p>
    <w:p w14:paraId="4468F0B5" w14:textId="77777777" w:rsidR="00DA4B00" w:rsidRPr="00CF10CE" w:rsidRDefault="00DA4B00" w:rsidP="00B113A3">
      <w:pPr>
        <w:pStyle w:val="Titre3"/>
      </w:pPr>
      <w:bookmarkStart w:id="107" w:name="_Toc180421364"/>
      <w:r w:rsidRPr="00CF10CE">
        <w:t>Rendez-vous de chantier</w:t>
      </w:r>
      <w:bookmarkEnd w:id="107"/>
      <w:r w:rsidRPr="00CF10CE">
        <w:t xml:space="preserve"> </w:t>
      </w:r>
    </w:p>
    <w:p w14:paraId="08E72D6B" w14:textId="053E3913" w:rsidR="00DA4B00" w:rsidRPr="00CF10CE" w:rsidRDefault="00DA4B00" w:rsidP="00DA4B00">
      <w:pPr>
        <w:tabs>
          <w:tab w:val="left" w:pos="709"/>
        </w:tabs>
        <w:spacing w:after="120" w:line="240" w:lineRule="auto"/>
        <w:jc w:val="both"/>
        <w:rPr>
          <w:rFonts w:ascii="Arial" w:hAnsi="Arial" w:cs="Arial"/>
          <w:sz w:val="20"/>
          <w:szCs w:val="20"/>
        </w:rPr>
      </w:pPr>
      <w:r w:rsidRPr="00CF10CE">
        <w:rPr>
          <w:rFonts w:ascii="Arial" w:hAnsi="Arial" w:cs="Arial"/>
          <w:sz w:val="20"/>
          <w:szCs w:val="20"/>
        </w:rPr>
        <w:t xml:space="preserve">Il y aura, au minimum, un rendez-vous de chantier hebdomadaire, organisé par le </w:t>
      </w:r>
      <w:r w:rsidR="00BD58A4">
        <w:rPr>
          <w:rFonts w:ascii="Arial" w:hAnsi="Arial" w:cs="Arial"/>
          <w:sz w:val="20"/>
          <w:szCs w:val="20"/>
        </w:rPr>
        <w:t>Titulaire</w:t>
      </w:r>
      <w:r w:rsidRPr="00CF10CE">
        <w:rPr>
          <w:rFonts w:ascii="Arial" w:hAnsi="Arial" w:cs="Arial"/>
          <w:sz w:val="20"/>
          <w:szCs w:val="20"/>
        </w:rPr>
        <w:t xml:space="preserve"> en accord avec le Maître </w:t>
      </w:r>
      <w:r>
        <w:rPr>
          <w:rFonts w:ascii="Arial" w:hAnsi="Arial" w:cs="Arial"/>
          <w:sz w:val="20"/>
          <w:szCs w:val="20"/>
        </w:rPr>
        <w:t>d’ouvrage ou son représentant.</w:t>
      </w:r>
    </w:p>
    <w:p w14:paraId="27C6174C" w14:textId="2BAA68C0" w:rsidR="00DA4B00" w:rsidRPr="00CF10CE" w:rsidRDefault="00DA4B00" w:rsidP="00DA4B00">
      <w:pPr>
        <w:tabs>
          <w:tab w:val="left" w:pos="709"/>
        </w:tabs>
        <w:spacing w:after="120" w:line="240" w:lineRule="auto"/>
        <w:jc w:val="both"/>
        <w:rPr>
          <w:rFonts w:ascii="Arial" w:hAnsi="Arial" w:cs="Arial"/>
          <w:sz w:val="20"/>
          <w:szCs w:val="20"/>
        </w:rPr>
      </w:pPr>
      <w:r w:rsidRPr="00CF10CE">
        <w:rPr>
          <w:rFonts w:ascii="Arial" w:hAnsi="Arial" w:cs="Arial"/>
          <w:sz w:val="20"/>
          <w:szCs w:val="20"/>
        </w:rPr>
        <w:t>Ce rendez-vous aura pour objet :</w:t>
      </w:r>
    </w:p>
    <w:p w14:paraId="757885A3" w14:textId="027CBA32" w:rsidR="00DA4B00" w:rsidRPr="00CF10CE" w:rsidRDefault="000B7F8C" w:rsidP="00062BB3">
      <w:pPr>
        <w:pStyle w:val="Paragraphedeliste"/>
        <w:numPr>
          <w:ilvl w:val="0"/>
          <w:numId w:val="39"/>
        </w:numPr>
        <w:tabs>
          <w:tab w:val="left" w:pos="709"/>
        </w:tabs>
        <w:spacing w:after="120" w:line="240" w:lineRule="auto"/>
        <w:jc w:val="both"/>
        <w:rPr>
          <w:rFonts w:ascii="Arial" w:hAnsi="Arial" w:cs="Arial"/>
          <w:sz w:val="20"/>
          <w:szCs w:val="20"/>
        </w:rPr>
      </w:pPr>
      <w:r w:rsidRPr="00CF10CE">
        <w:rPr>
          <w:rFonts w:ascii="Arial" w:hAnsi="Arial" w:cs="Arial"/>
          <w:sz w:val="20"/>
          <w:szCs w:val="20"/>
        </w:rPr>
        <w:t>La</w:t>
      </w:r>
      <w:r w:rsidR="00DA4B00" w:rsidRPr="00CF10CE">
        <w:rPr>
          <w:rFonts w:ascii="Arial" w:hAnsi="Arial" w:cs="Arial"/>
          <w:sz w:val="20"/>
          <w:szCs w:val="20"/>
        </w:rPr>
        <w:t xml:space="preserve"> mise à jour périodique des programmes de travaux découlant du calendrier d'exécution contractuel,</w:t>
      </w:r>
    </w:p>
    <w:p w14:paraId="2BABC5E9" w14:textId="0AF0338F" w:rsidR="00DA4B00" w:rsidRPr="00CF10CE" w:rsidRDefault="000B7F8C" w:rsidP="00062BB3">
      <w:pPr>
        <w:pStyle w:val="Paragraphedeliste"/>
        <w:numPr>
          <w:ilvl w:val="0"/>
          <w:numId w:val="39"/>
        </w:numPr>
        <w:tabs>
          <w:tab w:val="left" w:pos="709"/>
        </w:tabs>
        <w:spacing w:after="120" w:line="240" w:lineRule="auto"/>
        <w:jc w:val="both"/>
        <w:rPr>
          <w:rFonts w:ascii="Arial" w:hAnsi="Arial" w:cs="Arial"/>
          <w:sz w:val="20"/>
          <w:szCs w:val="20"/>
        </w:rPr>
      </w:pPr>
      <w:r w:rsidRPr="00CF10CE">
        <w:rPr>
          <w:rFonts w:ascii="Arial" w:hAnsi="Arial" w:cs="Arial"/>
          <w:sz w:val="20"/>
          <w:szCs w:val="20"/>
        </w:rPr>
        <w:t>L’examen</w:t>
      </w:r>
      <w:r w:rsidR="00DA4B00" w:rsidRPr="00CF10CE">
        <w:rPr>
          <w:rFonts w:ascii="Arial" w:hAnsi="Arial" w:cs="Arial"/>
          <w:sz w:val="20"/>
          <w:szCs w:val="20"/>
        </w:rPr>
        <w:t xml:space="preserve"> des problèmes imprévus rencontrés en cours d'exécution des travaux, qu'il s'agisse de problèmes techniques, administratifs ou autres, étant précisé que si ces problèmes nécessitent des discussions ou des études prolongées, ils feront l'objet de réunions spécifiques dont la date sera fixée à l'occasion du rendez-vous.</w:t>
      </w:r>
    </w:p>
    <w:p w14:paraId="77D453AF" w14:textId="5B944597" w:rsidR="00DA4B00" w:rsidRPr="00CF10CE" w:rsidRDefault="00DA4B00" w:rsidP="00DA4B00">
      <w:pPr>
        <w:tabs>
          <w:tab w:val="left" w:pos="709"/>
        </w:tabs>
        <w:spacing w:after="120" w:line="240" w:lineRule="auto"/>
        <w:jc w:val="both"/>
        <w:rPr>
          <w:rFonts w:ascii="Arial" w:hAnsi="Arial" w:cs="Arial"/>
          <w:sz w:val="20"/>
          <w:szCs w:val="20"/>
        </w:rPr>
      </w:pPr>
      <w:r w:rsidRPr="00CF10CE">
        <w:rPr>
          <w:rFonts w:ascii="Arial" w:hAnsi="Arial" w:cs="Arial"/>
          <w:sz w:val="20"/>
          <w:szCs w:val="20"/>
        </w:rPr>
        <w:t xml:space="preserve">Un compte-rendu détaillé sera établi par le </w:t>
      </w:r>
      <w:r w:rsidR="00BD58A4">
        <w:rPr>
          <w:rFonts w:ascii="Arial" w:hAnsi="Arial" w:cs="Arial"/>
          <w:sz w:val="20"/>
          <w:szCs w:val="20"/>
        </w:rPr>
        <w:t>Titulaire</w:t>
      </w:r>
      <w:r w:rsidRPr="00CF10CE">
        <w:rPr>
          <w:rFonts w:ascii="Arial" w:hAnsi="Arial" w:cs="Arial"/>
          <w:sz w:val="20"/>
          <w:szCs w:val="20"/>
        </w:rPr>
        <w:t xml:space="preserve">. Il sera diffusé par le </w:t>
      </w:r>
      <w:r w:rsidR="00BD58A4">
        <w:rPr>
          <w:rFonts w:ascii="Arial" w:hAnsi="Arial" w:cs="Arial"/>
          <w:sz w:val="20"/>
          <w:szCs w:val="20"/>
        </w:rPr>
        <w:t>Titulaire</w:t>
      </w:r>
      <w:r w:rsidRPr="00CF10CE">
        <w:rPr>
          <w:rFonts w:ascii="Arial" w:hAnsi="Arial" w:cs="Arial"/>
          <w:sz w:val="20"/>
          <w:szCs w:val="20"/>
        </w:rPr>
        <w:t xml:space="preserve"> à tous les intervenants dans les trois jours calendaires suivant chaque rendez-vous.</w:t>
      </w:r>
    </w:p>
    <w:p w14:paraId="0FD3C10D" w14:textId="167BE694" w:rsidR="00B113A3" w:rsidRDefault="00DA4B00" w:rsidP="00DA4B00">
      <w:pPr>
        <w:tabs>
          <w:tab w:val="left" w:pos="709"/>
        </w:tabs>
        <w:spacing w:after="120" w:line="240" w:lineRule="auto"/>
        <w:jc w:val="both"/>
        <w:rPr>
          <w:rFonts w:ascii="Arial" w:hAnsi="Arial" w:cs="Arial"/>
          <w:sz w:val="20"/>
          <w:szCs w:val="20"/>
        </w:rPr>
      </w:pPr>
      <w:r w:rsidRPr="00CF10CE">
        <w:rPr>
          <w:rFonts w:ascii="Arial" w:hAnsi="Arial" w:cs="Arial"/>
          <w:sz w:val="20"/>
          <w:szCs w:val="20"/>
        </w:rPr>
        <w:t>D'autres rendez-vous réguliers ou occasionnels pourront avoir lieu, notamment pour la mise au point</w:t>
      </w:r>
      <w:r w:rsidR="00CE74C7">
        <w:rPr>
          <w:rFonts w:ascii="Arial" w:hAnsi="Arial" w:cs="Arial"/>
          <w:sz w:val="20"/>
          <w:szCs w:val="20"/>
        </w:rPr>
        <w:t xml:space="preserve"> des études d'exécution</w:t>
      </w:r>
      <w:r w:rsidRPr="00CF10CE">
        <w:rPr>
          <w:rFonts w:ascii="Arial" w:hAnsi="Arial" w:cs="Arial"/>
          <w:sz w:val="20"/>
          <w:szCs w:val="20"/>
        </w:rPr>
        <w:t xml:space="preserve"> complémentaires et celle de réalisation de parties d'ouvrage à laquelle concourent plusieurs corps </w:t>
      </w:r>
      <w:r w:rsidR="00CE74C7">
        <w:rPr>
          <w:rFonts w:ascii="Arial" w:hAnsi="Arial" w:cs="Arial"/>
          <w:sz w:val="20"/>
          <w:szCs w:val="20"/>
        </w:rPr>
        <w:t>d'état différents. Le Maître d’O</w:t>
      </w:r>
      <w:r w:rsidRPr="00CF10CE">
        <w:rPr>
          <w:rFonts w:ascii="Arial" w:hAnsi="Arial" w:cs="Arial"/>
          <w:sz w:val="20"/>
          <w:szCs w:val="20"/>
        </w:rPr>
        <w:t xml:space="preserve">uvrage ou son représentant pourra assister à toutes ces réunions </w:t>
      </w:r>
      <w:r>
        <w:rPr>
          <w:rFonts w:ascii="Arial" w:hAnsi="Arial" w:cs="Arial"/>
          <w:sz w:val="20"/>
          <w:szCs w:val="20"/>
        </w:rPr>
        <w:t xml:space="preserve">qui feront l'objet de </w:t>
      </w:r>
      <w:r w:rsidR="00CE74C7">
        <w:rPr>
          <w:rFonts w:ascii="Arial" w:hAnsi="Arial" w:cs="Arial"/>
          <w:sz w:val="20"/>
          <w:szCs w:val="20"/>
        </w:rPr>
        <w:t>comptes rendus</w:t>
      </w:r>
      <w:r w:rsidRPr="00CF10CE">
        <w:rPr>
          <w:rFonts w:ascii="Arial" w:hAnsi="Arial" w:cs="Arial"/>
          <w:sz w:val="20"/>
          <w:szCs w:val="20"/>
        </w:rPr>
        <w:t xml:space="preserve"> établis par le </w:t>
      </w:r>
      <w:r w:rsidR="00BD58A4">
        <w:rPr>
          <w:rFonts w:ascii="Arial" w:hAnsi="Arial" w:cs="Arial"/>
          <w:sz w:val="20"/>
          <w:szCs w:val="20"/>
        </w:rPr>
        <w:t>Titulaire</w:t>
      </w:r>
      <w:r w:rsidRPr="00CF10CE">
        <w:rPr>
          <w:rFonts w:ascii="Arial" w:hAnsi="Arial" w:cs="Arial"/>
          <w:sz w:val="20"/>
          <w:szCs w:val="20"/>
        </w:rPr>
        <w:t xml:space="preserve"> et diffusés à tous les intéressés, dans un délai de trois</w:t>
      </w:r>
      <w:r w:rsidR="00CE74C7">
        <w:rPr>
          <w:rFonts w:ascii="Arial" w:hAnsi="Arial" w:cs="Arial"/>
          <w:sz w:val="20"/>
          <w:szCs w:val="20"/>
        </w:rPr>
        <w:t xml:space="preserve"> </w:t>
      </w:r>
      <w:r w:rsidR="00D30D1D">
        <w:rPr>
          <w:rFonts w:ascii="Arial" w:hAnsi="Arial" w:cs="Arial"/>
          <w:sz w:val="20"/>
          <w:szCs w:val="20"/>
        </w:rPr>
        <w:t>(3)</w:t>
      </w:r>
      <w:r w:rsidRPr="00CF10CE">
        <w:rPr>
          <w:rFonts w:ascii="Arial" w:hAnsi="Arial" w:cs="Arial"/>
          <w:sz w:val="20"/>
          <w:szCs w:val="20"/>
        </w:rPr>
        <w:t xml:space="preserve"> jours calendaires aprè</w:t>
      </w:r>
      <w:r w:rsidR="00B113A3">
        <w:rPr>
          <w:rFonts w:ascii="Arial" w:hAnsi="Arial" w:cs="Arial"/>
          <w:sz w:val="20"/>
          <w:szCs w:val="20"/>
        </w:rPr>
        <w:t>s le rendez-vous.</w:t>
      </w:r>
    </w:p>
    <w:p w14:paraId="5129FA92" w14:textId="47C95B94" w:rsidR="00B113A3" w:rsidRPr="00C441C4" w:rsidRDefault="00B113A3" w:rsidP="00B113A3">
      <w:pPr>
        <w:pStyle w:val="Titre3"/>
      </w:pPr>
      <w:bookmarkStart w:id="108" w:name="_Toc422812526"/>
      <w:bookmarkStart w:id="109" w:name="_Toc180421365"/>
      <w:r w:rsidRPr="005C18D8">
        <w:t>Ordres de service</w:t>
      </w:r>
      <w:bookmarkEnd w:id="108"/>
      <w:r>
        <w:t xml:space="preserve"> du Maitre </w:t>
      </w:r>
      <w:r w:rsidR="0089459A">
        <w:t>d’œuvre</w:t>
      </w:r>
      <w:bookmarkEnd w:id="109"/>
      <w:r w:rsidR="0089459A">
        <w:t xml:space="preserve"> </w:t>
      </w:r>
    </w:p>
    <w:p w14:paraId="527E9904" w14:textId="5EB629C3" w:rsidR="00B113A3" w:rsidRPr="005C18D8" w:rsidRDefault="00B113A3" w:rsidP="00B113A3">
      <w:pPr>
        <w:tabs>
          <w:tab w:val="left" w:pos="709"/>
        </w:tabs>
        <w:spacing w:after="120" w:line="240" w:lineRule="auto"/>
        <w:jc w:val="both"/>
        <w:rPr>
          <w:rFonts w:ascii="Arial" w:hAnsi="Arial" w:cs="Arial"/>
          <w:sz w:val="20"/>
          <w:szCs w:val="20"/>
        </w:rPr>
      </w:pPr>
      <w:r w:rsidRPr="005C18D8">
        <w:rPr>
          <w:rFonts w:ascii="Arial" w:hAnsi="Arial" w:cs="Arial"/>
          <w:sz w:val="20"/>
          <w:szCs w:val="20"/>
        </w:rPr>
        <w:t xml:space="preserve">Dans le cadre de l'élément des missions "Direction de l'exécution des travaux" (DET) et "Ordonnancement, pilotage et coordination du chantier" (OPC), le </w:t>
      </w:r>
      <w:r w:rsidR="00BD58A4">
        <w:rPr>
          <w:rFonts w:ascii="Arial" w:hAnsi="Arial" w:cs="Arial"/>
          <w:sz w:val="20"/>
          <w:szCs w:val="20"/>
        </w:rPr>
        <w:t>Titulaire</w:t>
      </w:r>
      <w:r w:rsidRPr="005C18D8">
        <w:rPr>
          <w:rFonts w:ascii="Arial" w:hAnsi="Arial" w:cs="Arial"/>
          <w:sz w:val="20"/>
          <w:szCs w:val="20"/>
        </w:rPr>
        <w:t xml:space="preserve"> est chargé d'émettre tous les ordres de service à</w:t>
      </w:r>
      <w:r>
        <w:rPr>
          <w:rFonts w:ascii="Arial" w:hAnsi="Arial" w:cs="Arial"/>
          <w:sz w:val="20"/>
          <w:szCs w:val="20"/>
        </w:rPr>
        <w:t xml:space="preserve"> destination de l'entrepreneur.</w:t>
      </w:r>
    </w:p>
    <w:p w14:paraId="5DC11075" w14:textId="64C48063" w:rsidR="00B113A3" w:rsidRPr="005C18D8" w:rsidRDefault="00B113A3" w:rsidP="00B113A3">
      <w:pPr>
        <w:tabs>
          <w:tab w:val="left" w:pos="709"/>
        </w:tabs>
        <w:spacing w:after="120" w:line="240" w:lineRule="auto"/>
        <w:jc w:val="both"/>
        <w:rPr>
          <w:rFonts w:ascii="Arial" w:hAnsi="Arial" w:cs="Arial"/>
          <w:sz w:val="20"/>
          <w:szCs w:val="20"/>
        </w:rPr>
      </w:pPr>
      <w:r w:rsidRPr="005C18D8">
        <w:rPr>
          <w:rFonts w:ascii="Arial" w:hAnsi="Arial" w:cs="Arial"/>
          <w:sz w:val="20"/>
          <w:szCs w:val="20"/>
        </w:rPr>
        <w:t xml:space="preserve">Les ordres de service doivent être écrits, signés, datés et numérotés, adressés à l'entrepreneur </w:t>
      </w:r>
      <w:r w:rsidRPr="00B113A3">
        <w:rPr>
          <w:rFonts w:ascii="Arial" w:hAnsi="Arial" w:cs="Arial"/>
          <w:sz w:val="20"/>
          <w:szCs w:val="20"/>
        </w:rPr>
        <w:t>par tout moyen permettant de conférer date certaine à leur transmission</w:t>
      </w:r>
      <w:r w:rsidR="006B0890" w:rsidRPr="006B0890">
        <w:rPr>
          <w:rFonts w:ascii="Arial" w:hAnsi="Arial" w:cs="Arial"/>
          <w:sz w:val="20"/>
          <w:szCs w:val="20"/>
        </w:rPr>
        <w:t xml:space="preserve"> </w:t>
      </w:r>
      <w:r w:rsidR="006B0890" w:rsidRPr="005C18D8">
        <w:rPr>
          <w:rFonts w:ascii="Arial" w:hAnsi="Arial" w:cs="Arial"/>
          <w:sz w:val="20"/>
          <w:szCs w:val="20"/>
        </w:rPr>
        <w:t xml:space="preserve">dans un délai de </w:t>
      </w:r>
      <w:r w:rsidR="006B0890">
        <w:rPr>
          <w:rFonts w:ascii="Arial" w:hAnsi="Arial" w:cs="Arial"/>
          <w:sz w:val="20"/>
          <w:szCs w:val="20"/>
        </w:rPr>
        <w:t>huit (</w:t>
      </w:r>
      <w:r w:rsidR="006B0890" w:rsidRPr="005C18D8">
        <w:rPr>
          <w:rFonts w:ascii="Arial" w:hAnsi="Arial" w:cs="Arial"/>
          <w:sz w:val="20"/>
          <w:szCs w:val="20"/>
        </w:rPr>
        <w:t>8</w:t>
      </w:r>
      <w:r w:rsidR="006B0890">
        <w:rPr>
          <w:rFonts w:ascii="Arial" w:hAnsi="Arial" w:cs="Arial"/>
          <w:sz w:val="20"/>
          <w:szCs w:val="20"/>
        </w:rPr>
        <w:t>)</w:t>
      </w:r>
      <w:r w:rsidR="006B0890" w:rsidRPr="005C18D8">
        <w:rPr>
          <w:rFonts w:ascii="Arial" w:hAnsi="Arial" w:cs="Arial"/>
          <w:sz w:val="20"/>
          <w:szCs w:val="20"/>
        </w:rPr>
        <w:t xml:space="preserve"> jours suivant l'événem</w:t>
      </w:r>
      <w:r w:rsidR="006B0890">
        <w:rPr>
          <w:rFonts w:ascii="Arial" w:hAnsi="Arial" w:cs="Arial"/>
          <w:sz w:val="20"/>
          <w:szCs w:val="20"/>
        </w:rPr>
        <w:t>ent ayant entraîné sa création, et dans le respect des</w:t>
      </w:r>
      <w:r w:rsidRPr="005C18D8">
        <w:rPr>
          <w:rFonts w:ascii="Arial" w:hAnsi="Arial" w:cs="Arial"/>
          <w:sz w:val="20"/>
          <w:szCs w:val="20"/>
        </w:rPr>
        <w:t xml:space="preserve"> conditions précisées à l'article </w:t>
      </w:r>
      <w:r w:rsidR="006B0890">
        <w:rPr>
          <w:rFonts w:ascii="Arial" w:hAnsi="Arial" w:cs="Arial"/>
          <w:sz w:val="20"/>
          <w:szCs w:val="20"/>
        </w:rPr>
        <w:t xml:space="preserve">3.8 </w:t>
      </w:r>
      <w:r w:rsidRPr="005C18D8">
        <w:rPr>
          <w:rFonts w:ascii="Arial" w:hAnsi="Arial" w:cs="Arial"/>
          <w:sz w:val="20"/>
          <w:szCs w:val="20"/>
        </w:rPr>
        <w:t>du CCAG</w:t>
      </w:r>
      <w:r w:rsidR="000B7F8C">
        <w:rPr>
          <w:rFonts w:ascii="Arial" w:hAnsi="Arial" w:cs="Arial"/>
          <w:sz w:val="20"/>
          <w:szCs w:val="20"/>
        </w:rPr>
        <w:t xml:space="preserve"> </w:t>
      </w:r>
      <w:r w:rsidR="00EF1102">
        <w:rPr>
          <w:rFonts w:ascii="Arial" w:hAnsi="Arial" w:cs="Arial"/>
          <w:sz w:val="20"/>
          <w:szCs w:val="20"/>
        </w:rPr>
        <w:t>Travaux</w:t>
      </w:r>
      <w:r w:rsidR="000B7F8C">
        <w:rPr>
          <w:rFonts w:ascii="Arial" w:hAnsi="Arial" w:cs="Arial"/>
          <w:sz w:val="20"/>
          <w:szCs w:val="20"/>
        </w:rPr>
        <w:t>.</w:t>
      </w:r>
    </w:p>
    <w:p w14:paraId="52A148D2" w14:textId="2B240054" w:rsidR="00B113A3" w:rsidRPr="005C18D8" w:rsidRDefault="00B113A3" w:rsidP="00B113A3">
      <w:pPr>
        <w:tabs>
          <w:tab w:val="left" w:pos="709"/>
        </w:tabs>
        <w:spacing w:after="120" w:line="240" w:lineRule="auto"/>
        <w:jc w:val="both"/>
        <w:rPr>
          <w:rFonts w:ascii="Arial" w:hAnsi="Arial" w:cs="Arial"/>
          <w:sz w:val="20"/>
          <w:szCs w:val="20"/>
        </w:rPr>
      </w:pPr>
      <w:r w:rsidRPr="005C18D8">
        <w:rPr>
          <w:rFonts w:ascii="Arial" w:hAnsi="Arial" w:cs="Arial"/>
          <w:sz w:val="20"/>
          <w:szCs w:val="20"/>
        </w:rPr>
        <w:t xml:space="preserve">Cependant, en aucun cas, le </w:t>
      </w:r>
      <w:r w:rsidR="00BD58A4">
        <w:rPr>
          <w:rFonts w:ascii="Arial" w:hAnsi="Arial" w:cs="Arial"/>
          <w:sz w:val="20"/>
          <w:szCs w:val="20"/>
        </w:rPr>
        <w:t>Titulaire</w:t>
      </w:r>
      <w:r w:rsidRPr="005C18D8">
        <w:rPr>
          <w:rFonts w:ascii="Arial" w:hAnsi="Arial" w:cs="Arial"/>
          <w:sz w:val="20"/>
          <w:szCs w:val="20"/>
        </w:rPr>
        <w:t xml:space="preserve"> ne peut notifier des ordres de service relatifs</w:t>
      </w:r>
      <w:r w:rsidR="008C76EA">
        <w:rPr>
          <w:rFonts w:ascii="Arial" w:hAnsi="Arial" w:cs="Arial"/>
          <w:sz w:val="20"/>
          <w:szCs w:val="20"/>
        </w:rPr>
        <w:t xml:space="preserve"> à la</w:t>
      </w:r>
      <w:r w:rsidRPr="005C18D8">
        <w:rPr>
          <w:rFonts w:ascii="Arial" w:hAnsi="Arial" w:cs="Arial"/>
          <w:sz w:val="20"/>
          <w:szCs w:val="20"/>
        </w:rPr>
        <w:t> :</w:t>
      </w:r>
    </w:p>
    <w:p w14:paraId="107384D9" w14:textId="26E716A7" w:rsidR="00B113A3" w:rsidRPr="00C441C4" w:rsidRDefault="008C76EA" w:rsidP="00902562">
      <w:pPr>
        <w:pStyle w:val="Paragraphedeliste"/>
        <w:numPr>
          <w:ilvl w:val="0"/>
          <w:numId w:val="32"/>
        </w:numPr>
        <w:tabs>
          <w:tab w:val="left" w:pos="709"/>
        </w:tabs>
        <w:spacing w:after="120" w:line="240" w:lineRule="auto"/>
        <w:jc w:val="both"/>
        <w:rPr>
          <w:rFonts w:ascii="Arial" w:hAnsi="Arial" w:cs="Arial"/>
          <w:sz w:val="20"/>
          <w:szCs w:val="20"/>
        </w:rPr>
      </w:pPr>
      <w:r>
        <w:rPr>
          <w:rFonts w:ascii="Arial" w:hAnsi="Arial" w:cs="Arial"/>
          <w:sz w:val="20"/>
          <w:szCs w:val="20"/>
        </w:rPr>
        <w:lastRenderedPageBreak/>
        <w:t>n</w:t>
      </w:r>
      <w:r w:rsidRPr="00C441C4">
        <w:rPr>
          <w:rFonts w:ascii="Arial" w:hAnsi="Arial" w:cs="Arial"/>
          <w:sz w:val="20"/>
          <w:szCs w:val="20"/>
        </w:rPr>
        <w:t>otification</w:t>
      </w:r>
      <w:r w:rsidR="00B113A3" w:rsidRPr="00C441C4">
        <w:rPr>
          <w:rFonts w:ascii="Arial" w:hAnsi="Arial" w:cs="Arial"/>
          <w:sz w:val="20"/>
          <w:szCs w:val="20"/>
        </w:rPr>
        <w:t xml:space="preserve"> de la date de commencement des travaux,</w:t>
      </w:r>
    </w:p>
    <w:p w14:paraId="5E9DF426" w14:textId="42446FAE" w:rsidR="00B113A3" w:rsidRPr="00C441C4" w:rsidRDefault="00B113A3" w:rsidP="00902562">
      <w:pPr>
        <w:pStyle w:val="Paragraphedeliste"/>
        <w:numPr>
          <w:ilvl w:val="0"/>
          <w:numId w:val="32"/>
        </w:numPr>
        <w:tabs>
          <w:tab w:val="left" w:pos="709"/>
        </w:tabs>
        <w:spacing w:after="120" w:line="240" w:lineRule="auto"/>
        <w:jc w:val="both"/>
        <w:rPr>
          <w:rFonts w:ascii="Arial" w:hAnsi="Arial" w:cs="Arial"/>
          <w:sz w:val="20"/>
          <w:szCs w:val="20"/>
        </w:rPr>
      </w:pPr>
      <w:r w:rsidRPr="00C441C4">
        <w:rPr>
          <w:rFonts w:ascii="Arial" w:hAnsi="Arial" w:cs="Arial"/>
          <w:sz w:val="20"/>
          <w:szCs w:val="20"/>
        </w:rPr>
        <w:t>notification d'une prolongation de délai</w:t>
      </w:r>
      <w:r w:rsidR="00D77F83">
        <w:rPr>
          <w:rFonts w:ascii="Arial" w:hAnsi="Arial" w:cs="Arial"/>
          <w:sz w:val="20"/>
          <w:szCs w:val="20"/>
        </w:rPr>
        <w:t xml:space="preserve"> de la période de préparation des travaux ou de délai d’exécution des travaux</w:t>
      </w:r>
      <w:r w:rsidRPr="00C441C4">
        <w:rPr>
          <w:rFonts w:ascii="Arial" w:hAnsi="Arial" w:cs="Arial"/>
          <w:sz w:val="20"/>
          <w:szCs w:val="20"/>
        </w:rPr>
        <w:t>,</w:t>
      </w:r>
    </w:p>
    <w:p w14:paraId="6CF568A6" w14:textId="3357BAA8" w:rsidR="00D77F83" w:rsidRPr="00D77F83" w:rsidRDefault="00D77F83" w:rsidP="00D77F83">
      <w:pPr>
        <w:pStyle w:val="Paragraphedeliste"/>
        <w:numPr>
          <w:ilvl w:val="0"/>
          <w:numId w:val="32"/>
        </w:numPr>
        <w:tabs>
          <w:tab w:val="left" w:pos="720"/>
          <w:tab w:val="left" w:pos="1260"/>
        </w:tabs>
        <w:jc w:val="both"/>
        <w:rPr>
          <w:rFonts w:ascii="Arial" w:hAnsi="Arial" w:cs="Arial"/>
          <w:sz w:val="20"/>
          <w:szCs w:val="20"/>
        </w:rPr>
      </w:pPr>
      <w:r w:rsidRPr="00D77F83">
        <w:rPr>
          <w:rFonts w:ascii="Arial" w:hAnsi="Arial" w:cs="Arial"/>
          <w:sz w:val="20"/>
          <w:szCs w:val="20"/>
        </w:rPr>
        <w:t>interruption ou ajournement des travaux</w:t>
      </w:r>
      <w:r>
        <w:rPr>
          <w:rFonts w:ascii="Arial" w:hAnsi="Arial" w:cs="Arial"/>
          <w:sz w:val="20"/>
          <w:szCs w:val="20"/>
        </w:rPr>
        <w:t>,</w:t>
      </w:r>
    </w:p>
    <w:p w14:paraId="6CAC333D" w14:textId="6152B34E" w:rsidR="00B113A3" w:rsidRPr="00C441C4" w:rsidRDefault="00B113A3" w:rsidP="00902562">
      <w:pPr>
        <w:pStyle w:val="Paragraphedeliste"/>
        <w:numPr>
          <w:ilvl w:val="0"/>
          <w:numId w:val="32"/>
        </w:numPr>
        <w:tabs>
          <w:tab w:val="left" w:pos="709"/>
        </w:tabs>
        <w:spacing w:after="120" w:line="240" w:lineRule="auto"/>
        <w:jc w:val="both"/>
        <w:rPr>
          <w:rFonts w:ascii="Arial" w:hAnsi="Arial" w:cs="Arial"/>
          <w:sz w:val="20"/>
          <w:szCs w:val="20"/>
        </w:rPr>
      </w:pPr>
      <w:r>
        <w:rPr>
          <w:rFonts w:ascii="Arial" w:hAnsi="Arial" w:cs="Arial"/>
          <w:sz w:val="20"/>
          <w:szCs w:val="20"/>
        </w:rPr>
        <w:t>poursuite des travaux au-</w:t>
      </w:r>
      <w:r w:rsidRPr="00C441C4">
        <w:rPr>
          <w:rFonts w:ascii="Arial" w:hAnsi="Arial" w:cs="Arial"/>
          <w:sz w:val="20"/>
          <w:szCs w:val="20"/>
        </w:rPr>
        <w:t>delà de la masse initiale,</w:t>
      </w:r>
    </w:p>
    <w:p w14:paraId="25369868" w14:textId="2A6DD4FE" w:rsidR="00B113A3" w:rsidRDefault="006B0890" w:rsidP="00902562">
      <w:pPr>
        <w:pStyle w:val="Paragraphedeliste"/>
        <w:numPr>
          <w:ilvl w:val="0"/>
          <w:numId w:val="32"/>
        </w:numPr>
        <w:tabs>
          <w:tab w:val="left" w:pos="709"/>
        </w:tabs>
        <w:spacing w:after="120" w:line="240" w:lineRule="auto"/>
        <w:jc w:val="both"/>
        <w:rPr>
          <w:rFonts w:ascii="Arial" w:hAnsi="Arial" w:cs="Arial"/>
          <w:sz w:val="20"/>
          <w:szCs w:val="20"/>
        </w:rPr>
      </w:pPr>
      <w:r>
        <w:rPr>
          <w:rFonts w:ascii="Arial" w:hAnsi="Arial" w:cs="Arial"/>
          <w:sz w:val="20"/>
          <w:szCs w:val="20"/>
        </w:rPr>
        <w:t xml:space="preserve">modification </w:t>
      </w:r>
      <w:r w:rsidR="00D77F83">
        <w:rPr>
          <w:rFonts w:ascii="Arial" w:hAnsi="Arial" w:cs="Arial"/>
          <w:sz w:val="20"/>
          <w:szCs w:val="20"/>
        </w:rPr>
        <w:t>du projet approuvé,</w:t>
      </w:r>
    </w:p>
    <w:p w14:paraId="6F19EF66" w14:textId="0D19110A" w:rsidR="00D77F83" w:rsidRPr="00D77F83" w:rsidRDefault="00D77F83" w:rsidP="00D77F83">
      <w:pPr>
        <w:pStyle w:val="Paragraphedeliste"/>
        <w:numPr>
          <w:ilvl w:val="0"/>
          <w:numId w:val="32"/>
        </w:numPr>
        <w:tabs>
          <w:tab w:val="left" w:pos="720"/>
          <w:tab w:val="left" w:pos="1260"/>
        </w:tabs>
        <w:jc w:val="both"/>
        <w:rPr>
          <w:rFonts w:ascii="Arial" w:hAnsi="Arial" w:cs="Arial"/>
          <w:sz w:val="20"/>
          <w:szCs w:val="20"/>
        </w:rPr>
      </w:pPr>
      <w:r w:rsidRPr="00D77F83">
        <w:rPr>
          <w:rFonts w:ascii="Arial" w:hAnsi="Arial" w:cs="Arial"/>
          <w:sz w:val="20"/>
          <w:szCs w:val="20"/>
        </w:rPr>
        <w:t>modification de la masse des travaux susceptible d'apporter un changement dans l'importance des diverses natures d'ouvrage,</w:t>
      </w:r>
    </w:p>
    <w:p w14:paraId="5290EF89" w14:textId="557D0945" w:rsidR="00D77F83" w:rsidRDefault="00D77F83" w:rsidP="00902562">
      <w:pPr>
        <w:pStyle w:val="Paragraphedeliste"/>
        <w:numPr>
          <w:ilvl w:val="0"/>
          <w:numId w:val="32"/>
        </w:numPr>
        <w:tabs>
          <w:tab w:val="left" w:pos="709"/>
        </w:tabs>
        <w:spacing w:after="120" w:line="240" w:lineRule="auto"/>
        <w:jc w:val="both"/>
        <w:rPr>
          <w:rFonts w:ascii="Arial" w:hAnsi="Arial" w:cs="Arial"/>
          <w:sz w:val="20"/>
          <w:szCs w:val="20"/>
        </w:rPr>
      </w:pPr>
      <w:r w:rsidRPr="00D77F83">
        <w:rPr>
          <w:rFonts w:ascii="Arial" w:hAnsi="Arial" w:cs="Arial"/>
          <w:sz w:val="20"/>
          <w:szCs w:val="20"/>
        </w:rPr>
        <w:t>notification du prix nouveau aux entrepreneurs pour les ouvrages ou travaux non prévus</w:t>
      </w:r>
      <w:r>
        <w:rPr>
          <w:rFonts w:ascii="Arial" w:hAnsi="Arial" w:cs="Arial"/>
          <w:sz w:val="20"/>
          <w:szCs w:val="20"/>
        </w:rPr>
        <w:t>,</w:t>
      </w:r>
    </w:p>
    <w:p w14:paraId="44F7B068" w14:textId="3B9001FB" w:rsidR="00D77F83" w:rsidRPr="00C441C4" w:rsidRDefault="00D77F83" w:rsidP="00902562">
      <w:pPr>
        <w:pStyle w:val="Paragraphedeliste"/>
        <w:numPr>
          <w:ilvl w:val="0"/>
          <w:numId w:val="32"/>
        </w:numPr>
        <w:tabs>
          <w:tab w:val="left" w:pos="709"/>
        </w:tabs>
        <w:spacing w:after="120" w:line="240" w:lineRule="auto"/>
        <w:jc w:val="both"/>
        <w:rPr>
          <w:rFonts w:ascii="Arial" w:hAnsi="Arial" w:cs="Arial"/>
          <w:sz w:val="20"/>
          <w:szCs w:val="20"/>
        </w:rPr>
      </w:pPr>
      <w:r>
        <w:rPr>
          <w:rFonts w:ascii="Arial" w:hAnsi="Arial" w:cs="Arial"/>
          <w:sz w:val="20"/>
          <w:szCs w:val="20"/>
        </w:rPr>
        <w:t>passation à l’exécution d’une tranche optionnelle.</w:t>
      </w:r>
    </w:p>
    <w:p w14:paraId="4F27CA0E" w14:textId="104F83D2" w:rsidR="008C76EA" w:rsidRPr="00CF10CE" w:rsidRDefault="00B113A3" w:rsidP="00DA4B00">
      <w:pPr>
        <w:tabs>
          <w:tab w:val="left" w:pos="709"/>
        </w:tabs>
        <w:spacing w:after="120" w:line="240" w:lineRule="auto"/>
        <w:jc w:val="both"/>
        <w:rPr>
          <w:rFonts w:ascii="Arial" w:hAnsi="Arial" w:cs="Arial"/>
          <w:sz w:val="20"/>
          <w:szCs w:val="20"/>
        </w:rPr>
      </w:pPr>
      <w:r w:rsidRPr="005C18D8">
        <w:rPr>
          <w:rFonts w:ascii="Arial" w:hAnsi="Arial" w:cs="Arial"/>
          <w:sz w:val="20"/>
          <w:szCs w:val="20"/>
        </w:rPr>
        <w:t>sans avoir au préalable obtenu l'accord exprès, du Maître</w:t>
      </w:r>
      <w:r>
        <w:rPr>
          <w:rFonts w:ascii="Arial" w:hAnsi="Arial" w:cs="Arial"/>
          <w:sz w:val="20"/>
          <w:szCs w:val="20"/>
        </w:rPr>
        <w:t xml:space="preserve"> d'Ouvrage</w:t>
      </w:r>
      <w:r w:rsidR="00E52AEC">
        <w:rPr>
          <w:rFonts w:ascii="Arial" w:hAnsi="Arial" w:cs="Arial"/>
          <w:sz w:val="20"/>
          <w:szCs w:val="20"/>
        </w:rPr>
        <w:t>,</w:t>
      </w:r>
      <w:r w:rsidR="00E52AEC" w:rsidRPr="00E52AEC">
        <w:rPr>
          <w:rFonts w:ascii="Arial" w:hAnsi="Arial" w:cs="Arial"/>
          <w:sz w:val="20"/>
          <w:szCs w:val="20"/>
        </w:rPr>
        <w:t xml:space="preserve"> </w:t>
      </w:r>
      <w:r w:rsidR="00E52AEC" w:rsidRPr="005C18D8">
        <w:rPr>
          <w:rFonts w:ascii="Arial" w:hAnsi="Arial" w:cs="Arial"/>
          <w:sz w:val="20"/>
          <w:szCs w:val="20"/>
        </w:rPr>
        <w:t>formalisé par sa signature</w:t>
      </w:r>
      <w:r w:rsidR="00E52AEC">
        <w:rPr>
          <w:rFonts w:ascii="Arial" w:hAnsi="Arial" w:cs="Arial"/>
          <w:sz w:val="20"/>
          <w:szCs w:val="20"/>
        </w:rPr>
        <w:t xml:space="preserve"> d’une décision ou d’une fiche d’adaptation des travaux</w:t>
      </w:r>
      <w:r>
        <w:rPr>
          <w:rFonts w:ascii="Arial" w:hAnsi="Arial" w:cs="Arial"/>
          <w:sz w:val="20"/>
          <w:szCs w:val="20"/>
        </w:rPr>
        <w:t>.</w:t>
      </w:r>
    </w:p>
    <w:p w14:paraId="0B924A03" w14:textId="77777777" w:rsidR="00DA4B00" w:rsidRPr="00CF10CE" w:rsidRDefault="00DA4B00" w:rsidP="006220D3">
      <w:pPr>
        <w:pStyle w:val="Titre2"/>
      </w:pPr>
      <w:bookmarkStart w:id="110" w:name="_Toc422812532"/>
      <w:bookmarkStart w:id="111" w:name="_Toc180421366"/>
      <w:r w:rsidRPr="00CF10CE">
        <w:t>Opérations préalables à la réception</w:t>
      </w:r>
      <w:bookmarkEnd w:id="110"/>
      <w:bookmarkEnd w:id="111"/>
    </w:p>
    <w:p w14:paraId="062E01E7" w14:textId="77777777" w:rsidR="00DA4B00" w:rsidRPr="00CF10CE" w:rsidRDefault="00DA4B00" w:rsidP="00DA4B00">
      <w:pPr>
        <w:tabs>
          <w:tab w:val="left" w:pos="709"/>
        </w:tabs>
        <w:spacing w:after="120" w:line="240" w:lineRule="auto"/>
        <w:jc w:val="both"/>
        <w:rPr>
          <w:rFonts w:ascii="Arial" w:hAnsi="Arial" w:cs="Arial"/>
          <w:sz w:val="20"/>
          <w:szCs w:val="20"/>
        </w:rPr>
      </w:pPr>
      <w:r w:rsidRPr="00CF10CE">
        <w:rPr>
          <w:rFonts w:ascii="Arial" w:hAnsi="Arial" w:cs="Arial"/>
          <w:sz w:val="20"/>
          <w:szCs w:val="20"/>
        </w:rPr>
        <w:t>Elles seront faites en présence du représentant du Maître</w:t>
      </w:r>
      <w:r>
        <w:rPr>
          <w:rFonts w:ascii="Arial" w:hAnsi="Arial" w:cs="Arial"/>
          <w:sz w:val="20"/>
          <w:szCs w:val="20"/>
        </w:rPr>
        <w:t xml:space="preserve"> d’ouvrage. </w:t>
      </w:r>
    </w:p>
    <w:p w14:paraId="2E0B9FDC" w14:textId="77777777" w:rsidR="00DA4B00" w:rsidRPr="00CF10CE" w:rsidRDefault="00DA4B00" w:rsidP="00DA4B00">
      <w:pPr>
        <w:tabs>
          <w:tab w:val="left" w:pos="709"/>
        </w:tabs>
        <w:spacing w:after="120" w:line="240" w:lineRule="auto"/>
        <w:jc w:val="both"/>
        <w:rPr>
          <w:rFonts w:ascii="Arial" w:hAnsi="Arial" w:cs="Arial"/>
          <w:sz w:val="20"/>
          <w:szCs w:val="20"/>
        </w:rPr>
      </w:pPr>
      <w:r w:rsidRPr="00CF10CE">
        <w:rPr>
          <w:rFonts w:ascii="Arial" w:hAnsi="Arial" w:cs="Arial"/>
          <w:sz w:val="20"/>
          <w:szCs w:val="20"/>
        </w:rPr>
        <w:t xml:space="preserve">Les opérations préalables à la réception comprendront notamment : </w:t>
      </w:r>
    </w:p>
    <w:p w14:paraId="0F008375" w14:textId="77777777" w:rsidR="00DA4B00" w:rsidRPr="00CF10CE" w:rsidRDefault="00DA4B00" w:rsidP="00062BB3">
      <w:pPr>
        <w:pStyle w:val="Paragraphedeliste"/>
        <w:numPr>
          <w:ilvl w:val="0"/>
          <w:numId w:val="40"/>
        </w:numPr>
        <w:tabs>
          <w:tab w:val="left" w:pos="709"/>
        </w:tabs>
        <w:spacing w:after="120" w:line="240" w:lineRule="auto"/>
        <w:ind w:left="714" w:hanging="357"/>
        <w:contextualSpacing w:val="0"/>
        <w:jc w:val="both"/>
        <w:rPr>
          <w:rFonts w:ascii="Arial" w:hAnsi="Arial" w:cs="Arial"/>
          <w:sz w:val="20"/>
          <w:szCs w:val="20"/>
        </w:rPr>
      </w:pPr>
      <w:r w:rsidRPr="00CF10CE">
        <w:rPr>
          <w:rFonts w:ascii="Arial" w:hAnsi="Arial" w:cs="Arial"/>
          <w:sz w:val="20"/>
          <w:szCs w:val="20"/>
        </w:rPr>
        <w:t xml:space="preserve">Les visites de pointage d'achèvement de toutes les parties d'ouvrage : Ces visites seront effectuées en présence des participants à la visite de chantier hebdomadaire. </w:t>
      </w:r>
    </w:p>
    <w:p w14:paraId="21BFCC63" w14:textId="58DCCE43" w:rsidR="00DA4B00" w:rsidRPr="00CF10CE" w:rsidRDefault="00CE74C7" w:rsidP="00062BB3">
      <w:pPr>
        <w:pStyle w:val="Paragraphedeliste"/>
        <w:numPr>
          <w:ilvl w:val="0"/>
          <w:numId w:val="40"/>
        </w:numPr>
        <w:tabs>
          <w:tab w:val="left" w:pos="709"/>
        </w:tabs>
        <w:spacing w:after="120" w:line="240" w:lineRule="auto"/>
        <w:ind w:left="714" w:hanging="357"/>
        <w:contextualSpacing w:val="0"/>
        <w:jc w:val="both"/>
        <w:rPr>
          <w:rFonts w:ascii="Arial" w:hAnsi="Arial" w:cs="Arial"/>
          <w:sz w:val="20"/>
          <w:szCs w:val="20"/>
        </w:rPr>
      </w:pPr>
      <w:r>
        <w:rPr>
          <w:rFonts w:ascii="Arial" w:hAnsi="Arial" w:cs="Arial"/>
          <w:sz w:val="20"/>
          <w:szCs w:val="20"/>
        </w:rPr>
        <w:t>Le cas échéant, les</w:t>
      </w:r>
      <w:r w:rsidR="00DA4B00" w:rsidRPr="00CF10CE">
        <w:rPr>
          <w:rFonts w:ascii="Arial" w:hAnsi="Arial" w:cs="Arial"/>
          <w:sz w:val="20"/>
          <w:szCs w:val="20"/>
        </w:rPr>
        <w:t xml:space="preserve"> essais de réception de certaines installations techniques : le programme de ces essais aura été établi par le </w:t>
      </w:r>
      <w:r w:rsidR="00BD58A4">
        <w:rPr>
          <w:rFonts w:ascii="Arial" w:hAnsi="Arial" w:cs="Arial"/>
          <w:sz w:val="20"/>
          <w:szCs w:val="20"/>
        </w:rPr>
        <w:t>Titulaire</w:t>
      </w:r>
      <w:r w:rsidR="00DA4B00" w:rsidRPr="00CF10CE">
        <w:rPr>
          <w:rFonts w:ascii="Arial" w:hAnsi="Arial" w:cs="Arial"/>
          <w:sz w:val="20"/>
          <w:szCs w:val="20"/>
        </w:rPr>
        <w:t xml:space="preserve">, et complété éventuellement, par le Maître d’ouvrage ou son représentant. La liste des essais figure dans le marché de travaux. Des essais supplémentaires qui n'auraient pas été prévus initialement pourront être effectués, en particulier, à l'initiative du Maître d’ouvrage ou de son représentant. Tous ces essais seront exécutés en présence des représentants qualifiés du </w:t>
      </w:r>
      <w:r w:rsidR="00BD58A4">
        <w:rPr>
          <w:rFonts w:ascii="Arial" w:hAnsi="Arial" w:cs="Arial"/>
          <w:sz w:val="20"/>
          <w:szCs w:val="20"/>
        </w:rPr>
        <w:t>Titulaire</w:t>
      </w:r>
      <w:r w:rsidR="00DA4B00" w:rsidRPr="00CF10CE">
        <w:rPr>
          <w:rFonts w:ascii="Arial" w:hAnsi="Arial" w:cs="Arial"/>
          <w:sz w:val="20"/>
          <w:szCs w:val="20"/>
        </w:rPr>
        <w:t xml:space="preserve"> et du Maître d’ouvrage ou de son représentant. Les dates des essais seront fixées à l'avance, à l'occasion des rendez-vous de chantiers hebdomadaires. </w:t>
      </w:r>
    </w:p>
    <w:p w14:paraId="26B3CFF1" w14:textId="0A3F3350" w:rsidR="00DA4B00" w:rsidRPr="00EF1102" w:rsidRDefault="00DA4B00" w:rsidP="00EF1102">
      <w:pPr>
        <w:tabs>
          <w:tab w:val="left" w:pos="709"/>
        </w:tabs>
        <w:spacing w:after="120" w:line="240" w:lineRule="auto"/>
        <w:jc w:val="both"/>
        <w:rPr>
          <w:rFonts w:ascii="Arial" w:hAnsi="Arial" w:cs="Arial"/>
          <w:sz w:val="20"/>
          <w:szCs w:val="20"/>
        </w:rPr>
      </w:pPr>
      <w:r w:rsidRPr="00CF10CE">
        <w:rPr>
          <w:rFonts w:ascii="Arial" w:hAnsi="Arial" w:cs="Arial"/>
          <w:sz w:val="20"/>
          <w:szCs w:val="20"/>
        </w:rPr>
        <w:t>Les opérations préalables à la réception seront réalisées con</w:t>
      </w:r>
      <w:r w:rsidR="00CE74C7">
        <w:rPr>
          <w:rFonts w:ascii="Arial" w:hAnsi="Arial" w:cs="Arial"/>
          <w:sz w:val="20"/>
          <w:szCs w:val="20"/>
        </w:rPr>
        <w:t>formément à l’article 41 du CCAG/Travaux</w:t>
      </w:r>
      <w:r w:rsidRPr="00CF10CE">
        <w:rPr>
          <w:rFonts w:ascii="Arial" w:hAnsi="Arial" w:cs="Arial"/>
          <w:sz w:val="20"/>
          <w:szCs w:val="20"/>
        </w:rPr>
        <w:t>.</w:t>
      </w:r>
    </w:p>
    <w:p w14:paraId="4DAB770B" w14:textId="58866C91" w:rsidR="006220D3" w:rsidRPr="00F27267" w:rsidRDefault="006220D3" w:rsidP="006220D3">
      <w:pPr>
        <w:pStyle w:val="Titre2"/>
      </w:pPr>
      <w:bookmarkStart w:id="112" w:name="_Toc180421367"/>
      <w:r>
        <w:t xml:space="preserve">Protection de la main </w:t>
      </w:r>
      <w:r w:rsidR="0089459A">
        <w:t>d’œuvre</w:t>
      </w:r>
      <w:r>
        <w:t xml:space="preserve"> et des conditions de travail</w:t>
      </w:r>
      <w:bookmarkEnd w:id="112"/>
    </w:p>
    <w:p w14:paraId="4602AEEC" w14:textId="77777777" w:rsidR="006220D3" w:rsidRPr="00F27267" w:rsidRDefault="006220D3" w:rsidP="006220D3">
      <w:pPr>
        <w:pStyle w:val="Titre3"/>
      </w:pPr>
      <w:bookmarkStart w:id="113" w:name="_Toc180421368"/>
      <w:r>
        <w:t>Sécurité et Protection de la santé</w:t>
      </w:r>
      <w:bookmarkEnd w:id="113"/>
    </w:p>
    <w:p w14:paraId="6FFD69F9" w14:textId="77777777" w:rsidR="006220D3" w:rsidRPr="00F27267" w:rsidRDefault="006220D3" w:rsidP="006220D3">
      <w:pPr>
        <w:pStyle w:val="Titre4"/>
      </w:pPr>
      <w:bookmarkStart w:id="114" w:name="_Toc422812528"/>
      <w:r w:rsidRPr="00F27267">
        <w:t>Principes généraux</w:t>
      </w:r>
      <w:bookmarkEnd w:id="114"/>
    </w:p>
    <w:p w14:paraId="67D77848" w14:textId="544001EA" w:rsidR="006220D3" w:rsidRPr="00F27267" w:rsidRDefault="006220D3" w:rsidP="006220D3">
      <w:pPr>
        <w:spacing w:after="120" w:line="240" w:lineRule="auto"/>
        <w:jc w:val="both"/>
        <w:rPr>
          <w:rFonts w:ascii="Arial" w:hAnsi="Arial" w:cs="Arial"/>
          <w:sz w:val="20"/>
          <w:szCs w:val="20"/>
        </w:rPr>
      </w:pPr>
      <w:r w:rsidRPr="00F27267">
        <w:rPr>
          <w:rFonts w:ascii="Arial" w:hAnsi="Arial" w:cs="Arial"/>
          <w:sz w:val="20"/>
          <w:szCs w:val="20"/>
        </w:rPr>
        <w:t xml:space="preserve">Le </w:t>
      </w:r>
      <w:r w:rsidR="00BD58A4">
        <w:rPr>
          <w:rFonts w:ascii="Arial" w:hAnsi="Arial" w:cs="Arial"/>
          <w:sz w:val="20"/>
          <w:szCs w:val="20"/>
        </w:rPr>
        <w:t>Titulaire</w:t>
      </w:r>
      <w:r w:rsidRPr="00F27267">
        <w:rPr>
          <w:rFonts w:ascii="Arial" w:hAnsi="Arial" w:cs="Arial"/>
          <w:sz w:val="20"/>
          <w:szCs w:val="20"/>
        </w:rPr>
        <w:t xml:space="preserve"> met en œuvre les principes généraux de prévention définis aux § 1°, 2°, 3°, 5°, 6° et 8° de l’article L. 4121-2 du </w:t>
      </w:r>
      <w:r w:rsidR="005B3071">
        <w:rPr>
          <w:rFonts w:ascii="Arial" w:hAnsi="Arial" w:cs="Arial"/>
          <w:sz w:val="20"/>
          <w:szCs w:val="20"/>
        </w:rPr>
        <w:t>Code</w:t>
      </w:r>
      <w:r w:rsidRPr="00F27267">
        <w:rPr>
          <w:rFonts w:ascii="Arial" w:hAnsi="Arial" w:cs="Arial"/>
          <w:sz w:val="20"/>
          <w:szCs w:val="20"/>
        </w:rPr>
        <w:t xml:space="preserve"> du travail.</w:t>
      </w:r>
    </w:p>
    <w:p w14:paraId="502E41B0" w14:textId="41DB78A3" w:rsidR="006220D3" w:rsidRPr="00F27267" w:rsidRDefault="006220D3" w:rsidP="006220D3">
      <w:pPr>
        <w:spacing w:after="120" w:line="240" w:lineRule="auto"/>
        <w:jc w:val="both"/>
        <w:rPr>
          <w:rFonts w:ascii="Arial" w:hAnsi="Arial" w:cs="Arial"/>
          <w:sz w:val="20"/>
          <w:szCs w:val="20"/>
        </w:rPr>
      </w:pPr>
      <w:r w:rsidRPr="00F27267">
        <w:rPr>
          <w:rFonts w:ascii="Arial" w:hAnsi="Arial" w:cs="Arial"/>
          <w:sz w:val="20"/>
          <w:szCs w:val="20"/>
        </w:rPr>
        <w:t xml:space="preserve">La nature et l'étendue des obligations qui incombent au </w:t>
      </w:r>
      <w:r w:rsidR="00BD58A4">
        <w:rPr>
          <w:rFonts w:ascii="Arial" w:hAnsi="Arial" w:cs="Arial"/>
          <w:sz w:val="20"/>
          <w:szCs w:val="20"/>
        </w:rPr>
        <w:t>Titulaire</w:t>
      </w:r>
      <w:r w:rsidRPr="00F27267">
        <w:rPr>
          <w:rFonts w:ascii="Arial" w:hAnsi="Arial" w:cs="Arial"/>
          <w:sz w:val="20"/>
          <w:szCs w:val="20"/>
        </w:rPr>
        <w:t xml:space="preserve"> en application des dispositions du </w:t>
      </w:r>
      <w:r w:rsidR="005B3071">
        <w:rPr>
          <w:rFonts w:ascii="Arial" w:hAnsi="Arial" w:cs="Arial"/>
          <w:sz w:val="20"/>
          <w:szCs w:val="20"/>
        </w:rPr>
        <w:t>Code</w:t>
      </w:r>
      <w:r w:rsidRPr="00F27267">
        <w:rPr>
          <w:rFonts w:ascii="Arial" w:hAnsi="Arial" w:cs="Arial"/>
          <w:sz w:val="20"/>
          <w:szCs w:val="20"/>
        </w:rPr>
        <w:t xml:space="preserve"> du travail ne sont pas modifiées par l'intervention du Coordonnateur en matière de Sécurité et de Protection de </w:t>
      </w:r>
      <w:smartTag w:uri="urn:schemas-microsoft-com:office:smarttags" w:element="PersonName">
        <w:smartTagPr>
          <w:attr w:name="ProductID" w:val="la Sant￩"/>
        </w:smartTagPr>
        <w:r w:rsidRPr="00F27267">
          <w:rPr>
            <w:rFonts w:ascii="Arial" w:hAnsi="Arial" w:cs="Arial"/>
            <w:sz w:val="20"/>
            <w:szCs w:val="20"/>
          </w:rPr>
          <w:t>la Santé</w:t>
        </w:r>
      </w:smartTag>
      <w:r w:rsidRPr="00F27267">
        <w:rPr>
          <w:rFonts w:ascii="Arial" w:hAnsi="Arial" w:cs="Arial"/>
          <w:sz w:val="20"/>
          <w:szCs w:val="20"/>
        </w:rPr>
        <w:t xml:space="preserve"> des travailleurs, désigné dans le présent marché sous le nom de "Coordonnateur SPS".</w:t>
      </w:r>
    </w:p>
    <w:p w14:paraId="199AED7C" w14:textId="77777777" w:rsidR="006220D3" w:rsidRPr="00F27267" w:rsidRDefault="006220D3" w:rsidP="006220D3">
      <w:pPr>
        <w:pStyle w:val="Titre4"/>
      </w:pPr>
      <w:bookmarkStart w:id="115" w:name="_Toc422812529"/>
      <w:r w:rsidRPr="00F27267">
        <w:t>Autorité du Coordonnateur SPS</w:t>
      </w:r>
      <w:bookmarkEnd w:id="115"/>
    </w:p>
    <w:p w14:paraId="67955AC7" w14:textId="454C2AEA" w:rsidR="006220D3" w:rsidRPr="00F27267" w:rsidRDefault="006220D3" w:rsidP="006220D3">
      <w:pPr>
        <w:spacing w:after="120" w:line="240" w:lineRule="auto"/>
        <w:jc w:val="both"/>
        <w:rPr>
          <w:rFonts w:ascii="Arial" w:hAnsi="Arial" w:cs="Arial"/>
          <w:sz w:val="20"/>
          <w:szCs w:val="20"/>
        </w:rPr>
      </w:pPr>
      <w:r w:rsidRPr="00F27267">
        <w:rPr>
          <w:rFonts w:ascii="Arial" w:hAnsi="Arial" w:cs="Arial"/>
          <w:sz w:val="20"/>
          <w:szCs w:val="20"/>
        </w:rPr>
        <w:t xml:space="preserve">Le Coordonnateur SPS doit informer le </w:t>
      </w:r>
      <w:r w:rsidR="006C18AA">
        <w:rPr>
          <w:rFonts w:ascii="Arial" w:hAnsi="Arial" w:cs="Arial"/>
          <w:sz w:val="20"/>
          <w:szCs w:val="20"/>
        </w:rPr>
        <w:t>Maître d’Ouvrage</w:t>
      </w:r>
      <w:r w:rsidRPr="00F27267">
        <w:rPr>
          <w:rFonts w:ascii="Arial" w:hAnsi="Arial" w:cs="Arial"/>
          <w:sz w:val="20"/>
          <w:szCs w:val="20"/>
        </w:rPr>
        <w:t xml:space="preserve">, le </w:t>
      </w:r>
      <w:r w:rsidR="00BD58A4">
        <w:rPr>
          <w:rFonts w:ascii="Arial" w:hAnsi="Arial" w:cs="Arial"/>
          <w:sz w:val="20"/>
          <w:szCs w:val="20"/>
        </w:rPr>
        <w:t>Titulaire</w:t>
      </w:r>
      <w:r w:rsidRPr="00F27267">
        <w:rPr>
          <w:rFonts w:ascii="Arial" w:hAnsi="Arial" w:cs="Arial"/>
          <w:sz w:val="20"/>
          <w:szCs w:val="20"/>
        </w:rPr>
        <w:t xml:space="preserve"> et le cas échéant le Maître de chantier (OPC), sans délai et par tous moyens, de toute violation par les intervenants, y compris les entreprises, des mesures de coordination qu'il a définies, ainsi que des procédures de travail et des obligations réglementaires en matière de sécurité et de protection de la santé des travailleurs sur les chantiers.</w:t>
      </w:r>
    </w:p>
    <w:p w14:paraId="67C86EFD" w14:textId="77777777" w:rsidR="006220D3" w:rsidRPr="00F27267" w:rsidRDefault="006220D3" w:rsidP="006220D3">
      <w:pPr>
        <w:spacing w:after="120" w:line="240" w:lineRule="auto"/>
        <w:jc w:val="both"/>
        <w:rPr>
          <w:rFonts w:ascii="Arial" w:hAnsi="Arial" w:cs="Arial"/>
          <w:sz w:val="20"/>
          <w:szCs w:val="20"/>
        </w:rPr>
      </w:pPr>
      <w:r w:rsidRPr="00F27267">
        <w:rPr>
          <w:rFonts w:ascii="Arial" w:hAnsi="Arial" w:cs="Arial"/>
          <w:sz w:val="20"/>
          <w:szCs w:val="20"/>
        </w:rPr>
        <w:t>En cas de danger(s) grave(s) et imminent(s) menaçant la sécurité ou la santé d'un intervenant ou d'un tiers (tels que chute de hauteur, ensevelissement...), le Coordonnateur SPS doit prendre les mesures nécessaires pour supprimer le danger. Il peut, à ce titre, arrê</w:t>
      </w:r>
      <w:r>
        <w:rPr>
          <w:rFonts w:ascii="Arial" w:hAnsi="Arial" w:cs="Arial"/>
          <w:sz w:val="20"/>
          <w:szCs w:val="20"/>
        </w:rPr>
        <w:t>ter tout ou partie du chantier.</w:t>
      </w:r>
    </w:p>
    <w:p w14:paraId="0F56D2EE" w14:textId="77777777" w:rsidR="006220D3" w:rsidRPr="00F27267" w:rsidRDefault="006220D3" w:rsidP="006220D3">
      <w:pPr>
        <w:pStyle w:val="Titre4"/>
      </w:pPr>
      <w:bookmarkStart w:id="116" w:name="_Toc422812530"/>
      <w:r w:rsidRPr="00F27267">
        <w:t>Moyens donnés au Coordonnateur SPS</w:t>
      </w:r>
      <w:bookmarkEnd w:id="116"/>
    </w:p>
    <w:p w14:paraId="10E6A0F9" w14:textId="0FF86B56" w:rsidR="006220D3" w:rsidRPr="00F27267" w:rsidRDefault="006220D3" w:rsidP="006220D3">
      <w:pPr>
        <w:spacing w:after="120" w:line="240" w:lineRule="auto"/>
        <w:jc w:val="both"/>
        <w:rPr>
          <w:rFonts w:ascii="Arial" w:hAnsi="Arial" w:cs="Arial"/>
          <w:sz w:val="20"/>
          <w:szCs w:val="20"/>
        </w:rPr>
      </w:pPr>
      <w:r w:rsidRPr="00F27267">
        <w:rPr>
          <w:rFonts w:ascii="Arial" w:hAnsi="Arial" w:cs="Arial"/>
          <w:sz w:val="20"/>
          <w:szCs w:val="20"/>
        </w:rPr>
        <w:t xml:space="preserve">Le Coordonnateur SPS a libre accès au bureau de chantier et au matériel mis à disposition du </w:t>
      </w:r>
      <w:r w:rsidR="00BD58A4">
        <w:rPr>
          <w:rFonts w:ascii="Arial" w:hAnsi="Arial" w:cs="Arial"/>
          <w:sz w:val="20"/>
          <w:szCs w:val="20"/>
        </w:rPr>
        <w:t>Titulaire</w:t>
      </w:r>
      <w:r>
        <w:rPr>
          <w:rFonts w:ascii="Arial" w:hAnsi="Arial" w:cs="Arial"/>
          <w:sz w:val="20"/>
          <w:szCs w:val="20"/>
        </w:rPr>
        <w:t xml:space="preserve"> pour ses différentes réunions.</w:t>
      </w:r>
    </w:p>
    <w:p w14:paraId="7ABA1FE2" w14:textId="09497CE9" w:rsidR="006220D3" w:rsidRPr="00F27267" w:rsidRDefault="006220D3" w:rsidP="006220D3">
      <w:pPr>
        <w:spacing w:after="120" w:line="240" w:lineRule="auto"/>
        <w:jc w:val="both"/>
        <w:rPr>
          <w:rFonts w:ascii="Arial" w:hAnsi="Arial" w:cs="Arial"/>
          <w:sz w:val="20"/>
          <w:szCs w:val="20"/>
        </w:rPr>
      </w:pPr>
      <w:r w:rsidRPr="00F27267">
        <w:rPr>
          <w:rFonts w:ascii="Arial" w:hAnsi="Arial" w:cs="Arial"/>
          <w:sz w:val="20"/>
          <w:szCs w:val="20"/>
        </w:rPr>
        <w:t xml:space="preserve">Le </w:t>
      </w:r>
      <w:r w:rsidR="00BD58A4">
        <w:rPr>
          <w:rFonts w:ascii="Arial" w:hAnsi="Arial" w:cs="Arial"/>
          <w:sz w:val="20"/>
          <w:szCs w:val="20"/>
        </w:rPr>
        <w:t>Titulaire</w:t>
      </w:r>
      <w:r w:rsidRPr="00F27267">
        <w:rPr>
          <w:rFonts w:ascii="Arial" w:hAnsi="Arial" w:cs="Arial"/>
          <w:sz w:val="20"/>
          <w:szCs w:val="20"/>
        </w:rPr>
        <w:t xml:space="preserve"> communique directement au Coordonnateur SPS :</w:t>
      </w:r>
    </w:p>
    <w:p w14:paraId="5166207B" w14:textId="77777777" w:rsidR="006220D3" w:rsidRPr="00F27267" w:rsidRDefault="006220D3" w:rsidP="00062BB3">
      <w:pPr>
        <w:pStyle w:val="Paragraphedeliste"/>
        <w:numPr>
          <w:ilvl w:val="0"/>
          <w:numId w:val="35"/>
        </w:numPr>
        <w:spacing w:after="120" w:line="240" w:lineRule="auto"/>
        <w:jc w:val="both"/>
        <w:rPr>
          <w:rFonts w:ascii="Arial" w:hAnsi="Arial" w:cs="Arial"/>
          <w:sz w:val="20"/>
          <w:szCs w:val="20"/>
        </w:rPr>
      </w:pPr>
      <w:r w:rsidRPr="00F27267">
        <w:rPr>
          <w:rFonts w:ascii="Arial" w:hAnsi="Arial" w:cs="Arial"/>
          <w:sz w:val="20"/>
          <w:szCs w:val="20"/>
        </w:rPr>
        <w:t>tous les documents relatifs aux avant-projet(s), projet(s) et études d'exécution ;</w:t>
      </w:r>
    </w:p>
    <w:p w14:paraId="55F8E06E" w14:textId="77777777" w:rsidR="006220D3" w:rsidRPr="00F27267" w:rsidRDefault="006220D3" w:rsidP="00062BB3">
      <w:pPr>
        <w:pStyle w:val="Paragraphedeliste"/>
        <w:numPr>
          <w:ilvl w:val="0"/>
          <w:numId w:val="35"/>
        </w:numPr>
        <w:spacing w:after="120" w:line="240" w:lineRule="auto"/>
        <w:jc w:val="both"/>
        <w:rPr>
          <w:rFonts w:ascii="Arial" w:hAnsi="Arial" w:cs="Arial"/>
          <w:sz w:val="20"/>
          <w:szCs w:val="20"/>
        </w:rPr>
      </w:pPr>
      <w:r w:rsidRPr="00F27267">
        <w:rPr>
          <w:rFonts w:ascii="Arial" w:hAnsi="Arial" w:cs="Arial"/>
          <w:sz w:val="20"/>
          <w:szCs w:val="20"/>
        </w:rPr>
        <w:t>tous les documents relatifs à la sécurité et à la protection de la santé des travailleurs dont il est l'auteur ;</w:t>
      </w:r>
    </w:p>
    <w:p w14:paraId="47C6BC52" w14:textId="77777777" w:rsidR="006220D3" w:rsidRPr="00F27267" w:rsidRDefault="006220D3" w:rsidP="00062BB3">
      <w:pPr>
        <w:pStyle w:val="Paragraphedeliste"/>
        <w:numPr>
          <w:ilvl w:val="0"/>
          <w:numId w:val="35"/>
        </w:numPr>
        <w:spacing w:after="120" w:line="240" w:lineRule="auto"/>
        <w:jc w:val="both"/>
        <w:rPr>
          <w:rFonts w:ascii="Arial" w:hAnsi="Arial" w:cs="Arial"/>
          <w:sz w:val="20"/>
          <w:szCs w:val="20"/>
        </w:rPr>
      </w:pPr>
      <w:r w:rsidRPr="00F27267">
        <w:rPr>
          <w:rFonts w:ascii="Arial" w:hAnsi="Arial" w:cs="Arial"/>
          <w:sz w:val="20"/>
          <w:szCs w:val="20"/>
        </w:rPr>
        <w:t>la liste tenue à jour des personnes qu'il autorise à accéder au chantier ;</w:t>
      </w:r>
    </w:p>
    <w:p w14:paraId="2E335FE5" w14:textId="77777777" w:rsidR="006220D3" w:rsidRPr="00F27267" w:rsidRDefault="006220D3" w:rsidP="00062BB3">
      <w:pPr>
        <w:pStyle w:val="Paragraphedeliste"/>
        <w:numPr>
          <w:ilvl w:val="0"/>
          <w:numId w:val="35"/>
        </w:numPr>
        <w:spacing w:after="120" w:line="240" w:lineRule="auto"/>
        <w:jc w:val="both"/>
        <w:rPr>
          <w:rFonts w:ascii="Arial" w:hAnsi="Arial" w:cs="Arial"/>
          <w:sz w:val="20"/>
          <w:szCs w:val="20"/>
        </w:rPr>
      </w:pPr>
      <w:r w:rsidRPr="00F27267">
        <w:rPr>
          <w:rFonts w:ascii="Arial" w:hAnsi="Arial" w:cs="Arial"/>
          <w:sz w:val="20"/>
          <w:szCs w:val="20"/>
        </w:rPr>
        <w:t>le calendrier de réalisation et le cas échéant le calendrier détaillé d'exécution, s'il en est l'auteur.</w:t>
      </w:r>
    </w:p>
    <w:p w14:paraId="03F2A053" w14:textId="1D8BA7DD" w:rsidR="006220D3" w:rsidRPr="00F27267" w:rsidRDefault="006220D3" w:rsidP="006220D3">
      <w:pPr>
        <w:spacing w:after="120" w:line="240" w:lineRule="auto"/>
        <w:jc w:val="both"/>
        <w:rPr>
          <w:rFonts w:ascii="Arial" w:hAnsi="Arial" w:cs="Arial"/>
          <w:sz w:val="20"/>
          <w:szCs w:val="20"/>
        </w:rPr>
      </w:pPr>
      <w:r w:rsidRPr="00F27267">
        <w:rPr>
          <w:rFonts w:ascii="Arial" w:hAnsi="Arial" w:cs="Arial"/>
          <w:sz w:val="20"/>
          <w:szCs w:val="20"/>
        </w:rPr>
        <w:t xml:space="preserve">Le </w:t>
      </w:r>
      <w:r w:rsidR="00BD58A4">
        <w:rPr>
          <w:rFonts w:ascii="Arial" w:hAnsi="Arial" w:cs="Arial"/>
          <w:sz w:val="20"/>
          <w:szCs w:val="20"/>
        </w:rPr>
        <w:t>Titulaire</w:t>
      </w:r>
      <w:r w:rsidRPr="00F27267">
        <w:rPr>
          <w:rFonts w:ascii="Arial" w:hAnsi="Arial" w:cs="Arial"/>
          <w:sz w:val="20"/>
          <w:szCs w:val="20"/>
        </w:rPr>
        <w:t xml:space="preserve"> informe le Coordonnateur SPS de toutes les réunions qu'il organise dans le cadr</w:t>
      </w:r>
      <w:r>
        <w:rPr>
          <w:rFonts w:ascii="Arial" w:hAnsi="Arial" w:cs="Arial"/>
          <w:sz w:val="20"/>
          <w:szCs w:val="20"/>
        </w:rPr>
        <w:t>e de l'exécution de sa mission.</w:t>
      </w:r>
    </w:p>
    <w:p w14:paraId="0DFD3240" w14:textId="326C20F9" w:rsidR="006220D3" w:rsidRPr="00F27267" w:rsidRDefault="006220D3" w:rsidP="006220D3">
      <w:pPr>
        <w:spacing w:after="120" w:line="240" w:lineRule="auto"/>
        <w:jc w:val="both"/>
        <w:rPr>
          <w:rFonts w:ascii="Arial" w:hAnsi="Arial" w:cs="Arial"/>
          <w:sz w:val="20"/>
          <w:szCs w:val="20"/>
        </w:rPr>
      </w:pPr>
      <w:r w:rsidRPr="00F27267">
        <w:rPr>
          <w:rFonts w:ascii="Arial" w:hAnsi="Arial" w:cs="Arial"/>
          <w:sz w:val="20"/>
          <w:szCs w:val="20"/>
        </w:rPr>
        <w:t xml:space="preserve">Le </w:t>
      </w:r>
      <w:r w:rsidR="00BD58A4">
        <w:rPr>
          <w:rFonts w:ascii="Arial" w:hAnsi="Arial" w:cs="Arial"/>
          <w:sz w:val="20"/>
          <w:szCs w:val="20"/>
        </w:rPr>
        <w:t>Titulaire</w:t>
      </w:r>
      <w:r w:rsidRPr="00F27267">
        <w:rPr>
          <w:rFonts w:ascii="Arial" w:hAnsi="Arial" w:cs="Arial"/>
          <w:sz w:val="20"/>
          <w:szCs w:val="20"/>
        </w:rPr>
        <w:t xml:space="preserve"> s'engage à :</w:t>
      </w:r>
    </w:p>
    <w:p w14:paraId="457D672A" w14:textId="77777777" w:rsidR="006220D3" w:rsidRPr="00F27267" w:rsidRDefault="006220D3" w:rsidP="00062BB3">
      <w:pPr>
        <w:pStyle w:val="Paragraphedeliste"/>
        <w:numPr>
          <w:ilvl w:val="0"/>
          <w:numId w:val="36"/>
        </w:numPr>
        <w:spacing w:after="120" w:line="240" w:lineRule="auto"/>
        <w:jc w:val="both"/>
        <w:rPr>
          <w:rFonts w:ascii="Arial" w:hAnsi="Arial" w:cs="Arial"/>
          <w:sz w:val="20"/>
          <w:szCs w:val="20"/>
        </w:rPr>
      </w:pPr>
      <w:r w:rsidRPr="00F27267">
        <w:rPr>
          <w:rFonts w:ascii="Arial" w:hAnsi="Arial" w:cs="Arial"/>
          <w:sz w:val="20"/>
          <w:szCs w:val="20"/>
        </w:rPr>
        <w:lastRenderedPageBreak/>
        <w:t>fournir au Coordonnateur SPS, à sa demande, tous autres documents et informations nécessaires au bon déroulement de sa mission ;</w:t>
      </w:r>
    </w:p>
    <w:p w14:paraId="457FA6B4" w14:textId="53F36E76" w:rsidR="006220D3" w:rsidRPr="00EF1102" w:rsidRDefault="006220D3" w:rsidP="006220D3">
      <w:pPr>
        <w:pStyle w:val="Paragraphedeliste"/>
        <w:numPr>
          <w:ilvl w:val="0"/>
          <w:numId w:val="36"/>
        </w:numPr>
        <w:spacing w:after="120" w:line="240" w:lineRule="auto"/>
        <w:jc w:val="both"/>
        <w:rPr>
          <w:rFonts w:ascii="Arial" w:hAnsi="Arial" w:cs="Arial"/>
          <w:sz w:val="20"/>
          <w:szCs w:val="20"/>
        </w:rPr>
      </w:pPr>
      <w:r w:rsidRPr="00F27267">
        <w:rPr>
          <w:rFonts w:ascii="Arial" w:hAnsi="Arial" w:cs="Arial"/>
          <w:sz w:val="20"/>
          <w:szCs w:val="20"/>
        </w:rPr>
        <w:t xml:space="preserve">respecter les modalités pratiques de coopération entre le Coordonnateur SPS et les intervenants, définies par le </w:t>
      </w:r>
      <w:r w:rsidR="006C18AA">
        <w:rPr>
          <w:rFonts w:ascii="Arial" w:hAnsi="Arial" w:cs="Arial"/>
          <w:sz w:val="20"/>
          <w:szCs w:val="20"/>
        </w:rPr>
        <w:t>Maître d’Ouvrage</w:t>
      </w:r>
      <w:r w:rsidRPr="00F27267">
        <w:rPr>
          <w:rFonts w:ascii="Arial" w:hAnsi="Arial" w:cs="Arial"/>
          <w:sz w:val="20"/>
          <w:szCs w:val="20"/>
        </w:rPr>
        <w:t>.</w:t>
      </w:r>
    </w:p>
    <w:p w14:paraId="4D2B1E88" w14:textId="75159C89" w:rsidR="006220D3" w:rsidRPr="00F27267" w:rsidRDefault="006220D3" w:rsidP="006220D3">
      <w:pPr>
        <w:spacing w:after="120" w:line="240" w:lineRule="auto"/>
        <w:jc w:val="both"/>
        <w:rPr>
          <w:rFonts w:ascii="Arial" w:hAnsi="Arial" w:cs="Arial"/>
          <w:sz w:val="20"/>
          <w:szCs w:val="20"/>
        </w:rPr>
      </w:pPr>
      <w:r w:rsidRPr="00F27267">
        <w:rPr>
          <w:rFonts w:ascii="Arial" w:hAnsi="Arial" w:cs="Arial"/>
          <w:sz w:val="20"/>
          <w:szCs w:val="20"/>
        </w:rPr>
        <w:t xml:space="preserve">Le </w:t>
      </w:r>
      <w:r w:rsidR="00BD58A4">
        <w:rPr>
          <w:rFonts w:ascii="Arial" w:hAnsi="Arial" w:cs="Arial"/>
          <w:sz w:val="20"/>
          <w:szCs w:val="20"/>
        </w:rPr>
        <w:t>Titulaire</w:t>
      </w:r>
      <w:r w:rsidRPr="00F27267">
        <w:rPr>
          <w:rFonts w:ascii="Arial" w:hAnsi="Arial" w:cs="Arial"/>
          <w:sz w:val="20"/>
          <w:szCs w:val="20"/>
        </w:rPr>
        <w:t xml:space="preserve"> donne suite, pendant toute la durée de l'exécution de sa mission, aux avis, observations ou mesures préconisées en matière de sécurité et de protection de la santé des travailleurs par le Coordonnateur SPS. Tout différend entre le </w:t>
      </w:r>
      <w:r w:rsidR="00BD58A4">
        <w:rPr>
          <w:rFonts w:ascii="Arial" w:hAnsi="Arial" w:cs="Arial"/>
          <w:sz w:val="20"/>
          <w:szCs w:val="20"/>
        </w:rPr>
        <w:t>Titulaire</w:t>
      </w:r>
      <w:r w:rsidRPr="00F27267">
        <w:rPr>
          <w:rFonts w:ascii="Arial" w:hAnsi="Arial" w:cs="Arial"/>
          <w:sz w:val="20"/>
          <w:szCs w:val="20"/>
        </w:rPr>
        <w:t xml:space="preserve"> et le Coordonnateur SPS est soumis au </w:t>
      </w:r>
      <w:r w:rsidR="006C18AA">
        <w:rPr>
          <w:rFonts w:ascii="Arial" w:hAnsi="Arial" w:cs="Arial"/>
          <w:sz w:val="20"/>
          <w:szCs w:val="20"/>
        </w:rPr>
        <w:t>Maître d’Ouvrage</w:t>
      </w:r>
      <w:r w:rsidRPr="00F27267">
        <w:rPr>
          <w:rFonts w:ascii="Arial" w:hAnsi="Arial" w:cs="Arial"/>
          <w:sz w:val="20"/>
          <w:szCs w:val="20"/>
        </w:rPr>
        <w:t>.</w:t>
      </w:r>
    </w:p>
    <w:p w14:paraId="0A3F2AC4" w14:textId="379BDD0C" w:rsidR="006220D3" w:rsidRPr="00F27267" w:rsidRDefault="006220D3" w:rsidP="006220D3">
      <w:pPr>
        <w:spacing w:after="120" w:line="240" w:lineRule="auto"/>
        <w:jc w:val="both"/>
        <w:rPr>
          <w:rFonts w:ascii="Arial" w:hAnsi="Arial" w:cs="Arial"/>
          <w:sz w:val="20"/>
          <w:szCs w:val="20"/>
        </w:rPr>
      </w:pPr>
      <w:r w:rsidRPr="00F27267">
        <w:rPr>
          <w:rFonts w:ascii="Arial" w:hAnsi="Arial" w:cs="Arial"/>
          <w:sz w:val="20"/>
          <w:szCs w:val="20"/>
        </w:rPr>
        <w:t xml:space="preserve">Le </w:t>
      </w:r>
      <w:r w:rsidR="00BD58A4">
        <w:rPr>
          <w:rFonts w:ascii="Arial" w:hAnsi="Arial" w:cs="Arial"/>
          <w:sz w:val="20"/>
          <w:szCs w:val="20"/>
        </w:rPr>
        <w:t>Titulaire</w:t>
      </w:r>
      <w:r w:rsidRPr="00F27267">
        <w:rPr>
          <w:rFonts w:ascii="Arial" w:hAnsi="Arial" w:cs="Arial"/>
          <w:sz w:val="20"/>
          <w:szCs w:val="20"/>
        </w:rPr>
        <w:t xml:space="preserve"> arrête les mesures d'organisation générale du chantier en concertation avec le Coordonnateur SPS.</w:t>
      </w:r>
    </w:p>
    <w:p w14:paraId="34584F23" w14:textId="3AFEA46A" w:rsidR="006220D3" w:rsidRPr="00F27267" w:rsidRDefault="006220D3" w:rsidP="006220D3">
      <w:pPr>
        <w:spacing w:after="120" w:line="240" w:lineRule="auto"/>
        <w:jc w:val="both"/>
        <w:rPr>
          <w:rFonts w:ascii="Arial" w:hAnsi="Arial" w:cs="Arial"/>
          <w:sz w:val="20"/>
          <w:szCs w:val="20"/>
        </w:rPr>
      </w:pPr>
      <w:r w:rsidRPr="00F27267">
        <w:rPr>
          <w:rFonts w:ascii="Arial" w:hAnsi="Arial" w:cs="Arial"/>
          <w:sz w:val="20"/>
          <w:szCs w:val="20"/>
        </w:rPr>
        <w:t xml:space="preserve">Avant de rendre son avis sur les offres des entreprises, le </w:t>
      </w:r>
      <w:r w:rsidR="00BD58A4">
        <w:rPr>
          <w:rFonts w:ascii="Arial" w:hAnsi="Arial" w:cs="Arial"/>
          <w:sz w:val="20"/>
          <w:szCs w:val="20"/>
        </w:rPr>
        <w:t>Titulaire</w:t>
      </w:r>
      <w:r w:rsidRPr="00F27267">
        <w:rPr>
          <w:rFonts w:ascii="Arial" w:hAnsi="Arial" w:cs="Arial"/>
          <w:sz w:val="20"/>
          <w:szCs w:val="20"/>
        </w:rPr>
        <w:t xml:space="preserve"> consulte le Coordonnateur SPS et communique son avis avec le sien propre au </w:t>
      </w:r>
      <w:r w:rsidR="006C18AA">
        <w:rPr>
          <w:rFonts w:ascii="Arial" w:hAnsi="Arial" w:cs="Arial"/>
          <w:sz w:val="20"/>
          <w:szCs w:val="20"/>
        </w:rPr>
        <w:t>Maître d’Ouvrage</w:t>
      </w:r>
      <w:r w:rsidRPr="00F27267">
        <w:rPr>
          <w:rFonts w:ascii="Arial" w:hAnsi="Arial" w:cs="Arial"/>
          <w:sz w:val="20"/>
          <w:szCs w:val="20"/>
        </w:rPr>
        <w:t>.</w:t>
      </w:r>
    </w:p>
    <w:p w14:paraId="3AE0B274" w14:textId="658C36F8" w:rsidR="006220D3" w:rsidRPr="00F27267" w:rsidRDefault="006220D3" w:rsidP="006220D3">
      <w:pPr>
        <w:spacing w:after="120" w:line="240" w:lineRule="auto"/>
        <w:jc w:val="both"/>
        <w:rPr>
          <w:rFonts w:ascii="Arial" w:hAnsi="Arial" w:cs="Arial"/>
          <w:sz w:val="20"/>
          <w:szCs w:val="20"/>
        </w:rPr>
      </w:pPr>
      <w:r w:rsidRPr="00F27267">
        <w:rPr>
          <w:rFonts w:ascii="Arial" w:hAnsi="Arial" w:cs="Arial"/>
          <w:sz w:val="20"/>
          <w:szCs w:val="20"/>
        </w:rPr>
        <w:t xml:space="preserve">Le </w:t>
      </w:r>
      <w:r w:rsidR="00BD58A4">
        <w:rPr>
          <w:rFonts w:ascii="Arial" w:hAnsi="Arial" w:cs="Arial"/>
          <w:sz w:val="20"/>
          <w:szCs w:val="20"/>
        </w:rPr>
        <w:t>Titulaire</w:t>
      </w:r>
      <w:r w:rsidRPr="00F27267">
        <w:rPr>
          <w:rFonts w:ascii="Arial" w:hAnsi="Arial" w:cs="Arial"/>
          <w:sz w:val="20"/>
          <w:szCs w:val="20"/>
        </w:rPr>
        <w:t xml:space="preserve"> vise toutes les observations consignées par le Coordonnateur SPS dans le registre journal de la coordination.</w:t>
      </w:r>
    </w:p>
    <w:p w14:paraId="592AE395" w14:textId="727FD6F5" w:rsidR="006220D3" w:rsidRPr="00F27267" w:rsidRDefault="006220D3" w:rsidP="006220D3">
      <w:pPr>
        <w:spacing w:after="120" w:line="240" w:lineRule="auto"/>
        <w:jc w:val="both"/>
        <w:rPr>
          <w:rFonts w:ascii="Arial" w:hAnsi="Arial" w:cs="Arial"/>
          <w:sz w:val="20"/>
          <w:szCs w:val="20"/>
        </w:rPr>
      </w:pPr>
      <w:r w:rsidRPr="00F27267">
        <w:rPr>
          <w:rFonts w:ascii="Arial" w:hAnsi="Arial" w:cs="Arial"/>
          <w:sz w:val="20"/>
          <w:szCs w:val="20"/>
        </w:rPr>
        <w:t xml:space="preserve">Le </w:t>
      </w:r>
      <w:r w:rsidR="00BD58A4">
        <w:rPr>
          <w:rFonts w:ascii="Arial" w:hAnsi="Arial" w:cs="Arial"/>
          <w:sz w:val="20"/>
          <w:szCs w:val="20"/>
        </w:rPr>
        <w:t>Titulaire</w:t>
      </w:r>
      <w:r w:rsidRPr="00F27267">
        <w:rPr>
          <w:rFonts w:ascii="Arial" w:hAnsi="Arial" w:cs="Arial"/>
          <w:sz w:val="20"/>
          <w:szCs w:val="20"/>
        </w:rPr>
        <w:t xml:space="preserve"> devra impérativement notifier le début de la période de préparation et le démarrage des travaux par deux ordres de service distincts préalablement signés par le Maître</w:t>
      </w:r>
      <w:r w:rsidR="00240962">
        <w:rPr>
          <w:rFonts w:ascii="Arial" w:hAnsi="Arial" w:cs="Arial"/>
          <w:sz w:val="20"/>
          <w:szCs w:val="20"/>
        </w:rPr>
        <w:t xml:space="preserve"> d’O</w:t>
      </w:r>
      <w:r>
        <w:rPr>
          <w:rFonts w:ascii="Arial" w:hAnsi="Arial" w:cs="Arial"/>
          <w:sz w:val="20"/>
          <w:szCs w:val="20"/>
        </w:rPr>
        <w:t>uvrage.</w:t>
      </w:r>
    </w:p>
    <w:p w14:paraId="5D69A3FE" w14:textId="4E15CABA" w:rsidR="006220D3" w:rsidRPr="00F27267" w:rsidRDefault="006220D3" w:rsidP="006220D3">
      <w:pPr>
        <w:spacing w:after="120" w:line="240" w:lineRule="auto"/>
        <w:jc w:val="both"/>
        <w:rPr>
          <w:rFonts w:ascii="Arial" w:hAnsi="Arial" w:cs="Arial"/>
          <w:sz w:val="20"/>
          <w:szCs w:val="20"/>
        </w:rPr>
      </w:pPr>
      <w:r w:rsidRPr="00F27267">
        <w:rPr>
          <w:rFonts w:ascii="Arial" w:hAnsi="Arial" w:cs="Arial"/>
          <w:sz w:val="20"/>
          <w:szCs w:val="20"/>
        </w:rPr>
        <w:t xml:space="preserve">Le </w:t>
      </w:r>
      <w:r w:rsidR="00BD58A4">
        <w:rPr>
          <w:rFonts w:ascii="Arial" w:hAnsi="Arial" w:cs="Arial"/>
          <w:sz w:val="20"/>
          <w:szCs w:val="20"/>
        </w:rPr>
        <w:t>Titulaire</w:t>
      </w:r>
      <w:r w:rsidRPr="00F27267">
        <w:rPr>
          <w:rFonts w:ascii="Arial" w:hAnsi="Arial" w:cs="Arial"/>
          <w:sz w:val="20"/>
          <w:szCs w:val="20"/>
        </w:rPr>
        <w:t xml:space="preserve"> ne pourra faire signer par le Maître d'ouvrage et notifier l'ordre de démarrage des travaux que :</w:t>
      </w:r>
    </w:p>
    <w:p w14:paraId="38C53173" w14:textId="77777777" w:rsidR="006220D3" w:rsidRPr="00F27267" w:rsidRDefault="006220D3" w:rsidP="00062BB3">
      <w:pPr>
        <w:pStyle w:val="Paragraphedeliste"/>
        <w:numPr>
          <w:ilvl w:val="0"/>
          <w:numId w:val="37"/>
        </w:numPr>
        <w:spacing w:after="120" w:line="240" w:lineRule="auto"/>
        <w:jc w:val="both"/>
        <w:rPr>
          <w:rFonts w:ascii="Arial" w:hAnsi="Arial" w:cs="Arial"/>
          <w:sz w:val="20"/>
          <w:szCs w:val="20"/>
        </w:rPr>
      </w:pPr>
      <w:r w:rsidRPr="00F27267">
        <w:rPr>
          <w:rFonts w:ascii="Arial" w:hAnsi="Arial" w:cs="Arial"/>
          <w:sz w:val="20"/>
          <w:szCs w:val="20"/>
        </w:rPr>
        <w:t xml:space="preserve">lorsqu'il aura été informé par le Coordonnateur SPS de l'intégration du ou des plan(s) particulier(s) de sécurité et de protection de la santé dans le plan général de coordination en matière de sécurité et de protection de la santé ; </w:t>
      </w:r>
    </w:p>
    <w:p w14:paraId="0006CB05" w14:textId="00ED8E16" w:rsidR="006220D3" w:rsidRPr="00523FCE" w:rsidRDefault="006220D3" w:rsidP="00062BB3">
      <w:pPr>
        <w:pStyle w:val="Paragraphedeliste"/>
        <w:numPr>
          <w:ilvl w:val="0"/>
          <w:numId w:val="37"/>
        </w:numPr>
        <w:spacing w:after="120" w:line="240" w:lineRule="auto"/>
        <w:jc w:val="both"/>
        <w:rPr>
          <w:rFonts w:ascii="Arial" w:hAnsi="Arial" w:cs="Arial"/>
          <w:sz w:val="20"/>
          <w:szCs w:val="20"/>
        </w:rPr>
      </w:pPr>
      <w:r w:rsidRPr="00F27267">
        <w:rPr>
          <w:rFonts w:ascii="Arial" w:hAnsi="Arial" w:cs="Arial"/>
          <w:sz w:val="20"/>
          <w:szCs w:val="20"/>
        </w:rPr>
        <w:t xml:space="preserve">lorsque les obligations édictées aux articles R4533-1 et suivants du </w:t>
      </w:r>
      <w:r w:rsidR="005B3071">
        <w:rPr>
          <w:rFonts w:ascii="Arial" w:hAnsi="Arial" w:cs="Arial"/>
          <w:sz w:val="20"/>
          <w:szCs w:val="20"/>
        </w:rPr>
        <w:t>Code</w:t>
      </w:r>
      <w:r w:rsidRPr="00F27267">
        <w:rPr>
          <w:rFonts w:ascii="Arial" w:hAnsi="Arial" w:cs="Arial"/>
          <w:sz w:val="20"/>
          <w:szCs w:val="20"/>
        </w:rPr>
        <w:t xml:space="preserve"> du travail, relatives aux voies d’accès et réseaux divers, seront remplies.</w:t>
      </w:r>
    </w:p>
    <w:p w14:paraId="1FA721CF" w14:textId="3F842BB8" w:rsidR="006220D3" w:rsidRPr="00523FCE" w:rsidRDefault="006220D3" w:rsidP="006220D3">
      <w:pPr>
        <w:pStyle w:val="Titre3"/>
      </w:pPr>
      <w:bookmarkStart w:id="117" w:name="_Toc256748185"/>
      <w:bookmarkStart w:id="118" w:name="_Toc422812496"/>
      <w:bookmarkStart w:id="119" w:name="_Toc180421369"/>
      <w:r w:rsidRPr="00523FCE">
        <w:t xml:space="preserve">Protection de la main </w:t>
      </w:r>
      <w:r w:rsidR="0089459A">
        <w:t>d’œuvre</w:t>
      </w:r>
      <w:r w:rsidRPr="00523FCE">
        <w:t xml:space="preserve"> et des conditions de travail</w:t>
      </w:r>
      <w:bookmarkEnd w:id="117"/>
      <w:bookmarkEnd w:id="118"/>
      <w:bookmarkEnd w:id="119"/>
    </w:p>
    <w:p w14:paraId="69C8D55E" w14:textId="1E340CFC" w:rsidR="006220D3" w:rsidRPr="00523FCE" w:rsidRDefault="006220D3" w:rsidP="006220D3">
      <w:pPr>
        <w:tabs>
          <w:tab w:val="left" w:pos="709"/>
        </w:tabs>
        <w:spacing w:after="120" w:line="240" w:lineRule="auto"/>
        <w:jc w:val="both"/>
        <w:rPr>
          <w:rFonts w:ascii="Arial" w:hAnsi="Arial" w:cs="Arial"/>
          <w:sz w:val="20"/>
          <w:szCs w:val="20"/>
        </w:rPr>
      </w:pPr>
      <w:r w:rsidRPr="00523FCE">
        <w:rPr>
          <w:rFonts w:ascii="Arial" w:hAnsi="Arial" w:cs="Arial"/>
          <w:sz w:val="20"/>
          <w:szCs w:val="20"/>
        </w:rPr>
        <w:t xml:space="preserve">Les obligations qui s’imposent aux </w:t>
      </w:r>
      <w:r w:rsidR="00BD58A4">
        <w:rPr>
          <w:rFonts w:ascii="Arial" w:hAnsi="Arial" w:cs="Arial"/>
          <w:sz w:val="20"/>
          <w:szCs w:val="20"/>
        </w:rPr>
        <w:t>Titulaire</w:t>
      </w:r>
      <w:r w:rsidRPr="00523FCE">
        <w:rPr>
          <w:rFonts w:ascii="Arial" w:hAnsi="Arial" w:cs="Arial"/>
          <w:sz w:val="20"/>
          <w:szCs w:val="20"/>
        </w:rPr>
        <w:t xml:space="preserve">, ainsi qu’à l’ensemble de ses cotraitants ou sous-traitants, sont celles prévues par les lois et règlement relatifs à la protection de la main </w:t>
      </w:r>
      <w:r w:rsidR="0089459A">
        <w:rPr>
          <w:rFonts w:ascii="Arial" w:hAnsi="Arial" w:cs="Arial"/>
          <w:sz w:val="20"/>
          <w:szCs w:val="20"/>
        </w:rPr>
        <w:t>d’œuvre</w:t>
      </w:r>
      <w:r w:rsidRPr="00523FCE">
        <w:rPr>
          <w:rFonts w:ascii="Arial" w:hAnsi="Arial" w:cs="Arial"/>
          <w:sz w:val="20"/>
          <w:szCs w:val="20"/>
        </w:rPr>
        <w:t xml:space="preserve"> et aux conditions de travail du pays où cette main-</w:t>
      </w:r>
      <w:r w:rsidR="0089459A">
        <w:rPr>
          <w:rFonts w:ascii="Arial" w:hAnsi="Arial" w:cs="Arial"/>
          <w:sz w:val="20"/>
          <w:szCs w:val="20"/>
        </w:rPr>
        <w:t>d’œuvre</w:t>
      </w:r>
      <w:r w:rsidRPr="00523FCE">
        <w:rPr>
          <w:rFonts w:ascii="Arial" w:hAnsi="Arial" w:cs="Arial"/>
          <w:sz w:val="20"/>
          <w:szCs w:val="20"/>
        </w:rPr>
        <w:t xml:space="preserve"> est employée. Il est également soumis aux huit conventions fondamentales de l’Organisation Internationale du Travail (conventions n°87, 98, 29 et 105, 100 et 111, 138 et 182).</w:t>
      </w:r>
    </w:p>
    <w:p w14:paraId="58AE7673" w14:textId="04E8C5E9" w:rsidR="006220D3" w:rsidRPr="00523FCE" w:rsidRDefault="006220D3" w:rsidP="006220D3">
      <w:pPr>
        <w:tabs>
          <w:tab w:val="left" w:pos="709"/>
        </w:tabs>
        <w:spacing w:after="120" w:line="240" w:lineRule="auto"/>
        <w:jc w:val="both"/>
        <w:rPr>
          <w:rFonts w:ascii="Arial" w:hAnsi="Arial" w:cs="Arial"/>
          <w:sz w:val="20"/>
          <w:szCs w:val="20"/>
        </w:rPr>
      </w:pPr>
      <w:r w:rsidRPr="00523FCE">
        <w:rPr>
          <w:rFonts w:ascii="Arial" w:hAnsi="Arial" w:cs="Arial"/>
          <w:sz w:val="20"/>
          <w:szCs w:val="20"/>
        </w:rPr>
        <w:t>L</w:t>
      </w:r>
      <w:r>
        <w:rPr>
          <w:rFonts w:ascii="Arial" w:hAnsi="Arial" w:cs="Arial"/>
          <w:sz w:val="20"/>
          <w:szCs w:val="20"/>
        </w:rPr>
        <w:t xml:space="preserve">e Maitre d’Ouvrage </w:t>
      </w:r>
      <w:r w:rsidRPr="00523FCE">
        <w:rPr>
          <w:rFonts w:ascii="Arial" w:hAnsi="Arial" w:cs="Arial"/>
          <w:sz w:val="20"/>
          <w:szCs w:val="20"/>
        </w:rPr>
        <w:t xml:space="preserve">se réserve le droit de demander à tout moment au </w:t>
      </w:r>
      <w:r w:rsidR="00BD58A4">
        <w:rPr>
          <w:rFonts w:ascii="Arial" w:hAnsi="Arial" w:cs="Arial"/>
          <w:sz w:val="20"/>
          <w:szCs w:val="20"/>
        </w:rPr>
        <w:t>Titulaire</w:t>
      </w:r>
      <w:r w:rsidRPr="00523FCE">
        <w:rPr>
          <w:rFonts w:ascii="Arial" w:hAnsi="Arial" w:cs="Arial"/>
          <w:sz w:val="20"/>
          <w:szCs w:val="20"/>
        </w:rPr>
        <w:t xml:space="preserve"> la preuve du respect des principes contenus dans ces conventions ; le </w:t>
      </w:r>
      <w:r w:rsidR="00BD58A4">
        <w:rPr>
          <w:rFonts w:ascii="Arial" w:hAnsi="Arial" w:cs="Arial"/>
          <w:sz w:val="20"/>
          <w:szCs w:val="20"/>
        </w:rPr>
        <w:t>Titulaire</w:t>
      </w:r>
      <w:r w:rsidRPr="00523FCE">
        <w:rPr>
          <w:rFonts w:ascii="Arial" w:hAnsi="Arial" w:cs="Arial"/>
          <w:sz w:val="20"/>
          <w:szCs w:val="20"/>
        </w:rPr>
        <w:t xml:space="preserve"> apporte ces preuves par tout moyen significatif, ayant une force probante et facilement vérifiable. </w:t>
      </w:r>
    </w:p>
    <w:p w14:paraId="38030AEB" w14:textId="29B81764" w:rsidR="006220D3" w:rsidRPr="00523FCE" w:rsidRDefault="006220D3" w:rsidP="006220D3">
      <w:pPr>
        <w:tabs>
          <w:tab w:val="left" w:pos="709"/>
        </w:tabs>
        <w:spacing w:after="120" w:line="240" w:lineRule="auto"/>
        <w:jc w:val="both"/>
        <w:rPr>
          <w:rFonts w:ascii="Arial" w:hAnsi="Arial" w:cs="Arial"/>
          <w:sz w:val="20"/>
          <w:szCs w:val="20"/>
        </w:rPr>
      </w:pPr>
      <w:r w:rsidRPr="00523FCE">
        <w:rPr>
          <w:rFonts w:ascii="Arial" w:hAnsi="Arial" w:cs="Arial"/>
          <w:sz w:val="20"/>
          <w:szCs w:val="20"/>
        </w:rPr>
        <w:t xml:space="preserve">Le </w:t>
      </w:r>
      <w:r w:rsidR="00BD58A4">
        <w:rPr>
          <w:rFonts w:ascii="Arial" w:hAnsi="Arial" w:cs="Arial"/>
          <w:sz w:val="20"/>
          <w:szCs w:val="20"/>
        </w:rPr>
        <w:t>Titulaire</w:t>
      </w:r>
      <w:r w:rsidRPr="00523FCE">
        <w:rPr>
          <w:rFonts w:ascii="Arial" w:hAnsi="Arial" w:cs="Arial"/>
          <w:sz w:val="20"/>
          <w:szCs w:val="20"/>
        </w:rPr>
        <w:t xml:space="preserve"> est réputé connaître et mettre en œuvre les modifications règlementaires relatives à la protection de la main </w:t>
      </w:r>
      <w:r w:rsidR="0089459A">
        <w:rPr>
          <w:rFonts w:ascii="Arial" w:hAnsi="Arial" w:cs="Arial"/>
          <w:sz w:val="20"/>
          <w:szCs w:val="20"/>
        </w:rPr>
        <w:t>d’œuvre</w:t>
      </w:r>
      <w:r w:rsidRPr="00523FCE">
        <w:rPr>
          <w:rFonts w:ascii="Arial" w:hAnsi="Arial" w:cs="Arial"/>
          <w:sz w:val="20"/>
          <w:szCs w:val="20"/>
        </w:rPr>
        <w:t xml:space="preserve"> et des conditions de travail. Par dér</w:t>
      </w:r>
      <w:r>
        <w:rPr>
          <w:rFonts w:ascii="Arial" w:hAnsi="Arial" w:cs="Arial"/>
          <w:sz w:val="20"/>
          <w:szCs w:val="20"/>
        </w:rPr>
        <w:t>ogation à l’article 6.2 du CCAG</w:t>
      </w:r>
      <w:r w:rsidR="00EF1102">
        <w:rPr>
          <w:rFonts w:ascii="Arial" w:hAnsi="Arial" w:cs="Arial"/>
          <w:sz w:val="20"/>
          <w:szCs w:val="20"/>
        </w:rPr>
        <w:t xml:space="preserve"> MOE</w:t>
      </w:r>
      <w:r w:rsidRPr="00523FCE">
        <w:rPr>
          <w:rFonts w:ascii="Arial" w:hAnsi="Arial" w:cs="Arial"/>
          <w:sz w:val="20"/>
          <w:szCs w:val="20"/>
        </w:rPr>
        <w:t xml:space="preserve">, ces modifications n’ont pas à être constatées par voie d’avenant. Néanmoins, </w:t>
      </w:r>
      <w:r w:rsidR="00240962">
        <w:rPr>
          <w:rFonts w:ascii="Arial" w:hAnsi="Arial" w:cs="Arial"/>
          <w:sz w:val="20"/>
          <w:szCs w:val="20"/>
        </w:rPr>
        <w:t>le</w:t>
      </w:r>
      <w:r>
        <w:rPr>
          <w:rFonts w:ascii="Arial" w:hAnsi="Arial" w:cs="Arial"/>
          <w:sz w:val="20"/>
          <w:szCs w:val="20"/>
        </w:rPr>
        <w:t xml:space="preserve"> Maitre d’Ouvrage</w:t>
      </w:r>
      <w:r w:rsidRPr="00523FCE">
        <w:rPr>
          <w:rFonts w:ascii="Arial" w:hAnsi="Arial" w:cs="Arial"/>
          <w:sz w:val="20"/>
          <w:szCs w:val="20"/>
        </w:rPr>
        <w:t xml:space="preserve"> se réserve la possibilité de demander au </w:t>
      </w:r>
      <w:r w:rsidR="00BD58A4">
        <w:rPr>
          <w:rFonts w:ascii="Arial" w:hAnsi="Arial" w:cs="Arial"/>
          <w:sz w:val="20"/>
          <w:szCs w:val="20"/>
        </w:rPr>
        <w:t>Titulaire</w:t>
      </w:r>
      <w:r w:rsidRPr="00523FCE">
        <w:rPr>
          <w:rFonts w:ascii="Arial" w:hAnsi="Arial" w:cs="Arial"/>
          <w:sz w:val="20"/>
          <w:szCs w:val="20"/>
        </w:rPr>
        <w:t xml:space="preserve"> de justifier l’intégration de ces évolutions règlementaires dans le f</w:t>
      </w:r>
      <w:r>
        <w:rPr>
          <w:rFonts w:ascii="Arial" w:hAnsi="Arial" w:cs="Arial"/>
          <w:sz w:val="20"/>
          <w:szCs w:val="20"/>
        </w:rPr>
        <w:t>onctionnement de ses activités.</w:t>
      </w:r>
    </w:p>
    <w:p w14:paraId="67C6BDD9" w14:textId="77777777" w:rsidR="006220D3" w:rsidRPr="00523FCE" w:rsidRDefault="006220D3" w:rsidP="006220D3">
      <w:pPr>
        <w:pStyle w:val="Titre3"/>
      </w:pPr>
      <w:r w:rsidRPr="00523FCE">
        <w:tab/>
      </w:r>
      <w:bookmarkStart w:id="120" w:name="_Toc256748186"/>
      <w:bookmarkStart w:id="121" w:name="_Toc422812497"/>
      <w:bookmarkStart w:id="122" w:name="_Toc180421370"/>
      <w:r w:rsidRPr="00523FCE">
        <w:t>Protection de l’environnement</w:t>
      </w:r>
      <w:bookmarkEnd w:id="120"/>
      <w:bookmarkEnd w:id="121"/>
      <w:bookmarkEnd w:id="122"/>
    </w:p>
    <w:p w14:paraId="682DC4CE" w14:textId="14A890B5" w:rsidR="00BE095C" w:rsidRPr="006220D3" w:rsidRDefault="006220D3" w:rsidP="006220D3">
      <w:pPr>
        <w:tabs>
          <w:tab w:val="left" w:pos="709"/>
        </w:tabs>
        <w:spacing w:after="120" w:line="240" w:lineRule="auto"/>
        <w:jc w:val="both"/>
        <w:rPr>
          <w:rFonts w:ascii="Arial" w:hAnsi="Arial" w:cs="Arial"/>
          <w:sz w:val="20"/>
          <w:szCs w:val="20"/>
        </w:rPr>
      </w:pPr>
      <w:r w:rsidRPr="00523FCE">
        <w:rPr>
          <w:rFonts w:ascii="Arial" w:hAnsi="Arial" w:cs="Arial"/>
          <w:sz w:val="20"/>
          <w:szCs w:val="20"/>
        </w:rPr>
        <w:t xml:space="preserve">Le </w:t>
      </w:r>
      <w:r w:rsidR="00BD58A4">
        <w:rPr>
          <w:rFonts w:ascii="Arial" w:hAnsi="Arial" w:cs="Arial"/>
          <w:sz w:val="20"/>
          <w:szCs w:val="20"/>
        </w:rPr>
        <w:t>Titulaire</w:t>
      </w:r>
      <w:r w:rsidRPr="00523FCE">
        <w:rPr>
          <w:rFonts w:ascii="Arial" w:hAnsi="Arial" w:cs="Arial"/>
          <w:sz w:val="20"/>
          <w:szCs w:val="20"/>
        </w:rPr>
        <w:t xml:space="preserve"> est réputé connaître et mettre en œuvre les modifications règlementaires relatives à la protection de l’environnement. Par dérogation à l’article 7</w:t>
      </w:r>
      <w:r>
        <w:rPr>
          <w:rFonts w:ascii="Arial" w:hAnsi="Arial" w:cs="Arial"/>
          <w:sz w:val="20"/>
          <w:szCs w:val="20"/>
        </w:rPr>
        <w:t>.2 du CCAG</w:t>
      </w:r>
      <w:r w:rsidR="00EF1102">
        <w:rPr>
          <w:rFonts w:ascii="Arial" w:hAnsi="Arial" w:cs="Arial"/>
          <w:sz w:val="20"/>
          <w:szCs w:val="20"/>
        </w:rPr>
        <w:t xml:space="preserve"> MOE</w:t>
      </w:r>
      <w:r w:rsidRPr="00523FCE">
        <w:rPr>
          <w:rFonts w:ascii="Arial" w:hAnsi="Arial" w:cs="Arial"/>
          <w:sz w:val="20"/>
          <w:szCs w:val="20"/>
        </w:rPr>
        <w:t xml:space="preserve">, ces modifications n’ont pas à être constatées par voie d’avenant. Néanmoins, </w:t>
      </w:r>
      <w:r>
        <w:rPr>
          <w:rFonts w:ascii="Arial" w:hAnsi="Arial" w:cs="Arial"/>
          <w:sz w:val="20"/>
          <w:szCs w:val="20"/>
        </w:rPr>
        <w:t>le Maitre d’Ouvrage</w:t>
      </w:r>
      <w:r w:rsidRPr="00523FCE">
        <w:rPr>
          <w:rFonts w:ascii="Arial" w:hAnsi="Arial" w:cs="Arial"/>
          <w:sz w:val="20"/>
          <w:szCs w:val="20"/>
        </w:rPr>
        <w:t xml:space="preserve"> se réserve la possibilité de demander au </w:t>
      </w:r>
      <w:r w:rsidR="00BD58A4">
        <w:rPr>
          <w:rFonts w:ascii="Arial" w:hAnsi="Arial" w:cs="Arial"/>
          <w:sz w:val="20"/>
          <w:szCs w:val="20"/>
        </w:rPr>
        <w:t>Titulaire</w:t>
      </w:r>
      <w:r w:rsidRPr="00523FCE">
        <w:rPr>
          <w:rFonts w:ascii="Arial" w:hAnsi="Arial" w:cs="Arial"/>
          <w:sz w:val="20"/>
          <w:szCs w:val="20"/>
        </w:rPr>
        <w:t xml:space="preserve"> de justifier l’intégration de ces évolutions règlementaires dans le fonctionnement de ses activités.</w:t>
      </w:r>
      <w:bookmarkEnd w:id="43"/>
      <w:bookmarkEnd w:id="44"/>
    </w:p>
    <w:p w14:paraId="4266CF43" w14:textId="77777777" w:rsidR="005E31FB" w:rsidRPr="005E31FB" w:rsidRDefault="005E31FB" w:rsidP="005E31FB">
      <w:pPr>
        <w:pStyle w:val="Titre1"/>
      </w:pPr>
      <w:bookmarkStart w:id="123" w:name="_Toc180421371"/>
      <w:r>
        <w:t>Utilisation des résultats – droits de propriété intellectuelle</w:t>
      </w:r>
      <w:bookmarkEnd w:id="123"/>
    </w:p>
    <w:p w14:paraId="7D2A1EBE" w14:textId="3CDE7E9A" w:rsidR="005E31FB" w:rsidRDefault="003804F5" w:rsidP="003804F5">
      <w:pPr>
        <w:tabs>
          <w:tab w:val="left" w:pos="709"/>
        </w:tabs>
        <w:spacing w:after="120" w:line="240" w:lineRule="auto"/>
        <w:jc w:val="both"/>
        <w:rPr>
          <w:rFonts w:ascii="Arial" w:hAnsi="Arial" w:cs="Arial"/>
          <w:sz w:val="20"/>
          <w:szCs w:val="20"/>
        </w:rPr>
      </w:pPr>
      <w:r>
        <w:rPr>
          <w:rFonts w:ascii="Arial" w:hAnsi="Arial" w:cs="Arial"/>
          <w:sz w:val="20"/>
          <w:szCs w:val="20"/>
        </w:rPr>
        <w:t>Les stipulations des articles 22 à 24 du CCAG MOE s’appliquent pleinement au présent marché.</w:t>
      </w:r>
      <w:r>
        <w:rPr>
          <w:rFonts w:ascii="Arial" w:hAnsi="Arial" w:cs="Arial"/>
          <w:sz w:val="20"/>
          <w:szCs w:val="20"/>
        </w:rPr>
        <w:br/>
      </w:r>
    </w:p>
    <w:p w14:paraId="3EABAD60" w14:textId="66F1B66E" w:rsidR="003804F5" w:rsidRDefault="003804F5" w:rsidP="003804F5">
      <w:pPr>
        <w:tabs>
          <w:tab w:val="left" w:pos="709"/>
        </w:tabs>
        <w:spacing w:after="120" w:line="240" w:lineRule="auto"/>
        <w:jc w:val="both"/>
        <w:rPr>
          <w:rFonts w:ascii="Arial" w:hAnsi="Arial" w:cs="Arial"/>
          <w:sz w:val="20"/>
          <w:szCs w:val="20"/>
        </w:rPr>
      </w:pPr>
      <w:r>
        <w:rPr>
          <w:rFonts w:ascii="Arial" w:hAnsi="Arial" w:cs="Arial"/>
          <w:sz w:val="20"/>
          <w:szCs w:val="20"/>
        </w:rPr>
        <w:t>Conformément à l’article 24.2.1.4 du CCAG MOE, l’annexe financière</w:t>
      </w:r>
      <w:r w:rsidR="003F5A76">
        <w:rPr>
          <w:rFonts w:ascii="Arial" w:hAnsi="Arial" w:cs="Arial"/>
          <w:sz w:val="20"/>
          <w:szCs w:val="20"/>
        </w:rPr>
        <w:t xml:space="preserve"> du présent marché dissocie le prix de la concession des droits afférents aux résultats </w:t>
      </w:r>
      <w:r w:rsidR="000D4660">
        <w:rPr>
          <w:rFonts w:ascii="Arial" w:hAnsi="Arial" w:cs="Arial"/>
          <w:sz w:val="20"/>
          <w:szCs w:val="20"/>
        </w:rPr>
        <w:t>protégés par un droit de propriété littéraire et artistique, de celui des prestations. A défaut, le montant du marché tient compte du prix de la concession.</w:t>
      </w:r>
    </w:p>
    <w:p w14:paraId="60ABF7C6" w14:textId="793E3B1B" w:rsidR="000D4660" w:rsidRDefault="000D4660" w:rsidP="003804F5">
      <w:pPr>
        <w:tabs>
          <w:tab w:val="left" w:pos="709"/>
        </w:tabs>
        <w:spacing w:after="120" w:line="240" w:lineRule="auto"/>
        <w:jc w:val="both"/>
        <w:rPr>
          <w:rFonts w:ascii="Arial" w:hAnsi="Arial" w:cs="Arial"/>
          <w:sz w:val="20"/>
          <w:szCs w:val="20"/>
        </w:rPr>
      </w:pPr>
      <w:r>
        <w:rPr>
          <w:rFonts w:ascii="Arial" w:hAnsi="Arial" w:cs="Arial"/>
          <w:sz w:val="20"/>
          <w:szCs w:val="20"/>
        </w:rPr>
        <w:t>Conformément à l’article 24.4.1, d</w:t>
      </w:r>
      <w:r w:rsidRPr="000D4660">
        <w:rPr>
          <w:rFonts w:ascii="Arial" w:hAnsi="Arial" w:cs="Arial"/>
          <w:sz w:val="20"/>
          <w:szCs w:val="20"/>
        </w:rPr>
        <w:t>e manière générale, le maître d'œuvre ne peut opposer ses droits ou titres de propriété intellectuelle ou ses droits de toute autre nature à l'utilisation des résultats, lorsque celle-ci est conforme aux besoins découlant de l'objet du marché</w:t>
      </w:r>
      <w:r>
        <w:rPr>
          <w:rFonts w:ascii="Arial" w:hAnsi="Arial" w:cs="Arial"/>
          <w:sz w:val="20"/>
          <w:szCs w:val="20"/>
        </w:rPr>
        <w:t>.</w:t>
      </w:r>
    </w:p>
    <w:p w14:paraId="40994E03" w14:textId="49E004F9" w:rsidR="000D4660" w:rsidRDefault="000D4660" w:rsidP="003804F5">
      <w:pPr>
        <w:tabs>
          <w:tab w:val="left" w:pos="709"/>
        </w:tabs>
        <w:spacing w:after="120" w:line="240" w:lineRule="auto"/>
        <w:jc w:val="both"/>
        <w:rPr>
          <w:rFonts w:ascii="Arial" w:hAnsi="Arial" w:cs="Arial"/>
          <w:sz w:val="20"/>
          <w:szCs w:val="20"/>
        </w:rPr>
      </w:pPr>
      <w:r>
        <w:rPr>
          <w:rFonts w:ascii="Arial" w:hAnsi="Arial" w:cs="Arial"/>
          <w:sz w:val="20"/>
          <w:szCs w:val="20"/>
        </w:rPr>
        <w:t>Par dérogation à l’article 24.</w:t>
      </w:r>
      <w:r w:rsidR="00457C82">
        <w:rPr>
          <w:rFonts w:ascii="Arial" w:hAnsi="Arial" w:cs="Arial"/>
          <w:sz w:val="20"/>
          <w:szCs w:val="20"/>
        </w:rPr>
        <w:t>7</w:t>
      </w:r>
      <w:r>
        <w:rPr>
          <w:rFonts w:ascii="Arial" w:hAnsi="Arial" w:cs="Arial"/>
          <w:sz w:val="20"/>
          <w:szCs w:val="20"/>
        </w:rPr>
        <w:t xml:space="preserve"> du CCAG MOE, si le maître de l’ouvrage ou </w:t>
      </w:r>
      <w:r w:rsidR="00417265">
        <w:rPr>
          <w:rFonts w:ascii="Arial" w:hAnsi="Arial" w:cs="Arial"/>
          <w:sz w:val="20"/>
          <w:szCs w:val="20"/>
        </w:rPr>
        <w:t xml:space="preserve">les tiers désignés dans le marché souhaiteraient exploiter commercialement les résultats, ils s’engagent à solliciter l’accord du </w:t>
      </w:r>
      <w:r w:rsidR="00BD58A4">
        <w:rPr>
          <w:rFonts w:ascii="Arial" w:hAnsi="Arial" w:cs="Arial"/>
          <w:sz w:val="20"/>
          <w:szCs w:val="20"/>
        </w:rPr>
        <w:t>Titulaire</w:t>
      </w:r>
      <w:r w:rsidR="00417265">
        <w:rPr>
          <w:rFonts w:ascii="Arial" w:hAnsi="Arial" w:cs="Arial"/>
          <w:sz w:val="20"/>
          <w:szCs w:val="20"/>
        </w:rPr>
        <w:t xml:space="preserve"> afin d’établir une convention définissant les modalités de cette exploitation, incluant au minimum :</w:t>
      </w:r>
    </w:p>
    <w:p w14:paraId="516D804B" w14:textId="6E22486D" w:rsidR="00417265" w:rsidRDefault="00417265" w:rsidP="00417265">
      <w:pPr>
        <w:pStyle w:val="Paragraphedeliste"/>
        <w:numPr>
          <w:ilvl w:val="0"/>
          <w:numId w:val="37"/>
        </w:numPr>
        <w:tabs>
          <w:tab w:val="left" w:pos="709"/>
        </w:tabs>
        <w:spacing w:after="120" w:line="240" w:lineRule="auto"/>
        <w:jc w:val="both"/>
        <w:rPr>
          <w:rFonts w:ascii="Arial" w:hAnsi="Arial" w:cs="Arial"/>
          <w:sz w:val="20"/>
          <w:szCs w:val="20"/>
        </w:rPr>
      </w:pPr>
      <w:r>
        <w:rPr>
          <w:rFonts w:ascii="Arial" w:hAnsi="Arial" w:cs="Arial"/>
          <w:sz w:val="20"/>
          <w:szCs w:val="20"/>
        </w:rPr>
        <w:t>La durée de l’exploitation ;</w:t>
      </w:r>
    </w:p>
    <w:p w14:paraId="34416620" w14:textId="70A4A0AF" w:rsidR="00417265" w:rsidRDefault="00417265" w:rsidP="00417265">
      <w:pPr>
        <w:pStyle w:val="Paragraphedeliste"/>
        <w:numPr>
          <w:ilvl w:val="0"/>
          <w:numId w:val="37"/>
        </w:numPr>
        <w:tabs>
          <w:tab w:val="left" w:pos="709"/>
        </w:tabs>
        <w:spacing w:after="120" w:line="240" w:lineRule="auto"/>
        <w:jc w:val="both"/>
        <w:rPr>
          <w:rFonts w:ascii="Arial" w:hAnsi="Arial" w:cs="Arial"/>
          <w:sz w:val="20"/>
          <w:szCs w:val="20"/>
        </w:rPr>
      </w:pPr>
      <w:r>
        <w:rPr>
          <w:rFonts w:ascii="Arial" w:hAnsi="Arial" w:cs="Arial"/>
          <w:sz w:val="20"/>
          <w:szCs w:val="20"/>
        </w:rPr>
        <w:t>Les finalités de l’exploitation commerciale ;</w:t>
      </w:r>
    </w:p>
    <w:p w14:paraId="76B55A09" w14:textId="49C379DB" w:rsidR="00417265" w:rsidRDefault="00417265" w:rsidP="00417265">
      <w:pPr>
        <w:pStyle w:val="Paragraphedeliste"/>
        <w:numPr>
          <w:ilvl w:val="0"/>
          <w:numId w:val="37"/>
        </w:numPr>
        <w:tabs>
          <w:tab w:val="left" w:pos="709"/>
        </w:tabs>
        <w:spacing w:after="120" w:line="240" w:lineRule="auto"/>
        <w:jc w:val="both"/>
        <w:rPr>
          <w:rFonts w:ascii="Arial" w:hAnsi="Arial" w:cs="Arial"/>
          <w:sz w:val="20"/>
          <w:szCs w:val="20"/>
        </w:rPr>
      </w:pPr>
      <w:r>
        <w:rPr>
          <w:rFonts w:ascii="Arial" w:hAnsi="Arial" w:cs="Arial"/>
          <w:sz w:val="20"/>
          <w:szCs w:val="20"/>
        </w:rPr>
        <w:t>Les supports de reproduction ;</w:t>
      </w:r>
    </w:p>
    <w:p w14:paraId="6B269BE6" w14:textId="582C970B" w:rsidR="00417265" w:rsidRDefault="00417265" w:rsidP="00417265">
      <w:pPr>
        <w:pStyle w:val="Paragraphedeliste"/>
        <w:numPr>
          <w:ilvl w:val="0"/>
          <w:numId w:val="37"/>
        </w:numPr>
        <w:tabs>
          <w:tab w:val="left" w:pos="709"/>
        </w:tabs>
        <w:spacing w:after="120" w:line="240" w:lineRule="auto"/>
        <w:jc w:val="both"/>
        <w:rPr>
          <w:rFonts w:ascii="Arial" w:hAnsi="Arial" w:cs="Arial"/>
          <w:sz w:val="20"/>
          <w:szCs w:val="20"/>
        </w:rPr>
      </w:pPr>
      <w:r>
        <w:rPr>
          <w:rFonts w:ascii="Arial" w:hAnsi="Arial" w:cs="Arial"/>
          <w:sz w:val="20"/>
          <w:szCs w:val="20"/>
        </w:rPr>
        <w:t>Le montant et les modalités de calcul de la redevance ;</w:t>
      </w:r>
    </w:p>
    <w:p w14:paraId="69A626F9" w14:textId="72CF4D92" w:rsidR="00417265" w:rsidRDefault="00417265" w:rsidP="00417265">
      <w:pPr>
        <w:pStyle w:val="Paragraphedeliste"/>
        <w:numPr>
          <w:ilvl w:val="0"/>
          <w:numId w:val="37"/>
        </w:numPr>
        <w:tabs>
          <w:tab w:val="left" w:pos="709"/>
        </w:tabs>
        <w:spacing w:after="120" w:line="240" w:lineRule="auto"/>
        <w:jc w:val="both"/>
        <w:rPr>
          <w:rFonts w:ascii="Arial" w:hAnsi="Arial" w:cs="Arial"/>
          <w:sz w:val="20"/>
          <w:szCs w:val="20"/>
        </w:rPr>
      </w:pPr>
      <w:r>
        <w:rPr>
          <w:rFonts w:ascii="Arial" w:hAnsi="Arial" w:cs="Arial"/>
          <w:sz w:val="20"/>
          <w:szCs w:val="20"/>
        </w:rPr>
        <w:lastRenderedPageBreak/>
        <w:t>Les modalités de contrôle des versements effectués.</w:t>
      </w:r>
    </w:p>
    <w:p w14:paraId="15DFBFDF" w14:textId="4BDE1C3F" w:rsidR="00417265" w:rsidRDefault="00417265" w:rsidP="00417265">
      <w:pPr>
        <w:tabs>
          <w:tab w:val="left" w:pos="709"/>
        </w:tabs>
        <w:spacing w:after="120" w:line="240" w:lineRule="auto"/>
        <w:jc w:val="both"/>
        <w:rPr>
          <w:rFonts w:ascii="Arial" w:hAnsi="Arial" w:cs="Arial"/>
          <w:sz w:val="20"/>
          <w:szCs w:val="20"/>
        </w:rPr>
      </w:pPr>
      <w:r>
        <w:rPr>
          <w:rFonts w:ascii="Arial" w:hAnsi="Arial" w:cs="Arial"/>
          <w:sz w:val="20"/>
          <w:szCs w:val="20"/>
        </w:rPr>
        <w:t xml:space="preserve">Un contrat de cession de droits est passé entre le </w:t>
      </w:r>
      <w:r w:rsidR="00BD58A4">
        <w:rPr>
          <w:rFonts w:ascii="Arial" w:hAnsi="Arial" w:cs="Arial"/>
          <w:sz w:val="20"/>
          <w:szCs w:val="20"/>
        </w:rPr>
        <w:t>Titulaire</w:t>
      </w:r>
      <w:r>
        <w:rPr>
          <w:rFonts w:ascii="Arial" w:hAnsi="Arial" w:cs="Arial"/>
          <w:sz w:val="20"/>
          <w:szCs w:val="20"/>
        </w:rPr>
        <w:t xml:space="preserve"> et le maître de l’ouvrage en application des dispositions de l’article R.2122-3, 3° du Code de la commande publique.</w:t>
      </w:r>
    </w:p>
    <w:p w14:paraId="0A215F94" w14:textId="7B6900E7" w:rsidR="004D729E" w:rsidRDefault="004D729E" w:rsidP="004D729E">
      <w:pPr>
        <w:pStyle w:val="Titre1"/>
      </w:pPr>
      <w:bookmarkStart w:id="124" w:name="_Toc180421372"/>
      <w:r>
        <w:t>Prestations supplémentaires ou modificatives</w:t>
      </w:r>
      <w:bookmarkEnd w:id="124"/>
    </w:p>
    <w:p w14:paraId="7F495042" w14:textId="5775B9C0" w:rsidR="0086735D" w:rsidRPr="004D729E" w:rsidRDefault="004D729E" w:rsidP="00F10F20">
      <w:r>
        <w:t>L</w:t>
      </w:r>
      <w:r w:rsidR="0086735D">
        <w:t>’article 14 du C.C.A.G M.O.E s’applique au présent marché. Toutefois, par dérogation à l’article 14.2 dudit C.C.A.G, le seuil au-delà duquel le titulaire peut refuser d’exécuter le ou les ordres de service tant qu’ils n’ont pas fait l’objet d’un avenant est 20%.</w:t>
      </w:r>
    </w:p>
    <w:p w14:paraId="53EA6452" w14:textId="77777777" w:rsidR="004E57E4" w:rsidRPr="00301E55" w:rsidRDefault="00C24F13" w:rsidP="00B31B8D">
      <w:pPr>
        <w:pStyle w:val="Titre1"/>
      </w:pPr>
      <w:bookmarkStart w:id="125" w:name="_Ref14800796"/>
      <w:bookmarkStart w:id="126" w:name="_Toc180421373"/>
      <w:r>
        <w:t>Réception</w:t>
      </w:r>
      <w:bookmarkEnd w:id="125"/>
      <w:bookmarkEnd w:id="126"/>
    </w:p>
    <w:p w14:paraId="62177D05" w14:textId="278F8585" w:rsidR="001820E3" w:rsidRPr="00301E55" w:rsidRDefault="001820E3" w:rsidP="001820E3">
      <w:pPr>
        <w:spacing w:before="120" w:after="120" w:line="240" w:lineRule="auto"/>
        <w:jc w:val="both"/>
        <w:rPr>
          <w:rFonts w:ascii="Arial" w:hAnsi="Arial" w:cs="Arial"/>
          <w:sz w:val="20"/>
          <w:szCs w:val="20"/>
        </w:rPr>
      </w:pPr>
      <w:r w:rsidRPr="001820E3">
        <w:rPr>
          <w:rFonts w:ascii="Arial" w:hAnsi="Arial" w:cs="Arial"/>
          <w:sz w:val="20"/>
          <w:szCs w:val="20"/>
        </w:rPr>
        <w:t xml:space="preserve">Les opérations de </w:t>
      </w:r>
      <w:r>
        <w:rPr>
          <w:rFonts w:ascii="Arial" w:hAnsi="Arial" w:cs="Arial"/>
          <w:sz w:val="20"/>
          <w:szCs w:val="20"/>
        </w:rPr>
        <w:t xml:space="preserve">vérification et de réception </w:t>
      </w:r>
      <w:r w:rsidR="00240962">
        <w:rPr>
          <w:rFonts w:ascii="Arial" w:hAnsi="Arial" w:cs="Arial"/>
          <w:sz w:val="20"/>
          <w:szCs w:val="20"/>
        </w:rPr>
        <w:t xml:space="preserve">de la mission de maitrise d’œuvre </w:t>
      </w:r>
      <w:r>
        <w:rPr>
          <w:rFonts w:ascii="Arial" w:hAnsi="Arial" w:cs="Arial"/>
          <w:sz w:val="20"/>
          <w:szCs w:val="20"/>
        </w:rPr>
        <w:t>s</w:t>
      </w:r>
      <w:r w:rsidRPr="001820E3">
        <w:rPr>
          <w:rFonts w:ascii="Arial" w:hAnsi="Arial" w:cs="Arial"/>
          <w:sz w:val="20"/>
          <w:szCs w:val="20"/>
        </w:rPr>
        <w:t>ont effectuées</w:t>
      </w:r>
      <w:r>
        <w:rPr>
          <w:rFonts w:ascii="Arial" w:hAnsi="Arial" w:cs="Arial"/>
          <w:sz w:val="20"/>
          <w:szCs w:val="20"/>
        </w:rPr>
        <w:t xml:space="preserve"> </w:t>
      </w:r>
      <w:r w:rsidRPr="00301E55">
        <w:rPr>
          <w:rFonts w:ascii="Arial" w:hAnsi="Arial" w:cs="Arial"/>
          <w:sz w:val="20"/>
          <w:szCs w:val="20"/>
        </w:rPr>
        <w:t xml:space="preserve">par </w:t>
      </w:r>
      <w:r w:rsidR="000C0187">
        <w:rPr>
          <w:rFonts w:ascii="Arial" w:hAnsi="Arial" w:cs="Arial"/>
          <w:sz w:val="20"/>
          <w:szCs w:val="20"/>
        </w:rPr>
        <w:t>le Maitre d’Ouvrage</w:t>
      </w:r>
      <w:r>
        <w:rPr>
          <w:rFonts w:ascii="Arial" w:hAnsi="Arial" w:cs="Arial"/>
          <w:sz w:val="20"/>
          <w:szCs w:val="20"/>
        </w:rPr>
        <w:t xml:space="preserve"> et ce,</w:t>
      </w:r>
      <w:r w:rsidRPr="001820E3">
        <w:rPr>
          <w:rFonts w:ascii="Arial" w:hAnsi="Arial" w:cs="Arial"/>
          <w:sz w:val="20"/>
          <w:szCs w:val="20"/>
        </w:rPr>
        <w:t xml:space="preserve"> conformément aux dispositions des articles 2</w:t>
      </w:r>
      <w:r w:rsidR="006612C6">
        <w:rPr>
          <w:rFonts w:ascii="Arial" w:hAnsi="Arial" w:cs="Arial"/>
          <w:sz w:val="20"/>
          <w:szCs w:val="20"/>
        </w:rPr>
        <w:t>0 et 21 du CCAG MOE</w:t>
      </w:r>
      <w:r w:rsidRPr="001820E3">
        <w:rPr>
          <w:rFonts w:ascii="Arial" w:hAnsi="Arial" w:cs="Arial"/>
          <w:sz w:val="20"/>
          <w:szCs w:val="20"/>
        </w:rPr>
        <w:t xml:space="preserve">, </w:t>
      </w:r>
      <w:r>
        <w:rPr>
          <w:rFonts w:ascii="Arial" w:hAnsi="Arial" w:cs="Arial"/>
          <w:sz w:val="20"/>
          <w:szCs w:val="20"/>
        </w:rPr>
        <w:t xml:space="preserve">sous réserve des </w:t>
      </w:r>
      <w:r w:rsidR="00941ADC">
        <w:rPr>
          <w:rFonts w:ascii="Arial" w:hAnsi="Arial" w:cs="Arial"/>
          <w:sz w:val="20"/>
          <w:szCs w:val="20"/>
        </w:rPr>
        <w:t>précisions</w:t>
      </w:r>
      <w:r w:rsidR="00C24F13">
        <w:rPr>
          <w:rFonts w:ascii="Arial" w:hAnsi="Arial" w:cs="Arial"/>
          <w:sz w:val="20"/>
          <w:szCs w:val="20"/>
        </w:rPr>
        <w:t xml:space="preserve"> suivantes.</w:t>
      </w:r>
    </w:p>
    <w:p w14:paraId="5812F00F" w14:textId="32D5D6B7" w:rsidR="00941ADC" w:rsidRPr="00D95371" w:rsidRDefault="00941ADC" w:rsidP="00941ADC">
      <w:pPr>
        <w:tabs>
          <w:tab w:val="left" w:pos="5529"/>
        </w:tabs>
        <w:spacing w:after="120" w:line="240" w:lineRule="auto"/>
        <w:jc w:val="both"/>
        <w:rPr>
          <w:rFonts w:ascii="Arial" w:hAnsi="Arial" w:cs="Arial"/>
          <w:sz w:val="20"/>
          <w:szCs w:val="20"/>
        </w:rPr>
      </w:pPr>
      <w:r>
        <w:rPr>
          <w:rFonts w:ascii="Arial" w:hAnsi="Arial" w:cs="Arial"/>
          <w:sz w:val="20"/>
          <w:szCs w:val="20"/>
        </w:rPr>
        <w:t>Le représentant du Maitre d’Ouvrage effectue</w:t>
      </w:r>
      <w:r w:rsidRPr="00D95371">
        <w:rPr>
          <w:rFonts w:ascii="Arial" w:hAnsi="Arial" w:cs="Arial"/>
          <w:sz w:val="20"/>
          <w:szCs w:val="20"/>
        </w:rPr>
        <w:t xml:space="preserve"> une visite de contrôle des ouvrages en fin de période de garantie de parfait achèvement, constatant que le </w:t>
      </w:r>
      <w:r w:rsidR="00BD58A4">
        <w:rPr>
          <w:rFonts w:ascii="Arial" w:hAnsi="Arial" w:cs="Arial"/>
          <w:sz w:val="20"/>
          <w:szCs w:val="20"/>
        </w:rPr>
        <w:t>Titulaire</w:t>
      </w:r>
      <w:r w:rsidRPr="00D95371">
        <w:rPr>
          <w:rFonts w:ascii="Arial" w:hAnsi="Arial" w:cs="Arial"/>
          <w:sz w:val="20"/>
          <w:szCs w:val="20"/>
        </w:rPr>
        <w:t xml:space="preserve"> a rempli toutes ses obligations.</w:t>
      </w:r>
    </w:p>
    <w:p w14:paraId="24F3ECFE" w14:textId="4002F44D" w:rsidR="00941ADC" w:rsidRDefault="00D95371" w:rsidP="00D95371">
      <w:pPr>
        <w:spacing w:before="120" w:after="120" w:line="240" w:lineRule="auto"/>
        <w:jc w:val="both"/>
        <w:rPr>
          <w:rFonts w:ascii="Arial" w:hAnsi="Arial" w:cs="Arial"/>
          <w:sz w:val="20"/>
          <w:szCs w:val="20"/>
        </w:rPr>
      </w:pPr>
      <w:r w:rsidRPr="004C399E">
        <w:rPr>
          <w:rFonts w:ascii="Arial" w:hAnsi="Arial" w:cs="Arial"/>
          <w:sz w:val="20"/>
          <w:szCs w:val="20"/>
        </w:rPr>
        <w:t>A</w:t>
      </w:r>
      <w:r w:rsidR="005E31FB">
        <w:rPr>
          <w:rFonts w:ascii="Arial" w:hAnsi="Arial" w:cs="Arial"/>
          <w:sz w:val="20"/>
          <w:szCs w:val="20"/>
        </w:rPr>
        <w:t xml:space="preserve"> l'issue de cette opération</w:t>
      </w:r>
      <w:r w:rsidRPr="004C399E">
        <w:rPr>
          <w:rFonts w:ascii="Arial" w:hAnsi="Arial" w:cs="Arial"/>
          <w:sz w:val="20"/>
          <w:szCs w:val="20"/>
        </w:rPr>
        <w:t xml:space="preserve"> de vérification, le </w:t>
      </w:r>
      <w:r>
        <w:rPr>
          <w:rFonts w:ascii="Arial" w:hAnsi="Arial" w:cs="Arial"/>
          <w:sz w:val="20"/>
          <w:szCs w:val="20"/>
        </w:rPr>
        <w:t>Maitre d’Ouvrage</w:t>
      </w:r>
      <w:r w:rsidRPr="004C399E">
        <w:rPr>
          <w:rFonts w:ascii="Arial" w:hAnsi="Arial" w:cs="Arial"/>
          <w:sz w:val="20"/>
          <w:szCs w:val="20"/>
        </w:rPr>
        <w:t xml:space="preserve"> prend une décision de réception, d'ajourne</w:t>
      </w:r>
      <w:r>
        <w:rPr>
          <w:rFonts w:ascii="Arial" w:hAnsi="Arial" w:cs="Arial"/>
          <w:sz w:val="20"/>
          <w:szCs w:val="20"/>
        </w:rPr>
        <w:t>ment, de réfaction ou de rejet, dans le délai de deux mois</w:t>
      </w:r>
      <w:r w:rsidR="00B73594">
        <w:rPr>
          <w:rFonts w:ascii="Arial" w:hAnsi="Arial" w:cs="Arial"/>
          <w:sz w:val="20"/>
          <w:szCs w:val="20"/>
        </w:rPr>
        <w:t>.</w:t>
      </w:r>
    </w:p>
    <w:p w14:paraId="2941E858" w14:textId="500216FA" w:rsidR="00D95371" w:rsidRDefault="00941ADC" w:rsidP="00D95371">
      <w:pPr>
        <w:spacing w:before="120" w:after="120" w:line="240" w:lineRule="auto"/>
        <w:jc w:val="both"/>
        <w:rPr>
          <w:rFonts w:ascii="Arial" w:hAnsi="Arial" w:cs="Arial"/>
          <w:sz w:val="20"/>
          <w:szCs w:val="20"/>
        </w:rPr>
      </w:pPr>
      <w:r>
        <w:rPr>
          <w:rFonts w:ascii="Arial" w:hAnsi="Arial" w:cs="Arial"/>
          <w:sz w:val="20"/>
          <w:szCs w:val="20"/>
        </w:rPr>
        <w:t xml:space="preserve">Ce délai court </w:t>
      </w:r>
      <w:r w:rsidR="00D95371">
        <w:rPr>
          <w:rFonts w:ascii="Arial" w:hAnsi="Arial" w:cs="Arial"/>
          <w:sz w:val="20"/>
          <w:szCs w:val="20"/>
        </w:rPr>
        <w:t xml:space="preserve">à compter de la date </w:t>
      </w:r>
      <w:r>
        <w:rPr>
          <w:rFonts w:ascii="Arial" w:hAnsi="Arial" w:cs="Arial"/>
          <w:sz w:val="20"/>
          <w:szCs w:val="20"/>
        </w:rPr>
        <w:t>d’expiration du délai de garantie de parfait achèvement</w:t>
      </w:r>
      <w:r w:rsidR="00240962">
        <w:rPr>
          <w:rFonts w:ascii="Arial" w:hAnsi="Arial" w:cs="Arial"/>
          <w:sz w:val="20"/>
          <w:szCs w:val="20"/>
        </w:rPr>
        <w:t xml:space="preserve"> prévue à l'article 44 du CCAG/Travaux</w:t>
      </w:r>
      <w:r w:rsidRPr="00D95371">
        <w:rPr>
          <w:rFonts w:ascii="Arial" w:hAnsi="Arial" w:cs="Arial"/>
          <w:sz w:val="20"/>
          <w:szCs w:val="20"/>
        </w:rPr>
        <w:t xml:space="preserve">, ou après prolongation de ce délai si les réserves signalées lors de la réception ne sont pas toutes levées à la fin de </w:t>
      </w:r>
      <w:r>
        <w:rPr>
          <w:rFonts w:ascii="Arial" w:hAnsi="Arial" w:cs="Arial"/>
          <w:sz w:val="20"/>
          <w:szCs w:val="20"/>
        </w:rPr>
        <w:t>délai</w:t>
      </w:r>
      <w:r w:rsidRPr="00D95371">
        <w:rPr>
          <w:rFonts w:ascii="Arial" w:hAnsi="Arial" w:cs="Arial"/>
          <w:sz w:val="20"/>
          <w:szCs w:val="20"/>
        </w:rPr>
        <w:t>, ou s'il n'a pas été remédié à des vices de construction, imperfections ou malfaçons signalés par le Maître</w:t>
      </w:r>
      <w:r>
        <w:rPr>
          <w:rFonts w:ascii="Arial" w:hAnsi="Arial" w:cs="Arial"/>
          <w:sz w:val="20"/>
          <w:szCs w:val="20"/>
        </w:rPr>
        <w:t xml:space="preserve"> d</w:t>
      </w:r>
      <w:r w:rsidRPr="00D95371">
        <w:rPr>
          <w:rFonts w:ascii="Arial" w:hAnsi="Arial" w:cs="Arial"/>
          <w:sz w:val="20"/>
          <w:szCs w:val="20"/>
        </w:rPr>
        <w:t>'ouvrage pendant cette période de garantie. Dans cette hypothèse, l'achèvement de la mission intervient lors de la levée de la dernière réserve.</w:t>
      </w:r>
    </w:p>
    <w:p w14:paraId="607B52B5" w14:textId="6252B9E1" w:rsidR="00D95371" w:rsidRPr="00D95371" w:rsidRDefault="00D95371" w:rsidP="00D95371">
      <w:pPr>
        <w:spacing w:before="120" w:after="120" w:line="240" w:lineRule="auto"/>
        <w:jc w:val="both"/>
        <w:rPr>
          <w:rFonts w:ascii="Arial" w:hAnsi="Arial" w:cs="Arial"/>
          <w:sz w:val="20"/>
          <w:szCs w:val="20"/>
        </w:rPr>
      </w:pPr>
      <w:r>
        <w:rPr>
          <w:rFonts w:ascii="Arial" w:hAnsi="Arial" w:cs="Arial"/>
          <w:sz w:val="20"/>
          <w:szCs w:val="20"/>
        </w:rPr>
        <w:t>A défaut de décision du Maitre d’Ouvrage notifié</w:t>
      </w:r>
      <w:r w:rsidR="005E31FB">
        <w:rPr>
          <w:rFonts w:ascii="Arial" w:hAnsi="Arial" w:cs="Arial"/>
          <w:sz w:val="20"/>
          <w:szCs w:val="20"/>
        </w:rPr>
        <w:t>e</w:t>
      </w:r>
      <w:r>
        <w:rPr>
          <w:rFonts w:ascii="Arial" w:hAnsi="Arial" w:cs="Arial"/>
          <w:sz w:val="20"/>
          <w:szCs w:val="20"/>
        </w:rPr>
        <w:t xml:space="preserve"> au </w:t>
      </w:r>
      <w:r w:rsidR="00BD58A4">
        <w:rPr>
          <w:rFonts w:ascii="Arial" w:hAnsi="Arial" w:cs="Arial"/>
          <w:sz w:val="20"/>
          <w:szCs w:val="20"/>
        </w:rPr>
        <w:t>Titulaire</w:t>
      </w:r>
      <w:r>
        <w:rPr>
          <w:rFonts w:ascii="Arial" w:hAnsi="Arial" w:cs="Arial"/>
          <w:sz w:val="20"/>
          <w:szCs w:val="20"/>
        </w:rPr>
        <w:t xml:space="preserve"> dans le délai de deux mois évoqué ci-dessus, la réception est tacitement</w:t>
      </w:r>
      <w:r w:rsidRPr="00D95371">
        <w:rPr>
          <w:rFonts w:ascii="Arial" w:hAnsi="Arial" w:cs="Arial"/>
          <w:sz w:val="20"/>
          <w:szCs w:val="20"/>
        </w:rPr>
        <w:t xml:space="preserve"> </w:t>
      </w:r>
      <w:r>
        <w:rPr>
          <w:rFonts w:ascii="Arial" w:hAnsi="Arial" w:cs="Arial"/>
          <w:sz w:val="20"/>
          <w:szCs w:val="20"/>
        </w:rPr>
        <w:t>acquise.</w:t>
      </w:r>
    </w:p>
    <w:p w14:paraId="7620C251" w14:textId="186FC243" w:rsidR="00172400" w:rsidRPr="00301E55" w:rsidRDefault="00235DAF" w:rsidP="007F5368">
      <w:pPr>
        <w:pStyle w:val="p1"/>
        <w:numPr>
          <w:ilvl w:val="12"/>
          <w:numId w:val="0"/>
        </w:numPr>
        <w:spacing w:before="0"/>
        <w:rPr>
          <w:rFonts w:ascii="Arial" w:eastAsiaTheme="minorHAnsi" w:hAnsi="Arial" w:cs="Arial"/>
          <w:sz w:val="20"/>
          <w:lang w:eastAsia="en-US"/>
        </w:rPr>
      </w:pPr>
      <w:r w:rsidRPr="00301E55">
        <w:rPr>
          <w:rFonts w:ascii="Arial" w:eastAsiaTheme="minorHAnsi" w:hAnsi="Arial" w:cs="Arial"/>
          <w:sz w:val="20"/>
          <w:lang w:eastAsia="en-US"/>
        </w:rPr>
        <w:t xml:space="preserve">La décision </w:t>
      </w:r>
      <w:r w:rsidR="004C399E">
        <w:rPr>
          <w:rFonts w:ascii="Arial" w:eastAsiaTheme="minorHAnsi" w:hAnsi="Arial" w:cs="Arial"/>
          <w:sz w:val="20"/>
          <w:lang w:eastAsia="en-US"/>
        </w:rPr>
        <w:t>de réception</w:t>
      </w:r>
      <w:r w:rsidR="00BB4973">
        <w:rPr>
          <w:rFonts w:ascii="Arial" w:eastAsiaTheme="minorHAnsi" w:hAnsi="Arial" w:cs="Arial"/>
          <w:sz w:val="20"/>
          <w:lang w:eastAsia="en-US"/>
        </w:rPr>
        <w:t xml:space="preserve"> </w:t>
      </w:r>
      <w:r w:rsidRPr="00301E55">
        <w:rPr>
          <w:rFonts w:ascii="Arial" w:eastAsiaTheme="minorHAnsi" w:hAnsi="Arial" w:cs="Arial"/>
          <w:sz w:val="20"/>
          <w:lang w:eastAsia="en-US"/>
        </w:rPr>
        <w:t xml:space="preserve">permet, sous réserve de </w:t>
      </w:r>
      <w:r w:rsidR="00BF3FAD" w:rsidRPr="00301E55">
        <w:rPr>
          <w:rFonts w:ascii="Arial" w:eastAsiaTheme="minorHAnsi" w:hAnsi="Arial" w:cs="Arial"/>
          <w:sz w:val="20"/>
          <w:lang w:eastAsia="en-US"/>
        </w:rPr>
        <w:t>la réception</w:t>
      </w:r>
      <w:r w:rsidR="00C65DFA" w:rsidRPr="00301E55">
        <w:rPr>
          <w:rFonts w:ascii="Arial" w:eastAsiaTheme="minorHAnsi" w:hAnsi="Arial" w:cs="Arial"/>
          <w:sz w:val="20"/>
          <w:lang w:eastAsia="en-US"/>
        </w:rPr>
        <w:t xml:space="preserve"> </w:t>
      </w:r>
      <w:r w:rsidRPr="00301E55">
        <w:rPr>
          <w:rFonts w:ascii="Arial" w:eastAsiaTheme="minorHAnsi" w:hAnsi="Arial" w:cs="Arial"/>
          <w:sz w:val="20"/>
          <w:lang w:eastAsia="en-US"/>
        </w:rPr>
        <w:t xml:space="preserve">de la facture correspondante, le paiement </w:t>
      </w:r>
      <w:r w:rsidR="00D95371">
        <w:rPr>
          <w:rFonts w:ascii="Arial" w:eastAsiaTheme="minorHAnsi" w:hAnsi="Arial" w:cs="Arial"/>
          <w:sz w:val="20"/>
          <w:lang w:eastAsia="en-US"/>
        </w:rPr>
        <w:t>du solde</w:t>
      </w:r>
      <w:r w:rsidRPr="00301E55">
        <w:rPr>
          <w:rFonts w:ascii="Arial" w:eastAsiaTheme="minorHAnsi" w:hAnsi="Arial" w:cs="Arial"/>
          <w:sz w:val="20"/>
          <w:lang w:eastAsia="en-US"/>
        </w:rPr>
        <w:t xml:space="preserve"> </w:t>
      </w:r>
      <w:r w:rsidR="00941ADC">
        <w:rPr>
          <w:rFonts w:ascii="Arial" w:eastAsiaTheme="minorHAnsi" w:hAnsi="Arial" w:cs="Arial"/>
          <w:sz w:val="20"/>
          <w:lang w:eastAsia="en-US"/>
        </w:rPr>
        <w:t xml:space="preserve">du marché </w:t>
      </w:r>
      <w:r w:rsidRPr="00301E55">
        <w:rPr>
          <w:rFonts w:ascii="Arial" w:eastAsiaTheme="minorHAnsi" w:hAnsi="Arial" w:cs="Arial"/>
          <w:sz w:val="20"/>
          <w:lang w:eastAsia="en-US"/>
        </w:rPr>
        <w:t xml:space="preserve">selon les conditions prévues à l’article </w:t>
      </w:r>
      <w:r w:rsidRPr="00301E55">
        <w:rPr>
          <w:rFonts w:ascii="Arial" w:eastAsiaTheme="minorHAnsi" w:hAnsi="Arial" w:cs="Arial"/>
          <w:sz w:val="20"/>
          <w:lang w:eastAsia="en-US"/>
        </w:rPr>
        <w:fldChar w:fldCharType="begin"/>
      </w:r>
      <w:r w:rsidRPr="00301E55">
        <w:rPr>
          <w:rFonts w:ascii="Arial" w:eastAsiaTheme="minorHAnsi" w:hAnsi="Arial" w:cs="Arial"/>
          <w:sz w:val="20"/>
          <w:lang w:eastAsia="en-US"/>
        </w:rPr>
        <w:instrText xml:space="preserve"> REF _Ref473625209 \r \h </w:instrText>
      </w:r>
      <w:r w:rsidR="00301E55">
        <w:rPr>
          <w:rFonts w:ascii="Arial" w:eastAsiaTheme="minorHAnsi" w:hAnsi="Arial" w:cs="Arial"/>
          <w:sz w:val="20"/>
          <w:lang w:eastAsia="en-US"/>
        </w:rPr>
        <w:instrText xml:space="preserve"> \* MERGEFORMAT </w:instrText>
      </w:r>
      <w:r w:rsidRPr="00301E55">
        <w:rPr>
          <w:rFonts w:ascii="Arial" w:eastAsiaTheme="minorHAnsi" w:hAnsi="Arial" w:cs="Arial"/>
          <w:sz w:val="20"/>
          <w:lang w:eastAsia="en-US"/>
        </w:rPr>
      </w:r>
      <w:r w:rsidRPr="00301E55">
        <w:rPr>
          <w:rFonts w:ascii="Arial" w:eastAsiaTheme="minorHAnsi" w:hAnsi="Arial" w:cs="Arial"/>
          <w:sz w:val="20"/>
          <w:lang w:eastAsia="en-US"/>
        </w:rPr>
        <w:fldChar w:fldCharType="separate"/>
      </w:r>
      <w:r w:rsidR="00C10D08">
        <w:rPr>
          <w:rFonts w:ascii="Arial" w:eastAsiaTheme="minorHAnsi" w:hAnsi="Arial" w:cs="Arial"/>
          <w:sz w:val="20"/>
          <w:lang w:eastAsia="en-US"/>
        </w:rPr>
        <w:t>16.5</w:t>
      </w:r>
      <w:r w:rsidRPr="00301E55">
        <w:rPr>
          <w:rFonts w:ascii="Arial" w:eastAsiaTheme="minorHAnsi" w:hAnsi="Arial" w:cs="Arial"/>
          <w:sz w:val="20"/>
          <w:lang w:eastAsia="en-US"/>
        </w:rPr>
        <w:fldChar w:fldCharType="end"/>
      </w:r>
      <w:r w:rsidR="00C65DFA" w:rsidRPr="00301E55">
        <w:rPr>
          <w:rFonts w:ascii="Arial" w:eastAsiaTheme="minorHAnsi" w:hAnsi="Arial" w:cs="Arial"/>
          <w:sz w:val="20"/>
          <w:lang w:eastAsia="en-US"/>
        </w:rPr>
        <w:t xml:space="preserve"> </w:t>
      </w:r>
      <w:r w:rsidRPr="00301E55">
        <w:rPr>
          <w:rFonts w:ascii="Arial" w:eastAsiaTheme="minorHAnsi" w:hAnsi="Arial" w:cs="Arial"/>
          <w:sz w:val="20"/>
          <w:lang w:eastAsia="en-US"/>
        </w:rPr>
        <w:t>du présent C.C.A.P.</w:t>
      </w:r>
    </w:p>
    <w:p w14:paraId="3C5E4269" w14:textId="77777777" w:rsidR="004E57E4" w:rsidRPr="00301E55" w:rsidRDefault="00733C5D" w:rsidP="00B31B8D">
      <w:pPr>
        <w:pStyle w:val="Titre1"/>
      </w:pPr>
      <w:bookmarkStart w:id="127" w:name="_Toc180421374"/>
      <w:r w:rsidRPr="00301E55">
        <w:t>Modalités de détermination des prix</w:t>
      </w:r>
      <w:bookmarkEnd w:id="127"/>
    </w:p>
    <w:p w14:paraId="07268785" w14:textId="77777777" w:rsidR="008D3A95" w:rsidRPr="00301E55" w:rsidRDefault="008D3A95" w:rsidP="00447701">
      <w:pPr>
        <w:pStyle w:val="Titre2"/>
      </w:pPr>
      <w:bookmarkStart w:id="128" w:name="_Toc469492592"/>
      <w:bookmarkStart w:id="129" w:name="_Toc180421375"/>
      <w:r w:rsidRPr="00301E55">
        <w:t>Contenu des prix</w:t>
      </w:r>
      <w:bookmarkEnd w:id="128"/>
      <w:bookmarkEnd w:id="129"/>
    </w:p>
    <w:p w14:paraId="6C29B6D5" w14:textId="0811836A" w:rsidR="00F33888" w:rsidRDefault="00F33888" w:rsidP="00F33888">
      <w:pPr>
        <w:spacing w:before="120" w:after="120" w:line="240" w:lineRule="auto"/>
        <w:jc w:val="both"/>
        <w:rPr>
          <w:rFonts w:ascii="Arial" w:hAnsi="Arial" w:cs="Arial"/>
          <w:sz w:val="20"/>
          <w:szCs w:val="20"/>
        </w:rPr>
      </w:pPr>
      <w:r w:rsidRPr="00301E55">
        <w:rPr>
          <w:rFonts w:ascii="Arial" w:hAnsi="Arial" w:cs="Arial"/>
          <w:sz w:val="20"/>
          <w:szCs w:val="20"/>
        </w:rPr>
        <w:t xml:space="preserve">Les prix sont réputés comprendre toutes les </w:t>
      </w:r>
      <w:r>
        <w:rPr>
          <w:rFonts w:ascii="Arial" w:hAnsi="Arial" w:cs="Arial"/>
          <w:sz w:val="20"/>
          <w:szCs w:val="20"/>
        </w:rPr>
        <w:t xml:space="preserve">dépenses mentionnées à l’article 10.1.3 du </w:t>
      </w:r>
      <w:r w:rsidR="00AB1351">
        <w:rPr>
          <w:rFonts w:ascii="Arial" w:hAnsi="Arial" w:cs="Arial"/>
          <w:sz w:val="20"/>
          <w:szCs w:val="20"/>
        </w:rPr>
        <w:t>CCAG</w:t>
      </w:r>
      <w:r w:rsidR="00C10D08">
        <w:rPr>
          <w:rFonts w:ascii="Arial" w:hAnsi="Arial" w:cs="Arial"/>
          <w:sz w:val="20"/>
          <w:szCs w:val="20"/>
        </w:rPr>
        <w:t xml:space="preserve"> MOE</w:t>
      </w:r>
      <w:r>
        <w:rPr>
          <w:rFonts w:ascii="Arial" w:hAnsi="Arial" w:cs="Arial"/>
          <w:sz w:val="20"/>
          <w:szCs w:val="20"/>
        </w:rPr>
        <w:t>.</w:t>
      </w:r>
    </w:p>
    <w:p w14:paraId="1757E817" w14:textId="1ECF8206" w:rsidR="00F33888" w:rsidRDefault="00B47D6D" w:rsidP="00F33888">
      <w:pPr>
        <w:spacing w:before="120" w:after="120" w:line="240" w:lineRule="auto"/>
        <w:jc w:val="both"/>
        <w:rPr>
          <w:rFonts w:ascii="Arial" w:hAnsi="Arial" w:cs="Arial"/>
          <w:sz w:val="20"/>
          <w:szCs w:val="20"/>
        </w:rPr>
      </w:pPr>
      <w:r>
        <w:rPr>
          <w:rFonts w:ascii="Arial" w:hAnsi="Arial" w:cs="Arial"/>
          <w:sz w:val="20"/>
          <w:szCs w:val="20"/>
        </w:rPr>
        <w:t>En particulier, l</w:t>
      </w:r>
      <w:r w:rsidRPr="00B47D6D">
        <w:rPr>
          <w:rFonts w:ascii="Arial" w:hAnsi="Arial" w:cs="Arial"/>
          <w:sz w:val="20"/>
          <w:szCs w:val="20"/>
        </w:rPr>
        <w:t>es prix sont réputés inclure</w:t>
      </w:r>
      <w:r>
        <w:rPr>
          <w:rFonts w:ascii="Arial" w:hAnsi="Arial" w:cs="Arial"/>
          <w:sz w:val="20"/>
          <w:szCs w:val="20"/>
        </w:rPr>
        <w:t xml:space="preserve"> </w:t>
      </w:r>
      <w:r w:rsidR="00F33888">
        <w:rPr>
          <w:rFonts w:ascii="Arial" w:hAnsi="Arial" w:cs="Arial"/>
          <w:sz w:val="20"/>
          <w:szCs w:val="20"/>
        </w:rPr>
        <w:t xml:space="preserve">tous les frais de déplacements impliqués par le suivi des travaux ou la participation aux réunions sur site, dans les conditions décrites </w:t>
      </w:r>
      <w:r w:rsidR="00240962">
        <w:rPr>
          <w:rFonts w:ascii="Arial" w:hAnsi="Arial" w:cs="Arial"/>
          <w:sz w:val="20"/>
          <w:szCs w:val="20"/>
        </w:rPr>
        <w:t xml:space="preserve">au présent C.C.A.P. </w:t>
      </w:r>
      <w:r w:rsidR="00103435">
        <w:rPr>
          <w:rFonts w:ascii="Arial" w:hAnsi="Arial" w:cs="Arial"/>
          <w:sz w:val="20"/>
          <w:szCs w:val="20"/>
        </w:rPr>
        <w:t>.</w:t>
      </w:r>
    </w:p>
    <w:p w14:paraId="226F849D" w14:textId="77777777" w:rsidR="008D3A95" w:rsidRPr="00301E55" w:rsidRDefault="008D3A95" w:rsidP="00447701">
      <w:pPr>
        <w:pStyle w:val="Titre2"/>
      </w:pPr>
      <w:bookmarkStart w:id="130" w:name="_Toc469492593"/>
      <w:bookmarkStart w:id="131" w:name="_Toc180421376"/>
      <w:r w:rsidRPr="00301E55">
        <w:t>Prix de règlement</w:t>
      </w:r>
      <w:bookmarkEnd w:id="130"/>
      <w:bookmarkEnd w:id="131"/>
    </w:p>
    <w:p w14:paraId="2B3F2EBD" w14:textId="77777777" w:rsidR="00E378C1" w:rsidRDefault="008D3A95" w:rsidP="00E378C1">
      <w:pPr>
        <w:spacing w:after="120" w:line="240" w:lineRule="auto"/>
        <w:jc w:val="both"/>
        <w:rPr>
          <w:rFonts w:ascii="Arial" w:hAnsi="Arial" w:cs="Arial"/>
          <w:sz w:val="20"/>
          <w:szCs w:val="20"/>
        </w:rPr>
      </w:pPr>
      <w:r w:rsidRPr="00301E55">
        <w:rPr>
          <w:rFonts w:ascii="Arial" w:hAnsi="Arial" w:cs="Arial"/>
          <w:sz w:val="20"/>
          <w:szCs w:val="20"/>
        </w:rPr>
        <w:t xml:space="preserve">Les prix figurant à l’acte d’engagement sont réputés établis aux conditions économiques du mois de </w:t>
      </w:r>
      <w:r w:rsidR="007D0EE6" w:rsidRPr="00AC155E">
        <w:rPr>
          <w:rFonts w:ascii="Arial" w:hAnsi="Arial" w:cs="Arial"/>
          <w:sz w:val="20"/>
          <w:szCs w:val="20"/>
        </w:rPr>
        <w:t xml:space="preserve">remise des offres </w:t>
      </w:r>
      <w:r w:rsidR="006C170A" w:rsidRPr="00AC155E">
        <w:rPr>
          <w:rFonts w:ascii="Arial" w:hAnsi="Arial" w:cs="Arial"/>
          <w:sz w:val="20"/>
          <w:szCs w:val="20"/>
        </w:rPr>
        <w:t xml:space="preserve">renseigné </w:t>
      </w:r>
      <w:r w:rsidR="00335202">
        <w:rPr>
          <w:rFonts w:ascii="Arial" w:hAnsi="Arial" w:cs="Arial"/>
          <w:sz w:val="20"/>
          <w:szCs w:val="20"/>
        </w:rPr>
        <w:t>en page de garde du présent document</w:t>
      </w:r>
      <w:r w:rsidR="007D0EE6" w:rsidRPr="00AC155E">
        <w:rPr>
          <w:rFonts w:ascii="Arial" w:hAnsi="Arial" w:cs="Arial"/>
          <w:sz w:val="20"/>
          <w:szCs w:val="20"/>
        </w:rPr>
        <w:t>.</w:t>
      </w:r>
      <w:r w:rsidRPr="00AC155E">
        <w:rPr>
          <w:rFonts w:ascii="Arial" w:hAnsi="Arial" w:cs="Arial"/>
          <w:sz w:val="20"/>
          <w:szCs w:val="20"/>
        </w:rPr>
        <w:t xml:space="preserve"> Ce</w:t>
      </w:r>
      <w:r w:rsidRPr="00301E55">
        <w:rPr>
          <w:rFonts w:ascii="Arial" w:hAnsi="Arial" w:cs="Arial"/>
          <w:sz w:val="20"/>
          <w:szCs w:val="20"/>
        </w:rPr>
        <w:t xml:space="preserve"> mois est appelé « mois zéro » (M0).</w:t>
      </w:r>
    </w:p>
    <w:p w14:paraId="31F0C8E0" w14:textId="77777777" w:rsidR="008D3A95" w:rsidRPr="00301E55" w:rsidRDefault="00E378C1" w:rsidP="007D0EE6">
      <w:pPr>
        <w:spacing w:after="120" w:line="240" w:lineRule="auto"/>
        <w:jc w:val="both"/>
        <w:rPr>
          <w:rFonts w:ascii="Arial" w:hAnsi="Arial" w:cs="Arial"/>
          <w:sz w:val="20"/>
          <w:szCs w:val="20"/>
        </w:rPr>
      </w:pPr>
      <w:r w:rsidRPr="00301E55">
        <w:rPr>
          <w:rFonts w:ascii="Arial" w:hAnsi="Arial" w:cs="Arial"/>
          <w:sz w:val="20"/>
          <w:szCs w:val="20"/>
        </w:rPr>
        <w:t xml:space="preserve">Les prix du </w:t>
      </w:r>
      <w:r>
        <w:rPr>
          <w:rFonts w:ascii="Arial" w:hAnsi="Arial" w:cs="Arial"/>
          <w:sz w:val="20"/>
          <w:szCs w:val="20"/>
        </w:rPr>
        <w:t>marché</w:t>
      </w:r>
      <w:r w:rsidRPr="00301E55">
        <w:rPr>
          <w:rFonts w:ascii="Arial" w:hAnsi="Arial" w:cs="Arial"/>
          <w:sz w:val="20"/>
          <w:szCs w:val="20"/>
        </w:rPr>
        <w:t xml:space="preserve"> figurent à l'acte d'engagement ou dans ses annexes financières.</w:t>
      </w:r>
    </w:p>
    <w:p w14:paraId="7D570666" w14:textId="77777777" w:rsidR="00DD5A6E" w:rsidRPr="00FF7AE5" w:rsidRDefault="00FE22D2" w:rsidP="00FF7AE5">
      <w:pPr>
        <w:pStyle w:val="Titre2"/>
        <w:rPr>
          <w:rFonts w:eastAsiaTheme="minorHAnsi"/>
        </w:rPr>
      </w:pPr>
      <w:bookmarkStart w:id="132" w:name="_Toc469492594"/>
      <w:bookmarkStart w:id="133" w:name="_Ref476834607"/>
      <w:bookmarkStart w:id="134" w:name="_Ref15319507"/>
      <w:bookmarkStart w:id="135" w:name="_Toc180421377"/>
      <w:r>
        <w:rPr>
          <w:rFonts w:eastAsiaTheme="minorHAnsi"/>
        </w:rPr>
        <w:t>Forme des</w:t>
      </w:r>
      <w:r w:rsidR="008D3A95" w:rsidRPr="00301E55">
        <w:rPr>
          <w:rFonts w:eastAsiaTheme="minorHAnsi"/>
        </w:rPr>
        <w:t xml:space="preserve"> prix</w:t>
      </w:r>
      <w:bookmarkEnd w:id="132"/>
      <w:bookmarkEnd w:id="133"/>
      <w:bookmarkEnd w:id="134"/>
      <w:bookmarkEnd w:id="135"/>
    </w:p>
    <w:p w14:paraId="0E9D6CC5" w14:textId="77777777" w:rsidR="0041755D" w:rsidRDefault="0041755D" w:rsidP="0041755D">
      <w:pPr>
        <w:pStyle w:val="Titre3"/>
      </w:pPr>
      <w:bookmarkStart w:id="136" w:name="_Toc180421378"/>
      <w:r>
        <w:t>Prix global forfaitaire</w:t>
      </w:r>
      <w:bookmarkEnd w:id="136"/>
    </w:p>
    <w:p w14:paraId="486282D4" w14:textId="32639EB2" w:rsidR="00B47D6D" w:rsidRDefault="00B47D6D" w:rsidP="0041755D">
      <w:pPr>
        <w:spacing w:before="120" w:after="120" w:line="240" w:lineRule="auto"/>
        <w:jc w:val="both"/>
        <w:rPr>
          <w:rFonts w:ascii="Arial" w:hAnsi="Arial" w:cs="Arial"/>
          <w:sz w:val="20"/>
          <w:szCs w:val="20"/>
        </w:rPr>
      </w:pPr>
      <w:r w:rsidRPr="00B47D6D">
        <w:rPr>
          <w:rFonts w:ascii="Arial" w:hAnsi="Arial" w:cs="Arial"/>
          <w:sz w:val="20"/>
          <w:szCs w:val="20"/>
        </w:rPr>
        <w:t xml:space="preserve">Le marché est traité à prix global forfaitaire, quel que soit le nombre d’heures réellement effectuées par le </w:t>
      </w:r>
      <w:r w:rsidR="00BD58A4">
        <w:rPr>
          <w:rFonts w:ascii="Arial" w:hAnsi="Arial" w:cs="Arial"/>
          <w:sz w:val="20"/>
          <w:szCs w:val="20"/>
        </w:rPr>
        <w:t>Titulaire</w:t>
      </w:r>
      <w:r w:rsidR="0041755D">
        <w:rPr>
          <w:rFonts w:ascii="Arial" w:hAnsi="Arial" w:cs="Arial"/>
          <w:sz w:val="20"/>
          <w:szCs w:val="20"/>
        </w:rPr>
        <w:t xml:space="preserve">, </w:t>
      </w:r>
      <w:r w:rsidR="0041755D" w:rsidRPr="0055313B">
        <w:rPr>
          <w:rFonts w:ascii="Arial" w:hAnsi="Arial" w:cs="Arial"/>
          <w:sz w:val="20"/>
          <w:szCs w:val="20"/>
        </w:rPr>
        <w:t>pour l'exécution des prestations décrites par les pièces constitutives du marché</w:t>
      </w:r>
      <w:r w:rsidR="0041755D">
        <w:rPr>
          <w:rFonts w:ascii="Arial" w:hAnsi="Arial" w:cs="Arial"/>
          <w:sz w:val="20"/>
          <w:szCs w:val="20"/>
        </w:rPr>
        <w:t>.</w:t>
      </w:r>
    </w:p>
    <w:p w14:paraId="0641E0E0" w14:textId="52C1739B" w:rsidR="0055313B" w:rsidRPr="0055313B" w:rsidRDefault="0055313B" w:rsidP="0041755D">
      <w:pPr>
        <w:spacing w:before="120" w:after="120" w:line="240" w:lineRule="auto"/>
        <w:jc w:val="both"/>
        <w:rPr>
          <w:rFonts w:ascii="Arial" w:hAnsi="Arial" w:cs="Arial"/>
          <w:sz w:val="20"/>
          <w:szCs w:val="20"/>
        </w:rPr>
      </w:pPr>
      <w:r w:rsidRPr="0055313B">
        <w:rPr>
          <w:rFonts w:ascii="Arial" w:hAnsi="Arial" w:cs="Arial"/>
          <w:sz w:val="20"/>
          <w:szCs w:val="20"/>
        </w:rPr>
        <w:t xml:space="preserve">Ce forfait est exclusif de tout autre émolument ou remboursement de frais au titre de la même opération. Il couvre la totalité des prestations à assurer pour mener la mission à bonne fin dans les circonstances de complexité, de temps, de lieu et de délai de l'opération que le </w:t>
      </w:r>
      <w:r w:rsidR="00BD58A4">
        <w:rPr>
          <w:rFonts w:ascii="Arial" w:hAnsi="Arial" w:cs="Arial"/>
          <w:sz w:val="20"/>
          <w:szCs w:val="20"/>
        </w:rPr>
        <w:t>Titulaire</w:t>
      </w:r>
      <w:r w:rsidR="0041755D">
        <w:rPr>
          <w:rFonts w:ascii="Arial" w:hAnsi="Arial" w:cs="Arial"/>
          <w:sz w:val="20"/>
          <w:szCs w:val="20"/>
        </w:rPr>
        <w:t xml:space="preserve"> est réputé connaître. </w:t>
      </w:r>
    </w:p>
    <w:p w14:paraId="285CAD65" w14:textId="6BE7475A" w:rsidR="0055313B" w:rsidRPr="0055313B" w:rsidRDefault="0055313B" w:rsidP="0041755D">
      <w:pPr>
        <w:spacing w:before="120" w:after="120" w:line="240" w:lineRule="auto"/>
        <w:jc w:val="both"/>
        <w:rPr>
          <w:rFonts w:ascii="Arial" w:hAnsi="Arial" w:cs="Arial"/>
          <w:sz w:val="20"/>
          <w:szCs w:val="20"/>
        </w:rPr>
      </w:pPr>
      <w:r w:rsidRPr="0055313B">
        <w:rPr>
          <w:rFonts w:ascii="Arial" w:hAnsi="Arial" w:cs="Arial"/>
          <w:sz w:val="20"/>
          <w:szCs w:val="20"/>
        </w:rPr>
        <w:t xml:space="preserve">Le </w:t>
      </w:r>
      <w:r w:rsidR="00BD58A4">
        <w:rPr>
          <w:rFonts w:ascii="Arial" w:hAnsi="Arial" w:cs="Arial"/>
          <w:sz w:val="20"/>
          <w:szCs w:val="20"/>
        </w:rPr>
        <w:t>Titulaire</w:t>
      </w:r>
      <w:r w:rsidRPr="0055313B">
        <w:rPr>
          <w:rFonts w:ascii="Arial" w:hAnsi="Arial" w:cs="Arial"/>
          <w:sz w:val="20"/>
          <w:szCs w:val="20"/>
        </w:rPr>
        <w:t xml:space="preserve"> s'engage à ne percevoir aucune autre rémunération d'un tiers au titre de la réalisation de l'opération.</w:t>
      </w:r>
    </w:p>
    <w:p w14:paraId="0674C221" w14:textId="77777777" w:rsidR="0041755D" w:rsidRPr="0041755D" w:rsidRDefault="0041755D" w:rsidP="0041755D">
      <w:pPr>
        <w:pStyle w:val="Titre3"/>
      </w:pPr>
      <w:bookmarkStart w:id="137" w:name="_Toc180421379"/>
      <w:r>
        <w:lastRenderedPageBreak/>
        <w:t>Prix provisoire</w:t>
      </w:r>
      <w:bookmarkEnd w:id="137"/>
    </w:p>
    <w:p w14:paraId="48481593" w14:textId="0A0F9EFF" w:rsidR="0041755D" w:rsidRDefault="0041755D" w:rsidP="00FC7A27">
      <w:pPr>
        <w:spacing w:before="120" w:after="120" w:line="240" w:lineRule="auto"/>
        <w:jc w:val="both"/>
        <w:rPr>
          <w:rFonts w:ascii="Arial" w:hAnsi="Arial" w:cs="Arial"/>
          <w:sz w:val="20"/>
          <w:szCs w:val="20"/>
        </w:rPr>
      </w:pPr>
      <w:r>
        <w:rPr>
          <w:rFonts w:ascii="Arial" w:hAnsi="Arial" w:cs="Arial"/>
          <w:sz w:val="20"/>
          <w:szCs w:val="20"/>
        </w:rPr>
        <w:t xml:space="preserve">Le marché est conclu à prix provisoire, </w:t>
      </w:r>
      <w:r w:rsidR="00FC7A27">
        <w:rPr>
          <w:rFonts w:ascii="Arial" w:hAnsi="Arial" w:cs="Arial"/>
          <w:sz w:val="20"/>
          <w:szCs w:val="20"/>
        </w:rPr>
        <w:t>conformément aux articles</w:t>
      </w:r>
      <w:r>
        <w:rPr>
          <w:rFonts w:ascii="Arial" w:hAnsi="Arial" w:cs="Arial"/>
          <w:sz w:val="20"/>
          <w:szCs w:val="20"/>
        </w:rPr>
        <w:t xml:space="preserve"> R.</w:t>
      </w:r>
      <w:r w:rsidR="00FC7A27">
        <w:rPr>
          <w:rFonts w:ascii="Arial" w:hAnsi="Arial" w:cs="Arial"/>
          <w:sz w:val="20"/>
          <w:szCs w:val="20"/>
        </w:rPr>
        <w:t xml:space="preserve">2112-18 et R.2432-7 du </w:t>
      </w:r>
      <w:r w:rsidR="005B3071">
        <w:rPr>
          <w:rFonts w:ascii="Arial" w:hAnsi="Arial" w:cs="Arial"/>
          <w:sz w:val="20"/>
          <w:szCs w:val="20"/>
        </w:rPr>
        <w:t>Code</w:t>
      </w:r>
      <w:r w:rsidR="00FC7A27">
        <w:rPr>
          <w:rFonts w:ascii="Arial" w:hAnsi="Arial" w:cs="Arial"/>
          <w:sz w:val="20"/>
          <w:szCs w:val="20"/>
        </w:rPr>
        <w:t xml:space="preserve"> de la commande publique.</w:t>
      </w:r>
    </w:p>
    <w:p w14:paraId="10707AFA" w14:textId="685B958E" w:rsidR="0055313B" w:rsidRPr="0055313B" w:rsidRDefault="0055313B" w:rsidP="00FC7A27">
      <w:pPr>
        <w:autoSpaceDE w:val="0"/>
        <w:autoSpaceDN w:val="0"/>
        <w:adjustRightInd w:val="0"/>
        <w:spacing w:before="120" w:after="120" w:line="240" w:lineRule="auto"/>
        <w:jc w:val="both"/>
        <w:rPr>
          <w:rFonts w:ascii="Arial" w:hAnsi="Arial" w:cs="Arial"/>
          <w:sz w:val="20"/>
          <w:szCs w:val="20"/>
        </w:rPr>
      </w:pPr>
      <w:r w:rsidRPr="0055313B">
        <w:rPr>
          <w:rFonts w:ascii="Arial" w:hAnsi="Arial" w:cs="Arial"/>
          <w:sz w:val="20"/>
          <w:szCs w:val="20"/>
        </w:rPr>
        <w:t xml:space="preserve">Le </w:t>
      </w:r>
      <w:r w:rsidR="002C1477">
        <w:rPr>
          <w:rFonts w:ascii="Arial" w:hAnsi="Arial" w:cs="Arial"/>
          <w:sz w:val="20"/>
          <w:szCs w:val="20"/>
        </w:rPr>
        <w:t>forfait</w:t>
      </w:r>
      <w:r w:rsidRPr="0055313B">
        <w:rPr>
          <w:rFonts w:ascii="Arial" w:hAnsi="Arial" w:cs="Arial"/>
          <w:sz w:val="20"/>
          <w:szCs w:val="20"/>
        </w:rPr>
        <w:t xml:space="preserve"> provisoire </w:t>
      </w:r>
      <w:r w:rsidR="002C1477">
        <w:rPr>
          <w:rFonts w:ascii="Arial" w:hAnsi="Arial" w:cs="Arial"/>
          <w:sz w:val="20"/>
          <w:szCs w:val="20"/>
        </w:rPr>
        <w:t xml:space="preserve">de rémunération </w:t>
      </w:r>
      <w:r w:rsidRPr="0055313B">
        <w:rPr>
          <w:rFonts w:ascii="Arial" w:hAnsi="Arial" w:cs="Arial"/>
          <w:sz w:val="20"/>
          <w:szCs w:val="20"/>
        </w:rPr>
        <w:t>est le produi</w:t>
      </w:r>
      <w:r w:rsidR="00FC7A27">
        <w:rPr>
          <w:rFonts w:ascii="Arial" w:hAnsi="Arial" w:cs="Arial"/>
          <w:sz w:val="20"/>
          <w:szCs w:val="20"/>
        </w:rPr>
        <w:t>t du taux de rémunération par la</w:t>
      </w:r>
      <w:r w:rsidRPr="0055313B">
        <w:rPr>
          <w:rFonts w:ascii="Arial" w:hAnsi="Arial" w:cs="Arial"/>
          <w:sz w:val="20"/>
          <w:szCs w:val="20"/>
        </w:rPr>
        <w:t xml:space="preserve"> partie de l’enveloppe financière </w:t>
      </w:r>
      <w:r w:rsidR="00FC7A27" w:rsidRPr="0055313B">
        <w:rPr>
          <w:rFonts w:ascii="Arial" w:hAnsi="Arial" w:cs="Arial"/>
          <w:sz w:val="20"/>
          <w:szCs w:val="20"/>
        </w:rPr>
        <w:t xml:space="preserve">affectée aux travaux </w:t>
      </w:r>
      <w:r w:rsidR="00FC7A27">
        <w:rPr>
          <w:rFonts w:ascii="Arial" w:hAnsi="Arial" w:cs="Arial"/>
          <w:sz w:val="20"/>
          <w:szCs w:val="20"/>
        </w:rPr>
        <w:t xml:space="preserve">par le Maître d’ouvrage, mentionnée à l’article </w:t>
      </w:r>
      <w:r w:rsidR="00FC7A27">
        <w:rPr>
          <w:rFonts w:ascii="Arial" w:hAnsi="Arial" w:cs="Arial"/>
          <w:sz w:val="20"/>
          <w:szCs w:val="20"/>
        </w:rPr>
        <w:fldChar w:fldCharType="begin"/>
      </w:r>
      <w:r w:rsidR="00FC7A27">
        <w:rPr>
          <w:rFonts w:ascii="Arial" w:hAnsi="Arial" w:cs="Arial"/>
          <w:sz w:val="20"/>
          <w:szCs w:val="20"/>
        </w:rPr>
        <w:instrText xml:space="preserve"> REF _Ref14794869 \r \h  \* MERGEFORMAT </w:instrText>
      </w:r>
      <w:r w:rsidR="00FC7A27">
        <w:rPr>
          <w:rFonts w:ascii="Arial" w:hAnsi="Arial" w:cs="Arial"/>
          <w:sz w:val="20"/>
          <w:szCs w:val="20"/>
        </w:rPr>
      </w:r>
      <w:r w:rsidR="00FC7A27">
        <w:rPr>
          <w:rFonts w:ascii="Arial" w:hAnsi="Arial" w:cs="Arial"/>
          <w:sz w:val="20"/>
          <w:szCs w:val="20"/>
        </w:rPr>
        <w:fldChar w:fldCharType="separate"/>
      </w:r>
      <w:r w:rsidR="00EE68E3">
        <w:rPr>
          <w:rFonts w:ascii="Arial" w:hAnsi="Arial" w:cs="Arial"/>
          <w:sz w:val="20"/>
          <w:szCs w:val="20"/>
        </w:rPr>
        <w:t>1</w:t>
      </w:r>
      <w:r w:rsidR="00FC7A27">
        <w:rPr>
          <w:rFonts w:ascii="Arial" w:hAnsi="Arial" w:cs="Arial"/>
          <w:sz w:val="20"/>
          <w:szCs w:val="20"/>
        </w:rPr>
        <w:fldChar w:fldCharType="end"/>
      </w:r>
      <w:r w:rsidR="00FC7A27">
        <w:rPr>
          <w:rFonts w:ascii="Arial" w:hAnsi="Arial" w:cs="Arial"/>
          <w:sz w:val="20"/>
          <w:szCs w:val="20"/>
        </w:rPr>
        <w:t xml:space="preserve"> du présent C.C.A.P.</w:t>
      </w:r>
    </w:p>
    <w:p w14:paraId="462A82BD" w14:textId="51C824DB" w:rsidR="0055313B" w:rsidRDefault="00FC7A27" w:rsidP="00FC7A27">
      <w:pPr>
        <w:pStyle w:val="Default"/>
        <w:spacing w:before="120" w:after="120"/>
        <w:jc w:val="both"/>
        <w:rPr>
          <w:color w:val="auto"/>
          <w:sz w:val="20"/>
          <w:szCs w:val="20"/>
        </w:rPr>
      </w:pPr>
      <w:r>
        <w:rPr>
          <w:color w:val="auto"/>
          <w:sz w:val="20"/>
          <w:szCs w:val="20"/>
        </w:rPr>
        <w:t xml:space="preserve">Le </w:t>
      </w:r>
      <w:r w:rsidR="002C1477">
        <w:rPr>
          <w:color w:val="auto"/>
          <w:sz w:val="20"/>
          <w:szCs w:val="20"/>
        </w:rPr>
        <w:t>forfait</w:t>
      </w:r>
      <w:r>
        <w:rPr>
          <w:color w:val="auto"/>
          <w:sz w:val="20"/>
          <w:szCs w:val="20"/>
        </w:rPr>
        <w:t xml:space="preserve"> </w:t>
      </w:r>
      <w:r w:rsidR="0055313B" w:rsidRPr="0055313B">
        <w:rPr>
          <w:color w:val="auto"/>
          <w:sz w:val="20"/>
          <w:szCs w:val="20"/>
        </w:rPr>
        <w:t xml:space="preserve">provisoire </w:t>
      </w:r>
      <w:r>
        <w:rPr>
          <w:color w:val="auto"/>
          <w:sz w:val="20"/>
          <w:szCs w:val="20"/>
        </w:rPr>
        <w:t>devient définitif</w:t>
      </w:r>
      <w:r w:rsidR="0055313B" w:rsidRPr="0055313B">
        <w:rPr>
          <w:color w:val="auto"/>
          <w:sz w:val="20"/>
          <w:szCs w:val="20"/>
        </w:rPr>
        <w:t xml:space="preserve"> lors de l’acceptation par le </w:t>
      </w:r>
      <w:r w:rsidR="006C18AA">
        <w:rPr>
          <w:color w:val="auto"/>
          <w:sz w:val="20"/>
          <w:szCs w:val="20"/>
        </w:rPr>
        <w:t>Maître d’Ouvrage</w:t>
      </w:r>
      <w:r w:rsidR="0055313B" w:rsidRPr="0055313B">
        <w:rPr>
          <w:color w:val="auto"/>
          <w:sz w:val="20"/>
          <w:szCs w:val="20"/>
        </w:rPr>
        <w:t xml:space="preserve"> des études d’avant-projet </w:t>
      </w:r>
      <w:r w:rsidR="00240962">
        <w:rPr>
          <w:color w:val="auto"/>
          <w:sz w:val="20"/>
          <w:szCs w:val="20"/>
        </w:rPr>
        <w:t xml:space="preserve">définitif (APD) </w:t>
      </w:r>
      <w:r w:rsidR="0055313B" w:rsidRPr="0055313B">
        <w:rPr>
          <w:color w:val="auto"/>
          <w:sz w:val="20"/>
          <w:szCs w:val="20"/>
        </w:rPr>
        <w:t xml:space="preserve">et de l'engagement du </w:t>
      </w:r>
      <w:r w:rsidR="00BD58A4">
        <w:rPr>
          <w:color w:val="auto"/>
          <w:sz w:val="20"/>
          <w:szCs w:val="20"/>
        </w:rPr>
        <w:t>Titulaire</w:t>
      </w:r>
      <w:r w:rsidR="0055313B" w:rsidRPr="0055313B">
        <w:rPr>
          <w:color w:val="auto"/>
          <w:sz w:val="20"/>
          <w:szCs w:val="20"/>
        </w:rPr>
        <w:t xml:space="preserve"> sur le coût prévisionnel définitif des travaux.</w:t>
      </w:r>
    </w:p>
    <w:p w14:paraId="708E0B59" w14:textId="5907934C" w:rsidR="00E93590" w:rsidRDefault="00E93590" w:rsidP="00E93590">
      <w:pPr>
        <w:pStyle w:val="Default"/>
        <w:spacing w:before="120" w:after="120"/>
        <w:jc w:val="both"/>
        <w:rPr>
          <w:color w:val="auto"/>
          <w:sz w:val="20"/>
          <w:szCs w:val="20"/>
        </w:rPr>
      </w:pPr>
      <w:r>
        <w:rPr>
          <w:color w:val="auto"/>
          <w:sz w:val="20"/>
          <w:szCs w:val="20"/>
        </w:rPr>
        <w:t xml:space="preserve">La fixation du forfait définitif </w:t>
      </w:r>
      <w:r w:rsidRPr="0055313B">
        <w:rPr>
          <w:color w:val="auto"/>
          <w:sz w:val="20"/>
          <w:szCs w:val="20"/>
        </w:rPr>
        <w:t>de rémunération et le coût prévisionnel des trava</w:t>
      </w:r>
      <w:r>
        <w:rPr>
          <w:color w:val="auto"/>
          <w:sz w:val="20"/>
          <w:szCs w:val="20"/>
        </w:rPr>
        <w:t>ux donnent lieu à la conclusion d’un avenant passé en application des articles R.2432-7 (alinéa 2) et R.2194-2 d</w:t>
      </w:r>
      <w:r w:rsidR="00240962">
        <w:rPr>
          <w:color w:val="auto"/>
          <w:sz w:val="20"/>
          <w:szCs w:val="20"/>
        </w:rPr>
        <w:t xml:space="preserve">u </w:t>
      </w:r>
      <w:r w:rsidR="005B3071">
        <w:rPr>
          <w:color w:val="auto"/>
          <w:sz w:val="20"/>
          <w:szCs w:val="20"/>
        </w:rPr>
        <w:t>Code</w:t>
      </w:r>
      <w:r w:rsidR="00240962">
        <w:rPr>
          <w:color w:val="auto"/>
          <w:sz w:val="20"/>
          <w:szCs w:val="20"/>
        </w:rPr>
        <w:t xml:space="preserve"> de la commande publique : </w:t>
      </w:r>
      <w:r>
        <w:rPr>
          <w:color w:val="auto"/>
          <w:sz w:val="20"/>
          <w:szCs w:val="20"/>
        </w:rPr>
        <w:t>services supp</w:t>
      </w:r>
      <w:r w:rsidR="00240962">
        <w:rPr>
          <w:color w:val="auto"/>
          <w:sz w:val="20"/>
          <w:szCs w:val="20"/>
        </w:rPr>
        <w:t>lémentaires devenus nécessaires</w:t>
      </w:r>
      <w:r>
        <w:rPr>
          <w:color w:val="auto"/>
          <w:sz w:val="20"/>
          <w:szCs w:val="20"/>
        </w:rPr>
        <w:t>.</w:t>
      </w:r>
    </w:p>
    <w:p w14:paraId="2FF156D5" w14:textId="025DA671" w:rsidR="00E93590" w:rsidRPr="00CF10CE" w:rsidRDefault="00E93590" w:rsidP="00E93590">
      <w:pPr>
        <w:pStyle w:val="Default"/>
        <w:spacing w:before="120" w:after="120"/>
        <w:jc w:val="both"/>
        <w:rPr>
          <w:color w:val="auto"/>
          <w:sz w:val="20"/>
          <w:szCs w:val="20"/>
        </w:rPr>
      </w:pPr>
      <w:r>
        <w:rPr>
          <w:color w:val="auto"/>
          <w:sz w:val="20"/>
          <w:szCs w:val="20"/>
        </w:rPr>
        <w:t xml:space="preserve">Le forfait définitif de rémunération sera le produit de l’application du taux de rémunération par le coût </w:t>
      </w:r>
      <w:r w:rsidRPr="0055313B">
        <w:rPr>
          <w:color w:val="auto"/>
          <w:sz w:val="20"/>
          <w:szCs w:val="20"/>
        </w:rPr>
        <w:t>prévisionnel définitif des travaux</w:t>
      </w:r>
      <w:r>
        <w:rPr>
          <w:color w:val="auto"/>
          <w:sz w:val="20"/>
          <w:szCs w:val="20"/>
        </w:rPr>
        <w:t xml:space="preserve">, arrêté </w:t>
      </w:r>
      <w:r w:rsidR="00240962">
        <w:rPr>
          <w:color w:val="auto"/>
          <w:sz w:val="20"/>
          <w:szCs w:val="20"/>
        </w:rPr>
        <w:t>à l’issue de la</w:t>
      </w:r>
      <w:r>
        <w:rPr>
          <w:color w:val="auto"/>
          <w:sz w:val="20"/>
          <w:szCs w:val="20"/>
        </w:rPr>
        <w:t xml:space="preserve"> phase APD.</w:t>
      </w:r>
    </w:p>
    <w:p w14:paraId="3E897F4E" w14:textId="3BE5A276" w:rsidR="008720E3" w:rsidRPr="006A4F83" w:rsidRDefault="00E93590" w:rsidP="0089459A">
      <w:pPr>
        <w:pStyle w:val="Default"/>
        <w:spacing w:before="120" w:after="120"/>
        <w:jc w:val="both"/>
        <w:rPr>
          <w:color w:val="auto"/>
          <w:sz w:val="20"/>
          <w:szCs w:val="20"/>
        </w:rPr>
      </w:pPr>
      <w:r>
        <w:rPr>
          <w:color w:val="auto"/>
          <w:sz w:val="20"/>
          <w:szCs w:val="20"/>
        </w:rPr>
        <w:t>Toutefois</w:t>
      </w:r>
      <w:r w:rsidR="00EE7915" w:rsidRPr="00E93590">
        <w:rPr>
          <w:color w:val="auto"/>
          <w:sz w:val="20"/>
          <w:szCs w:val="20"/>
        </w:rPr>
        <w:t xml:space="preserve">, </w:t>
      </w:r>
      <w:r w:rsidRPr="00E93590">
        <w:rPr>
          <w:color w:val="auto"/>
          <w:sz w:val="20"/>
          <w:szCs w:val="20"/>
        </w:rPr>
        <w:t xml:space="preserve">conformément à l’article L.2432-2 du </w:t>
      </w:r>
      <w:r w:rsidR="005B3071">
        <w:rPr>
          <w:color w:val="auto"/>
          <w:sz w:val="20"/>
          <w:szCs w:val="20"/>
        </w:rPr>
        <w:t>Code</w:t>
      </w:r>
      <w:r w:rsidRPr="00E93590">
        <w:rPr>
          <w:color w:val="auto"/>
          <w:sz w:val="20"/>
          <w:szCs w:val="20"/>
        </w:rPr>
        <w:t xml:space="preserve"> de la commande publique, </w:t>
      </w:r>
      <w:r w:rsidR="00EE7915" w:rsidRPr="00E93590">
        <w:rPr>
          <w:color w:val="auto"/>
          <w:sz w:val="20"/>
          <w:szCs w:val="20"/>
        </w:rPr>
        <w:t>dans le ca</w:t>
      </w:r>
      <w:r w:rsidRPr="00E93590">
        <w:rPr>
          <w:color w:val="auto"/>
          <w:sz w:val="20"/>
          <w:szCs w:val="20"/>
        </w:rPr>
        <w:t>s où le Maitre d’Ouvrage décide</w:t>
      </w:r>
      <w:r w:rsidR="00136595">
        <w:rPr>
          <w:color w:val="auto"/>
          <w:sz w:val="20"/>
          <w:szCs w:val="20"/>
        </w:rPr>
        <w:t xml:space="preserve">, avant la fixation du forfait de rémunération définitif, </w:t>
      </w:r>
      <w:r w:rsidR="00EE7915" w:rsidRPr="00E93590">
        <w:rPr>
          <w:color w:val="auto"/>
          <w:sz w:val="20"/>
          <w:szCs w:val="20"/>
        </w:rPr>
        <w:t>de modifier le programme</w:t>
      </w:r>
      <w:r w:rsidRPr="00E93590">
        <w:rPr>
          <w:color w:val="auto"/>
          <w:sz w:val="20"/>
          <w:szCs w:val="20"/>
        </w:rPr>
        <w:t xml:space="preserve"> ou les prestations</w:t>
      </w:r>
      <w:r w:rsidR="00E67085">
        <w:rPr>
          <w:color w:val="auto"/>
          <w:sz w:val="20"/>
          <w:szCs w:val="20"/>
        </w:rPr>
        <w:t xml:space="preserve"> prévues au marché</w:t>
      </w:r>
      <w:r w:rsidR="00E378C1" w:rsidRPr="00E93590">
        <w:rPr>
          <w:color w:val="auto"/>
          <w:sz w:val="20"/>
          <w:szCs w:val="20"/>
        </w:rPr>
        <w:t xml:space="preserve">, </w:t>
      </w:r>
      <w:r w:rsidR="0055313B" w:rsidRPr="00E93590">
        <w:rPr>
          <w:color w:val="auto"/>
          <w:sz w:val="20"/>
          <w:szCs w:val="20"/>
        </w:rPr>
        <w:t xml:space="preserve">le forfait définitif de rémunération ne résultera de l’application du taux initial au </w:t>
      </w:r>
      <w:r w:rsidR="00E378C1" w:rsidRPr="00E93590">
        <w:rPr>
          <w:color w:val="auto"/>
          <w:sz w:val="20"/>
          <w:szCs w:val="20"/>
        </w:rPr>
        <w:t>coût prévisionnel</w:t>
      </w:r>
      <w:r>
        <w:rPr>
          <w:color w:val="auto"/>
          <w:sz w:val="20"/>
          <w:szCs w:val="20"/>
        </w:rPr>
        <w:t xml:space="preserve"> définitif</w:t>
      </w:r>
      <w:r w:rsidR="00E378C1" w:rsidRPr="00E93590">
        <w:rPr>
          <w:color w:val="auto"/>
          <w:sz w:val="20"/>
          <w:szCs w:val="20"/>
        </w:rPr>
        <w:t xml:space="preserve"> des travaux</w:t>
      </w:r>
      <w:r w:rsidR="0055313B" w:rsidRPr="00E93590">
        <w:rPr>
          <w:color w:val="auto"/>
          <w:sz w:val="20"/>
          <w:szCs w:val="20"/>
        </w:rPr>
        <w:t xml:space="preserve">. Le nouveau taux de rémunération sera négocié entre le Maître d’ouvrage et le </w:t>
      </w:r>
      <w:r w:rsidRPr="00E93590">
        <w:rPr>
          <w:color w:val="auto"/>
          <w:sz w:val="20"/>
          <w:szCs w:val="20"/>
        </w:rPr>
        <w:t xml:space="preserve">Maître </w:t>
      </w:r>
      <w:r w:rsidR="0089459A">
        <w:rPr>
          <w:color w:val="auto"/>
          <w:sz w:val="20"/>
          <w:szCs w:val="20"/>
        </w:rPr>
        <w:t>d’œuvre</w:t>
      </w:r>
      <w:r w:rsidRPr="00E93590">
        <w:rPr>
          <w:color w:val="auto"/>
          <w:sz w:val="20"/>
          <w:szCs w:val="20"/>
        </w:rPr>
        <w:t xml:space="preserve">, compte-tenu de la nature et de </w:t>
      </w:r>
      <w:r w:rsidR="008873FA">
        <w:rPr>
          <w:color w:val="auto"/>
          <w:sz w:val="20"/>
          <w:szCs w:val="20"/>
        </w:rPr>
        <w:t>l’importance</w:t>
      </w:r>
      <w:r w:rsidRPr="00E93590">
        <w:rPr>
          <w:color w:val="auto"/>
          <w:sz w:val="20"/>
          <w:szCs w:val="20"/>
        </w:rPr>
        <w:t xml:space="preserve"> des modifications </w:t>
      </w:r>
      <w:r w:rsidR="00E67085">
        <w:rPr>
          <w:color w:val="auto"/>
          <w:sz w:val="20"/>
          <w:szCs w:val="20"/>
        </w:rPr>
        <w:t>apportées au projet ou aux prestations demandées</w:t>
      </w:r>
      <w:r w:rsidR="0055313B" w:rsidRPr="00E93590">
        <w:rPr>
          <w:color w:val="auto"/>
          <w:sz w:val="20"/>
          <w:szCs w:val="20"/>
        </w:rPr>
        <w:t>.</w:t>
      </w:r>
    </w:p>
    <w:p w14:paraId="0A8EB67B" w14:textId="77777777" w:rsidR="00FE22D2" w:rsidRPr="00301E55" w:rsidRDefault="00FE22D2" w:rsidP="00447701">
      <w:pPr>
        <w:pStyle w:val="Titre2"/>
        <w:rPr>
          <w:rFonts w:eastAsiaTheme="minorHAnsi"/>
        </w:rPr>
      </w:pPr>
      <w:bookmarkStart w:id="138" w:name="_Ref14796611"/>
      <w:bookmarkStart w:id="139" w:name="_Toc180421380"/>
      <w:r>
        <w:rPr>
          <w:rFonts w:eastAsiaTheme="minorHAnsi"/>
        </w:rPr>
        <w:t>Variation des</w:t>
      </w:r>
      <w:r w:rsidRPr="00301E55">
        <w:rPr>
          <w:rFonts w:eastAsiaTheme="minorHAnsi"/>
        </w:rPr>
        <w:t xml:space="preserve"> prix</w:t>
      </w:r>
      <w:bookmarkEnd w:id="138"/>
      <w:bookmarkEnd w:id="139"/>
    </w:p>
    <w:p w14:paraId="446C508A" w14:textId="36FB0AD7" w:rsidR="0066582C" w:rsidRPr="00301E55" w:rsidRDefault="00196864" w:rsidP="00A12B78">
      <w:pPr>
        <w:tabs>
          <w:tab w:val="left" w:pos="567"/>
          <w:tab w:val="left" w:pos="5529"/>
        </w:tabs>
        <w:spacing w:before="120" w:after="120" w:line="240" w:lineRule="auto"/>
        <w:jc w:val="both"/>
        <w:rPr>
          <w:rFonts w:ascii="Arial" w:hAnsi="Arial" w:cs="Arial"/>
          <w:sz w:val="20"/>
          <w:szCs w:val="20"/>
        </w:rPr>
      </w:pPr>
      <w:r>
        <w:rPr>
          <w:rFonts w:ascii="Arial" w:hAnsi="Arial" w:cs="Arial"/>
          <w:sz w:val="20"/>
          <w:szCs w:val="20"/>
        </w:rPr>
        <w:t xml:space="preserve">Par dérogation à l’article 10.1.1 du </w:t>
      </w:r>
      <w:r w:rsidR="00AB1351">
        <w:rPr>
          <w:rFonts w:ascii="Arial" w:hAnsi="Arial" w:cs="Arial"/>
          <w:sz w:val="20"/>
          <w:szCs w:val="20"/>
        </w:rPr>
        <w:t>CCAG</w:t>
      </w:r>
      <w:r w:rsidR="00C10D08">
        <w:rPr>
          <w:rFonts w:ascii="Arial" w:hAnsi="Arial" w:cs="Arial"/>
          <w:sz w:val="20"/>
          <w:szCs w:val="20"/>
        </w:rPr>
        <w:t xml:space="preserve"> MOE, </w:t>
      </w:r>
      <w:r>
        <w:rPr>
          <w:rFonts w:ascii="Arial" w:hAnsi="Arial" w:cs="Arial"/>
          <w:sz w:val="20"/>
          <w:szCs w:val="20"/>
        </w:rPr>
        <w:t>les</w:t>
      </w:r>
      <w:r w:rsidR="0066582C" w:rsidRPr="00301E55">
        <w:rPr>
          <w:rFonts w:ascii="Arial" w:hAnsi="Arial" w:cs="Arial"/>
          <w:sz w:val="20"/>
          <w:szCs w:val="20"/>
        </w:rPr>
        <w:t xml:space="preserve"> prix figurant à l'acte d'engagement</w:t>
      </w:r>
      <w:r w:rsidR="00862BE8">
        <w:rPr>
          <w:rFonts w:ascii="Arial" w:hAnsi="Arial" w:cs="Arial"/>
          <w:sz w:val="20"/>
          <w:szCs w:val="20"/>
        </w:rPr>
        <w:t>, une fois devenus définitifs,</w:t>
      </w:r>
      <w:r w:rsidR="0066582C" w:rsidRPr="00301E55">
        <w:rPr>
          <w:rFonts w:ascii="Arial" w:hAnsi="Arial" w:cs="Arial"/>
          <w:sz w:val="20"/>
          <w:szCs w:val="20"/>
        </w:rPr>
        <w:t xml:space="preserve"> sont </w:t>
      </w:r>
      <w:r w:rsidR="0066582C" w:rsidRPr="00C7789E">
        <w:rPr>
          <w:rFonts w:ascii="Arial" w:hAnsi="Arial" w:cs="Arial"/>
          <w:sz w:val="20"/>
          <w:szCs w:val="20"/>
        </w:rPr>
        <w:t xml:space="preserve">révisables </w:t>
      </w:r>
      <w:r w:rsidR="00693D8F" w:rsidRPr="00C7789E">
        <w:rPr>
          <w:rFonts w:ascii="Arial" w:hAnsi="Arial" w:cs="Arial"/>
          <w:sz w:val="20"/>
          <w:szCs w:val="20"/>
        </w:rPr>
        <w:t>mensuellement</w:t>
      </w:r>
      <w:r w:rsidR="0066582C" w:rsidRPr="00C7789E">
        <w:rPr>
          <w:rFonts w:ascii="Arial" w:hAnsi="Arial" w:cs="Arial"/>
          <w:sz w:val="20"/>
          <w:szCs w:val="20"/>
        </w:rPr>
        <w:t xml:space="preserve">, </w:t>
      </w:r>
      <w:r w:rsidR="00392C3B">
        <w:rPr>
          <w:rFonts w:ascii="Arial" w:hAnsi="Arial" w:cs="Arial"/>
          <w:sz w:val="20"/>
          <w:szCs w:val="20"/>
        </w:rPr>
        <w:t>lorsque la durée d’exécution effective du marché est supérieure à un an</w:t>
      </w:r>
      <w:r w:rsidR="00392C3B" w:rsidRPr="00C7789E">
        <w:rPr>
          <w:rFonts w:ascii="Arial" w:hAnsi="Arial" w:cs="Arial"/>
          <w:sz w:val="20"/>
          <w:szCs w:val="20"/>
        </w:rPr>
        <w:t xml:space="preserve"> </w:t>
      </w:r>
      <w:r w:rsidR="00392C3B">
        <w:rPr>
          <w:rFonts w:ascii="Arial" w:hAnsi="Arial" w:cs="Arial"/>
          <w:sz w:val="20"/>
          <w:szCs w:val="20"/>
        </w:rPr>
        <w:t xml:space="preserve">et </w:t>
      </w:r>
      <w:r w:rsidR="0066582C" w:rsidRPr="00C7789E">
        <w:rPr>
          <w:rFonts w:ascii="Arial" w:hAnsi="Arial" w:cs="Arial"/>
          <w:sz w:val="20"/>
          <w:szCs w:val="20"/>
        </w:rPr>
        <w:t>sur</w:t>
      </w:r>
      <w:r w:rsidR="0066582C" w:rsidRPr="00301E55">
        <w:rPr>
          <w:rFonts w:ascii="Arial" w:hAnsi="Arial" w:cs="Arial"/>
          <w:sz w:val="20"/>
          <w:szCs w:val="20"/>
        </w:rPr>
        <w:t xml:space="preserve"> d</w:t>
      </w:r>
      <w:r w:rsidR="00D65A4B" w:rsidRPr="00301E55">
        <w:rPr>
          <w:rFonts w:ascii="Arial" w:hAnsi="Arial" w:cs="Arial"/>
          <w:sz w:val="20"/>
          <w:szCs w:val="20"/>
        </w:rPr>
        <w:t>emande de l’une ou l’autre des P</w:t>
      </w:r>
      <w:r w:rsidR="0066582C" w:rsidRPr="00301E55">
        <w:rPr>
          <w:rFonts w:ascii="Arial" w:hAnsi="Arial" w:cs="Arial"/>
          <w:sz w:val="20"/>
          <w:szCs w:val="20"/>
        </w:rPr>
        <w:t>arties, en application de la formule suivante :</w:t>
      </w:r>
    </w:p>
    <w:p w14:paraId="0A5A8B20" w14:textId="77777777" w:rsidR="003E7478" w:rsidRPr="001B61A8" w:rsidRDefault="003E7478" w:rsidP="00A12B78">
      <w:pPr>
        <w:tabs>
          <w:tab w:val="left" w:pos="567"/>
          <w:tab w:val="left" w:pos="5529"/>
        </w:tabs>
        <w:spacing w:before="120" w:after="120" w:line="240" w:lineRule="auto"/>
        <w:rPr>
          <w:rFonts w:ascii="Arial" w:hAnsi="Arial" w:cs="Arial"/>
          <w:b/>
          <w:sz w:val="20"/>
          <w:szCs w:val="20"/>
          <w:lang w:val="it-IT"/>
        </w:rPr>
      </w:pPr>
      <w:r w:rsidRPr="001B61A8">
        <w:rPr>
          <w:rFonts w:ascii="Arial" w:hAnsi="Arial" w:cs="Arial"/>
          <w:b/>
          <w:sz w:val="20"/>
          <w:szCs w:val="20"/>
          <w:lang w:val="it-IT"/>
        </w:rPr>
        <w:t xml:space="preserve">P = Po </w:t>
      </w:r>
      <w:r w:rsidRPr="00301E55">
        <w:rPr>
          <w:rFonts w:ascii="Arial" w:hAnsi="Arial" w:cs="Arial"/>
          <w:b/>
          <w:sz w:val="20"/>
          <w:szCs w:val="20"/>
        </w:rPr>
        <w:sym w:font="Symbol" w:char="F05B"/>
      </w:r>
      <w:r w:rsidR="0041755D" w:rsidRPr="001B61A8">
        <w:rPr>
          <w:rFonts w:ascii="Arial" w:hAnsi="Arial" w:cs="Arial"/>
          <w:b/>
          <w:sz w:val="20"/>
          <w:szCs w:val="20"/>
          <w:lang w:val="it-IT"/>
        </w:rPr>
        <w:t>0,20 + 0,80</w:t>
      </w:r>
      <w:r w:rsidRPr="001B61A8">
        <w:rPr>
          <w:rFonts w:ascii="Arial" w:hAnsi="Arial" w:cs="Arial"/>
          <w:b/>
          <w:sz w:val="20"/>
          <w:szCs w:val="20"/>
          <w:lang w:val="it-IT"/>
        </w:rPr>
        <w:t xml:space="preserve"> (I / Io) </w:t>
      </w:r>
    </w:p>
    <w:p w14:paraId="4E980345" w14:textId="77777777" w:rsidR="003E7478" w:rsidRPr="001B61A8" w:rsidRDefault="003E7478" w:rsidP="00A12B78">
      <w:pPr>
        <w:tabs>
          <w:tab w:val="left" w:pos="567"/>
          <w:tab w:val="left" w:pos="5529"/>
        </w:tabs>
        <w:spacing w:before="120" w:after="120" w:line="240" w:lineRule="auto"/>
        <w:contextualSpacing/>
        <w:rPr>
          <w:rFonts w:ascii="Arial" w:hAnsi="Arial" w:cs="Arial"/>
          <w:sz w:val="20"/>
          <w:szCs w:val="20"/>
          <w:lang w:val="it-IT"/>
        </w:rPr>
      </w:pPr>
      <w:r w:rsidRPr="001B61A8">
        <w:rPr>
          <w:rFonts w:ascii="Arial" w:hAnsi="Arial" w:cs="Arial"/>
          <w:sz w:val="20"/>
          <w:szCs w:val="20"/>
          <w:lang w:val="it-IT"/>
        </w:rPr>
        <w:t>dans laquelle :</w:t>
      </w:r>
    </w:p>
    <w:p w14:paraId="38C25432" w14:textId="77777777" w:rsidR="003E7478" w:rsidRPr="003E7478" w:rsidRDefault="003E7478" w:rsidP="00A12B78">
      <w:pPr>
        <w:tabs>
          <w:tab w:val="left" w:pos="1134"/>
          <w:tab w:val="left" w:pos="5529"/>
        </w:tabs>
        <w:spacing w:before="120" w:after="120" w:line="240" w:lineRule="auto"/>
        <w:contextualSpacing/>
        <w:rPr>
          <w:rFonts w:ascii="Arial" w:hAnsi="Arial" w:cs="Arial"/>
          <w:sz w:val="20"/>
          <w:szCs w:val="20"/>
        </w:rPr>
      </w:pPr>
      <w:r w:rsidRPr="003E7478">
        <w:rPr>
          <w:rFonts w:ascii="Arial" w:hAnsi="Arial" w:cs="Arial"/>
          <w:sz w:val="20"/>
          <w:szCs w:val="20"/>
        </w:rPr>
        <w:t>P</w:t>
      </w:r>
      <w:r w:rsidRPr="003E7478">
        <w:rPr>
          <w:rFonts w:ascii="Arial" w:hAnsi="Arial" w:cs="Arial"/>
          <w:sz w:val="20"/>
          <w:szCs w:val="20"/>
        </w:rPr>
        <w:tab/>
        <w:t xml:space="preserve">Prix révisé </w:t>
      </w:r>
      <w:r w:rsidRPr="00301E55">
        <w:rPr>
          <w:rFonts w:ascii="Arial" w:hAnsi="Arial" w:cs="Arial"/>
          <w:sz w:val="20"/>
          <w:szCs w:val="20"/>
        </w:rPr>
        <w:t xml:space="preserve">pour </w:t>
      </w:r>
      <w:r w:rsidR="00C7789E">
        <w:rPr>
          <w:rFonts w:ascii="Arial" w:hAnsi="Arial" w:cs="Arial"/>
          <w:sz w:val="20"/>
          <w:szCs w:val="20"/>
        </w:rPr>
        <w:t>le mois M</w:t>
      </w:r>
    </w:p>
    <w:p w14:paraId="1224CBBF" w14:textId="77777777" w:rsidR="00C7789E" w:rsidRDefault="003E7478" w:rsidP="00A12B78">
      <w:pPr>
        <w:tabs>
          <w:tab w:val="left" w:pos="1134"/>
          <w:tab w:val="left" w:pos="5529"/>
        </w:tabs>
        <w:spacing w:before="120" w:after="120" w:line="240" w:lineRule="auto"/>
        <w:contextualSpacing/>
        <w:rPr>
          <w:rFonts w:ascii="Arial" w:hAnsi="Arial" w:cs="Arial"/>
          <w:sz w:val="20"/>
          <w:szCs w:val="20"/>
        </w:rPr>
      </w:pPr>
      <w:r w:rsidRPr="003E7478">
        <w:rPr>
          <w:rFonts w:ascii="Arial" w:hAnsi="Arial" w:cs="Arial"/>
          <w:sz w:val="20"/>
          <w:szCs w:val="20"/>
        </w:rPr>
        <w:t>Po</w:t>
      </w:r>
      <w:r w:rsidRPr="003E7478">
        <w:rPr>
          <w:rFonts w:ascii="Arial" w:hAnsi="Arial" w:cs="Arial"/>
          <w:sz w:val="20"/>
          <w:szCs w:val="20"/>
        </w:rPr>
        <w:tab/>
        <w:t xml:space="preserve">Prix </w:t>
      </w:r>
      <w:r w:rsidR="00C7789E">
        <w:rPr>
          <w:rFonts w:ascii="Arial" w:hAnsi="Arial" w:cs="Arial"/>
          <w:sz w:val="20"/>
          <w:szCs w:val="20"/>
        </w:rPr>
        <w:t xml:space="preserve">initial </w:t>
      </w:r>
      <w:r w:rsidRPr="003E7478">
        <w:rPr>
          <w:rFonts w:ascii="Arial" w:hAnsi="Arial" w:cs="Arial"/>
          <w:sz w:val="20"/>
          <w:szCs w:val="20"/>
        </w:rPr>
        <w:t xml:space="preserve">du marché </w:t>
      </w:r>
    </w:p>
    <w:p w14:paraId="28A9201A" w14:textId="77777777" w:rsidR="003E7478" w:rsidRPr="003E7478" w:rsidRDefault="003E7478" w:rsidP="00A12B78">
      <w:pPr>
        <w:tabs>
          <w:tab w:val="left" w:pos="1134"/>
          <w:tab w:val="left" w:pos="5529"/>
        </w:tabs>
        <w:spacing w:before="120" w:after="120" w:line="240" w:lineRule="auto"/>
        <w:contextualSpacing/>
        <w:rPr>
          <w:rFonts w:ascii="Arial" w:hAnsi="Arial" w:cs="Arial"/>
          <w:sz w:val="20"/>
          <w:szCs w:val="20"/>
        </w:rPr>
      </w:pPr>
      <w:r w:rsidRPr="003E7478">
        <w:rPr>
          <w:rFonts w:ascii="Arial" w:hAnsi="Arial" w:cs="Arial"/>
          <w:sz w:val="20"/>
          <w:szCs w:val="20"/>
        </w:rPr>
        <w:t>I</w:t>
      </w:r>
      <w:r w:rsidRPr="003E7478">
        <w:rPr>
          <w:rFonts w:ascii="Arial" w:hAnsi="Arial" w:cs="Arial"/>
          <w:sz w:val="20"/>
          <w:szCs w:val="20"/>
        </w:rPr>
        <w:tab/>
      </w:r>
      <w:r w:rsidR="00C7789E">
        <w:rPr>
          <w:rFonts w:ascii="Arial" w:hAnsi="Arial" w:cs="Arial"/>
          <w:sz w:val="20"/>
          <w:szCs w:val="20"/>
        </w:rPr>
        <w:t>V</w:t>
      </w:r>
      <w:r w:rsidR="0041755D">
        <w:rPr>
          <w:rFonts w:ascii="Arial" w:hAnsi="Arial" w:cs="Arial"/>
          <w:sz w:val="20"/>
          <w:szCs w:val="20"/>
        </w:rPr>
        <w:t xml:space="preserve">aleur </w:t>
      </w:r>
      <w:r w:rsidR="00C7789E">
        <w:rPr>
          <w:rFonts w:ascii="Arial" w:hAnsi="Arial" w:cs="Arial"/>
          <w:sz w:val="20"/>
          <w:szCs w:val="20"/>
        </w:rPr>
        <w:t>de l’i</w:t>
      </w:r>
      <w:r w:rsidR="00C7789E" w:rsidRPr="003E7478">
        <w:rPr>
          <w:rFonts w:ascii="Arial" w:hAnsi="Arial" w:cs="Arial"/>
          <w:sz w:val="20"/>
          <w:szCs w:val="20"/>
        </w:rPr>
        <w:t xml:space="preserve">ndice </w:t>
      </w:r>
      <w:r w:rsidR="00C7789E">
        <w:rPr>
          <w:rFonts w:ascii="Arial" w:hAnsi="Arial" w:cs="Arial"/>
          <w:sz w:val="20"/>
          <w:szCs w:val="20"/>
        </w:rPr>
        <w:t>Ingénierie*</w:t>
      </w:r>
      <w:r w:rsidR="00C7789E" w:rsidRPr="003E7478">
        <w:rPr>
          <w:rFonts w:ascii="Arial" w:hAnsi="Arial" w:cs="Arial"/>
          <w:sz w:val="20"/>
          <w:szCs w:val="20"/>
        </w:rPr>
        <w:t xml:space="preserve"> </w:t>
      </w:r>
      <w:r w:rsidRPr="003E7478">
        <w:rPr>
          <w:rFonts w:ascii="Arial" w:hAnsi="Arial" w:cs="Arial"/>
          <w:sz w:val="20"/>
          <w:szCs w:val="20"/>
        </w:rPr>
        <w:t>publié</w:t>
      </w:r>
      <w:r w:rsidR="0041755D">
        <w:rPr>
          <w:rFonts w:ascii="Arial" w:hAnsi="Arial" w:cs="Arial"/>
          <w:sz w:val="20"/>
          <w:szCs w:val="20"/>
        </w:rPr>
        <w:t>e</w:t>
      </w:r>
      <w:r w:rsidRPr="003E7478">
        <w:rPr>
          <w:rFonts w:ascii="Arial" w:hAnsi="Arial" w:cs="Arial"/>
          <w:sz w:val="20"/>
          <w:szCs w:val="20"/>
        </w:rPr>
        <w:t xml:space="preserve"> au moment de la demande de révision </w:t>
      </w:r>
      <w:r w:rsidR="00C7789E">
        <w:rPr>
          <w:rFonts w:ascii="Arial" w:hAnsi="Arial" w:cs="Arial"/>
          <w:sz w:val="20"/>
          <w:szCs w:val="20"/>
        </w:rPr>
        <w:t>du mois M</w:t>
      </w:r>
    </w:p>
    <w:p w14:paraId="7B414462" w14:textId="77777777" w:rsidR="00A12B78" w:rsidRDefault="003E7478" w:rsidP="00A8182E">
      <w:pPr>
        <w:tabs>
          <w:tab w:val="left" w:pos="709"/>
          <w:tab w:val="left" w:pos="1134"/>
        </w:tabs>
        <w:spacing w:before="120" w:after="120" w:line="240" w:lineRule="auto"/>
        <w:rPr>
          <w:rFonts w:ascii="Arial" w:hAnsi="Arial" w:cs="Arial"/>
          <w:sz w:val="20"/>
          <w:szCs w:val="20"/>
        </w:rPr>
      </w:pPr>
      <w:r w:rsidRPr="003E7478">
        <w:rPr>
          <w:rFonts w:ascii="Arial" w:hAnsi="Arial" w:cs="Arial"/>
          <w:sz w:val="20"/>
          <w:szCs w:val="20"/>
        </w:rPr>
        <w:t>Io</w:t>
      </w:r>
      <w:r w:rsidRPr="003E7478">
        <w:rPr>
          <w:rFonts w:ascii="Arial" w:hAnsi="Arial" w:cs="Arial"/>
          <w:sz w:val="20"/>
          <w:szCs w:val="20"/>
        </w:rPr>
        <w:tab/>
      </w:r>
      <w:r w:rsidRPr="003E7478">
        <w:rPr>
          <w:rFonts w:ascii="Arial" w:hAnsi="Arial" w:cs="Arial"/>
          <w:sz w:val="20"/>
          <w:szCs w:val="20"/>
        </w:rPr>
        <w:tab/>
      </w:r>
      <w:r w:rsidR="00C7789E">
        <w:rPr>
          <w:rFonts w:ascii="Arial" w:hAnsi="Arial" w:cs="Arial"/>
          <w:sz w:val="20"/>
          <w:szCs w:val="20"/>
        </w:rPr>
        <w:t>Valeur</w:t>
      </w:r>
      <w:r w:rsidR="00C7789E" w:rsidRPr="003E7478">
        <w:rPr>
          <w:rFonts w:ascii="Arial" w:hAnsi="Arial" w:cs="Arial"/>
          <w:sz w:val="20"/>
          <w:szCs w:val="20"/>
        </w:rPr>
        <w:t xml:space="preserve"> </w:t>
      </w:r>
      <w:r w:rsidR="00C7789E">
        <w:rPr>
          <w:rFonts w:ascii="Arial" w:hAnsi="Arial" w:cs="Arial"/>
          <w:sz w:val="20"/>
          <w:szCs w:val="20"/>
        </w:rPr>
        <w:t>de l’i</w:t>
      </w:r>
      <w:r w:rsidRPr="003E7478">
        <w:rPr>
          <w:rFonts w:ascii="Arial" w:hAnsi="Arial" w:cs="Arial"/>
          <w:sz w:val="20"/>
          <w:szCs w:val="20"/>
        </w:rPr>
        <w:t xml:space="preserve">ndice </w:t>
      </w:r>
      <w:r w:rsidR="00C7789E">
        <w:rPr>
          <w:rFonts w:ascii="Arial" w:hAnsi="Arial" w:cs="Arial"/>
          <w:sz w:val="20"/>
          <w:szCs w:val="20"/>
        </w:rPr>
        <w:t xml:space="preserve">Ingénierie du </w:t>
      </w:r>
      <w:r w:rsidRPr="003E7478">
        <w:rPr>
          <w:rFonts w:ascii="Arial" w:hAnsi="Arial" w:cs="Arial"/>
          <w:sz w:val="20"/>
          <w:szCs w:val="20"/>
        </w:rPr>
        <w:t xml:space="preserve">mois </w:t>
      </w:r>
      <w:r w:rsidR="0041755D">
        <w:rPr>
          <w:rFonts w:ascii="Arial" w:hAnsi="Arial" w:cs="Arial"/>
          <w:sz w:val="20"/>
          <w:szCs w:val="20"/>
        </w:rPr>
        <w:t>M0 (mois de remise des offres)</w:t>
      </w:r>
    </w:p>
    <w:p w14:paraId="11E9539F" w14:textId="77777777" w:rsidR="00C7789E" w:rsidRDefault="00C7789E" w:rsidP="00C7789E">
      <w:pPr>
        <w:tabs>
          <w:tab w:val="left" w:pos="709"/>
          <w:tab w:val="left" w:pos="1134"/>
        </w:tabs>
        <w:spacing w:after="0" w:line="240" w:lineRule="auto"/>
        <w:rPr>
          <w:rFonts w:ascii="Arial" w:hAnsi="Arial" w:cs="Arial"/>
          <w:sz w:val="20"/>
          <w:szCs w:val="20"/>
        </w:rPr>
      </w:pPr>
    </w:p>
    <w:p w14:paraId="3F39C384" w14:textId="77777777" w:rsidR="003E7478" w:rsidRDefault="0041755D" w:rsidP="00A12B78">
      <w:pPr>
        <w:tabs>
          <w:tab w:val="left" w:pos="709"/>
          <w:tab w:val="left" w:pos="1134"/>
        </w:tabs>
        <w:spacing w:before="120" w:after="120" w:line="240" w:lineRule="auto"/>
        <w:jc w:val="both"/>
        <w:rPr>
          <w:rFonts w:ascii="Arial" w:hAnsi="Arial" w:cs="Arial"/>
          <w:sz w:val="20"/>
          <w:szCs w:val="20"/>
        </w:rPr>
      </w:pPr>
      <w:r>
        <w:rPr>
          <w:rFonts w:ascii="Arial" w:hAnsi="Arial" w:cs="Arial"/>
          <w:sz w:val="20"/>
          <w:szCs w:val="20"/>
        </w:rPr>
        <w:t>* I</w:t>
      </w:r>
      <w:r w:rsidR="003E7478" w:rsidRPr="003E7478">
        <w:rPr>
          <w:rFonts w:ascii="Arial" w:hAnsi="Arial" w:cs="Arial"/>
          <w:sz w:val="20"/>
          <w:szCs w:val="20"/>
        </w:rPr>
        <w:t xml:space="preserve">ndice </w:t>
      </w:r>
      <w:r w:rsidR="00F659A8">
        <w:rPr>
          <w:rFonts w:ascii="Arial" w:hAnsi="Arial" w:cs="Arial"/>
          <w:sz w:val="20"/>
          <w:szCs w:val="20"/>
        </w:rPr>
        <w:t>INGENIERIE, base 100 en 2010</w:t>
      </w:r>
      <w:r w:rsidR="00A12B78">
        <w:rPr>
          <w:rFonts w:ascii="Arial" w:hAnsi="Arial" w:cs="Arial"/>
          <w:sz w:val="20"/>
          <w:szCs w:val="20"/>
        </w:rPr>
        <w:t xml:space="preserve">. </w:t>
      </w:r>
      <w:r w:rsidR="003E7478" w:rsidRPr="003E7478">
        <w:rPr>
          <w:rFonts w:ascii="Arial" w:hAnsi="Arial" w:cs="Arial"/>
          <w:sz w:val="20"/>
          <w:szCs w:val="20"/>
        </w:rPr>
        <w:t xml:space="preserve">Accès : </w:t>
      </w:r>
      <w:hyperlink r:id="rId13" w:history="1">
        <w:r w:rsidR="003E7478" w:rsidRPr="002B2E08">
          <w:rPr>
            <w:rStyle w:val="Lienhypertexte"/>
            <w:rFonts w:ascii="Arial" w:hAnsi="Arial" w:cs="Arial"/>
            <w:sz w:val="20"/>
            <w:szCs w:val="20"/>
          </w:rPr>
          <w:t>http://services.lemoniteur.fr/indices-index</w:t>
        </w:r>
      </w:hyperlink>
      <w:r w:rsidR="00A12B78">
        <w:rPr>
          <w:rFonts w:ascii="Arial" w:hAnsi="Arial" w:cs="Arial"/>
          <w:sz w:val="20"/>
          <w:szCs w:val="20"/>
        </w:rPr>
        <w:t xml:space="preserve"> </w:t>
      </w:r>
    </w:p>
    <w:p w14:paraId="260E871B" w14:textId="77777777" w:rsidR="00C7789E" w:rsidRDefault="00C7789E" w:rsidP="00C7789E">
      <w:pPr>
        <w:tabs>
          <w:tab w:val="left" w:pos="709"/>
          <w:tab w:val="left" w:pos="1134"/>
        </w:tabs>
        <w:spacing w:after="0" w:line="240" w:lineRule="auto"/>
        <w:jc w:val="both"/>
        <w:rPr>
          <w:rFonts w:ascii="Arial" w:hAnsi="Arial" w:cs="Arial"/>
          <w:sz w:val="20"/>
          <w:szCs w:val="20"/>
        </w:rPr>
      </w:pPr>
    </w:p>
    <w:p w14:paraId="1661DCB8" w14:textId="1657A308" w:rsidR="00C7789E" w:rsidRPr="00C7789E" w:rsidRDefault="00C7789E" w:rsidP="00196864">
      <w:pPr>
        <w:tabs>
          <w:tab w:val="left" w:pos="567"/>
          <w:tab w:val="left" w:pos="5529"/>
        </w:tabs>
        <w:spacing w:after="120" w:line="240" w:lineRule="auto"/>
        <w:jc w:val="both"/>
        <w:rPr>
          <w:rFonts w:ascii="Arial" w:hAnsi="Arial" w:cs="Arial"/>
          <w:sz w:val="20"/>
          <w:szCs w:val="20"/>
        </w:rPr>
      </w:pPr>
      <w:r w:rsidRPr="00C7789E">
        <w:rPr>
          <w:rFonts w:ascii="Arial" w:hAnsi="Arial" w:cs="Arial"/>
          <w:sz w:val="20"/>
          <w:szCs w:val="20"/>
        </w:rPr>
        <w:t xml:space="preserve">La révision </w:t>
      </w:r>
      <w:r>
        <w:rPr>
          <w:rFonts w:ascii="Arial" w:hAnsi="Arial" w:cs="Arial"/>
          <w:sz w:val="20"/>
          <w:szCs w:val="20"/>
        </w:rPr>
        <w:t>doit</w:t>
      </w:r>
      <w:r w:rsidRPr="00C7789E">
        <w:rPr>
          <w:rFonts w:ascii="Arial" w:hAnsi="Arial" w:cs="Arial"/>
          <w:sz w:val="20"/>
          <w:szCs w:val="20"/>
        </w:rPr>
        <w:t xml:space="preserve"> apparaître dans le projet de décompte mensuel que remet chaque mois le </w:t>
      </w:r>
      <w:r w:rsidR="00BD58A4">
        <w:rPr>
          <w:rFonts w:ascii="Arial" w:hAnsi="Arial" w:cs="Arial"/>
          <w:sz w:val="20"/>
          <w:szCs w:val="20"/>
        </w:rPr>
        <w:t>Titulaire</w:t>
      </w:r>
      <w:r w:rsidRPr="00C7789E">
        <w:rPr>
          <w:rFonts w:ascii="Arial" w:hAnsi="Arial" w:cs="Arial"/>
          <w:sz w:val="20"/>
          <w:szCs w:val="20"/>
        </w:rPr>
        <w:t xml:space="preserve"> du marché.</w:t>
      </w:r>
    </w:p>
    <w:p w14:paraId="435D4461" w14:textId="77777777" w:rsidR="003E7478" w:rsidRPr="00301E55" w:rsidRDefault="003E7478" w:rsidP="00196864">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t>Dans le cas où un indice ne serait plus publié, le nouvel indice de substitution préconisé par l’organisme qui l’établit sera de plein droit applicable.</w:t>
      </w:r>
    </w:p>
    <w:p w14:paraId="6C15064A" w14:textId="77777777" w:rsidR="00FE22D2" w:rsidRDefault="003E7478" w:rsidP="00196864">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t>Dans l’hypothèse où aucun indice de substitution ne serait préconisé, la substitution d’indice es</w:t>
      </w:r>
      <w:r>
        <w:rPr>
          <w:rFonts w:ascii="Arial" w:hAnsi="Arial" w:cs="Arial"/>
          <w:sz w:val="20"/>
          <w:szCs w:val="20"/>
        </w:rPr>
        <w:t>t effectuée par voie d’avenant.</w:t>
      </w:r>
    </w:p>
    <w:p w14:paraId="6CA0B79C" w14:textId="4A293F14" w:rsidR="008720E3" w:rsidRDefault="008720E3" w:rsidP="00ED3D0A">
      <w:pPr>
        <w:autoSpaceDE w:val="0"/>
        <w:autoSpaceDN w:val="0"/>
        <w:adjustRightInd w:val="0"/>
        <w:spacing w:after="120" w:line="240" w:lineRule="auto"/>
        <w:jc w:val="both"/>
        <w:rPr>
          <w:rFonts w:ascii="Arial" w:hAnsi="Arial" w:cs="Arial"/>
          <w:sz w:val="20"/>
          <w:szCs w:val="20"/>
        </w:rPr>
      </w:pPr>
      <w:r>
        <w:rPr>
          <w:rFonts w:ascii="Arial" w:hAnsi="Arial" w:cs="Arial"/>
          <w:sz w:val="20"/>
          <w:szCs w:val="20"/>
        </w:rPr>
        <w:t>Conformément à l’article 10.1.2, lorsque les prix du marché sont fermes, ils peuvent être actualisés dans les conditions prévues par la règlementation en vigueur à la date à laquelle le candidat a fixé son prix dans l’offre. Cette actualisation se fait en appliquant la formule indiquée à l’article susvisé et sur la base de l’index ING.</w:t>
      </w:r>
    </w:p>
    <w:p w14:paraId="75984655" w14:textId="2ADD700B" w:rsidR="006A4F83" w:rsidRDefault="006A4F83" w:rsidP="006A4F83">
      <w:pPr>
        <w:pStyle w:val="Titre2"/>
      </w:pPr>
      <w:bookmarkStart w:id="140" w:name="_Toc180421381"/>
      <w:r>
        <w:t>Modifications du marché</w:t>
      </w:r>
      <w:bookmarkEnd w:id="140"/>
    </w:p>
    <w:p w14:paraId="15077461" w14:textId="64A26338" w:rsidR="006A4F83" w:rsidRDefault="008D2E08" w:rsidP="006A4F83">
      <w:pPr>
        <w:pStyle w:val="Titre3"/>
      </w:pPr>
      <w:bookmarkStart w:id="141" w:name="_Toc180421382"/>
      <w:r>
        <w:t>Evènements</w:t>
      </w:r>
      <w:r w:rsidR="006A4F83">
        <w:t xml:space="preserve"> impactant le forfait de rémunération</w:t>
      </w:r>
      <w:bookmarkEnd w:id="141"/>
    </w:p>
    <w:p w14:paraId="56FAC739" w14:textId="0446390E" w:rsidR="006A4F83" w:rsidRPr="00CF10CE" w:rsidRDefault="006A4F83" w:rsidP="006A4F83">
      <w:pPr>
        <w:pStyle w:val="Default"/>
        <w:spacing w:before="120" w:after="120"/>
        <w:jc w:val="both"/>
        <w:rPr>
          <w:color w:val="auto"/>
          <w:sz w:val="20"/>
          <w:szCs w:val="20"/>
        </w:rPr>
      </w:pPr>
      <w:r w:rsidRPr="00CF10CE">
        <w:rPr>
          <w:color w:val="auto"/>
          <w:sz w:val="20"/>
          <w:szCs w:val="20"/>
        </w:rPr>
        <w:t xml:space="preserve">Toute modification </w:t>
      </w:r>
      <w:r>
        <w:rPr>
          <w:color w:val="auto"/>
          <w:sz w:val="20"/>
          <w:szCs w:val="20"/>
        </w:rPr>
        <w:t>du contrat</w:t>
      </w:r>
      <w:r w:rsidRPr="00CF10CE">
        <w:rPr>
          <w:color w:val="auto"/>
          <w:sz w:val="20"/>
          <w:szCs w:val="20"/>
        </w:rPr>
        <w:t xml:space="preserve"> fait l'objet d'un avenan</w:t>
      </w:r>
      <w:r>
        <w:rPr>
          <w:color w:val="auto"/>
          <w:sz w:val="20"/>
          <w:szCs w:val="20"/>
        </w:rPr>
        <w:t>t pour tenir compte notamment :</w:t>
      </w:r>
    </w:p>
    <w:p w14:paraId="6DB9AEB8" w14:textId="1F41DBB0" w:rsidR="006A4F83" w:rsidRPr="00E93590" w:rsidRDefault="007A2438" w:rsidP="00062BB3">
      <w:pPr>
        <w:pStyle w:val="Default"/>
        <w:numPr>
          <w:ilvl w:val="0"/>
          <w:numId w:val="41"/>
        </w:numPr>
        <w:spacing w:before="120" w:after="120"/>
        <w:jc w:val="both"/>
        <w:rPr>
          <w:color w:val="auto"/>
          <w:sz w:val="20"/>
          <w:szCs w:val="20"/>
        </w:rPr>
      </w:pPr>
      <w:r w:rsidRPr="00E93590">
        <w:rPr>
          <w:color w:val="auto"/>
          <w:sz w:val="20"/>
          <w:szCs w:val="20"/>
        </w:rPr>
        <w:t>Des</w:t>
      </w:r>
      <w:r w:rsidR="006A4F83" w:rsidRPr="00E93590">
        <w:rPr>
          <w:color w:val="auto"/>
          <w:sz w:val="20"/>
          <w:szCs w:val="20"/>
        </w:rPr>
        <w:t xml:space="preserve"> conséquences sur le marché de maîtrise </w:t>
      </w:r>
      <w:r w:rsidR="0089459A">
        <w:rPr>
          <w:color w:val="auto"/>
          <w:sz w:val="20"/>
          <w:szCs w:val="20"/>
        </w:rPr>
        <w:t>d’œuvre</w:t>
      </w:r>
      <w:r w:rsidR="006A4F83" w:rsidRPr="00E93590">
        <w:rPr>
          <w:color w:val="auto"/>
          <w:sz w:val="20"/>
          <w:szCs w:val="20"/>
        </w:rPr>
        <w:t xml:space="preserve">, de l'évolution du programme et de l'enveloppe financière prévisionnelle, conformément aux dispositions de l'article </w:t>
      </w:r>
      <w:r w:rsidR="006A4F83">
        <w:rPr>
          <w:color w:val="auto"/>
          <w:sz w:val="20"/>
          <w:szCs w:val="20"/>
        </w:rPr>
        <w:t>L.</w:t>
      </w:r>
      <w:r w:rsidR="006A4F83" w:rsidRPr="00E93590">
        <w:rPr>
          <w:color w:val="auto"/>
          <w:sz w:val="20"/>
          <w:szCs w:val="20"/>
        </w:rPr>
        <w:t xml:space="preserve">2432-2 du </w:t>
      </w:r>
      <w:r w:rsidR="005B3071">
        <w:rPr>
          <w:color w:val="auto"/>
          <w:sz w:val="20"/>
          <w:szCs w:val="20"/>
        </w:rPr>
        <w:t>Code</w:t>
      </w:r>
      <w:r w:rsidR="006A4F83" w:rsidRPr="00E93590">
        <w:rPr>
          <w:color w:val="auto"/>
          <w:sz w:val="20"/>
          <w:szCs w:val="20"/>
        </w:rPr>
        <w:t xml:space="preserve"> de la commande publique, </w:t>
      </w:r>
    </w:p>
    <w:p w14:paraId="0770C0F5" w14:textId="5758C214" w:rsidR="006A4F83" w:rsidRPr="00E93590" w:rsidRDefault="007A2438" w:rsidP="00062BB3">
      <w:pPr>
        <w:pStyle w:val="Default"/>
        <w:numPr>
          <w:ilvl w:val="0"/>
          <w:numId w:val="41"/>
        </w:numPr>
        <w:spacing w:before="120" w:after="120"/>
        <w:ind w:left="714" w:hanging="357"/>
        <w:jc w:val="both"/>
        <w:rPr>
          <w:color w:val="auto"/>
          <w:sz w:val="20"/>
          <w:szCs w:val="20"/>
        </w:rPr>
      </w:pPr>
      <w:r w:rsidRPr="00E93590">
        <w:rPr>
          <w:color w:val="auto"/>
          <w:sz w:val="20"/>
          <w:szCs w:val="20"/>
        </w:rPr>
        <w:t>Des</w:t>
      </w:r>
      <w:r w:rsidR="006A4F83" w:rsidRPr="00E93590">
        <w:rPr>
          <w:color w:val="auto"/>
          <w:sz w:val="20"/>
          <w:szCs w:val="20"/>
        </w:rPr>
        <w:t xml:space="preserve"> modifications éventuelles dans le contenu ou dans le niveau de complexité des prestations de maîtrise </w:t>
      </w:r>
      <w:r w:rsidR="0089459A">
        <w:rPr>
          <w:color w:val="auto"/>
          <w:sz w:val="20"/>
          <w:szCs w:val="20"/>
        </w:rPr>
        <w:t>d’œuvre</w:t>
      </w:r>
      <w:r w:rsidR="006A4F83" w:rsidRPr="00E93590">
        <w:rPr>
          <w:color w:val="auto"/>
          <w:sz w:val="20"/>
          <w:szCs w:val="20"/>
        </w:rPr>
        <w:t xml:space="preserve"> résultant des modifications de programme ou de prestations dé</w:t>
      </w:r>
      <w:r w:rsidR="006A4F83">
        <w:rPr>
          <w:color w:val="auto"/>
          <w:sz w:val="20"/>
          <w:szCs w:val="20"/>
        </w:rPr>
        <w:t xml:space="preserve">cidées par le Maître d'ouvrage </w:t>
      </w:r>
      <w:r w:rsidR="006A4F83" w:rsidRPr="00E93590">
        <w:rPr>
          <w:color w:val="auto"/>
          <w:sz w:val="20"/>
          <w:szCs w:val="20"/>
        </w:rPr>
        <w:t xml:space="preserve">conformément aux dispositions de l'article </w:t>
      </w:r>
      <w:r w:rsidR="006A4F83">
        <w:rPr>
          <w:color w:val="auto"/>
          <w:sz w:val="20"/>
          <w:szCs w:val="20"/>
        </w:rPr>
        <w:t>L.</w:t>
      </w:r>
      <w:r w:rsidR="006A4F83" w:rsidRPr="00E93590">
        <w:rPr>
          <w:color w:val="auto"/>
          <w:sz w:val="20"/>
          <w:szCs w:val="20"/>
        </w:rPr>
        <w:t xml:space="preserve">2432-2 du </w:t>
      </w:r>
      <w:r w:rsidR="005B3071">
        <w:rPr>
          <w:color w:val="auto"/>
          <w:sz w:val="20"/>
          <w:szCs w:val="20"/>
        </w:rPr>
        <w:t>Code</w:t>
      </w:r>
      <w:r w:rsidR="006A4F83" w:rsidRPr="00E93590">
        <w:rPr>
          <w:color w:val="auto"/>
          <w:sz w:val="20"/>
          <w:szCs w:val="20"/>
        </w:rPr>
        <w:t xml:space="preserve"> de la commande publique, </w:t>
      </w:r>
    </w:p>
    <w:p w14:paraId="0BA73114" w14:textId="26010CD1" w:rsidR="006A4F83" w:rsidRPr="00E93590" w:rsidRDefault="007A2438" w:rsidP="00062BB3">
      <w:pPr>
        <w:pStyle w:val="Default"/>
        <w:numPr>
          <w:ilvl w:val="0"/>
          <w:numId w:val="41"/>
        </w:numPr>
        <w:spacing w:before="120" w:after="120"/>
        <w:ind w:left="714" w:hanging="357"/>
        <w:jc w:val="both"/>
        <w:rPr>
          <w:color w:val="auto"/>
          <w:sz w:val="20"/>
          <w:szCs w:val="20"/>
        </w:rPr>
      </w:pPr>
      <w:r>
        <w:rPr>
          <w:color w:val="auto"/>
          <w:sz w:val="20"/>
          <w:szCs w:val="20"/>
        </w:rPr>
        <w:t>D</w:t>
      </w:r>
      <w:r w:rsidR="006A4F83" w:rsidRPr="00E93590">
        <w:rPr>
          <w:color w:val="auto"/>
          <w:sz w:val="20"/>
          <w:szCs w:val="20"/>
        </w:rPr>
        <w:t>es aléas non im</w:t>
      </w:r>
      <w:r w:rsidR="006A4F83">
        <w:rPr>
          <w:color w:val="auto"/>
          <w:sz w:val="20"/>
          <w:szCs w:val="20"/>
        </w:rPr>
        <w:t xml:space="preserve">putables à la maîtrise </w:t>
      </w:r>
      <w:r w:rsidR="0089459A">
        <w:rPr>
          <w:color w:val="auto"/>
          <w:sz w:val="20"/>
          <w:szCs w:val="20"/>
        </w:rPr>
        <w:t>d’œuvre</w:t>
      </w:r>
      <w:r w:rsidR="006A4F83">
        <w:rPr>
          <w:color w:val="auto"/>
          <w:sz w:val="20"/>
          <w:szCs w:val="20"/>
        </w:rPr>
        <w:t>,</w:t>
      </w:r>
    </w:p>
    <w:p w14:paraId="281276FA" w14:textId="156C5F3D" w:rsidR="006A4F83" w:rsidRPr="00E93590" w:rsidRDefault="007A2438" w:rsidP="00062BB3">
      <w:pPr>
        <w:pStyle w:val="Default"/>
        <w:numPr>
          <w:ilvl w:val="0"/>
          <w:numId w:val="41"/>
        </w:numPr>
        <w:spacing w:before="120" w:after="120"/>
        <w:ind w:left="714" w:hanging="357"/>
        <w:jc w:val="both"/>
        <w:rPr>
          <w:color w:val="auto"/>
          <w:sz w:val="20"/>
          <w:szCs w:val="20"/>
        </w:rPr>
      </w:pPr>
      <w:r>
        <w:rPr>
          <w:color w:val="auto"/>
          <w:sz w:val="20"/>
          <w:szCs w:val="20"/>
        </w:rPr>
        <w:t>A</w:t>
      </w:r>
      <w:r w:rsidR="006A4F83" w:rsidRPr="00E93590">
        <w:rPr>
          <w:color w:val="auto"/>
          <w:sz w:val="20"/>
          <w:szCs w:val="20"/>
        </w:rPr>
        <w:t xml:space="preserve">u stade de la consultation des entreprises, des variantes qui seraient acceptées par le Maître d'Ouvrage et qui remettraient en cause la conception de la maîtrise </w:t>
      </w:r>
      <w:r w:rsidR="0089459A">
        <w:rPr>
          <w:color w:val="auto"/>
          <w:sz w:val="20"/>
          <w:szCs w:val="20"/>
        </w:rPr>
        <w:t>d’œuvre</w:t>
      </w:r>
      <w:r w:rsidR="006A4F83">
        <w:rPr>
          <w:color w:val="auto"/>
          <w:sz w:val="20"/>
          <w:szCs w:val="20"/>
        </w:rPr>
        <w:t>,</w:t>
      </w:r>
      <w:r w:rsidR="006A4F83" w:rsidRPr="00E93590">
        <w:rPr>
          <w:color w:val="auto"/>
          <w:sz w:val="20"/>
          <w:szCs w:val="20"/>
        </w:rPr>
        <w:t xml:space="preserve"> rendant ainsi nécessaire la reprise des études, </w:t>
      </w:r>
    </w:p>
    <w:p w14:paraId="676B1CD3" w14:textId="68A78950" w:rsidR="006A4F83" w:rsidRPr="00E93590" w:rsidRDefault="007A2438" w:rsidP="00062BB3">
      <w:pPr>
        <w:pStyle w:val="Default"/>
        <w:numPr>
          <w:ilvl w:val="0"/>
          <w:numId w:val="41"/>
        </w:numPr>
        <w:spacing w:before="120" w:after="120"/>
        <w:ind w:left="714" w:hanging="357"/>
        <w:jc w:val="both"/>
        <w:rPr>
          <w:color w:val="auto"/>
          <w:sz w:val="20"/>
          <w:szCs w:val="20"/>
        </w:rPr>
      </w:pPr>
      <w:r>
        <w:rPr>
          <w:color w:val="auto"/>
          <w:sz w:val="20"/>
          <w:szCs w:val="20"/>
        </w:rPr>
        <w:lastRenderedPageBreak/>
        <w:t>D</w:t>
      </w:r>
      <w:r w:rsidR="006A4F83" w:rsidRPr="00E93590">
        <w:rPr>
          <w:color w:val="auto"/>
          <w:sz w:val="20"/>
          <w:szCs w:val="20"/>
        </w:rPr>
        <w:t>es modifications de phasage ou des délais de réalisation des études ou des travaux</w:t>
      </w:r>
      <w:r w:rsidR="008D2E08">
        <w:rPr>
          <w:color w:val="auto"/>
          <w:sz w:val="20"/>
          <w:szCs w:val="20"/>
        </w:rPr>
        <w:t>, à l’initiative du Maitre d’Ouvrage</w:t>
      </w:r>
      <w:r w:rsidR="006A4F83" w:rsidRPr="00E93590">
        <w:rPr>
          <w:color w:val="auto"/>
          <w:sz w:val="20"/>
          <w:szCs w:val="20"/>
        </w:rPr>
        <w:t xml:space="preserve">, </w:t>
      </w:r>
    </w:p>
    <w:p w14:paraId="133DB9D9" w14:textId="365536D5" w:rsidR="006A4F83" w:rsidRDefault="007A2438" w:rsidP="00062BB3">
      <w:pPr>
        <w:pStyle w:val="Default"/>
        <w:numPr>
          <w:ilvl w:val="0"/>
          <w:numId w:val="41"/>
        </w:numPr>
        <w:spacing w:before="120" w:after="120"/>
        <w:ind w:left="714" w:hanging="357"/>
        <w:jc w:val="both"/>
        <w:rPr>
          <w:color w:val="auto"/>
          <w:sz w:val="20"/>
          <w:szCs w:val="20"/>
        </w:rPr>
      </w:pPr>
      <w:r>
        <w:rPr>
          <w:color w:val="auto"/>
          <w:sz w:val="20"/>
          <w:szCs w:val="20"/>
        </w:rPr>
        <w:t>D</w:t>
      </w:r>
      <w:r w:rsidR="006A4F83" w:rsidRPr="00E93590">
        <w:rPr>
          <w:color w:val="auto"/>
          <w:sz w:val="20"/>
          <w:szCs w:val="20"/>
        </w:rPr>
        <w:t xml:space="preserve">u suivi des réserves formulées lors de la réception et non levées à l'issue de la </w:t>
      </w:r>
      <w:r w:rsidR="006A4F83">
        <w:rPr>
          <w:color w:val="auto"/>
          <w:sz w:val="20"/>
          <w:szCs w:val="20"/>
        </w:rPr>
        <w:t xml:space="preserve">garantie de parfait achèvement, à la condition que le Maitre </w:t>
      </w:r>
      <w:r w:rsidR="0089459A">
        <w:rPr>
          <w:color w:val="auto"/>
          <w:sz w:val="20"/>
          <w:szCs w:val="20"/>
        </w:rPr>
        <w:t>d’œuvre</w:t>
      </w:r>
      <w:r w:rsidR="006A4F83">
        <w:rPr>
          <w:color w:val="auto"/>
          <w:sz w:val="20"/>
          <w:szCs w:val="20"/>
        </w:rPr>
        <w:t xml:space="preserve"> ait mis en œuvre tous les moyens mis à sa disposition par le CCAG/Travaux.</w:t>
      </w:r>
    </w:p>
    <w:p w14:paraId="25D54827" w14:textId="5704DB7C" w:rsidR="006A4F83" w:rsidRPr="006A4F83" w:rsidRDefault="008D2E08" w:rsidP="006A4F83">
      <w:pPr>
        <w:pStyle w:val="Titre3"/>
      </w:pPr>
      <w:bookmarkStart w:id="142" w:name="_Toc180421383"/>
      <w:r>
        <w:t>Evènements sans effet sur le forfait de rémunération</w:t>
      </w:r>
      <w:bookmarkEnd w:id="142"/>
    </w:p>
    <w:p w14:paraId="0F7C1A06" w14:textId="5CB3D047" w:rsidR="006A4F83" w:rsidRPr="005C18D8" w:rsidRDefault="006A4F83" w:rsidP="006A4F83">
      <w:pPr>
        <w:tabs>
          <w:tab w:val="left" w:pos="709"/>
        </w:tabs>
        <w:spacing w:after="120" w:line="240" w:lineRule="auto"/>
        <w:jc w:val="both"/>
        <w:rPr>
          <w:rFonts w:ascii="Arial" w:hAnsi="Arial" w:cs="Arial"/>
          <w:sz w:val="20"/>
          <w:szCs w:val="20"/>
        </w:rPr>
      </w:pPr>
      <w:r>
        <w:rPr>
          <w:rFonts w:ascii="Arial" w:hAnsi="Arial" w:cs="Arial"/>
          <w:sz w:val="20"/>
          <w:szCs w:val="20"/>
        </w:rPr>
        <w:t>En revanche, l</w:t>
      </w:r>
      <w:r w:rsidRPr="005C18D8">
        <w:rPr>
          <w:rFonts w:ascii="Arial" w:hAnsi="Arial" w:cs="Arial"/>
          <w:sz w:val="20"/>
          <w:szCs w:val="20"/>
        </w:rPr>
        <w:t xml:space="preserve">e </w:t>
      </w:r>
      <w:r w:rsidR="00BD58A4">
        <w:rPr>
          <w:rFonts w:ascii="Arial" w:hAnsi="Arial" w:cs="Arial"/>
          <w:sz w:val="20"/>
          <w:szCs w:val="20"/>
        </w:rPr>
        <w:t>Titulaire</w:t>
      </w:r>
      <w:r w:rsidRPr="005C18D8">
        <w:rPr>
          <w:rFonts w:ascii="Arial" w:hAnsi="Arial" w:cs="Arial"/>
          <w:sz w:val="20"/>
          <w:szCs w:val="20"/>
        </w:rPr>
        <w:t xml:space="preserve"> ne peut pas prétendre </w:t>
      </w:r>
      <w:r>
        <w:rPr>
          <w:rFonts w:ascii="Arial" w:hAnsi="Arial" w:cs="Arial"/>
          <w:sz w:val="20"/>
          <w:szCs w:val="20"/>
        </w:rPr>
        <w:t>à rémunération supplémentaire :</w:t>
      </w:r>
    </w:p>
    <w:p w14:paraId="26FF0B0F" w14:textId="77777777" w:rsidR="006A4F83" w:rsidRPr="00C441C4" w:rsidRDefault="006A4F83" w:rsidP="00062BB3">
      <w:pPr>
        <w:pStyle w:val="Paragraphedeliste"/>
        <w:numPr>
          <w:ilvl w:val="0"/>
          <w:numId w:val="34"/>
        </w:numPr>
        <w:tabs>
          <w:tab w:val="left" w:pos="709"/>
        </w:tabs>
        <w:spacing w:after="120" w:line="240" w:lineRule="auto"/>
        <w:contextualSpacing w:val="0"/>
        <w:jc w:val="both"/>
        <w:rPr>
          <w:rFonts w:ascii="Arial" w:hAnsi="Arial" w:cs="Arial"/>
          <w:sz w:val="20"/>
          <w:szCs w:val="20"/>
        </w:rPr>
      </w:pPr>
      <w:r w:rsidRPr="00C441C4">
        <w:rPr>
          <w:rFonts w:ascii="Arial" w:hAnsi="Arial" w:cs="Arial"/>
          <w:sz w:val="20"/>
          <w:szCs w:val="20"/>
        </w:rPr>
        <w:t xml:space="preserve">pour les diverses études de mise au point préalables à l'acceptation définitive des </w:t>
      </w:r>
      <w:r>
        <w:rPr>
          <w:rFonts w:ascii="Arial" w:hAnsi="Arial" w:cs="Arial"/>
          <w:sz w:val="20"/>
          <w:szCs w:val="20"/>
        </w:rPr>
        <w:t>livrables</w:t>
      </w:r>
      <w:r w:rsidRPr="00C441C4">
        <w:rPr>
          <w:rFonts w:ascii="Arial" w:hAnsi="Arial" w:cs="Arial"/>
          <w:sz w:val="20"/>
          <w:szCs w:val="20"/>
        </w:rPr>
        <w:t xml:space="preserve"> par le </w:t>
      </w:r>
      <w:r>
        <w:rPr>
          <w:rFonts w:ascii="Arial" w:hAnsi="Arial" w:cs="Arial"/>
          <w:sz w:val="20"/>
          <w:szCs w:val="20"/>
        </w:rPr>
        <w:t>Maître d’Ouvrage</w:t>
      </w:r>
      <w:r w:rsidRPr="00C441C4">
        <w:rPr>
          <w:rFonts w:ascii="Arial" w:hAnsi="Arial" w:cs="Arial"/>
          <w:sz w:val="20"/>
          <w:szCs w:val="20"/>
        </w:rPr>
        <w:t> ;</w:t>
      </w:r>
    </w:p>
    <w:p w14:paraId="2157FEBD" w14:textId="77777777" w:rsidR="006A4F83" w:rsidRDefault="006A4F83" w:rsidP="00062BB3">
      <w:pPr>
        <w:pStyle w:val="Paragraphedeliste"/>
        <w:numPr>
          <w:ilvl w:val="0"/>
          <w:numId w:val="34"/>
        </w:numPr>
        <w:tabs>
          <w:tab w:val="left" w:pos="709"/>
        </w:tabs>
        <w:spacing w:after="120" w:line="240" w:lineRule="auto"/>
        <w:contextualSpacing w:val="0"/>
        <w:jc w:val="both"/>
        <w:rPr>
          <w:rFonts w:ascii="Arial" w:hAnsi="Arial" w:cs="Arial"/>
          <w:sz w:val="20"/>
          <w:szCs w:val="20"/>
        </w:rPr>
      </w:pPr>
      <w:r w:rsidRPr="00C441C4">
        <w:rPr>
          <w:rFonts w:ascii="Arial" w:hAnsi="Arial" w:cs="Arial"/>
          <w:sz w:val="20"/>
          <w:szCs w:val="20"/>
        </w:rPr>
        <w:t>pour les études complémentaires ou modificatives entraînées par un refus ou des réserves formulées par les organismes consultatifs, réglementaires ou de tutelle ;</w:t>
      </w:r>
    </w:p>
    <w:p w14:paraId="47D46CA8" w14:textId="795F9DAB" w:rsidR="006A4F83" w:rsidRDefault="006A4F83" w:rsidP="00062BB3">
      <w:pPr>
        <w:pStyle w:val="Paragraphedeliste"/>
        <w:numPr>
          <w:ilvl w:val="0"/>
          <w:numId w:val="34"/>
        </w:numPr>
        <w:tabs>
          <w:tab w:val="left" w:pos="709"/>
        </w:tabs>
        <w:spacing w:after="120" w:line="240" w:lineRule="auto"/>
        <w:contextualSpacing w:val="0"/>
        <w:jc w:val="both"/>
        <w:rPr>
          <w:rFonts w:ascii="Arial" w:hAnsi="Arial" w:cs="Arial"/>
          <w:sz w:val="20"/>
          <w:szCs w:val="20"/>
        </w:rPr>
      </w:pPr>
      <w:r>
        <w:rPr>
          <w:rFonts w:ascii="Arial" w:hAnsi="Arial" w:cs="Arial"/>
          <w:sz w:val="20"/>
          <w:szCs w:val="20"/>
        </w:rPr>
        <w:t>pour la reprise du dossier de consultation des entreprises de travaux</w:t>
      </w:r>
      <w:r w:rsidR="008D2E08">
        <w:rPr>
          <w:rFonts w:ascii="Arial" w:hAnsi="Arial" w:cs="Arial"/>
          <w:sz w:val="20"/>
          <w:szCs w:val="20"/>
        </w:rPr>
        <w:t xml:space="preserve"> et l’assistance à la passation des contrats de travaux</w:t>
      </w:r>
      <w:r>
        <w:rPr>
          <w:rFonts w:ascii="Arial" w:hAnsi="Arial" w:cs="Arial"/>
          <w:sz w:val="20"/>
          <w:szCs w:val="20"/>
        </w:rPr>
        <w:t xml:space="preserve">, en cas de lots </w:t>
      </w:r>
      <w:r w:rsidR="008D2E08">
        <w:rPr>
          <w:rFonts w:ascii="Arial" w:hAnsi="Arial" w:cs="Arial"/>
          <w:sz w:val="20"/>
          <w:szCs w:val="20"/>
        </w:rPr>
        <w:t>non attribués</w:t>
      </w:r>
      <w:r>
        <w:rPr>
          <w:rFonts w:ascii="Arial" w:hAnsi="Arial" w:cs="Arial"/>
          <w:sz w:val="20"/>
          <w:szCs w:val="20"/>
        </w:rPr>
        <w:t xml:space="preserve"> dans le cadre de la consultation des marchés de travaux (sauf si </w:t>
      </w:r>
      <w:r w:rsidR="008D2E08">
        <w:rPr>
          <w:rFonts w:ascii="Arial" w:hAnsi="Arial" w:cs="Arial"/>
          <w:sz w:val="20"/>
          <w:szCs w:val="20"/>
        </w:rPr>
        <w:t xml:space="preserve">la décision de non attribution </w:t>
      </w:r>
      <w:r>
        <w:rPr>
          <w:rFonts w:ascii="Arial" w:hAnsi="Arial" w:cs="Arial"/>
          <w:sz w:val="20"/>
          <w:szCs w:val="20"/>
        </w:rPr>
        <w:t>est imputable à la Maitrise d’Ouvrage) ;</w:t>
      </w:r>
    </w:p>
    <w:p w14:paraId="3B593443" w14:textId="77777777" w:rsidR="006A4F83" w:rsidRPr="006A4F83" w:rsidRDefault="006A4F83" w:rsidP="00062BB3">
      <w:pPr>
        <w:pStyle w:val="Paragraphedeliste"/>
        <w:numPr>
          <w:ilvl w:val="0"/>
          <w:numId w:val="34"/>
        </w:numPr>
        <w:tabs>
          <w:tab w:val="left" w:pos="709"/>
        </w:tabs>
        <w:spacing w:after="120" w:line="240" w:lineRule="auto"/>
        <w:contextualSpacing w:val="0"/>
        <w:jc w:val="both"/>
        <w:rPr>
          <w:rFonts w:ascii="Arial" w:hAnsi="Arial" w:cs="Arial"/>
          <w:sz w:val="20"/>
          <w:szCs w:val="20"/>
        </w:rPr>
      </w:pPr>
      <w:r>
        <w:rPr>
          <w:rFonts w:ascii="Arial" w:hAnsi="Arial" w:cs="Arial"/>
          <w:sz w:val="20"/>
          <w:szCs w:val="20"/>
        </w:rPr>
        <w:t>pour les mises au point des marchés publics de travaux (sauf variantes modifiant le programme) ;</w:t>
      </w:r>
    </w:p>
    <w:p w14:paraId="6836AFE6" w14:textId="77777777" w:rsidR="006A4F83" w:rsidRPr="00C441C4" w:rsidRDefault="006A4F83" w:rsidP="00062BB3">
      <w:pPr>
        <w:pStyle w:val="Paragraphedeliste"/>
        <w:numPr>
          <w:ilvl w:val="0"/>
          <w:numId w:val="34"/>
        </w:numPr>
        <w:tabs>
          <w:tab w:val="left" w:pos="709"/>
        </w:tabs>
        <w:spacing w:after="120" w:line="240" w:lineRule="auto"/>
        <w:contextualSpacing w:val="0"/>
        <w:jc w:val="both"/>
        <w:rPr>
          <w:rFonts w:ascii="Arial" w:hAnsi="Arial" w:cs="Arial"/>
          <w:sz w:val="20"/>
          <w:szCs w:val="20"/>
        </w:rPr>
      </w:pPr>
      <w:r w:rsidRPr="00C441C4">
        <w:rPr>
          <w:rFonts w:ascii="Arial" w:hAnsi="Arial" w:cs="Arial"/>
          <w:sz w:val="20"/>
          <w:szCs w:val="20"/>
        </w:rPr>
        <w:t xml:space="preserve">pour tous les travaux indispensables à la réalisation de l'ouvrage, notamment vis à vis de la réglementation concernant la sécurité contre l'incendie, mais non demandés explicitement par le </w:t>
      </w:r>
      <w:r>
        <w:rPr>
          <w:rFonts w:ascii="Arial" w:hAnsi="Arial" w:cs="Arial"/>
          <w:sz w:val="20"/>
          <w:szCs w:val="20"/>
        </w:rPr>
        <w:t>Maître d’Ouvrage</w:t>
      </w:r>
      <w:r w:rsidRPr="00C441C4">
        <w:rPr>
          <w:rFonts w:ascii="Arial" w:hAnsi="Arial" w:cs="Arial"/>
          <w:sz w:val="20"/>
          <w:szCs w:val="20"/>
        </w:rPr>
        <w:t> ;</w:t>
      </w:r>
    </w:p>
    <w:p w14:paraId="1507084A" w14:textId="77777777" w:rsidR="006A4F83" w:rsidRPr="00C441C4" w:rsidRDefault="006A4F83" w:rsidP="00062BB3">
      <w:pPr>
        <w:pStyle w:val="Paragraphedeliste"/>
        <w:numPr>
          <w:ilvl w:val="0"/>
          <w:numId w:val="34"/>
        </w:numPr>
        <w:tabs>
          <w:tab w:val="left" w:pos="709"/>
        </w:tabs>
        <w:spacing w:after="120" w:line="240" w:lineRule="auto"/>
        <w:contextualSpacing w:val="0"/>
        <w:jc w:val="both"/>
        <w:rPr>
          <w:rFonts w:ascii="Arial" w:hAnsi="Arial" w:cs="Arial"/>
          <w:sz w:val="20"/>
          <w:szCs w:val="20"/>
        </w:rPr>
      </w:pPr>
      <w:r w:rsidRPr="00C441C4">
        <w:rPr>
          <w:rFonts w:ascii="Arial" w:hAnsi="Arial" w:cs="Arial"/>
          <w:sz w:val="20"/>
          <w:szCs w:val="20"/>
        </w:rPr>
        <w:t>en cas de retard dans l'exécution des travaux, même par insuffisance des entrepreneurs,</w:t>
      </w:r>
    </w:p>
    <w:p w14:paraId="0C20171D" w14:textId="2B415746" w:rsidR="006A4F83" w:rsidRPr="008D2E08" w:rsidRDefault="006A4F83" w:rsidP="00062BB3">
      <w:pPr>
        <w:pStyle w:val="Paragraphedeliste"/>
        <w:numPr>
          <w:ilvl w:val="0"/>
          <w:numId w:val="34"/>
        </w:numPr>
        <w:tabs>
          <w:tab w:val="left" w:pos="709"/>
        </w:tabs>
        <w:spacing w:after="120" w:line="240" w:lineRule="auto"/>
        <w:contextualSpacing w:val="0"/>
        <w:jc w:val="both"/>
        <w:rPr>
          <w:rFonts w:ascii="Arial" w:hAnsi="Arial" w:cs="Arial"/>
          <w:sz w:val="20"/>
          <w:szCs w:val="20"/>
        </w:rPr>
      </w:pPr>
      <w:r w:rsidRPr="00C441C4">
        <w:rPr>
          <w:rFonts w:ascii="Arial" w:hAnsi="Arial" w:cs="Arial"/>
          <w:sz w:val="20"/>
          <w:szCs w:val="20"/>
        </w:rPr>
        <w:t xml:space="preserve">en cas d'oubli ou d'erreur de la part du </w:t>
      </w:r>
      <w:r w:rsidR="00BD58A4">
        <w:rPr>
          <w:rFonts w:ascii="Arial" w:hAnsi="Arial" w:cs="Arial"/>
          <w:sz w:val="20"/>
          <w:szCs w:val="20"/>
        </w:rPr>
        <w:t>Titulaire</w:t>
      </w:r>
      <w:r w:rsidR="00B25F00">
        <w:rPr>
          <w:rFonts w:ascii="Arial" w:hAnsi="Arial" w:cs="Arial"/>
          <w:sz w:val="20"/>
          <w:szCs w:val="20"/>
        </w:rPr>
        <w:t xml:space="preserve"> entrainant la reprise d’études ou de travaux ainsi que </w:t>
      </w:r>
      <w:r w:rsidRPr="00C441C4">
        <w:rPr>
          <w:rFonts w:ascii="Arial" w:hAnsi="Arial" w:cs="Arial"/>
          <w:sz w:val="20"/>
          <w:szCs w:val="20"/>
        </w:rPr>
        <w:t>les retards dans l’exécution des travaux qui en découleraient.</w:t>
      </w:r>
    </w:p>
    <w:p w14:paraId="12D696FD" w14:textId="4B7222F4" w:rsidR="006A4F83" w:rsidRPr="006A4F83" w:rsidRDefault="008D2E08" w:rsidP="006A4F83">
      <w:pPr>
        <w:pStyle w:val="Titre3"/>
      </w:pPr>
      <w:bookmarkStart w:id="143" w:name="_Toc180421384"/>
      <w:r>
        <w:t>Modalités d’évolution du forfait en cours de marché</w:t>
      </w:r>
      <w:bookmarkEnd w:id="143"/>
    </w:p>
    <w:p w14:paraId="6DCF2263" w14:textId="5B6CEA31" w:rsidR="006A4F83" w:rsidRPr="005C18D8" w:rsidRDefault="006A4F83" w:rsidP="006A4F83">
      <w:pPr>
        <w:tabs>
          <w:tab w:val="left" w:pos="709"/>
        </w:tabs>
        <w:spacing w:after="120" w:line="240" w:lineRule="auto"/>
        <w:jc w:val="both"/>
        <w:rPr>
          <w:rFonts w:ascii="Arial" w:hAnsi="Arial" w:cs="Arial"/>
          <w:sz w:val="20"/>
          <w:szCs w:val="20"/>
        </w:rPr>
      </w:pPr>
      <w:r w:rsidRPr="005C18D8">
        <w:rPr>
          <w:rFonts w:ascii="Arial" w:hAnsi="Arial" w:cs="Arial"/>
          <w:sz w:val="20"/>
          <w:szCs w:val="20"/>
        </w:rPr>
        <w:t xml:space="preserve">Si en cours d'exécution du marché de maîtrise </w:t>
      </w:r>
      <w:r w:rsidR="0089459A">
        <w:rPr>
          <w:rFonts w:ascii="Arial" w:hAnsi="Arial" w:cs="Arial"/>
          <w:sz w:val="20"/>
          <w:szCs w:val="20"/>
        </w:rPr>
        <w:t>d’œuvre</w:t>
      </w:r>
      <w:r w:rsidRPr="005C18D8">
        <w:rPr>
          <w:rFonts w:ascii="Arial" w:hAnsi="Arial" w:cs="Arial"/>
          <w:sz w:val="20"/>
          <w:szCs w:val="20"/>
        </w:rPr>
        <w:t xml:space="preserve">, le </w:t>
      </w:r>
      <w:r>
        <w:rPr>
          <w:rFonts w:ascii="Arial" w:hAnsi="Arial" w:cs="Arial"/>
          <w:sz w:val="20"/>
          <w:szCs w:val="20"/>
        </w:rPr>
        <w:t>Maître d’Ouvrage</w:t>
      </w:r>
      <w:r w:rsidRPr="005C18D8">
        <w:rPr>
          <w:rFonts w:ascii="Arial" w:hAnsi="Arial" w:cs="Arial"/>
          <w:sz w:val="20"/>
          <w:szCs w:val="20"/>
        </w:rPr>
        <w:t xml:space="preserve"> décide de modifier le programme ayant servi de base aux études et à l'estimation </w:t>
      </w:r>
      <w:r>
        <w:rPr>
          <w:rFonts w:ascii="Arial" w:hAnsi="Arial" w:cs="Arial"/>
          <w:sz w:val="20"/>
          <w:szCs w:val="20"/>
        </w:rPr>
        <w:t xml:space="preserve">définitive </w:t>
      </w:r>
      <w:r w:rsidRPr="005C18D8">
        <w:rPr>
          <w:rFonts w:ascii="Arial" w:hAnsi="Arial" w:cs="Arial"/>
          <w:sz w:val="20"/>
          <w:szCs w:val="20"/>
        </w:rPr>
        <w:t xml:space="preserve">du coût prévisionnel des travaux par le </w:t>
      </w:r>
      <w:r w:rsidR="00BD58A4">
        <w:rPr>
          <w:rFonts w:ascii="Arial" w:hAnsi="Arial" w:cs="Arial"/>
          <w:sz w:val="20"/>
          <w:szCs w:val="20"/>
        </w:rPr>
        <w:t>Titulaire</w:t>
      </w:r>
      <w:r w:rsidRPr="005C18D8">
        <w:rPr>
          <w:rFonts w:ascii="Arial" w:hAnsi="Arial" w:cs="Arial"/>
          <w:sz w:val="20"/>
          <w:szCs w:val="20"/>
        </w:rPr>
        <w:t xml:space="preserve">, ce dernier est tenu de réaliser les études et contrôles correspondants à cette modification. L'incidence financière sur le coût prévisionnel des travaux et sur le forfait de rémunération est proposée par le </w:t>
      </w:r>
      <w:r w:rsidR="00BD58A4">
        <w:rPr>
          <w:rFonts w:ascii="Arial" w:hAnsi="Arial" w:cs="Arial"/>
          <w:sz w:val="20"/>
          <w:szCs w:val="20"/>
        </w:rPr>
        <w:t>Titulaire</w:t>
      </w:r>
      <w:r w:rsidRPr="005C18D8">
        <w:rPr>
          <w:rFonts w:ascii="Arial" w:hAnsi="Arial" w:cs="Arial"/>
          <w:sz w:val="20"/>
          <w:szCs w:val="20"/>
        </w:rPr>
        <w:t xml:space="preserve"> et justifiée par référence aux prix du marché, et un nouveau coût prévisionnel est alors fixé par avenant </w:t>
      </w:r>
      <w:r>
        <w:rPr>
          <w:rFonts w:ascii="Arial" w:hAnsi="Arial" w:cs="Arial"/>
          <w:sz w:val="20"/>
          <w:szCs w:val="20"/>
        </w:rPr>
        <w:t>après accord entre les parties.</w:t>
      </w:r>
    </w:p>
    <w:p w14:paraId="3E672561" w14:textId="25EA1EDF" w:rsidR="006A4F83" w:rsidRPr="005C18D8" w:rsidRDefault="006A4F83" w:rsidP="006A4F83">
      <w:pPr>
        <w:tabs>
          <w:tab w:val="left" w:pos="709"/>
        </w:tabs>
        <w:spacing w:after="120" w:line="240" w:lineRule="auto"/>
        <w:jc w:val="both"/>
        <w:rPr>
          <w:rFonts w:ascii="Arial" w:hAnsi="Arial" w:cs="Arial"/>
          <w:sz w:val="20"/>
          <w:szCs w:val="20"/>
        </w:rPr>
      </w:pPr>
      <w:r w:rsidRPr="005C18D8">
        <w:rPr>
          <w:rFonts w:ascii="Arial" w:hAnsi="Arial" w:cs="Arial"/>
          <w:sz w:val="20"/>
          <w:szCs w:val="20"/>
        </w:rPr>
        <w:t>Si la modification intervient après le début des travaux, le forfait de rémunération est ajusté en plus ou en moins, en déterminant les montants des éléments ou parties d'éléments de mission restant à accomplir</w:t>
      </w:r>
      <w:r>
        <w:rPr>
          <w:rFonts w:ascii="Arial" w:hAnsi="Arial" w:cs="Arial"/>
          <w:sz w:val="20"/>
          <w:szCs w:val="20"/>
        </w:rPr>
        <w:t>.</w:t>
      </w:r>
    </w:p>
    <w:p w14:paraId="32E520CC" w14:textId="0A53B9BE" w:rsidR="006A4F83" w:rsidRPr="00301E55" w:rsidRDefault="00B25F00" w:rsidP="008D2E08">
      <w:pPr>
        <w:tabs>
          <w:tab w:val="left" w:pos="709"/>
        </w:tabs>
        <w:spacing w:after="120" w:line="240" w:lineRule="auto"/>
        <w:jc w:val="both"/>
        <w:rPr>
          <w:rFonts w:ascii="Arial" w:hAnsi="Arial" w:cs="Arial"/>
          <w:sz w:val="20"/>
          <w:szCs w:val="20"/>
        </w:rPr>
      </w:pPr>
      <w:r>
        <w:rPr>
          <w:rFonts w:ascii="Arial" w:hAnsi="Arial" w:cs="Arial"/>
          <w:sz w:val="20"/>
          <w:szCs w:val="20"/>
        </w:rPr>
        <w:t>Dans ce cas, le Maître d’O</w:t>
      </w:r>
      <w:r w:rsidR="006A4F83" w:rsidRPr="005C18D8">
        <w:rPr>
          <w:rFonts w:ascii="Arial" w:hAnsi="Arial" w:cs="Arial"/>
          <w:sz w:val="20"/>
          <w:szCs w:val="20"/>
        </w:rPr>
        <w:t xml:space="preserve">uvrage notifie au </w:t>
      </w:r>
      <w:r w:rsidR="006A4F83">
        <w:rPr>
          <w:rFonts w:ascii="Arial" w:hAnsi="Arial" w:cs="Arial"/>
          <w:sz w:val="20"/>
          <w:szCs w:val="20"/>
        </w:rPr>
        <w:t xml:space="preserve">Maître </w:t>
      </w:r>
      <w:r w:rsidR="0089459A">
        <w:rPr>
          <w:rFonts w:ascii="Arial" w:hAnsi="Arial" w:cs="Arial"/>
          <w:sz w:val="20"/>
          <w:szCs w:val="20"/>
        </w:rPr>
        <w:t>d’œuvre</w:t>
      </w:r>
      <w:r w:rsidR="006A4F83">
        <w:rPr>
          <w:rFonts w:ascii="Arial" w:hAnsi="Arial" w:cs="Arial"/>
          <w:sz w:val="20"/>
          <w:szCs w:val="20"/>
        </w:rPr>
        <w:t xml:space="preserve"> </w:t>
      </w:r>
      <w:r w:rsidR="006A4F83" w:rsidRPr="005C18D8">
        <w:rPr>
          <w:rFonts w:ascii="Arial" w:hAnsi="Arial" w:cs="Arial"/>
          <w:sz w:val="20"/>
          <w:szCs w:val="20"/>
        </w:rPr>
        <w:t>un programme modificatif ; ce dernier soumet pour validation au Maître d’ouvrage l’incidence financière sous la forme d’une Fiche</w:t>
      </w:r>
      <w:r w:rsidR="006A4F83">
        <w:rPr>
          <w:rFonts w:ascii="Arial" w:hAnsi="Arial" w:cs="Arial"/>
          <w:sz w:val="20"/>
          <w:szCs w:val="20"/>
        </w:rPr>
        <w:t xml:space="preserve"> de Travaux Modificatifs (FTM).</w:t>
      </w:r>
    </w:p>
    <w:p w14:paraId="7F59E162" w14:textId="77777777" w:rsidR="00544DEF" w:rsidRPr="00301E55" w:rsidRDefault="00544DEF" w:rsidP="00B31B8D">
      <w:pPr>
        <w:pStyle w:val="Titre1"/>
      </w:pPr>
      <w:bookmarkStart w:id="144" w:name="_Toc180421385"/>
      <w:r w:rsidRPr="00301E55">
        <w:t>C</w:t>
      </w:r>
      <w:r w:rsidR="00AB6A88" w:rsidRPr="00301E55">
        <w:t>lauses de financement et de sûreté</w:t>
      </w:r>
      <w:bookmarkEnd w:id="144"/>
    </w:p>
    <w:p w14:paraId="36287306" w14:textId="203CB30B" w:rsidR="00217CC0" w:rsidRDefault="00AB6A88" w:rsidP="00217CC0">
      <w:pPr>
        <w:spacing w:after="120" w:line="240" w:lineRule="auto"/>
        <w:jc w:val="both"/>
        <w:rPr>
          <w:rFonts w:ascii="Arial" w:hAnsi="Arial" w:cs="Arial"/>
          <w:sz w:val="20"/>
          <w:szCs w:val="20"/>
        </w:rPr>
      </w:pPr>
      <w:r w:rsidRPr="00301E55">
        <w:rPr>
          <w:rFonts w:ascii="Arial" w:hAnsi="Arial" w:cs="Arial"/>
          <w:sz w:val="20"/>
          <w:szCs w:val="20"/>
        </w:rPr>
        <w:t xml:space="preserve">Le </w:t>
      </w:r>
      <w:r w:rsidR="00F56D80">
        <w:rPr>
          <w:rFonts w:ascii="Arial" w:hAnsi="Arial" w:cs="Arial"/>
          <w:sz w:val="20"/>
          <w:szCs w:val="20"/>
        </w:rPr>
        <w:t>marché</w:t>
      </w:r>
      <w:r w:rsidRPr="00301E55">
        <w:rPr>
          <w:rFonts w:ascii="Arial" w:hAnsi="Arial" w:cs="Arial"/>
          <w:sz w:val="20"/>
          <w:szCs w:val="20"/>
        </w:rPr>
        <w:t xml:space="preserve"> ne prévoit pas de garanties financières </w:t>
      </w:r>
      <w:r w:rsidR="00217CC0" w:rsidRPr="00217CC0">
        <w:rPr>
          <w:rFonts w:ascii="Arial" w:hAnsi="Arial" w:cs="Arial"/>
          <w:sz w:val="20"/>
          <w:szCs w:val="20"/>
        </w:rPr>
        <w:t xml:space="preserve">au sens des articles R.2191-32 à R.2191-44 du </w:t>
      </w:r>
      <w:r w:rsidR="005B3071">
        <w:rPr>
          <w:rFonts w:ascii="Arial" w:hAnsi="Arial" w:cs="Arial"/>
          <w:sz w:val="20"/>
          <w:szCs w:val="20"/>
        </w:rPr>
        <w:t>Code</w:t>
      </w:r>
      <w:r w:rsidR="00217CC0" w:rsidRPr="00217CC0">
        <w:rPr>
          <w:rFonts w:ascii="Arial" w:hAnsi="Arial" w:cs="Arial"/>
          <w:sz w:val="20"/>
          <w:szCs w:val="20"/>
        </w:rPr>
        <w:t xml:space="preserve"> de la commande publique.</w:t>
      </w:r>
    </w:p>
    <w:p w14:paraId="48D181EC" w14:textId="77777777" w:rsidR="00733C5D" w:rsidRPr="00301E55" w:rsidRDefault="00733C5D" w:rsidP="00217CC0">
      <w:pPr>
        <w:pStyle w:val="Titre1"/>
      </w:pPr>
      <w:bookmarkStart w:id="145" w:name="_Toc180421386"/>
      <w:r w:rsidRPr="00301E55">
        <w:t>Modalités de règlement du marché</w:t>
      </w:r>
      <w:bookmarkEnd w:id="145"/>
    </w:p>
    <w:p w14:paraId="28722549" w14:textId="77777777" w:rsidR="000676A4" w:rsidRPr="00301E55" w:rsidRDefault="000676A4" w:rsidP="00447701">
      <w:pPr>
        <w:pStyle w:val="Titre2"/>
      </w:pPr>
      <w:bookmarkStart w:id="146" w:name="_Ref465873394"/>
      <w:bookmarkStart w:id="147" w:name="_Toc469492599"/>
      <w:bookmarkStart w:id="148" w:name="_Toc180421387"/>
      <w:r w:rsidRPr="00301E55">
        <w:t>Mode de règlement</w:t>
      </w:r>
      <w:bookmarkEnd w:id="146"/>
      <w:bookmarkEnd w:id="147"/>
      <w:bookmarkEnd w:id="148"/>
    </w:p>
    <w:p w14:paraId="3E0D203C" w14:textId="77777777" w:rsidR="00E31D33"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Le mode de règlement choisi par l'administration</w:t>
      </w:r>
      <w:r w:rsidR="00D07C23">
        <w:rPr>
          <w:rFonts w:ascii="Arial" w:hAnsi="Arial" w:cs="Arial"/>
          <w:sz w:val="20"/>
          <w:szCs w:val="20"/>
        </w:rPr>
        <w:t xml:space="preserve"> est le virement administratif.</w:t>
      </w:r>
    </w:p>
    <w:p w14:paraId="189A78EA" w14:textId="77777777" w:rsidR="000676A4" w:rsidRPr="00301E55" w:rsidRDefault="000676A4" w:rsidP="00447701">
      <w:pPr>
        <w:pStyle w:val="Titre2"/>
      </w:pPr>
      <w:bookmarkStart w:id="149" w:name="_Toc469492600"/>
      <w:bookmarkStart w:id="150" w:name="_Toc180421388"/>
      <w:r w:rsidRPr="00301E55">
        <w:t>Avance</w:t>
      </w:r>
      <w:bookmarkEnd w:id="149"/>
      <w:bookmarkEnd w:id="150"/>
    </w:p>
    <w:p w14:paraId="20E59019" w14:textId="666EFF2B" w:rsidR="00132822" w:rsidRDefault="002E191B" w:rsidP="000676A4">
      <w:pPr>
        <w:tabs>
          <w:tab w:val="left" w:pos="709"/>
        </w:tabs>
        <w:spacing w:after="120" w:line="240" w:lineRule="auto"/>
        <w:jc w:val="both"/>
        <w:rPr>
          <w:rFonts w:ascii="Arial" w:hAnsi="Arial" w:cs="Arial"/>
          <w:sz w:val="20"/>
          <w:szCs w:val="20"/>
        </w:rPr>
      </w:pPr>
      <w:r>
        <w:rPr>
          <w:rFonts w:ascii="Arial" w:hAnsi="Arial" w:cs="Arial"/>
          <w:sz w:val="20"/>
          <w:szCs w:val="20"/>
        </w:rPr>
        <w:t>L’option A de l’article 11.1 du C.C.A.G. M.O.E s’applique au présent marché. L</w:t>
      </w:r>
      <w:r w:rsidR="009B7CD1">
        <w:rPr>
          <w:rFonts w:ascii="Arial" w:hAnsi="Arial" w:cs="Arial"/>
          <w:sz w:val="20"/>
          <w:szCs w:val="20"/>
        </w:rPr>
        <w:t>es modalités de versement sont régies par les stipulations suivantes et les dispositions du Code de la commande publique.</w:t>
      </w:r>
    </w:p>
    <w:p w14:paraId="791D57AF" w14:textId="39C47835" w:rsidR="002F00B8" w:rsidRPr="00301E55" w:rsidRDefault="00217CC0"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Conformément aux dispositions de l’article </w:t>
      </w:r>
      <w:r w:rsidRPr="00D57B0A">
        <w:rPr>
          <w:rFonts w:ascii="Arial" w:hAnsi="Arial" w:cs="Arial"/>
          <w:sz w:val="20"/>
          <w:szCs w:val="20"/>
        </w:rPr>
        <w:t xml:space="preserve">R.2191-3 </w:t>
      </w:r>
      <w:r>
        <w:rPr>
          <w:rFonts w:ascii="Arial" w:hAnsi="Arial" w:cs="Arial"/>
          <w:sz w:val="20"/>
          <w:szCs w:val="20"/>
        </w:rPr>
        <w:t xml:space="preserve">du </w:t>
      </w:r>
      <w:r w:rsidR="005B3071">
        <w:rPr>
          <w:rFonts w:ascii="Arial" w:hAnsi="Arial" w:cs="Arial"/>
          <w:sz w:val="20"/>
          <w:szCs w:val="20"/>
        </w:rPr>
        <w:t>Code</w:t>
      </w:r>
      <w:r>
        <w:rPr>
          <w:rFonts w:ascii="Arial" w:hAnsi="Arial" w:cs="Arial"/>
          <w:sz w:val="20"/>
          <w:szCs w:val="20"/>
        </w:rPr>
        <w:t xml:space="preserve"> de la commande publique</w:t>
      </w:r>
      <w:r w:rsidRPr="00301E55">
        <w:rPr>
          <w:rFonts w:ascii="Arial" w:hAnsi="Arial" w:cs="Arial"/>
          <w:sz w:val="20"/>
          <w:szCs w:val="20"/>
        </w:rPr>
        <w:t>,</w:t>
      </w:r>
      <w:r w:rsidR="000676A4" w:rsidRPr="00301E55">
        <w:rPr>
          <w:rFonts w:ascii="Arial" w:hAnsi="Arial" w:cs="Arial"/>
          <w:sz w:val="20"/>
          <w:szCs w:val="20"/>
        </w:rPr>
        <w:t xml:space="preserve"> une avance est accordée au </w:t>
      </w:r>
      <w:r w:rsidR="00BD58A4">
        <w:rPr>
          <w:rFonts w:ascii="Arial" w:hAnsi="Arial" w:cs="Arial"/>
          <w:sz w:val="20"/>
          <w:szCs w:val="20"/>
        </w:rPr>
        <w:t>Titulaire</w:t>
      </w:r>
      <w:r w:rsidR="000676A4" w:rsidRPr="00301E55">
        <w:rPr>
          <w:rFonts w:ascii="Arial" w:hAnsi="Arial" w:cs="Arial"/>
          <w:sz w:val="20"/>
          <w:szCs w:val="20"/>
        </w:rPr>
        <w:t xml:space="preserve"> </w:t>
      </w:r>
      <w:r w:rsidR="00950A7A">
        <w:rPr>
          <w:rFonts w:ascii="Arial" w:hAnsi="Arial" w:cs="Arial"/>
          <w:sz w:val="20"/>
          <w:szCs w:val="20"/>
        </w:rPr>
        <w:t xml:space="preserve">du </w:t>
      </w:r>
      <w:r w:rsidR="00F56D80">
        <w:rPr>
          <w:rFonts w:ascii="Arial" w:hAnsi="Arial" w:cs="Arial"/>
          <w:sz w:val="20"/>
          <w:szCs w:val="20"/>
        </w:rPr>
        <w:t>marché</w:t>
      </w:r>
      <w:r w:rsidR="000676A4" w:rsidRPr="00301E55">
        <w:rPr>
          <w:rFonts w:ascii="Arial" w:hAnsi="Arial" w:cs="Arial"/>
          <w:sz w:val="20"/>
          <w:szCs w:val="20"/>
        </w:rPr>
        <w:t xml:space="preserve"> lorsque le montant initial </w:t>
      </w:r>
      <w:r w:rsidR="00950A7A">
        <w:rPr>
          <w:rFonts w:ascii="Arial" w:hAnsi="Arial" w:cs="Arial"/>
          <w:sz w:val="20"/>
          <w:szCs w:val="20"/>
        </w:rPr>
        <w:t>de ce</w:t>
      </w:r>
      <w:r w:rsidR="00067F71" w:rsidRPr="00301E55">
        <w:rPr>
          <w:rFonts w:ascii="Arial" w:hAnsi="Arial" w:cs="Arial"/>
          <w:sz w:val="20"/>
          <w:szCs w:val="20"/>
        </w:rPr>
        <w:t xml:space="preserve"> </w:t>
      </w:r>
      <w:r w:rsidR="00F56D80">
        <w:rPr>
          <w:rFonts w:ascii="Arial" w:hAnsi="Arial" w:cs="Arial"/>
          <w:sz w:val="20"/>
          <w:szCs w:val="20"/>
        </w:rPr>
        <w:t>marché</w:t>
      </w:r>
      <w:r w:rsidR="00067F71" w:rsidRPr="00301E55">
        <w:rPr>
          <w:rFonts w:ascii="Arial" w:hAnsi="Arial" w:cs="Arial"/>
          <w:sz w:val="20"/>
          <w:szCs w:val="20"/>
        </w:rPr>
        <w:t xml:space="preserve"> </w:t>
      </w:r>
      <w:r w:rsidR="008E005B" w:rsidRPr="00301E55">
        <w:rPr>
          <w:rFonts w:ascii="Arial" w:hAnsi="Arial" w:cs="Arial"/>
          <w:sz w:val="20"/>
          <w:szCs w:val="20"/>
        </w:rPr>
        <w:t xml:space="preserve">ou de la tranche affermie </w:t>
      </w:r>
      <w:r w:rsidR="000676A4" w:rsidRPr="00301E55">
        <w:rPr>
          <w:rFonts w:ascii="Arial" w:hAnsi="Arial" w:cs="Arial"/>
          <w:sz w:val="20"/>
          <w:szCs w:val="20"/>
        </w:rPr>
        <w:t>est supérieur à 50.000 euros HT et d’une durée d’exé</w:t>
      </w:r>
      <w:r w:rsidR="00CE3D07" w:rsidRPr="00301E55">
        <w:rPr>
          <w:rFonts w:ascii="Arial" w:hAnsi="Arial" w:cs="Arial"/>
          <w:sz w:val="20"/>
          <w:szCs w:val="20"/>
        </w:rPr>
        <w:t>cution supérieure à deux mois.</w:t>
      </w:r>
    </w:p>
    <w:p w14:paraId="75B9DAFE" w14:textId="77777777" w:rsidR="002F00B8" w:rsidRPr="00301E55" w:rsidRDefault="002F00B8"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montant de cette avance est égal à 5% du montant initial T.T.C. du </w:t>
      </w:r>
      <w:r w:rsidR="00F56D80">
        <w:rPr>
          <w:rFonts w:ascii="Arial" w:hAnsi="Arial" w:cs="Arial"/>
          <w:sz w:val="20"/>
          <w:szCs w:val="20"/>
        </w:rPr>
        <w:t>marché</w:t>
      </w:r>
      <w:r w:rsidRPr="00301E55">
        <w:rPr>
          <w:rFonts w:ascii="Arial" w:hAnsi="Arial" w:cs="Arial"/>
          <w:sz w:val="20"/>
          <w:szCs w:val="20"/>
        </w:rPr>
        <w:t xml:space="preserve"> ou de la tranche affermie si la durée du </w:t>
      </w:r>
      <w:r w:rsidR="00F56D80">
        <w:rPr>
          <w:rFonts w:ascii="Arial" w:hAnsi="Arial" w:cs="Arial"/>
          <w:sz w:val="20"/>
          <w:szCs w:val="20"/>
        </w:rPr>
        <w:t>marché</w:t>
      </w:r>
      <w:r w:rsidRPr="00301E55">
        <w:rPr>
          <w:rFonts w:ascii="Arial" w:hAnsi="Arial" w:cs="Arial"/>
          <w:sz w:val="20"/>
          <w:szCs w:val="20"/>
        </w:rPr>
        <w:t xml:space="preserve"> est inférieure ou égale à douze (12) mois.</w:t>
      </w:r>
    </w:p>
    <w:p w14:paraId="76133D61" w14:textId="77777777" w:rsidR="007A4EF5" w:rsidRPr="00301E55" w:rsidRDefault="002F00B8"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Si la durée du </w:t>
      </w:r>
      <w:r w:rsidR="00F56D80">
        <w:rPr>
          <w:rFonts w:ascii="Arial" w:hAnsi="Arial" w:cs="Arial"/>
          <w:sz w:val="20"/>
          <w:szCs w:val="20"/>
        </w:rPr>
        <w:t>marché</w:t>
      </w:r>
      <w:r w:rsidRPr="00301E55">
        <w:rPr>
          <w:rFonts w:ascii="Arial" w:hAnsi="Arial" w:cs="Arial"/>
          <w:sz w:val="20"/>
          <w:szCs w:val="20"/>
        </w:rPr>
        <w:t xml:space="preserve"> est supérieure à douze (12) mois, le montant de l’avance est égal à :</w:t>
      </w:r>
      <w:r w:rsidR="00D752E3" w:rsidRPr="00301E55">
        <w:rPr>
          <w:rFonts w:ascii="Arial" w:hAnsi="Arial" w:cs="Arial"/>
          <w:sz w:val="20"/>
          <w:szCs w:val="20"/>
        </w:rPr>
        <w:t xml:space="preserve"> </w:t>
      </w:r>
      <w:r w:rsidRPr="00301E55">
        <w:rPr>
          <w:rFonts w:ascii="Arial" w:hAnsi="Arial" w:cs="Arial"/>
          <w:sz w:val="20"/>
          <w:szCs w:val="20"/>
        </w:rPr>
        <w:t xml:space="preserve">(montant initial du </w:t>
      </w:r>
      <w:r w:rsidR="00F56D80">
        <w:rPr>
          <w:rFonts w:ascii="Arial" w:hAnsi="Arial" w:cs="Arial"/>
          <w:sz w:val="20"/>
          <w:szCs w:val="20"/>
        </w:rPr>
        <w:t>marché</w:t>
      </w:r>
      <w:r w:rsidRPr="00301E55">
        <w:rPr>
          <w:rFonts w:ascii="Arial" w:hAnsi="Arial" w:cs="Arial"/>
          <w:sz w:val="20"/>
          <w:szCs w:val="20"/>
        </w:rPr>
        <w:t xml:space="preserve"> ou de la tranche</w:t>
      </w:r>
      <w:r w:rsidR="00D752E3" w:rsidRPr="00301E55">
        <w:rPr>
          <w:rFonts w:ascii="Arial" w:hAnsi="Arial" w:cs="Arial"/>
          <w:sz w:val="20"/>
          <w:szCs w:val="20"/>
        </w:rPr>
        <w:t xml:space="preserve"> affermie</w:t>
      </w:r>
      <w:r w:rsidR="00AE6374" w:rsidRPr="00301E55">
        <w:rPr>
          <w:rFonts w:ascii="Arial" w:hAnsi="Arial" w:cs="Arial"/>
          <w:sz w:val="20"/>
          <w:szCs w:val="20"/>
        </w:rPr>
        <w:t xml:space="preserve"> T.T.C.</w:t>
      </w:r>
      <w:r w:rsidRPr="00301E55">
        <w:rPr>
          <w:rFonts w:ascii="Arial" w:hAnsi="Arial" w:cs="Arial"/>
          <w:sz w:val="20"/>
          <w:szCs w:val="20"/>
        </w:rPr>
        <w:t xml:space="preserve"> x 12 </w:t>
      </w:r>
      <w:r w:rsidRPr="00962F22">
        <w:rPr>
          <w:rFonts w:ascii="Arial" w:hAnsi="Arial" w:cs="Arial"/>
          <w:sz w:val="20"/>
          <w:szCs w:val="20"/>
        </w:rPr>
        <w:t>mois /</w:t>
      </w:r>
      <w:r w:rsidR="00D752E3" w:rsidRPr="00962F22">
        <w:rPr>
          <w:rFonts w:ascii="Arial" w:hAnsi="Arial" w:cs="Arial"/>
          <w:sz w:val="20"/>
          <w:szCs w:val="20"/>
        </w:rPr>
        <w:t xml:space="preserve"> </w:t>
      </w:r>
      <w:r w:rsidR="00962F22" w:rsidRPr="00962F22">
        <w:rPr>
          <w:rFonts w:ascii="Arial" w:hAnsi="Arial" w:cs="Arial"/>
          <w:sz w:val="20"/>
          <w:szCs w:val="20"/>
        </w:rPr>
        <w:t xml:space="preserve">durée du </w:t>
      </w:r>
      <w:r w:rsidR="00F56D80">
        <w:rPr>
          <w:rFonts w:ascii="Arial" w:hAnsi="Arial" w:cs="Arial"/>
          <w:sz w:val="20"/>
          <w:szCs w:val="20"/>
        </w:rPr>
        <w:t>marché</w:t>
      </w:r>
      <w:r w:rsidR="00962F22" w:rsidRPr="00962F22">
        <w:rPr>
          <w:rFonts w:ascii="Arial" w:hAnsi="Arial" w:cs="Arial"/>
          <w:sz w:val="20"/>
          <w:szCs w:val="20"/>
        </w:rPr>
        <w:t xml:space="preserve"> en</w:t>
      </w:r>
      <w:r w:rsidR="0063546D" w:rsidRPr="00962F22">
        <w:rPr>
          <w:rFonts w:ascii="Arial" w:hAnsi="Arial" w:cs="Arial"/>
          <w:sz w:val="20"/>
          <w:szCs w:val="20"/>
        </w:rPr>
        <w:t xml:space="preserve"> mois) x 5 %</w:t>
      </w:r>
    </w:p>
    <w:p w14:paraId="5B269CDC"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lastRenderedPageBreak/>
        <w:t>L’avance sera payée dans un délai maximum de 50 jours à partir de la date de notifi</w:t>
      </w:r>
      <w:r w:rsidR="008E005B" w:rsidRPr="00301E55">
        <w:rPr>
          <w:rFonts w:ascii="Arial" w:hAnsi="Arial" w:cs="Arial"/>
          <w:sz w:val="20"/>
          <w:szCs w:val="20"/>
        </w:rPr>
        <w:t xml:space="preserve">cation du </w:t>
      </w:r>
      <w:r w:rsidR="00F56D80">
        <w:rPr>
          <w:rFonts w:ascii="Arial" w:hAnsi="Arial" w:cs="Arial"/>
          <w:sz w:val="20"/>
          <w:szCs w:val="20"/>
        </w:rPr>
        <w:t>marché</w:t>
      </w:r>
      <w:r w:rsidR="008E005B" w:rsidRPr="00301E55">
        <w:rPr>
          <w:rFonts w:ascii="Arial" w:hAnsi="Arial" w:cs="Arial"/>
          <w:sz w:val="20"/>
          <w:szCs w:val="20"/>
        </w:rPr>
        <w:t>, de l’affermissement de la tranche ou du bon de commande.</w:t>
      </w:r>
    </w:p>
    <w:p w14:paraId="735C900A"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L’avance n’est</w:t>
      </w:r>
      <w:r w:rsidR="00067F71" w:rsidRPr="00301E55">
        <w:rPr>
          <w:rFonts w:ascii="Arial" w:hAnsi="Arial" w:cs="Arial"/>
          <w:sz w:val="20"/>
          <w:szCs w:val="20"/>
        </w:rPr>
        <w:t xml:space="preserve"> ni actualisable, ni révisable.</w:t>
      </w:r>
    </w:p>
    <w:p w14:paraId="410ED3F5" w14:textId="73CECD1A"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remboursement de l’avance, effectué par précompte sur les sommes dues ultérieurement au </w:t>
      </w:r>
      <w:r w:rsidR="00BD58A4">
        <w:rPr>
          <w:rFonts w:ascii="Arial" w:hAnsi="Arial" w:cs="Arial"/>
          <w:sz w:val="20"/>
          <w:szCs w:val="20"/>
        </w:rPr>
        <w:t>Titulaire</w:t>
      </w:r>
      <w:r w:rsidRPr="00301E55">
        <w:rPr>
          <w:rFonts w:ascii="Arial" w:hAnsi="Arial" w:cs="Arial"/>
          <w:sz w:val="20"/>
          <w:szCs w:val="20"/>
        </w:rPr>
        <w:t>, commence lorsque le montant des p</w:t>
      </w:r>
      <w:r w:rsidR="009A611C" w:rsidRPr="00301E55">
        <w:rPr>
          <w:rFonts w:ascii="Arial" w:hAnsi="Arial" w:cs="Arial"/>
          <w:sz w:val="20"/>
          <w:szCs w:val="20"/>
        </w:rPr>
        <w:t xml:space="preserve">restations exécutées au titre du </w:t>
      </w:r>
      <w:r w:rsidR="00F56D80">
        <w:rPr>
          <w:rFonts w:ascii="Arial" w:hAnsi="Arial" w:cs="Arial"/>
          <w:sz w:val="20"/>
          <w:szCs w:val="20"/>
        </w:rPr>
        <w:t>marché</w:t>
      </w:r>
      <w:r w:rsidRPr="00301E55">
        <w:rPr>
          <w:rFonts w:ascii="Arial" w:hAnsi="Arial" w:cs="Arial"/>
          <w:sz w:val="20"/>
          <w:szCs w:val="20"/>
        </w:rPr>
        <w:t xml:space="preserve">, atteint ou dépasse 65 % du montant </w:t>
      </w:r>
      <w:r w:rsidR="009A611C" w:rsidRPr="00301E55">
        <w:rPr>
          <w:rFonts w:ascii="Arial" w:hAnsi="Arial" w:cs="Arial"/>
          <w:sz w:val="20"/>
          <w:szCs w:val="20"/>
        </w:rPr>
        <w:t xml:space="preserve">du </w:t>
      </w:r>
      <w:r w:rsidR="00F56D80">
        <w:rPr>
          <w:rFonts w:ascii="Arial" w:hAnsi="Arial" w:cs="Arial"/>
          <w:sz w:val="20"/>
          <w:szCs w:val="20"/>
        </w:rPr>
        <w:t>marché</w:t>
      </w:r>
      <w:r w:rsidRPr="00301E55">
        <w:rPr>
          <w:rFonts w:ascii="Arial" w:hAnsi="Arial" w:cs="Arial"/>
          <w:sz w:val="20"/>
          <w:szCs w:val="20"/>
        </w:rPr>
        <w:t>. Le remboursement doit être terminé lorsque ce pourcentage a</w:t>
      </w:r>
      <w:r w:rsidR="00067F71" w:rsidRPr="00301E55">
        <w:rPr>
          <w:rFonts w:ascii="Arial" w:hAnsi="Arial" w:cs="Arial"/>
          <w:sz w:val="20"/>
          <w:szCs w:val="20"/>
        </w:rPr>
        <w:t>tteint 80 % du montant initial.</w:t>
      </w:r>
    </w:p>
    <w:p w14:paraId="70E62F73"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L’avance faisant l’objet d’un paiement unique, celle-ci se</w:t>
      </w:r>
      <w:r w:rsidR="00067F71" w:rsidRPr="00301E55">
        <w:rPr>
          <w:rFonts w:ascii="Arial" w:hAnsi="Arial" w:cs="Arial"/>
          <w:sz w:val="20"/>
          <w:szCs w:val="20"/>
        </w:rPr>
        <w:t>ra récupérée en une seule fois.</w:t>
      </w:r>
    </w:p>
    <w:p w14:paraId="49B739A0" w14:textId="7BF4069B"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Toutefois, le </w:t>
      </w:r>
      <w:r w:rsidR="00BD58A4">
        <w:rPr>
          <w:rFonts w:ascii="Arial" w:hAnsi="Arial" w:cs="Arial"/>
          <w:sz w:val="20"/>
          <w:szCs w:val="20"/>
        </w:rPr>
        <w:t>Titulaire</w:t>
      </w:r>
      <w:r w:rsidRPr="00301E55">
        <w:rPr>
          <w:rFonts w:ascii="Arial" w:hAnsi="Arial" w:cs="Arial"/>
          <w:sz w:val="20"/>
          <w:szCs w:val="20"/>
        </w:rPr>
        <w:t xml:space="preserve"> peut refuser le versement de l’avance ; dans ce cas, le candidat le préc</w:t>
      </w:r>
      <w:r w:rsidR="00067F71" w:rsidRPr="00301E55">
        <w:rPr>
          <w:rFonts w:ascii="Arial" w:hAnsi="Arial" w:cs="Arial"/>
          <w:sz w:val="20"/>
          <w:szCs w:val="20"/>
        </w:rPr>
        <w:t>isera dans l’acte d’engagement.</w:t>
      </w:r>
    </w:p>
    <w:p w14:paraId="48AB5C86" w14:textId="71094AB5" w:rsidR="009B7CD1"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Il ne sera pas accordé d’avance supplément</w:t>
      </w:r>
      <w:r w:rsidR="005B6957">
        <w:rPr>
          <w:rFonts w:ascii="Arial" w:hAnsi="Arial" w:cs="Arial"/>
          <w:sz w:val="20"/>
          <w:szCs w:val="20"/>
        </w:rPr>
        <w:t>aire à celle décrite ci-dessus.</w:t>
      </w:r>
    </w:p>
    <w:p w14:paraId="1BF7BBDA" w14:textId="77777777" w:rsidR="0031169E" w:rsidRPr="00E74388" w:rsidRDefault="0031169E" w:rsidP="00447701">
      <w:pPr>
        <w:pStyle w:val="Titre2"/>
      </w:pPr>
      <w:bookmarkStart w:id="151" w:name="_Toc180421389"/>
      <w:r w:rsidRPr="00E74388">
        <w:t>Cession ou nantissement de créances</w:t>
      </w:r>
      <w:bookmarkEnd w:id="151"/>
    </w:p>
    <w:p w14:paraId="09EE6880" w14:textId="4C0365E3" w:rsidR="0031169E" w:rsidRPr="00301E55" w:rsidRDefault="0031169E" w:rsidP="00AB1351">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w:t>
      </w:r>
      <w:r w:rsidR="00BD58A4">
        <w:rPr>
          <w:rFonts w:ascii="Arial" w:hAnsi="Arial" w:cs="Arial"/>
          <w:sz w:val="20"/>
          <w:szCs w:val="20"/>
        </w:rPr>
        <w:t>Titulaire</w:t>
      </w:r>
      <w:r w:rsidRPr="00301E55">
        <w:rPr>
          <w:rFonts w:ascii="Arial" w:hAnsi="Arial" w:cs="Arial"/>
          <w:sz w:val="20"/>
          <w:szCs w:val="20"/>
        </w:rPr>
        <w:t xml:space="preserve"> souhaitant céder ou nantir les créances résultant du </w:t>
      </w:r>
      <w:r w:rsidR="00F56D80">
        <w:rPr>
          <w:rFonts w:ascii="Arial" w:hAnsi="Arial" w:cs="Arial"/>
          <w:sz w:val="20"/>
          <w:szCs w:val="20"/>
        </w:rPr>
        <w:t>marché</w:t>
      </w:r>
      <w:r w:rsidRPr="00301E55">
        <w:rPr>
          <w:rFonts w:ascii="Arial" w:hAnsi="Arial" w:cs="Arial"/>
          <w:sz w:val="20"/>
          <w:szCs w:val="20"/>
        </w:rPr>
        <w:t xml:space="preserve"> en fait la demande par écrit au </w:t>
      </w:r>
      <w:r w:rsidR="00ED3D0A">
        <w:rPr>
          <w:rFonts w:ascii="Arial" w:hAnsi="Arial" w:cs="Arial"/>
          <w:sz w:val="20"/>
          <w:szCs w:val="20"/>
        </w:rPr>
        <w:t>Maitre d’Ouvrage</w:t>
      </w:r>
      <w:r w:rsidRPr="00301E55">
        <w:rPr>
          <w:rFonts w:ascii="Arial" w:hAnsi="Arial" w:cs="Arial"/>
          <w:sz w:val="20"/>
          <w:szCs w:val="20"/>
        </w:rPr>
        <w:t>. Il reçoit alors de la part de ce dernier :</w:t>
      </w:r>
    </w:p>
    <w:p w14:paraId="1A2BA2DC" w14:textId="7B9C1183" w:rsidR="0031169E" w:rsidRPr="00301E55" w:rsidRDefault="0031169E" w:rsidP="00F85DD9">
      <w:pPr>
        <w:pStyle w:val="Paragraphedeliste"/>
        <w:numPr>
          <w:ilvl w:val="0"/>
          <w:numId w:val="14"/>
        </w:numPr>
        <w:tabs>
          <w:tab w:val="left" w:pos="709"/>
        </w:tabs>
        <w:spacing w:after="120" w:line="240" w:lineRule="auto"/>
        <w:contextualSpacing w:val="0"/>
        <w:jc w:val="both"/>
        <w:rPr>
          <w:rFonts w:ascii="Arial" w:hAnsi="Arial" w:cs="Arial"/>
          <w:sz w:val="20"/>
          <w:szCs w:val="20"/>
        </w:rPr>
      </w:pPr>
      <w:r w:rsidRPr="00301E55">
        <w:rPr>
          <w:rFonts w:ascii="Arial" w:hAnsi="Arial" w:cs="Arial"/>
          <w:sz w:val="20"/>
          <w:szCs w:val="20"/>
        </w:rPr>
        <w:t xml:space="preserve">soit une copie de l’original du </w:t>
      </w:r>
      <w:r w:rsidR="00F56D80">
        <w:rPr>
          <w:rFonts w:ascii="Arial" w:hAnsi="Arial" w:cs="Arial"/>
          <w:sz w:val="20"/>
          <w:szCs w:val="20"/>
        </w:rPr>
        <w:t>marché</w:t>
      </w:r>
      <w:r w:rsidRPr="00301E55">
        <w:rPr>
          <w:rFonts w:ascii="Arial" w:hAnsi="Arial" w:cs="Arial"/>
          <w:sz w:val="20"/>
          <w:szCs w:val="20"/>
        </w:rPr>
        <w:t xml:space="preserve"> revêtue d’une mention dûment signée par le représentant du </w:t>
      </w:r>
      <w:r w:rsidR="00BB4973">
        <w:rPr>
          <w:rFonts w:ascii="Arial" w:hAnsi="Arial" w:cs="Arial"/>
          <w:sz w:val="20"/>
          <w:szCs w:val="20"/>
        </w:rPr>
        <w:t>Maitre d’Ouvrage</w:t>
      </w:r>
      <w:r w:rsidRPr="00301E55">
        <w:rPr>
          <w:rFonts w:ascii="Arial" w:hAnsi="Arial" w:cs="Arial"/>
          <w:sz w:val="20"/>
          <w:szCs w:val="20"/>
        </w:rPr>
        <w:t xml:space="preserve">, indiquant que cette pièce est délivrée en unique exemplaire en vue de permettre au </w:t>
      </w:r>
      <w:r w:rsidR="00BD58A4">
        <w:rPr>
          <w:rFonts w:ascii="Arial" w:hAnsi="Arial" w:cs="Arial"/>
          <w:sz w:val="20"/>
          <w:szCs w:val="20"/>
        </w:rPr>
        <w:t>Titulaire</w:t>
      </w:r>
      <w:r w:rsidRPr="00301E55">
        <w:rPr>
          <w:rFonts w:ascii="Arial" w:hAnsi="Arial" w:cs="Arial"/>
          <w:sz w:val="20"/>
          <w:szCs w:val="20"/>
        </w:rPr>
        <w:t xml:space="preserve"> de céder ou de nantir des créances résultant du </w:t>
      </w:r>
      <w:r w:rsidR="00F56D80">
        <w:rPr>
          <w:rFonts w:ascii="Arial" w:hAnsi="Arial" w:cs="Arial"/>
          <w:sz w:val="20"/>
          <w:szCs w:val="20"/>
        </w:rPr>
        <w:t>marché</w:t>
      </w:r>
      <w:r w:rsidRPr="00301E55">
        <w:rPr>
          <w:rFonts w:ascii="Arial" w:hAnsi="Arial" w:cs="Arial"/>
          <w:sz w:val="20"/>
          <w:szCs w:val="20"/>
        </w:rPr>
        <w:t>,</w:t>
      </w:r>
    </w:p>
    <w:p w14:paraId="2E5C3215" w14:textId="77777777" w:rsidR="005805A6" w:rsidRDefault="005805A6" w:rsidP="005805A6">
      <w:pPr>
        <w:pStyle w:val="Paragraphedeliste"/>
        <w:numPr>
          <w:ilvl w:val="0"/>
          <w:numId w:val="14"/>
        </w:numPr>
        <w:tabs>
          <w:tab w:val="left" w:pos="709"/>
        </w:tabs>
        <w:spacing w:after="120" w:line="240" w:lineRule="auto"/>
        <w:jc w:val="both"/>
        <w:rPr>
          <w:rFonts w:ascii="Arial" w:hAnsi="Arial" w:cs="Arial"/>
          <w:sz w:val="20"/>
          <w:szCs w:val="20"/>
        </w:rPr>
      </w:pPr>
      <w:bookmarkStart w:id="152" w:name="_Toc469492601"/>
      <w:r>
        <w:rPr>
          <w:rFonts w:ascii="Arial" w:hAnsi="Arial" w:cs="Arial"/>
          <w:sz w:val="20"/>
          <w:szCs w:val="20"/>
        </w:rPr>
        <w:t>soit un certificat de cessibilité conforme à un modèle défini par l’arrêté du 28 juillet 2020 relatif au certificat de cessibilité des créances issues des marchés.</w:t>
      </w:r>
    </w:p>
    <w:p w14:paraId="65FF488C" w14:textId="77777777" w:rsidR="000676A4" w:rsidRDefault="000676A4" w:rsidP="00447701">
      <w:pPr>
        <w:pStyle w:val="Titre2"/>
      </w:pPr>
      <w:bookmarkStart w:id="153" w:name="_Toc180421390"/>
      <w:r w:rsidRPr="00301E55">
        <w:t>Acomptes</w:t>
      </w:r>
      <w:bookmarkEnd w:id="152"/>
      <w:bookmarkEnd w:id="153"/>
    </w:p>
    <w:p w14:paraId="0D8F1A39" w14:textId="6A73C1C3" w:rsidR="005B6957" w:rsidRPr="005B6957" w:rsidRDefault="003E14E3" w:rsidP="005B6957">
      <w:pPr>
        <w:autoSpaceDE w:val="0"/>
        <w:autoSpaceDN w:val="0"/>
        <w:adjustRightInd w:val="0"/>
        <w:jc w:val="both"/>
        <w:rPr>
          <w:rFonts w:ascii="Arial" w:hAnsi="Arial" w:cs="Arial"/>
          <w:sz w:val="20"/>
          <w:szCs w:val="20"/>
        </w:rPr>
      </w:pPr>
      <w:r>
        <w:rPr>
          <w:rFonts w:ascii="Arial" w:hAnsi="Arial" w:cs="Arial"/>
          <w:sz w:val="20"/>
          <w:szCs w:val="20"/>
        </w:rPr>
        <w:t>Par dérogation à l’article 11.2 du C.C.A.G – M.O.E, l</w:t>
      </w:r>
      <w:r w:rsidR="005B6957" w:rsidRPr="005B6957">
        <w:rPr>
          <w:rFonts w:ascii="Arial" w:hAnsi="Arial" w:cs="Arial"/>
          <w:sz w:val="20"/>
          <w:szCs w:val="20"/>
        </w:rPr>
        <w:t xml:space="preserve">e règlement des sommes dues au </w:t>
      </w:r>
      <w:r w:rsidR="00BD58A4">
        <w:rPr>
          <w:rFonts w:ascii="Arial" w:hAnsi="Arial" w:cs="Arial"/>
          <w:sz w:val="20"/>
          <w:szCs w:val="20"/>
        </w:rPr>
        <w:t>Titulaire</w:t>
      </w:r>
      <w:r w:rsidR="005B6957" w:rsidRPr="005B6957">
        <w:rPr>
          <w:rFonts w:ascii="Arial" w:hAnsi="Arial" w:cs="Arial"/>
          <w:sz w:val="20"/>
          <w:szCs w:val="20"/>
        </w:rPr>
        <w:t xml:space="preserve"> fait l'objet d'acomptes périodiques, </w:t>
      </w:r>
      <w:r w:rsidR="005B6957">
        <w:rPr>
          <w:rFonts w:ascii="Arial" w:hAnsi="Arial" w:cs="Arial"/>
          <w:sz w:val="20"/>
          <w:szCs w:val="20"/>
        </w:rPr>
        <w:t>dans les conditions suivantes :</w:t>
      </w:r>
    </w:p>
    <w:p w14:paraId="45EDBDBF" w14:textId="42805C3F" w:rsidR="005B6957" w:rsidRPr="005B6957" w:rsidRDefault="008A40A5" w:rsidP="005B6957">
      <w:pPr>
        <w:pStyle w:val="Titre3"/>
      </w:pPr>
      <w:bookmarkStart w:id="154" w:name="_Toc180421391"/>
      <w:r>
        <w:t>E</w:t>
      </w:r>
      <w:r w:rsidR="00B25F00">
        <w:t>léments d’études en phase conception (APS, APD, PRO)</w:t>
      </w:r>
      <w:bookmarkEnd w:id="154"/>
    </w:p>
    <w:p w14:paraId="1C9DFA44" w14:textId="3AFCB9C1" w:rsidR="00881248" w:rsidRDefault="005B6957" w:rsidP="005B6957">
      <w:pPr>
        <w:spacing w:after="120" w:line="240" w:lineRule="auto"/>
        <w:jc w:val="both"/>
        <w:rPr>
          <w:rFonts w:ascii="Arial" w:hAnsi="Arial" w:cs="Arial"/>
          <w:sz w:val="20"/>
          <w:szCs w:val="20"/>
        </w:rPr>
      </w:pPr>
      <w:r w:rsidRPr="005B6957">
        <w:rPr>
          <w:rFonts w:ascii="Arial" w:hAnsi="Arial" w:cs="Arial"/>
          <w:sz w:val="20"/>
          <w:szCs w:val="20"/>
        </w:rPr>
        <w:t>Les prestations incluses dans les éléments de mission</w:t>
      </w:r>
      <w:r w:rsidR="00187622">
        <w:rPr>
          <w:rFonts w:ascii="Arial" w:hAnsi="Arial" w:cs="Arial"/>
          <w:sz w:val="20"/>
          <w:szCs w:val="20"/>
        </w:rPr>
        <w:t> </w:t>
      </w:r>
      <w:r w:rsidR="00187622">
        <w:rPr>
          <w:rFonts w:ascii="Arial" w:hAnsi="Arial" w:cs="Arial"/>
          <w:b/>
          <w:color w:val="FF0000"/>
          <w:sz w:val="20"/>
          <w:szCs w:val="20"/>
        </w:rPr>
        <w:t>:</w:t>
      </w:r>
      <w:r w:rsidR="00782D9E">
        <w:rPr>
          <w:rFonts w:ascii="Arial" w:hAnsi="Arial" w:cs="Arial"/>
          <w:sz w:val="20"/>
          <w:szCs w:val="20"/>
        </w:rPr>
        <w:t xml:space="preserve"> </w:t>
      </w:r>
      <w:r w:rsidR="00B25F00">
        <w:rPr>
          <w:rFonts w:ascii="Arial" w:hAnsi="Arial" w:cs="Arial"/>
          <w:sz w:val="20"/>
          <w:szCs w:val="20"/>
        </w:rPr>
        <w:t>APS, APD</w:t>
      </w:r>
      <w:r w:rsidR="00782D9E">
        <w:rPr>
          <w:rFonts w:ascii="Arial" w:hAnsi="Arial" w:cs="Arial"/>
          <w:sz w:val="20"/>
          <w:szCs w:val="20"/>
        </w:rPr>
        <w:t xml:space="preserve"> et PRO</w:t>
      </w:r>
      <w:r w:rsidRPr="005B6957">
        <w:rPr>
          <w:rFonts w:ascii="Arial" w:hAnsi="Arial" w:cs="Arial"/>
          <w:sz w:val="20"/>
          <w:szCs w:val="20"/>
        </w:rPr>
        <w:t xml:space="preserve"> </w:t>
      </w:r>
      <w:r w:rsidR="004E3C20">
        <w:rPr>
          <w:rFonts w:ascii="Arial" w:hAnsi="Arial" w:cs="Arial"/>
          <w:sz w:val="20"/>
          <w:szCs w:val="20"/>
        </w:rPr>
        <w:t xml:space="preserve">font l’objet d'un règlement </w:t>
      </w:r>
      <w:r w:rsidRPr="005B6957">
        <w:rPr>
          <w:rFonts w:ascii="Arial" w:hAnsi="Arial" w:cs="Arial"/>
          <w:sz w:val="20"/>
          <w:szCs w:val="20"/>
        </w:rPr>
        <w:t>après achèvement total de chaque élément de mission et récep</w:t>
      </w:r>
      <w:r w:rsidR="004E3C20">
        <w:rPr>
          <w:rFonts w:ascii="Arial" w:hAnsi="Arial" w:cs="Arial"/>
          <w:sz w:val="20"/>
          <w:szCs w:val="20"/>
        </w:rPr>
        <w:t xml:space="preserve">tion par le </w:t>
      </w:r>
      <w:r w:rsidR="006C18AA">
        <w:rPr>
          <w:rFonts w:ascii="Arial" w:hAnsi="Arial" w:cs="Arial"/>
          <w:sz w:val="20"/>
          <w:szCs w:val="20"/>
        </w:rPr>
        <w:t>Maître d’Ouvrage</w:t>
      </w:r>
      <w:r w:rsidR="004E3C20">
        <w:rPr>
          <w:rFonts w:ascii="Arial" w:hAnsi="Arial" w:cs="Arial"/>
          <w:sz w:val="20"/>
          <w:szCs w:val="20"/>
        </w:rPr>
        <w:t>.</w:t>
      </w:r>
    </w:p>
    <w:p w14:paraId="4CFBC4A5" w14:textId="63643DBA" w:rsidR="00881248" w:rsidRPr="00881248" w:rsidRDefault="004E3C20" w:rsidP="00881248">
      <w:pPr>
        <w:spacing w:after="120" w:line="240" w:lineRule="auto"/>
        <w:jc w:val="both"/>
        <w:rPr>
          <w:rFonts w:ascii="Arial" w:hAnsi="Arial" w:cs="Arial"/>
          <w:sz w:val="20"/>
          <w:szCs w:val="20"/>
        </w:rPr>
      </w:pPr>
      <w:r>
        <w:rPr>
          <w:rFonts w:ascii="Arial" w:hAnsi="Arial" w:cs="Arial"/>
          <w:sz w:val="20"/>
          <w:szCs w:val="20"/>
        </w:rPr>
        <w:t>Toutefois, pour les éléments de mission</w:t>
      </w:r>
      <w:r w:rsidRPr="004E3C20">
        <w:rPr>
          <w:rFonts w:ascii="Arial" w:hAnsi="Arial" w:cs="Arial"/>
          <w:sz w:val="20"/>
          <w:szCs w:val="20"/>
        </w:rPr>
        <w:t xml:space="preserve"> dont la durée d’exécution excède un mois, le </w:t>
      </w:r>
      <w:r w:rsidR="00BD58A4">
        <w:rPr>
          <w:rFonts w:ascii="Arial" w:hAnsi="Arial" w:cs="Arial"/>
          <w:sz w:val="20"/>
          <w:szCs w:val="20"/>
        </w:rPr>
        <w:t>Titulaire</w:t>
      </w:r>
      <w:r w:rsidRPr="004E3C20">
        <w:rPr>
          <w:rFonts w:ascii="Arial" w:hAnsi="Arial" w:cs="Arial"/>
          <w:sz w:val="20"/>
          <w:szCs w:val="20"/>
        </w:rPr>
        <w:t xml:space="preserve"> peut demander soit au moment du dépôt de son offre, soit en cours d’exécution du marché, l</w:t>
      </w:r>
      <w:r>
        <w:rPr>
          <w:rFonts w:ascii="Arial" w:hAnsi="Arial" w:cs="Arial"/>
          <w:sz w:val="20"/>
          <w:szCs w:val="20"/>
        </w:rPr>
        <w:t>e versement d’acomptes mensuels</w:t>
      </w:r>
      <w:r w:rsidRPr="004E3C20">
        <w:rPr>
          <w:rFonts w:ascii="Arial" w:hAnsi="Arial" w:cs="Arial"/>
          <w:sz w:val="20"/>
          <w:szCs w:val="20"/>
        </w:rPr>
        <w:t>,</w:t>
      </w:r>
      <w:r>
        <w:rPr>
          <w:rFonts w:ascii="Arial" w:hAnsi="Arial" w:cs="Arial"/>
          <w:sz w:val="20"/>
          <w:szCs w:val="20"/>
        </w:rPr>
        <w:t xml:space="preserve"> au prorat</w:t>
      </w:r>
      <w:r w:rsidR="00881248">
        <w:rPr>
          <w:rFonts w:ascii="Arial" w:hAnsi="Arial" w:cs="Arial"/>
          <w:sz w:val="20"/>
          <w:szCs w:val="20"/>
        </w:rPr>
        <w:t xml:space="preserve">a de l’avancement de la mission, </w:t>
      </w:r>
      <w:r w:rsidR="00DB23F0">
        <w:rPr>
          <w:rFonts w:ascii="Arial" w:hAnsi="Arial" w:cs="Arial"/>
          <w:sz w:val="20"/>
          <w:szCs w:val="20"/>
        </w:rPr>
        <w:t xml:space="preserve">dans le respect des </w:t>
      </w:r>
      <w:r w:rsidR="00EC1660">
        <w:rPr>
          <w:rFonts w:ascii="Arial" w:hAnsi="Arial" w:cs="Arial"/>
          <w:sz w:val="20"/>
          <w:szCs w:val="20"/>
        </w:rPr>
        <w:t>limites</w:t>
      </w:r>
      <w:r w:rsidR="00DB23F0">
        <w:rPr>
          <w:rFonts w:ascii="Arial" w:hAnsi="Arial" w:cs="Arial"/>
          <w:sz w:val="20"/>
          <w:szCs w:val="20"/>
        </w:rPr>
        <w:t xml:space="preserve"> suivantes :</w:t>
      </w:r>
    </w:p>
    <w:p w14:paraId="71B3DC4F" w14:textId="2B32B1F4" w:rsidR="00881248" w:rsidRPr="00881248" w:rsidRDefault="00DB23F0" w:rsidP="00A46D4D">
      <w:pPr>
        <w:pStyle w:val="Paragraphedeliste"/>
        <w:numPr>
          <w:ilvl w:val="0"/>
          <w:numId w:val="44"/>
        </w:numPr>
        <w:autoSpaceDE w:val="0"/>
        <w:autoSpaceDN w:val="0"/>
        <w:adjustRightInd w:val="0"/>
        <w:spacing w:after="120" w:line="240" w:lineRule="auto"/>
        <w:ind w:left="714" w:hanging="357"/>
        <w:contextualSpacing w:val="0"/>
        <w:rPr>
          <w:rFonts w:ascii="Arial" w:hAnsi="Arial" w:cs="Arial"/>
          <w:sz w:val="20"/>
          <w:szCs w:val="20"/>
        </w:rPr>
      </w:pPr>
      <w:r>
        <w:rPr>
          <w:rFonts w:ascii="Arial" w:hAnsi="Arial" w:cs="Arial"/>
          <w:b/>
          <w:sz w:val="20"/>
          <w:szCs w:val="20"/>
        </w:rPr>
        <w:t>7</w:t>
      </w:r>
      <w:r w:rsidR="00881248" w:rsidRPr="00881248">
        <w:rPr>
          <w:rFonts w:ascii="Arial" w:hAnsi="Arial" w:cs="Arial"/>
          <w:b/>
          <w:sz w:val="20"/>
          <w:szCs w:val="20"/>
        </w:rPr>
        <w:t>0 %</w:t>
      </w:r>
      <w:r>
        <w:rPr>
          <w:rFonts w:ascii="Arial" w:hAnsi="Arial" w:cs="Arial"/>
          <w:b/>
          <w:sz w:val="20"/>
          <w:szCs w:val="20"/>
        </w:rPr>
        <w:t xml:space="preserve"> </w:t>
      </w:r>
      <w:r w:rsidRPr="00DB23F0">
        <w:rPr>
          <w:rFonts w:ascii="Arial" w:hAnsi="Arial" w:cs="Arial"/>
          <w:sz w:val="20"/>
          <w:szCs w:val="20"/>
        </w:rPr>
        <w:t>maximum</w:t>
      </w:r>
      <w:r w:rsidR="00881248" w:rsidRPr="00881248">
        <w:rPr>
          <w:rFonts w:ascii="Arial" w:hAnsi="Arial" w:cs="Arial"/>
          <w:sz w:val="20"/>
          <w:szCs w:val="20"/>
        </w:rPr>
        <w:t xml:space="preserve"> à la remise des </w:t>
      </w:r>
      <w:r w:rsidR="00881248">
        <w:rPr>
          <w:rFonts w:ascii="Arial" w:hAnsi="Arial" w:cs="Arial"/>
          <w:sz w:val="20"/>
          <w:szCs w:val="20"/>
        </w:rPr>
        <w:t>études,</w:t>
      </w:r>
    </w:p>
    <w:p w14:paraId="6563A82F" w14:textId="7E24A562" w:rsidR="00881248" w:rsidRDefault="00DB23F0" w:rsidP="004E3C20">
      <w:pPr>
        <w:pStyle w:val="Paragraphedeliste"/>
        <w:numPr>
          <w:ilvl w:val="0"/>
          <w:numId w:val="44"/>
        </w:numPr>
        <w:spacing w:after="120" w:line="240" w:lineRule="auto"/>
        <w:jc w:val="both"/>
        <w:rPr>
          <w:rFonts w:ascii="Arial" w:hAnsi="Arial" w:cs="Arial"/>
          <w:sz w:val="20"/>
          <w:szCs w:val="20"/>
        </w:rPr>
      </w:pPr>
      <w:r>
        <w:rPr>
          <w:rFonts w:ascii="Arial" w:hAnsi="Arial" w:cs="Arial"/>
          <w:b/>
          <w:sz w:val="20"/>
          <w:szCs w:val="20"/>
        </w:rPr>
        <w:t>3</w:t>
      </w:r>
      <w:r w:rsidR="00881248" w:rsidRPr="00881248">
        <w:rPr>
          <w:rFonts w:ascii="Arial" w:hAnsi="Arial" w:cs="Arial"/>
          <w:b/>
          <w:sz w:val="20"/>
          <w:szCs w:val="20"/>
        </w:rPr>
        <w:t>0 %</w:t>
      </w:r>
      <w:r w:rsidR="00881248" w:rsidRPr="00881248">
        <w:rPr>
          <w:rFonts w:ascii="Arial" w:hAnsi="Arial" w:cs="Arial"/>
          <w:sz w:val="20"/>
          <w:szCs w:val="20"/>
        </w:rPr>
        <w:t xml:space="preserve"> </w:t>
      </w:r>
      <w:r w:rsidR="00EC1660">
        <w:rPr>
          <w:rFonts w:ascii="Arial" w:hAnsi="Arial" w:cs="Arial"/>
          <w:sz w:val="20"/>
          <w:szCs w:val="20"/>
        </w:rPr>
        <w:t xml:space="preserve">restant </w:t>
      </w:r>
      <w:r w:rsidR="00881248" w:rsidRPr="00881248">
        <w:rPr>
          <w:rFonts w:ascii="Arial" w:hAnsi="Arial" w:cs="Arial"/>
          <w:sz w:val="20"/>
          <w:szCs w:val="20"/>
        </w:rPr>
        <w:t>après approbation par le Maitre d'Ouvrage</w:t>
      </w:r>
      <w:r w:rsidR="00881248">
        <w:rPr>
          <w:rFonts w:ascii="Arial" w:hAnsi="Arial" w:cs="Arial"/>
          <w:sz w:val="20"/>
          <w:szCs w:val="20"/>
        </w:rPr>
        <w:t>.</w:t>
      </w:r>
    </w:p>
    <w:p w14:paraId="25281939" w14:textId="77E32FFF" w:rsidR="005B6957" w:rsidRDefault="00B25F00" w:rsidP="005B6957">
      <w:pPr>
        <w:pStyle w:val="Titre3"/>
      </w:pPr>
      <w:bookmarkStart w:id="155" w:name="_Toc180421392"/>
      <w:r>
        <w:t>Assistance à la passation des contrats de travaux (ACT)</w:t>
      </w:r>
      <w:bookmarkEnd w:id="155"/>
    </w:p>
    <w:p w14:paraId="0E5C53DC" w14:textId="54B6268B" w:rsidR="005B6957" w:rsidRDefault="005B6957" w:rsidP="005B6957">
      <w:pPr>
        <w:autoSpaceDE w:val="0"/>
        <w:autoSpaceDN w:val="0"/>
        <w:adjustRightInd w:val="0"/>
        <w:spacing w:after="120" w:line="240" w:lineRule="auto"/>
        <w:jc w:val="both"/>
        <w:rPr>
          <w:rFonts w:ascii="Arial" w:hAnsi="Arial" w:cs="Arial"/>
          <w:sz w:val="20"/>
          <w:szCs w:val="20"/>
        </w:rPr>
      </w:pPr>
      <w:r w:rsidRPr="005B6957">
        <w:rPr>
          <w:rFonts w:ascii="Arial" w:hAnsi="Arial" w:cs="Arial"/>
          <w:sz w:val="20"/>
          <w:szCs w:val="20"/>
        </w:rPr>
        <w:t>Les prestations incluses dans l’élément de mission ACT sont réglées à la notifi</w:t>
      </w:r>
      <w:r w:rsidR="00A46D4D">
        <w:rPr>
          <w:rFonts w:ascii="Arial" w:hAnsi="Arial" w:cs="Arial"/>
          <w:sz w:val="20"/>
          <w:szCs w:val="20"/>
        </w:rPr>
        <w:t>cation des marchés de travaux.</w:t>
      </w:r>
    </w:p>
    <w:p w14:paraId="68410353" w14:textId="144B2E9A" w:rsidR="00782D9E" w:rsidRPr="00881248" w:rsidRDefault="00782D9E" w:rsidP="00782D9E">
      <w:pPr>
        <w:spacing w:after="120" w:line="240" w:lineRule="auto"/>
        <w:jc w:val="both"/>
        <w:rPr>
          <w:rFonts w:ascii="Arial" w:hAnsi="Arial" w:cs="Arial"/>
          <w:sz w:val="20"/>
          <w:szCs w:val="20"/>
        </w:rPr>
      </w:pPr>
      <w:r>
        <w:rPr>
          <w:rFonts w:ascii="Arial" w:hAnsi="Arial" w:cs="Arial"/>
          <w:sz w:val="20"/>
          <w:szCs w:val="20"/>
        </w:rPr>
        <w:t>Toutefois, si la durée de l’élément de mission</w:t>
      </w:r>
      <w:r w:rsidRPr="004E3C20">
        <w:rPr>
          <w:rFonts w:ascii="Arial" w:hAnsi="Arial" w:cs="Arial"/>
          <w:sz w:val="20"/>
          <w:szCs w:val="20"/>
        </w:rPr>
        <w:t xml:space="preserve"> excède un mois, le </w:t>
      </w:r>
      <w:r w:rsidR="00BD58A4">
        <w:rPr>
          <w:rFonts w:ascii="Arial" w:hAnsi="Arial" w:cs="Arial"/>
          <w:sz w:val="20"/>
          <w:szCs w:val="20"/>
        </w:rPr>
        <w:t>Titulaire</w:t>
      </w:r>
      <w:r w:rsidRPr="004E3C20">
        <w:rPr>
          <w:rFonts w:ascii="Arial" w:hAnsi="Arial" w:cs="Arial"/>
          <w:sz w:val="20"/>
          <w:szCs w:val="20"/>
        </w:rPr>
        <w:t xml:space="preserve"> peut demander soit au moment du dépôt de son offre, soit en cours d’exécution du marché, l</w:t>
      </w:r>
      <w:r>
        <w:rPr>
          <w:rFonts w:ascii="Arial" w:hAnsi="Arial" w:cs="Arial"/>
          <w:sz w:val="20"/>
          <w:szCs w:val="20"/>
        </w:rPr>
        <w:t>e versement d’acomptes mensuels</w:t>
      </w:r>
      <w:r w:rsidRPr="004E3C20">
        <w:rPr>
          <w:rFonts w:ascii="Arial" w:hAnsi="Arial" w:cs="Arial"/>
          <w:sz w:val="20"/>
          <w:szCs w:val="20"/>
        </w:rPr>
        <w:t>,</w:t>
      </w:r>
      <w:r>
        <w:rPr>
          <w:rFonts w:ascii="Arial" w:hAnsi="Arial" w:cs="Arial"/>
          <w:sz w:val="20"/>
          <w:szCs w:val="20"/>
        </w:rPr>
        <w:t xml:space="preserve"> au prorata de l’avancement de la mission, dans le respect des quotités suivantes :</w:t>
      </w:r>
    </w:p>
    <w:p w14:paraId="6051BF97" w14:textId="5CEFC054" w:rsidR="00782D9E" w:rsidRPr="00782D9E" w:rsidRDefault="00782D9E" w:rsidP="00A46D4D">
      <w:pPr>
        <w:pStyle w:val="Paragraphedeliste"/>
        <w:numPr>
          <w:ilvl w:val="0"/>
          <w:numId w:val="45"/>
        </w:numPr>
        <w:autoSpaceDE w:val="0"/>
        <w:autoSpaceDN w:val="0"/>
        <w:adjustRightInd w:val="0"/>
        <w:spacing w:after="120" w:line="240" w:lineRule="auto"/>
        <w:ind w:left="714" w:hanging="357"/>
        <w:contextualSpacing w:val="0"/>
        <w:jc w:val="both"/>
        <w:rPr>
          <w:rFonts w:ascii="Arial" w:hAnsi="Arial" w:cs="Arial"/>
          <w:sz w:val="20"/>
          <w:szCs w:val="20"/>
        </w:rPr>
      </w:pPr>
      <w:r w:rsidRPr="00782D9E">
        <w:rPr>
          <w:rFonts w:ascii="Arial" w:hAnsi="Arial" w:cs="Arial"/>
          <w:b/>
          <w:sz w:val="20"/>
          <w:szCs w:val="20"/>
        </w:rPr>
        <w:t>30%</w:t>
      </w:r>
      <w:r>
        <w:rPr>
          <w:rFonts w:ascii="Arial" w:hAnsi="Arial" w:cs="Arial"/>
          <w:sz w:val="20"/>
          <w:szCs w:val="20"/>
        </w:rPr>
        <w:t xml:space="preserve"> à la </w:t>
      </w:r>
      <w:r w:rsidRPr="00782D9E">
        <w:rPr>
          <w:rFonts w:ascii="Arial" w:hAnsi="Arial" w:cs="Arial"/>
          <w:sz w:val="20"/>
          <w:szCs w:val="20"/>
        </w:rPr>
        <w:t xml:space="preserve">remise du dossier de consultation des entreprises intégrant les modifications demandées par </w:t>
      </w:r>
      <w:r>
        <w:rPr>
          <w:rFonts w:ascii="Arial" w:hAnsi="Arial" w:cs="Arial"/>
          <w:sz w:val="20"/>
          <w:szCs w:val="20"/>
        </w:rPr>
        <w:t>le maître de l'ouvrage,</w:t>
      </w:r>
    </w:p>
    <w:p w14:paraId="20392E00" w14:textId="4AE49752" w:rsidR="00782D9E" w:rsidRPr="00782D9E" w:rsidRDefault="00782D9E" w:rsidP="00A46D4D">
      <w:pPr>
        <w:pStyle w:val="Paragraphedeliste"/>
        <w:numPr>
          <w:ilvl w:val="0"/>
          <w:numId w:val="45"/>
        </w:numPr>
        <w:autoSpaceDE w:val="0"/>
        <w:autoSpaceDN w:val="0"/>
        <w:adjustRightInd w:val="0"/>
        <w:spacing w:after="120" w:line="240" w:lineRule="auto"/>
        <w:ind w:left="714" w:hanging="357"/>
        <w:contextualSpacing w:val="0"/>
        <w:jc w:val="both"/>
        <w:rPr>
          <w:rFonts w:ascii="Arial" w:hAnsi="Arial" w:cs="Arial"/>
          <w:sz w:val="20"/>
          <w:szCs w:val="20"/>
        </w:rPr>
      </w:pPr>
      <w:r w:rsidRPr="00782D9E">
        <w:rPr>
          <w:rFonts w:ascii="Arial" w:hAnsi="Arial" w:cs="Arial"/>
          <w:b/>
          <w:sz w:val="20"/>
          <w:szCs w:val="20"/>
        </w:rPr>
        <w:t>30%</w:t>
      </w:r>
      <w:r>
        <w:rPr>
          <w:rFonts w:ascii="Arial" w:hAnsi="Arial" w:cs="Arial"/>
          <w:sz w:val="20"/>
          <w:szCs w:val="20"/>
        </w:rPr>
        <w:t xml:space="preserve"> à la </w:t>
      </w:r>
      <w:r w:rsidRPr="00782D9E">
        <w:rPr>
          <w:rFonts w:ascii="Arial" w:hAnsi="Arial" w:cs="Arial"/>
          <w:sz w:val="20"/>
          <w:szCs w:val="20"/>
        </w:rPr>
        <w:t>remise du rapport final d'analyse des candidatures et des offres (ou rapport après négociations le cas échéant) intégrant les modifications demandées par le maître de l'ouvrage;</w:t>
      </w:r>
    </w:p>
    <w:p w14:paraId="4CA66D12" w14:textId="70321BA3" w:rsidR="00782D9E" w:rsidRPr="00782D9E" w:rsidRDefault="00782D9E" w:rsidP="00782D9E">
      <w:pPr>
        <w:pStyle w:val="Paragraphedeliste"/>
        <w:numPr>
          <w:ilvl w:val="0"/>
          <w:numId w:val="45"/>
        </w:numPr>
        <w:autoSpaceDE w:val="0"/>
        <w:autoSpaceDN w:val="0"/>
        <w:adjustRightInd w:val="0"/>
        <w:spacing w:after="120" w:line="240" w:lineRule="auto"/>
        <w:jc w:val="both"/>
        <w:rPr>
          <w:rFonts w:ascii="Arial" w:hAnsi="Arial" w:cs="Arial"/>
          <w:sz w:val="20"/>
          <w:szCs w:val="20"/>
        </w:rPr>
      </w:pPr>
      <w:r w:rsidRPr="00782D9E">
        <w:rPr>
          <w:rFonts w:ascii="Arial" w:hAnsi="Arial" w:cs="Arial"/>
          <w:b/>
          <w:sz w:val="20"/>
          <w:szCs w:val="20"/>
        </w:rPr>
        <w:t>40%</w:t>
      </w:r>
      <w:r>
        <w:rPr>
          <w:rFonts w:ascii="Arial" w:hAnsi="Arial" w:cs="Arial"/>
          <w:sz w:val="20"/>
          <w:szCs w:val="20"/>
        </w:rPr>
        <w:t xml:space="preserve"> </w:t>
      </w:r>
      <w:r w:rsidRPr="00782D9E">
        <w:rPr>
          <w:rFonts w:ascii="Arial" w:hAnsi="Arial" w:cs="Arial"/>
          <w:sz w:val="20"/>
          <w:szCs w:val="20"/>
        </w:rPr>
        <w:t>après notification des marchés de travaux (et</w:t>
      </w:r>
      <w:r>
        <w:rPr>
          <w:rFonts w:ascii="Arial" w:hAnsi="Arial" w:cs="Arial"/>
          <w:sz w:val="20"/>
          <w:szCs w:val="20"/>
        </w:rPr>
        <w:t xml:space="preserve"> mise au point si nécessaire).</w:t>
      </w:r>
    </w:p>
    <w:p w14:paraId="193682C4" w14:textId="10D0B97C" w:rsidR="00782D9E" w:rsidRPr="00782D9E" w:rsidRDefault="00782D9E" w:rsidP="00782D9E">
      <w:pPr>
        <w:pStyle w:val="Titre3"/>
      </w:pPr>
      <w:bookmarkStart w:id="156" w:name="_Toc180421393"/>
      <w:r>
        <w:t>Etudes d’exécution ou visa</w:t>
      </w:r>
      <w:r w:rsidR="00B25F00">
        <w:t xml:space="preserve"> (EXE/VISA)</w:t>
      </w:r>
      <w:bookmarkEnd w:id="156"/>
    </w:p>
    <w:p w14:paraId="469B9B69" w14:textId="41F88EA7" w:rsidR="00782D9E" w:rsidRDefault="005B6957" w:rsidP="005B6957">
      <w:pPr>
        <w:autoSpaceDE w:val="0"/>
        <w:autoSpaceDN w:val="0"/>
        <w:adjustRightInd w:val="0"/>
        <w:spacing w:after="120" w:line="240" w:lineRule="auto"/>
        <w:jc w:val="both"/>
        <w:rPr>
          <w:rFonts w:ascii="Arial" w:hAnsi="Arial" w:cs="Arial"/>
          <w:sz w:val="20"/>
          <w:szCs w:val="20"/>
        </w:rPr>
      </w:pPr>
      <w:r w:rsidRPr="005B6957">
        <w:rPr>
          <w:rFonts w:ascii="Arial" w:hAnsi="Arial" w:cs="Arial"/>
          <w:sz w:val="20"/>
          <w:szCs w:val="20"/>
        </w:rPr>
        <w:t>Les prestations incluses dans l’élément de mission VISA</w:t>
      </w:r>
      <w:r>
        <w:rPr>
          <w:rFonts w:ascii="Arial" w:hAnsi="Arial" w:cs="Arial"/>
          <w:sz w:val="20"/>
          <w:szCs w:val="20"/>
        </w:rPr>
        <w:t xml:space="preserve"> / EXE</w:t>
      </w:r>
      <w:r w:rsidRPr="005B6957">
        <w:rPr>
          <w:rFonts w:ascii="Arial" w:hAnsi="Arial" w:cs="Arial"/>
          <w:sz w:val="20"/>
          <w:szCs w:val="20"/>
        </w:rPr>
        <w:t xml:space="preserve"> sont réglées au prorata </w:t>
      </w:r>
      <w:r>
        <w:rPr>
          <w:rFonts w:ascii="Arial" w:hAnsi="Arial" w:cs="Arial"/>
          <w:sz w:val="20"/>
          <w:szCs w:val="20"/>
        </w:rPr>
        <w:t xml:space="preserve">de l’avancement de la mission. </w:t>
      </w:r>
    </w:p>
    <w:p w14:paraId="31487CED" w14:textId="7E1CE840" w:rsidR="00782D9E" w:rsidRPr="00782D9E" w:rsidRDefault="00782D9E" w:rsidP="00782D9E">
      <w:pPr>
        <w:pStyle w:val="Titre3"/>
      </w:pPr>
      <w:bookmarkStart w:id="157" w:name="_Toc180421394"/>
      <w:r>
        <w:t>Direction de l’exécution des travaux</w:t>
      </w:r>
      <w:r w:rsidR="00B25F00">
        <w:t xml:space="preserve"> (DET)</w:t>
      </w:r>
      <w:bookmarkEnd w:id="157"/>
    </w:p>
    <w:p w14:paraId="2033B364" w14:textId="77777777" w:rsidR="005B6957" w:rsidRPr="005B6957" w:rsidRDefault="005B6957" w:rsidP="005B6957">
      <w:pPr>
        <w:autoSpaceDE w:val="0"/>
        <w:autoSpaceDN w:val="0"/>
        <w:adjustRightInd w:val="0"/>
        <w:spacing w:after="120" w:line="240" w:lineRule="auto"/>
        <w:jc w:val="both"/>
        <w:rPr>
          <w:rFonts w:ascii="Arial" w:hAnsi="Arial" w:cs="Arial"/>
          <w:sz w:val="20"/>
          <w:szCs w:val="20"/>
        </w:rPr>
      </w:pPr>
      <w:r w:rsidRPr="005B6957">
        <w:rPr>
          <w:rFonts w:ascii="Arial" w:hAnsi="Arial" w:cs="Arial"/>
          <w:sz w:val="20"/>
          <w:szCs w:val="20"/>
        </w:rPr>
        <w:t xml:space="preserve">Les prestations incluses dans l’élément de mission DET sont réglées comme suit : </w:t>
      </w:r>
    </w:p>
    <w:p w14:paraId="7A75D5AC" w14:textId="4BE056B8" w:rsidR="005B6957" w:rsidRPr="005B6957" w:rsidRDefault="00782D9E" w:rsidP="00902562">
      <w:pPr>
        <w:numPr>
          <w:ilvl w:val="0"/>
          <w:numId w:val="23"/>
        </w:numPr>
        <w:autoSpaceDE w:val="0"/>
        <w:autoSpaceDN w:val="0"/>
        <w:adjustRightInd w:val="0"/>
        <w:spacing w:after="120" w:line="240" w:lineRule="auto"/>
        <w:jc w:val="both"/>
        <w:rPr>
          <w:rFonts w:ascii="Arial" w:hAnsi="Arial" w:cs="Arial"/>
          <w:sz w:val="20"/>
          <w:szCs w:val="20"/>
        </w:rPr>
      </w:pPr>
      <w:r w:rsidRPr="00782D9E">
        <w:rPr>
          <w:rFonts w:ascii="Arial" w:hAnsi="Arial" w:cs="Arial"/>
          <w:b/>
          <w:sz w:val="20"/>
          <w:szCs w:val="20"/>
        </w:rPr>
        <w:t>90</w:t>
      </w:r>
      <w:r>
        <w:rPr>
          <w:rFonts w:ascii="Arial" w:hAnsi="Arial" w:cs="Arial"/>
          <w:b/>
          <w:sz w:val="20"/>
          <w:szCs w:val="20"/>
        </w:rPr>
        <w:t xml:space="preserve"> </w:t>
      </w:r>
      <w:r w:rsidRPr="00782D9E">
        <w:rPr>
          <w:rFonts w:ascii="Arial" w:hAnsi="Arial" w:cs="Arial"/>
          <w:b/>
          <w:sz w:val="20"/>
          <w:szCs w:val="20"/>
        </w:rPr>
        <w:t>%</w:t>
      </w:r>
      <w:r>
        <w:rPr>
          <w:rFonts w:ascii="Arial" w:hAnsi="Arial" w:cs="Arial"/>
          <w:sz w:val="20"/>
          <w:szCs w:val="20"/>
        </w:rPr>
        <w:t xml:space="preserve"> </w:t>
      </w:r>
      <w:r w:rsidR="005B6957" w:rsidRPr="005B6957">
        <w:rPr>
          <w:rFonts w:ascii="Arial" w:hAnsi="Arial" w:cs="Arial"/>
          <w:sz w:val="20"/>
          <w:szCs w:val="20"/>
        </w:rPr>
        <w:t>en fonction de l'avancement des travaux, sous forme d'acomptes, proportionnellement au montant des travaux effectués</w:t>
      </w:r>
      <w:r>
        <w:rPr>
          <w:rFonts w:ascii="Arial" w:hAnsi="Arial" w:cs="Arial"/>
          <w:sz w:val="20"/>
          <w:szCs w:val="20"/>
        </w:rPr>
        <w:t xml:space="preserve"> depuis le début</w:t>
      </w:r>
      <w:r w:rsidR="005B6957" w:rsidRPr="00E1477C">
        <w:rPr>
          <w:rFonts w:ascii="Arial" w:hAnsi="Arial" w:cs="Arial"/>
          <w:sz w:val="20"/>
          <w:szCs w:val="20"/>
        </w:rPr>
        <w:t xml:space="preserve">, </w:t>
      </w:r>
    </w:p>
    <w:p w14:paraId="473B95B8" w14:textId="5D474212" w:rsidR="00E1477C" w:rsidRPr="00782D9E" w:rsidRDefault="00782D9E" w:rsidP="005B6957">
      <w:pPr>
        <w:numPr>
          <w:ilvl w:val="0"/>
          <w:numId w:val="23"/>
        </w:numPr>
        <w:autoSpaceDE w:val="0"/>
        <w:autoSpaceDN w:val="0"/>
        <w:adjustRightInd w:val="0"/>
        <w:spacing w:after="120" w:line="240" w:lineRule="auto"/>
        <w:jc w:val="both"/>
        <w:rPr>
          <w:rFonts w:ascii="Arial" w:hAnsi="Arial" w:cs="Arial"/>
          <w:sz w:val="20"/>
          <w:szCs w:val="20"/>
        </w:rPr>
      </w:pPr>
      <w:r>
        <w:rPr>
          <w:rFonts w:ascii="Arial" w:hAnsi="Arial" w:cs="Arial"/>
          <w:sz w:val="20"/>
          <w:szCs w:val="20"/>
        </w:rPr>
        <w:lastRenderedPageBreak/>
        <w:t>1</w:t>
      </w:r>
      <w:r w:rsidRPr="00782D9E">
        <w:rPr>
          <w:rFonts w:ascii="Arial" w:hAnsi="Arial" w:cs="Arial"/>
          <w:b/>
          <w:sz w:val="20"/>
          <w:szCs w:val="20"/>
        </w:rPr>
        <w:t>0</w:t>
      </w:r>
      <w:r>
        <w:rPr>
          <w:rFonts w:ascii="Arial" w:hAnsi="Arial" w:cs="Arial"/>
          <w:b/>
          <w:sz w:val="20"/>
          <w:szCs w:val="20"/>
        </w:rPr>
        <w:t xml:space="preserve"> </w:t>
      </w:r>
      <w:r w:rsidRPr="00782D9E">
        <w:rPr>
          <w:rFonts w:ascii="Arial" w:hAnsi="Arial" w:cs="Arial"/>
          <w:b/>
          <w:sz w:val="20"/>
          <w:szCs w:val="20"/>
        </w:rPr>
        <w:t>%</w:t>
      </w:r>
      <w:r>
        <w:rPr>
          <w:rFonts w:ascii="Arial" w:hAnsi="Arial" w:cs="Arial"/>
          <w:sz w:val="20"/>
          <w:szCs w:val="20"/>
        </w:rPr>
        <w:t xml:space="preserve"> </w:t>
      </w:r>
      <w:r w:rsidR="005B6957" w:rsidRPr="005B6957">
        <w:rPr>
          <w:rFonts w:ascii="Arial" w:hAnsi="Arial" w:cs="Arial"/>
          <w:sz w:val="20"/>
          <w:szCs w:val="20"/>
        </w:rPr>
        <w:t>à la date de l'accusé</w:t>
      </w:r>
      <w:r>
        <w:rPr>
          <w:rFonts w:ascii="Arial" w:hAnsi="Arial" w:cs="Arial"/>
          <w:sz w:val="20"/>
          <w:szCs w:val="20"/>
        </w:rPr>
        <w:t xml:space="preserve"> de réception, par le Maître d’O</w:t>
      </w:r>
      <w:r w:rsidR="005B6957" w:rsidRPr="005B6957">
        <w:rPr>
          <w:rFonts w:ascii="Arial" w:hAnsi="Arial" w:cs="Arial"/>
          <w:sz w:val="20"/>
          <w:szCs w:val="20"/>
        </w:rPr>
        <w:t>uvrage des projets de décomptes finaux et après traitement des réclamation</w:t>
      </w:r>
      <w:r>
        <w:rPr>
          <w:rFonts w:ascii="Arial" w:hAnsi="Arial" w:cs="Arial"/>
          <w:sz w:val="20"/>
          <w:szCs w:val="20"/>
        </w:rPr>
        <w:t>s éventuelles des entreprises</w:t>
      </w:r>
      <w:r w:rsidR="005B6957" w:rsidRPr="00E1477C">
        <w:rPr>
          <w:rFonts w:ascii="Arial" w:hAnsi="Arial" w:cs="Arial"/>
          <w:sz w:val="20"/>
          <w:szCs w:val="20"/>
        </w:rPr>
        <w:t xml:space="preserve">. </w:t>
      </w:r>
    </w:p>
    <w:p w14:paraId="65BD65B0" w14:textId="6A28E610" w:rsidR="00782D9E" w:rsidRDefault="00782D9E" w:rsidP="00782D9E">
      <w:pPr>
        <w:pStyle w:val="Titre3"/>
      </w:pPr>
      <w:bookmarkStart w:id="158" w:name="_Toc180421395"/>
      <w:r>
        <w:t>Assistance aux opérations de réception</w:t>
      </w:r>
      <w:r w:rsidR="00B25F00">
        <w:t xml:space="preserve"> (AOR)</w:t>
      </w:r>
      <w:bookmarkEnd w:id="158"/>
    </w:p>
    <w:p w14:paraId="53EB90E7" w14:textId="257D15F6" w:rsidR="005B6957" w:rsidRPr="005B6957" w:rsidRDefault="005B6957" w:rsidP="005B6957">
      <w:pPr>
        <w:autoSpaceDE w:val="0"/>
        <w:autoSpaceDN w:val="0"/>
        <w:adjustRightInd w:val="0"/>
        <w:spacing w:after="120" w:line="240" w:lineRule="auto"/>
        <w:jc w:val="both"/>
        <w:rPr>
          <w:rFonts w:ascii="Arial" w:hAnsi="Arial" w:cs="Arial"/>
          <w:sz w:val="20"/>
          <w:szCs w:val="20"/>
        </w:rPr>
      </w:pPr>
      <w:r w:rsidRPr="005B6957">
        <w:rPr>
          <w:rFonts w:ascii="Arial" w:hAnsi="Arial" w:cs="Arial"/>
          <w:sz w:val="20"/>
          <w:szCs w:val="20"/>
        </w:rPr>
        <w:t>Les prestations incluses dans l’élément de mission AOR sont réglées</w:t>
      </w:r>
      <w:r w:rsidR="00782D9E">
        <w:rPr>
          <w:rFonts w:ascii="Arial" w:hAnsi="Arial" w:cs="Arial"/>
          <w:sz w:val="20"/>
          <w:szCs w:val="20"/>
        </w:rPr>
        <w:t xml:space="preserve"> au prorata de leur avancement,</w:t>
      </w:r>
      <w:r w:rsidRPr="005B6957">
        <w:rPr>
          <w:rFonts w:ascii="Arial" w:hAnsi="Arial" w:cs="Arial"/>
          <w:sz w:val="20"/>
          <w:szCs w:val="20"/>
        </w:rPr>
        <w:t xml:space="preserve"> </w:t>
      </w:r>
      <w:r w:rsidR="00B62C21">
        <w:rPr>
          <w:rFonts w:ascii="Arial" w:hAnsi="Arial" w:cs="Arial"/>
          <w:sz w:val="20"/>
          <w:szCs w:val="20"/>
        </w:rPr>
        <w:t xml:space="preserve">dans les limites suivantes </w:t>
      </w:r>
      <w:r w:rsidRPr="005B6957">
        <w:rPr>
          <w:rFonts w:ascii="Arial" w:hAnsi="Arial" w:cs="Arial"/>
          <w:sz w:val="20"/>
          <w:szCs w:val="20"/>
        </w:rPr>
        <w:t xml:space="preserve">: </w:t>
      </w:r>
    </w:p>
    <w:p w14:paraId="0F22DEB0" w14:textId="52F21A1B" w:rsidR="005B6957" w:rsidRPr="005B6957" w:rsidRDefault="00782D9E" w:rsidP="00902562">
      <w:pPr>
        <w:numPr>
          <w:ilvl w:val="0"/>
          <w:numId w:val="24"/>
        </w:numPr>
        <w:autoSpaceDE w:val="0"/>
        <w:autoSpaceDN w:val="0"/>
        <w:adjustRightInd w:val="0"/>
        <w:spacing w:after="120" w:line="240" w:lineRule="auto"/>
        <w:jc w:val="both"/>
        <w:rPr>
          <w:rFonts w:ascii="Arial" w:hAnsi="Arial" w:cs="Arial"/>
          <w:sz w:val="20"/>
          <w:szCs w:val="20"/>
        </w:rPr>
      </w:pPr>
      <w:r w:rsidRPr="00782D9E">
        <w:rPr>
          <w:rFonts w:ascii="Arial" w:hAnsi="Arial" w:cs="Arial"/>
          <w:b/>
          <w:sz w:val="20"/>
          <w:szCs w:val="20"/>
        </w:rPr>
        <w:t>20 %</w:t>
      </w:r>
      <w:r>
        <w:rPr>
          <w:rFonts w:ascii="Arial" w:hAnsi="Arial" w:cs="Arial"/>
          <w:sz w:val="20"/>
          <w:szCs w:val="20"/>
        </w:rPr>
        <w:t xml:space="preserve"> </w:t>
      </w:r>
      <w:r w:rsidR="005B6957" w:rsidRPr="005B6957">
        <w:rPr>
          <w:rFonts w:ascii="Arial" w:hAnsi="Arial" w:cs="Arial"/>
          <w:sz w:val="20"/>
          <w:szCs w:val="20"/>
        </w:rPr>
        <w:t>à l'issue des opérations préalables à la réception : à la date d'accusé de réception par le Maître d'ouvrage des procès-verbaux des opérati</w:t>
      </w:r>
      <w:r>
        <w:rPr>
          <w:rFonts w:ascii="Arial" w:hAnsi="Arial" w:cs="Arial"/>
          <w:sz w:val="20"/>
          <w:szCs w:val="20"/>
        </w:rPr>
        <w:t>ons préalables aux réceptions</w:t>
      </w:r>
      <w:r w:rsidR="005B6957" w:rsidRPr="005B6957">
        <w:rPr>
          <w:rFonts w:ascii="Arial" w:hAnsi="Arial" w:cs="Arial"/>
          <w:sz w:val="20"/>
          <w:szCs w:val="20"/>
        </w:rPr>
        <w:t xml:space="preserve">, </w:t>
      </w:r>
    </w:p>
    <w:p w14:paraId="47C5C793" w14:textId="3ACD2C88" w:rsidR="005B6957" w:rsidRPr="005B6957" w:rsidRDefault="00782D9E" w:rsidP="00902562">
      <w:pPr>
        <w:numPr>
          <w:ilvl w:val="0"/>
          <w:numId w:val="24"/>
        </w:numPr>
        <w:autoSpaceDE w:val="0"/>
        <w:autoSpaceDN w:val="0"/>
        <w:adjustRightInd w:val="0"/>
        <w:spacing w:after="120" w:line="240" w:lineRule="auto"/>
        <w:jc w:val="both"/>
        <w:rPr>
          <w:rFonts w:ascii="Arial" w:hAnsi="Arial" w:cs="Arial"/>
          <w:sz w:val="20"/>
          <w:szCs w:val="20"/>
        </w:rPr>
      </w:pPr>
      <w:r w:rsidRPr="00782D9E">
        <w:rPr>
          <w:rFonts w:ascii="Arial" w:hAnsi="Arial" w:cs="Arial"/>
          <w:b/>
          <w:sz w:val="20"/>
          <w:szCs w:val="20"/>
        </w:rPr>
        <w:t>40 %</w:t>
      </w:r>
      <w:r>
        <w:rPr>
          <w:rFonts w:ascii="Arial" w:hAnsi="Arial" w:cs="Arial"/>
          <w:sz w:val="20"/>
          <w:szCs w:val="20"/>
        </w:rPr>
        <w:t xml:space="preserve"> </w:t>
      </w:r>
      <w:r w:rsidR="005B6957" w:rsidRPr="005B6957">
        <w:rPr>
          <w:rFonts w:ascii="Arial" w:hAnsi="Arial" w:cs="Arial"/>
          <w:sz w:val="20"/>
          <w:szCs w:val="20"/>
        </w:rPr>
        <w:t>à la remise des d</w:t>
      </w:r>
      <w:r>
        <w:rPr>
          <w:rFonts w:ascii="Arial" w:hAnsi="Arial" w:cs="Arial"/>
          <w:sz w:val="20"/>
          <w:szCs w:val="20"/>
        </w:rPr>
        <w:t>ossiers des ouvrages exécutés</w:t>
      </w:r>
      <w:r w:rsidR="005B6957" w:rsidRPr="005B6957">
        <w:rPr>
          <w:rFonts w:ascii="Arial" w:hAnsi="Arial" w:cs="Arial"/>
          <w:sz w:val="20"/>
          <w:szCs w:val="20"/>
        </w:rPr>
        <w:t xml:space="preserve">, </w:t>
      </w:r>
    </w:p>
    <w:p w14:paraId="098630BE" w14:textId="513FB68F" w:rsidR="005B6957" w:rsidRPr="005B6957" w:rsidRDefault="00782D9E" w:rsidP="00902562">
      <w:pPr>
        <w:numPr>
          <w:ilvl w:val="0"/>
          <w:numId w:val="24"/>
        </w:numPr>
        <w:autoSpaceDE w:val="0"/>
        <w:autoSpaceDN w:val="0"/>
        <w:adjustRightInd w:val="0"/>
        <w:spacing w:after="120" w:line="240" w:lineRule="auto"/>
        <w:jc w:val="both"/>
        <w:rPr>
          <w:rFonts w:ascii="Arial" w:hAnsi="Arial" w:cs="Arial"/>
          <w:sz w:val="20"/>
          <w:szCs w:val="20"/>
        </w:rPr>
      </w:pPr>
      <w:r w:rsidRPr="00782D9E">
        <w:rPr>
          <w:rFonts w:ascii="Arial" w:hAnsi="Arial" w:cs="Arial"/>
          <w:b/>
          <w:sz w:val="20"/>
          <w:szCs w:val="20"/>
        </w:rPr>
        <w:t>20 %</w:t>
      </w:r>
      <w:r>
        <w:rPr>
          <w:rFonts w:ascii="Arial" w:hAnsi="Arial" w:cs="Arial"/>
          <w:sz w:val="20"/>
          <w:szCs w:val="20"/>
        </w:rPr>
        <w:t xml:space="preserve"> </w:t>
      </w:r>
      <w:r w:rsidR="005B6957" w:rsidRPr="005B6957">
        <w:rPr>
          <w:rFonts w:ascii="Arial" w:hAnsi="Arial" w:cs="Arial"/>
          <w:sz w:val="20"/>
          <w:szCs w:val="20"/>
        </w:rPr>
        <w:t>à l'achè</w:t>
      </w:r>
      <w:r>
        <w:rPr>
          <w:rFonts w:ascii="Arial" w:hAnsi="Arial" w:cs="Arial"/>
          <w:sz w:val="20"/>
          <w:szCs w:val="20"/>
        </w:rPr>
        <w:t>vement des levées de réserves</w:t>
      </w:r>
      <w:r w:rsidR="005B6957" w:rsidRPr="005B6957">
        <w:rPr>
          <w:rFonts w:ascii="Arial" w:hAnsi="Arial" w:cs="Arial"/>
          <w:sz w:val="20"/>
          <w:szCs w:val="20"/>
        </w:rPr>
        <w:t xml:space="preserve">, </w:t>
      </w:r>
    </w:p>
    <w:p w14:paraId="7C08906F" w14:textId="34994014" w:rsidR="005B6957" w:rsidRDefault="00782D9E" w:rsidP="00902562">
      <w:pPr>
        <w:numPr>
          <w:ilvl w:val="0"/>
          <w:numId w:val="24"/>
        </w:numPr>
        <w:autoSpaceDE w:val="0"/>
        <w:autoSpaceDN w:val="0"/>
        <w:adjustRightInd w:val="0"/>
        <w:spacing w:after="120" w:line="240" w:lineRule="auto"/>
        <w:jc w:val="both"/>
        <w:rPr>
          <w:rFonts w:ascii="Arial" w:hAnsi="Arial" w:cs="Arial"/>
          <w:sz w:val="20"/>
          <w:szCs w:val="20"/>
        </w:rPr>
      </w:pPr>
      <w:r>
        <w:rPr>
          <w:rFonts w:ascii="Arial" w:hAnsi="Arial" w:cs="Arial"/>
          <w:b/>
          <w:sz w:val="20"/>
          <w:szCs w:val="20"/>
        </w:rPr>
        <w:t>2</w:t>
      </w:r>
      <w:r w:rsidRPr="00E1477C">
        <w:rPr>
          <w:rFonts w:ascii="Arial" w:hAnsi="Arial" w:cs="Arial"/>
          <w:b/>
          <w:sz w:val="20"/>
          <w:szCs w:val="20"/>
        </w:rPr>
        <w:t>0 %</w:t>
      </w:r>
      <w:r>
        <w:rPr>
          <w:rFonts w:ascii="Arial" w:hAnsi="Arial" w:cs="Arial"/>
          <w:b/>
          <w:sz w:val="20"/>
          <w:szCs w:val="20"/>
        </w:rPr>
        <w:t xml:space="preserve"> </w:t>
      </w:r>
      <w:r w:rsidR="005B6957" w:rsidRPr="005B6957">
        <w:rPr>
          <w:rFonts w:ascii="Arial" w:hAnsi="Arial" w:cs="Arial"/>
          <w:sz w:val="20"/>
          <w:szCs w:val="20"/>
        </w:rPr>
        <w:t>à la fin du délai de garantie de parfait achèvement des ouvrages</w:t>
      </w:r>
      <w:r w:rsidR="00E1477C">
        <w:rPr>
          <w:rFonts w:ascii="Arial" w:hAnsi="Arial" w:cs="Arial"/>
          <w:sz w:val="20"/>
          <w:szCs w:val="20"/>
        </w:rPr>
        <w:t xml:space="preserve"> prévu à l'article 44.1 du CCAG</w:t>
      </w:r>
      <w:r w:rsidR="00B25F00">
        <w:rPr>
          <w:rFonts w:ascii="Arial" w:hAnsi="Arial" w:cs="Arial"/>
          <w:sz w:val="20"/>
          <w:szCs w:val="20"/>
        </w:rPr>
        <w:t xml:space="preserve">/Travaux </w:t>
      </w:r>
      <w:r w:rsidR="005B6957" w:rsidRPr="005B6957">
        <w:rPr>
          <w:rFonts w:ascii="Arial" w:hAnsi="Arial" w:cs="Arial"/>
          <w:sz w:val="20"/>
          <w:szCs w:val="20"/>
        </w:rPr>
        <w:t>ou à l'issue de sa prolongation décidée par le Maître d’ouvrage en a</w:t>
      </w:r>
      <w:r>
        <w:rPr>
          <w:rFonts w:ascii="Arial" w:hAnsi="Arial" w:cs="Arial"/>
          <w:sz w:val="20"/>
          <w:szCs w:val="20"/>
        </w:rPr>
        <w:t xml:space="preserve">pplication du 44.2 dudit </w:t>
      </w:r>
      <w:r w:rsidR="00234F33">
        <w:rPr>
          <w:rFonts w:ascii="Arial" w:hAnsi="Arial" w:cs="Arial"/>
          <w:sz w:val="20"/>
          <w:szCs w:val="20"/>
        </w:rPr>
        <w:t>CCAG/Travaux</w:t>
      </w:r>
      <w:r w:rsidR="005B6957" w:rsidRPr="005B6957">
        <w:rPr>
          <w:rFonts w:ascii="Arial" w:hAnsi="Arial" w:cs="Arial"/>
          <w:sz w:val="20"/>
          <w:szCs w:val="20"/>
        </w:rPr>
        <w:t xml:space="preserve">. </w:t>
      </w:r>
    </w:p>
    <w:p w14:paraId="6D756AA0" w14:textId="77777777" w:rsidR="005B6957" w:rsidRPr="005B6957" w:rsidRDefault="005B6957" w:rsidP="005B6957">
      <w:pPr>
        <w:pStyle w:val="Titre3"/>
      </w:pPr>
      <w:bookmarkStart w:id="159" w:name="_Toc180421396"/>
      <w:r>
        <w:t>Eléments de mission complémentaires (</w:t>
      </w:r>
      <w:r w:rsidRPr="005B6957">
        <w:t>OPC, SSI)</w:t>
      </w:r>
      <w:bookmarkEnd w:id="159"/>
    </w:p>
    <w:p w14:paraId="4C885D88" w14:textId="487D7B24" w:rsidR="005B6957" w:rsidRPr="00E7729B" w:rsidRDefault="005B6957" w:rsidP="005B6957">
      <w:pPr>
        <w:autoSpaceDE w:val="0"/>
        <w:autoSpaceDN w:val="0"/>
        <w:adjustRightInd w:val="0"/>
        <w:spacing w:after="120" w:line="240" w:lineRule="auto"/>
        <w:jc w:val="both"/>
        <w:rPr>
          <w:rFonts w:ascii="Arial" w:hAnsi="Arial" w:cs="Arial"/>
          <w:sz w:val="20"/>
          <w:szCs w:val="20"/>
        </w:rPr>
      </w:pPr>
      <w:r w:rsidRPr="00E7729B">
        <w:rPr>
          <w:rFonts w:ascii="Arial" w:hAnsi="Arial" w:cs="Arial"/>
          <w:sz w:val="20"/>
          <w:szCs w:val="20"/>
        </w:rPr>
        <w:t xml:space="preserve">Les prestations incluses dans l’élément de mission complémentaire OPC sont réglées </w:t>
      </w:r>
      <w:r w:rsidR="00B62C21" w:rsidRPr="00E7729B">
        <w:rPr>
          <w:rFonts w:ascii="Arial" w:hAnsi="Arial" w:cs="Arial"/>
          <w:sz w:val="20"/>
          <w:szCs w:val="20"/>
        </w:rPr>
        <w:t>au prorata de leur avancement dans les limites suivantes</w:t>
      </w:r>
      <w:r w:rsidRPr="00E7729B">
        <w:rPr>
          <w:rFonts w:ascii="Arial" w:hAnsi="Arial" w:cs="Arial"/>
          <w:sz w:val="20"/>
          <w:szCs w:val="20"/>
        </w:rPr>
        <w:t xml:space="preserve"> :</w:t>
      </w:r>
    </w:p>
    <w:p w14:paraId="26790958" w14:textId="3D40D1ED" w:rsidR="005B6957" w:rsidRPr="00E7729B" w:rsidRDefault="00B62C21" w:rsidP="00902562">
      <w:pPr>
        <w:numPr>
          <w:ilvl w:val="0"/>
          <w:numId w:val="23"/>
        </w:numPr>
        <w:autoSpaceDE w:val="0"/>
        <w:autoSpaceDN w:val="0"/>
        <w:adjustRightInd w:val="0"/>
        <w:spacing w:after="120" w:line="240" w:lineRule="auto"/>
        <w:jc w:val="both"/>
        <w:rPr>
          <w:rFonts w:ascii="Arial" w:hAnsi="Arial" w:cs="Arial"/>
          <w:sz w:val="20"/>
          <w:szCs w:val="20"/>
        </w:rPr>
      </w:pPr>
      <w:r w:rsidRPr="00E7729B">
        <w:rPr>
          <w:rFonts w:ascii="Arial" w:hAnsi="Arial" w:cs="Arial"/>
          <w:b/>
          <w:sz w:val="20"/>
          <w:szCs w:val="20"/>
        </w:rPr>
        <w:t>90 %</w:t>
      </w:r>
      <w:r w:rsidRPr="00E7729B">
        <w:rPr>
          <w:rFonts w:ascii="Arial" w:hAnsi="Arial" w:cs="Arial"/>
          <w:sz w:val="20"/>
          <w:szCs w:val="20"/>
        </w:rPr>
        <w:t xml:space="preserve"> </w:t>
      </w:r>
      <w:r w:rsidR="005B6957" w:rsidRPr="00E7729B">
        <w:rPr>
          <w:rFonts w:ascii="Arial" w:hAnsi="Arial" w:cs="Arial"/>
          <w:sz w:val="20"/>
          <w:szCs w:val="20"/>
        </w:rPr>
        <w:t>en fonction de l'avancement des travaux, sous forme d'acomptes, proportionnellement au montant des tr</w:t>
      </w:r>
      <w:r w:rsidRPr="00E7729B">
        <w:rPr>
          <w:rFonts w:ascii="Arial" w:hAnsi="Arial" w:cs="Arial"/>
          <w:sz w:val="20"/>
          <w:szCs w:val="20"/>
        </w:rPr>
        <w:t>avaux effectués depuis le début,</w:t>
      </w:r>
    </w:p>
    <w:p w14:paraId="0C682DC5" w14:textId="3B4B441D" w:rsidR="005B6957" w:rsidRPr="00E7729B" w:rsidRDefault="00B62C21" w:rsidP="00902562">
      <w:pPr>
        <w:numPr>
          <w:ilvl w:val="0"/>
          <w:numId w:val="23"/>
        </w:numPr>
        <w:spacing w:after="120" w:line="240" w:lineRule="auto"/>
        <w:jc w:val="both"/>
        <w:rPr>
          <w:rFonts w:ascii="Arial" w:hAnsi="Arial" w:cs="Arial"/>
          <w:sz w:val="20"/>
          <w:szCs w:val="20"/>
        </w:rPr>
      </w:pPr>
      <w:r w:rsidRPr="00E7729B">
        <w:rPr>
          <w:rFonts w:ascii="Arial" w:hAnsi="Arial" w:cs="Arial"/>
          <w:b/>
          <w:sz w:val="20"/>
          <w:szCs w:val="20"/>
        </w:rPr>
        <w:t>10 %</w:t>
      </w:r>
      <w:r w:rsidRPr="00E7729B">
        <w:rPr>
          <w:rFonts w:ascii="Arial" w:hAnsi="Arial" w:cs="Arial"/>
          <w:sz w:val="20"/>
          <w:szCs w:val="20"/>
        </w:rPr>
        <w:t xml:space="preserve"> </w:t>
      </w:r>
      <w:r w:rsidR="005B6957" w:rsidRPr="00E7729B">
        <w:rPr>
          <w:rFonts w:ascii="Arial" w:hAnsi="Arial" w:cs="Arial"/>
          <w:sz w:val="20"/>
          <w:szCs w:val="20"/>
        </w:rPr>
        <w:t>à la réception des travaux ou à l'achè</w:t>
      </w:r>
      <w:r w:rsidRPr="00E7729B">
        <w:rPr>
          <w:rFonts w:ascii="Arial" w:hAnsi="Arial" w:cs="Arial"/>
          <w:sz w:val="20"/>
          <w:szCs w:val="20"/>
        </w:rPr>
        <w:t>vement des levées de réserves.</w:t>
      </w:r>
    </w:p>
    <w:p w14:paraId="203FCB11" w14:textId="25AA58D4" w:rsidR="005B6957" w:rsidRDefault="005B6957" w:rsidP="00F30452">
      <w:pPr>
        <w:pStyle w:val="Titre3"/>
        <w:rPr>
          <w:rFonts w:eastAsiaTheme="minorHAnsi"/>
        </w:rPr>
      </w:pPr>
      <w:bookmarkStart w:id="160" w:name="_Toc422812484"/>
      <w:bookmarkStart w:id="161" w:name="_Toc180421397"/>
      <w:r w:rsidRPr="00E1477C">
        <w:rPr>
          <w:rFonts w:eastAsiaTheme="minorHAnsi"/>
        </w:rPr>
        <w:t>Détermination du montant des acomptes</w:t>
      </w:r>
      <w:bookmarkEnd w:id="160"/>
      <w:bookmarkEnd w:id="161"/>
    </w:p>
    <w:p w14:paraId="4A5E1D26" w14:textId="08DFC732" w:rsidR="005B6957" w:rsidRPr="00F30452" w:rsidRDefault="005B6957" w:rsidP="00902562">
      <w:pPr>
        <w:pStyle w:val="Paragraphedeliste"/>
        <w:numPr>
          <w:ilvl w:val="0"/>
          <w:numId w:val="29"/>
        </w:numPr>
        <w:spacing w:after="120" w:line="240" w:lineRule="auto"/>
        <w:rPr>
          <w:rFonts w:ascii="Arial" w:hAnsi="Arial" w:cs="Arial"/>
          <w:b/>
          <w:sz w:val="20"/>
          <w:szCs w:val="20"/>
        </w:rPr>
      </w:pPr>
      <w:r w:rsidRPr="00F30452">
        <w:rPr>
          <w:rFonts w:ascii="Arial" w:hAnsi="Arial" w:cs="Arial"/>
          <w:b/>
          <w:sz w:val="20"/>
          <w:szCs w:val="20"/>
        </w:rPr>
        <w:t>Projet de dé</w:t>
      </w:r>
      <w:r w:rsidR="00F30452">
        <w:rPr>
          <w:rFonts w:ascii="Arial" w:hAnsi="Arial" w:cs="Arial"/>
          <w:b/>
          <w:sz w:val="20"/>
          <w:szCs w:val="20"/>
        </w:rPr>
        <w:t xml:space="preserve">compte établi par le </w:t>
      </w:r>
      <w:r w:rsidR="00BD58A4">
        <w:rPr>
          <w:rFonts w:ascii="Arial" w:hAnsi="Arial" w:cs="Arial"/>
          <w:b/>
          <w:sz w:val="20"/>
          <w:szCs w:val="20"/>
        </w:rPr>
        <w:t>Titulaire</w:t>
      </w:r>
    </w:p>
    <w:p w14:paraId="179109B5" w14:textId="2271DF07" w:rsidR="005B6957" w:rsidRPr="005B6957" w:rsidRDefault="005B6957" w:rsidP="005B6957">
      <w:pPr>
        <w:spacing w:after="120" w:line="240" w:lineRule="auto"/>
        <w:jc w:val="both"/>
        <w:rPr>
          <w:rFonts w:ascii="Arial" w:hAnsi="Arial" w:cs="Arial"/>
          <w:sz w:val="20"/>
          <w:szCs w:val="20"/>
        </w:rPr>
      </w:pPr>
      <w:r w:rsidRPr="005B6957">
        <w:rPr>
          <w:rFonts w:ascii="Arial" w:hAnsi="Arial" w:cs="Arial"/>
          <w:sz w:val="20"/>
          <w:szCs w:val="20"/>
        </w:rPr>
        <w:t xml:space="preserve">L'état périodique, établi par le </w:t>
      </w:r>
      <w:r w:rsidR="00BD58A4">
        <w:rPr>
          <w:rFonts w:ascii="Arial" w:hAnsi="Arial" w:cs="Arial"/>
          <w:sz w:val="20"/>
          <w:szCs w:val="20"/>
        </w:rPr>
        <w:t>Titulaire</w:t>
      </w:r>
      <w:r w:rsidRPr="005B6957">
        <w:rPr>
          <w:rFonts w:ascii="Arial" w:hAnsi="Arial" w:cs="Arial"/>
          <w:sz w:val="20"/>
          <w:szCs w:val="20"/>
        </w:rPr>
        <w:t xml:space="preserve">, indique les prestations effectuées par celui-ci depuis le début du marché par référence aux éléments constitutifs de la mission. Cet état périodique sert de base à l'établissement par le </w:t>
      </w:r>
      <w:r w:rsidR="00BD58A4">
        <w:rPr>
          <w:rFonts w:ascii="Arial" w:hAnsi="Arial" w:cs="Arial"/>
          <w:sz w:val="20"/>
          <w:szCs w:val="20"/>
        </w:rPr>
        <w:t>Titulaire</w:t>
      </w:r>
      <w:r w:rsidRPr="005B6957">
        <w:rPr>
          <w:rFonts w:ascii="Arial" w:hAnsi="Arial" w:cs="Arial"/>
          <w:sz w:val="20"/>
          <w:szCs w:val="20"/>
        </w:rPr>
        <w:t xml:space="preserve"> du projet de décompte périodique auquel il doit être annexé.</w:t>
      </w:r>
    </w:p>
    <w:p w14:paraId="0A4EFBE7" w14:textId="78CAFAA6" w:rsidR="00785634" w:rsidRDefault="005B6957" w:rsidP="005B6957">
      <w:pPr>
        <w:spacing w:after="120" w:line="240" w:lineRule="auto"/>
        <w:jc w:val="both"/>
        <w:rPr>
          <w:rFonts w:ascii="Arial" w:hAnsi="Arial" w:cs="Arial"/>
          <w:sz w:val="20"/>
          <w:szCs w:val="20"/>
        </w:rPr>
      </w:pPr>
      <w:r w:rsidRPr="005B6957">
        <w:rPr>
          <w:rFonts w:ascii="Arial" w:hAnsi="Arial" w:cs="Arial"/>
          <w:sz w:val="20"/>
          <w:szCs w:val="20"/>
        </w:rPr>
        <w:t xml:space="preserve">Le règlement des sommes dues au </w:t>
      </w:r>
      <w:r w:rsidR="00BD58A4">
        <w:rPr>
          <w:rFonts w:ascii="Arial" w:hAnsi="Arial" w:cs="Arial"/>
          <w:sz w:val="20"/>
          <w:szCs w:val="20"/>
        </w:rPr>
        <w:t>Titulaire</w:t>
      </w:r>
      <w:r w:rsidRPr="005B6957">
        <w:rPr>
          <w:rFonts w:ascii="Arial" w:hAnsi="Arial" w:cs="Arial"/>
          <w:sz w:val="20"/>
          <w:szCs w:val="20"/>
        </w:rPr>
        <w:t xml:space="preserve"> fait l'objet d'acomptes calculés à partir de la différence entre deux décomptes périodiques successifs. Chaque décompte est lui-même établi dans les</w:t>
      </w:r>
      <w:r w:rsidR="001F33CA">
        <w:rPr>
          <w:rFonts w:ascii="Arial" w:hAnsi="Arial" w:cs="Arial"/>
          <w:sz w:val="20"/>
          <w:szCs w:val="20"/>
        </w:rPr>
        <w:t xml:space="preserve"> conditions ci-après définies.</w:t>
      </w:r>
    </w:p>
    <w:p w14:paraId="13229288" w14:textId="3594970C" w:rsidR="005B6957" w:rsidRPr="005B6957" w:rsidRDefault="005B6957" w:rsidP="005B6957">
      <w:pPr>
        <w:spacing w:after="120" w:line="240" w:lineRule="auto"/>
        <w:jc w:val="both"/>
        <w:rPr>
          <w:rFonts w:ascii="Arial" w:hAnsi="Arial" w:cs="Arial"/>
          <w:sz w:val="20"/>
          <w:szCs w:val="20"/>
        </w:rPr>
      </w:pPr>
      <w:r w:rsidRPr="005B6957">
        <w:rPr>
          <w:rFonts w:ascii="Arial" w:hAnsi="Arial" w:cs="Arial"/>
          <w:sz w:val="20"/>
          <w:szCs w:val="20"/>
        </w:rPr>
        <w:t>Le projet de décompte, établi sur papier à en-tête, comporte les mentions suivantes</w:t>
      </w:r>
      <w:r w:rsidR="0078144A">
        <w:rPr>
          <w:rFonts w:ascii="Arial" w:hAnsi="Arial" w:cs="Arial"/>
          <w:sz w:val="20"/>
          <w:szCs w:val="20"/>
        </w:rPr>
        <w:t>, en sus de celle mentionnée à l’article 11.3.2 du C.C.A.G M.O.E,</w:t>
      </w:r>
      <w:r w:rsidR="00433AA8">
        <w:rPr>
          <w:rFonts w:ascii="Arial" w:hAnsi="Arial" w:cs="Arial"/>
          <w:sz w:val="20"/>
          <w:szCs w:val="20"/>
        </w:rPr>
        <w:t xml:space="preserve"> (</w:t>
      </w:r>
      <w:r w:rsidR="00433AA8" w:rsidRPr="00301E55">
        <w:rPr>
          <w:rFonts w:ascii="Arial" w:hAnsi="Arial" w:cs="Arial"/>
          <w:sz w:val="20"/>
          <w:szCs w:val="20"/>
        </w:rPr>
        <w:t>sans préjudice des mentions obligatoires fixées par les dispositions</w:t>
      </w:r>
      <w:r w:rsidR="00433AA8">
        <w:rPr>
          <w:rFonts w:ascii="Arial" w:hAnsi="Arial" w:cs="Arial"/>
          <w:sz w:val="20"/>
          <w:szCs w:val="20"/>
        </w:rPr>
        <w:t xml:space="preserve"> législatives ou réglementaires)</w:t>
      </w:r>
      <w:r w:rsidRPr="005B6957">
        <w:rPr>
          <w:rFonts w:ascii="Arial" w:hAnsi="Arial" w:cs="Arial"/>
          <w:sz w:val="20"/>
          <w:szCs w:val="20"/>
        </w:rPr>
        <w:t xml:space="preserve"> : </w:t>
      </w:r>
    </w:p>
    <w:p w14:paraId="7C407DAD" w14:textId="77777777" w:rsidR="0007402A" w:rsidRDefault="00433AA8" w:rsidP="0007402A">
      <w:pPr>
        <w:numPr>
          <w:ilvl w:val="0"/>
          <w:numId w:val="48"/>
        </w:numPr>
        <w:tabs>
          <w:tab w:val="clear" w:pos="437"/>
          <w:tab w:val="num" w:pos="709"/>
        </w:tabs>
        <w:spacing w:after="120" w:line="240" w:lineRule="auto"/>
        <w:ind w:hanging="11"/>
        <w:contextualSpacing/>
        <w:jc w:val="both"/>
        <w:rPr>
          <w:rFonts w:ascii="Arial" w:hAnsi="Arial" w:cs="Arial"/>
          <w:sz w:val="20"/>
          <w:szCs w:val="20"/>
        </w:rPr>
      </w:pPr>
      <w:r>
        <w:rPr>
          <w:rFonts w:ascii="Arial" w:hAnsi="Arial" w:cs="Arial"/>
          <w:sz w:val="20"/>
          <w:szCs w:val="20"/>
        </w:rPr>
        <w:t>Date d’émission du décompte ;</w:t>
      </w:r>
    </w:p>
    <w:p w14:paraId="0E03F780" w14:textId="4C2A7865" w:rsidR="0007402A" w:rsidRDefault="0007402A" w:rsidP="0007402A">
      <w:pPr>
        <w:numPr>
          <w:ilvl w:val="0"/>
          <w:numId w:val="48"/>
        </w:numPr>
        <w:tabs>
          <w:tab w:val="clear" w:pos="437"/>
          <w:tab w:val="num" w:pos="709"/>
        </w:tabs>
        <w:spacing w:after="120" w:line="240" w:lineRule="auto"/>
        <w:ind w:hanging="11"/>
        <w:contextualSpacing/>
        <w:jc w:val="both"/>
        <w:rPr>
          <w:rFonts w:ascii="Arial" w:hAnsi="Arial" w:cs="Arial"/>
          <w:sz w:val="20"/>
          <w:szCs w:val="20"/>
        </w:rPr>
      </w:pPr>
      <w:r>
        <w:rPr>
          <w:rFonts w:ascii="Arial" w:hAnsi="Arial" w:cs="Arial"/>
          <w:sz w:val="20"/>
          <w:szCs w:val="20"/>
        </w:rPr>
        <w:t>D</w:t>
      </w:r>
      <w:r w:rsidRPr="0007402A">
        <w:rPr>
          <w:rFonts w:ascii="Arial" w:hAnsi="Arial" w:cs="Arial"/>
          <w:sz w:val="20"/>
          <w:szCs w:val="20"/>
        </w:rPr>
        <w:t xml:space="preserve">énomination sociale, numéro SIRET et adresse du </w:t>
      </w:r>
      <w:r w:rsidR="00BD58A4">
        <w:rPr>
          <w:rFonts w:ascii="Arial" w:hAnsi="Arial" w:cs="Arial"/>
          <w:sz w:val="20"/>
          <w:szCs w:val="20"/>
        </w:rPr>
        <w:t>Titulaire</w:t>
      </w:r>
      <w:r>
        <w:rPr>
          <w:rFonts w:ascii="Arial" w:hAnsi="Arial" w:cs="Arial"/>
          <w:sz w:val="20"/>
          <w:szCs w:val="20"/>
        </w:rPr>
        <w:t> ;</w:t>
      </w:r>
    </w:p>
    <w:p w14:paraId="1CD4A14E" w14:textId="0CE79D6C" w:rsidR="0007402A" w:rsidRDefault="0007402A" w:rsidP="0007402A">
      <w:pPr>
        <w:numPr>
          <w:ilvl w:val="0"/>
          <w:numId w:val="48"/>
        </w:numPr>
        <w:tabs>
          <w:tab w:val="clear" w:pos="437"/>
          <w:tab w:val="num" w:pos="709"/>
        </w:tabs>
        <w:spacing w:after="120" w:line="240" w:lineRule="auto"/>
        <w:ind w:hanging="11"/>
        <w:contextualSpacing/>
        <w:jc w:val="both"/>
        <w:rPr>
          <w:rFonts w:ascii="Arial" w:hAnsi="Arial" w:cs="Arial"/>
          <w:sz w:val="20"/>
          <w:szCs w:val="20"/>
        </w:rPr>
      </w:pPr>
      <w:r>
        <w:rPr>
          <w:rFonts w:ascii="Arial" w:hAnsi="Arial" w:cs="Arial"/>
          <w:sz w:val="20"/>
          <w:szCs w:val="20"/>
        </w:rPr>
        <w:t>D</w:t>
      </w:r>
      <w:r w:rsidRPr="0007402A">
        <w:rPr>
          <w:rFonts w:ascii="Arial" w:hAnsi="Arial" w:cs="Arial"/>
          <w:sz w:val="20"/>
          <w:szCs w:val="20"/>
        </w:rPr>
        <w:t>ésignation sociale et adress</w:t>
      </w:r>
      <w:r>
        <w:rPr>
          <w:rFonts w:ascii="Arial" w:hAnsi="Arial" w:cs="Arial"/>
          <w:sz w:val="20"/>
          <w:szCs w:val="20"/>
        </w:rPr>
        <w:t>e du destinataire de la facture et son numéro SIRET ;</w:t>
      </w:r>
    </w:p>
    <w:p w14:paraId="5E19EB79" w14:textId="2C4A15B9" w:rsidR="00433AA8" w:rsidRPr="0007402A" w:rsidRDefault="0007402A" w:rsidP="0007402A">
      <w:pPr>
        <w:numPr>
          <w:ilvl w:val="0"/>
          <w:numId w:val="48"/>
        </w:numPr>
        <w:tabs>
          <w:tab w:val="clear" w:pos="437"/>
          <w:tab w:val="num" w:pos="709"/>
        </w:tabs>
        <w:spacing w:after="120" w:line="240" w:lineRule="auto"/>
        <w:ind w:hanging="11"/>
        <w:contextualSpacing/>
        <w:jc w:val="both"/>
        <w:rPr>
          <w:rFonts w:ascii="Arial" w:hAnsi="Arial" w:cs="Arial"/>
          <w:sz w:val="20"/>
          <w:szCs w:val="20"/>
        </w:rPr>
      </w:pPr>
      <w:r>
        <w:rPr>
          <w:rFonts w:ascii="Arial" w:hAnsi="Arial" w:cs="Arial"/>
          <w:sz w:val="20"/>
          <w:szCs w:val="20"/>
        </w:rPr>
        <w:t>M</w:t>
      </w:r>
      <w:r w:rsidRPr="0007402A">
        <w:rPr>
          <w:rFonts w:ascii="Arial" w:hAnsi="Arial" w:cs="Arial"/>
          <w:sz w:val="20"/>
          <w:szCs w:val="20"/>
        </w:rPr>
        <w:t xml:space="preserve">ention du </w:t>
      </w:r>
      <w:r w:rsidR="005B3071">
        <w:rPr>
          <w:rFonts w:ascii="Arial" w:hAnsi="Arial" w:cs="Arial"/>
          <w:sz w:val="20"/>
          <w:szCs w:val="20"/>
        </w:rPr>
        <w:t>Code</w:t>
      </w:r>
      <w:r w:rsidRPr="0007402A">
        <w:rPr>
          <w:rFonts w:ascii="Arial" w:hAnsi="Arial" w:cs="Arial"/>
          <w:sz w:val="20"/>
          <w:szCs w:val="20"/>
        </w:rPr>
        <w:t xml:space="preserve"> d</w:t>
      </w:r>
      <w:r>
        <w:rPr>
          <w:rFonts w:ascii="Arial" w:hAnsi="Arial" w:cs="Arial"/>
          <w:sz w:val="20"/>
          <w:szCs w:val="20"/>
        </w:rPr>
        <w:t>u service en charge du paiement ;</w:t>
      </w:r>
    </w:p>
    <w:p w14:paraId="44E83DDE" w14:textId="1B9D7726" w:rsidR="005B6957" w:rsidRPr="005B6957" w:rsidRDefault="0007402A" w:rsidP="00433AA8">
      <w:pPr>
        <w:numPr>
          <w:ilvl w:val="0"/>
          <w:numId w:val="48"/>
        </w:numPr>
        <w:tabs>
          <w:tab w:val="clear" w:pos="437"/>
          <w:tab w:val="num" w:pos="709"/>
        </w:tabs>
        <w:spacing w:after="120" w:line="240" w:lineRule="auto"/>
        <w:ind w:hanging="11"/>
        <w:contextualSpacing/>
        <w:jc w:val="both"/>
        <w:rPr>
          <w:rFonts w:ascii="Arial" w:hAnsi="Arial" w:cs="Arial"/>
          <w:sz w:val="20"/>
          <w:szCs w:val="20"/>
        </w:rPr>
      </w:pPr>
      <w:r>
        <w:rPr>
          <w:rFonts w:ascii="Arial" w:hAnsi="Arial" w:cs="Arial"/>
          <w:sz w:val="20"/>
          <w:szCs w:val="20"/>
        </w:rPr>
        <w:t>N</w:t>
      </w:r>
      <w:r w:rsidR="005B6957" w:rsidRPr="005B6957">
        <w:rPr>
          <w:rFonts w:ascii="Arial" w:hAnsi="Arial" w:cs="Arial"/>
          <w:sz w:val="20"/>
          <w:szCs w:val="20"/>
        </w:rPr>
        <w:t>uméro de facture basé sur une séquence chronologique continue ;</w:t>
      </w:r>
    </w:p>
    <w:p w14:paraId="324ED73C" w14:textId="77777777" w:rsidR="009D2B42" w:rsidRPr="005B6957" w:rsidRDefault="009D2B42" w:rsidP="009D2B42">
      <w:pPr>
        <w:numPr>
          <w:ilvl w:val="0"/>
          <w:numId w:val="48"/>
        </w:numPr>
        <w:tabs>
          <w:tab w:val="clear" w:pos="437"/>
          <w:tab w:val="num" w:pos="709"/>
        </w:tabs>
        <w:spacing w:after="120" w:line="240" w:lineRule="auto"/>
        <w:ind w:left="709" w:hanging="283"/>
        <w:contextualSpacing/>
        <w:jc w:val="both"/>
        <w:rPr>
          <w:rFonts w:ascii="Arial" w:hAnsi="Arial" w:cs="Arial"/>
          <w:sz w:val="20"/>
          <w:szCs w:val="20"/>
        </w:rPr>
      </w:pPr>
      <w:r>
        <w:rPr>
          <w:rFonts w:ascii="Arial" w:hAnsi="Arial" w:cs="Arial"/>
          <w:sz w:val="20"/>
          <w:szCs w:val="20"/>
        </w:rPr>
        <w:t>N</w:t>
      </w:r>
      <w:r w:rsidRPr="005B6957">
        <w:rPr>
          <w:rFonts w:ascii="Arial" w:hAnsi="Arial" w:cs="Arial"/>
          <w:sz w:val="20"/>
          <w:szCs w:val="20"/>
        </w:rPr>
        <w:t>uméro d'identification à la taxe sur la valeur ajoutée du prestataire (n° de TVA intracommunautaire) ;</w:t>
      </w:r>
    </w:p>
    <w:p w14:paraId="0DA6D221" w14:textId="4ACF311D" w:rsidR="0007402A" w:rsidRDefault="0007402A" w:rsidP="0007402A">
      <w:pPr>
        <w:numPr>
          <w:ilvl w:val="0"/>
          <w:numId w:val="48"/>
        </w:numPr>
        <w:tabs>
          <w:tab w:val="clear" w:pos="437"/>
          <w:tab w:val="num" w:pos="709"/>
        </w:tabs>
        <w:spacing w:after="120" w:line="240" w:lineRule="auto"/>
        <w:ind w:hanging="11"/>
        <w:contextualSpacing/>
        <w:jc w:val="both"/>
        <w:rPr>
          <w:rFonts w:ascii="Arial" w:hAnsi="Arial" w:cs="Arial"/>
          <w:sz w:val="20"/>
          <w:szCs w:val="20"/>
        </w:rPr>
      </w:pPr>
      <w:r>
        <w:rPr>
          <w:rFonts w:ascii="Arial" w:hAnsi="Arial" w:cs="Arial"/>
          <w:sz w:val="20"/>
          <w:szCs w:val="20"/>
        </w:rPr>
        <w:t>Numéro et objet du</w:t>
      </w:r>
      <w:r w:rsidR="005B6957" w:rsidRPr="005B6957">
        <w:rPr>
          <w:rFonts w:ascii="Arial" w:hAnsi="Arial" w:cs="Arial"/>
          <w:sz w:val="20"/>
          <w:szCs w:val="20"/>
        </w:rPr>
        <w:t xml:space="preserve"> marché y compris le N° de commande</w:t>
      </w:r>
      <w:r>
        <w:rPr>
          <w:rFonts w:ascii="Arial" w:hAnsi="Arial" w:cs="Arial"/>
          <w:sz w:val="20"/>
          <w:szCs w:val="20"/>
        </w:rPr>
        <w:t xml:space="preserve"> </w:t>
      </w:r>
      <w:r w:rsidR="005B6957" w:rsidRPr="005B6957">
        <w:rPr>
          <w:rFonts w:ascii="Arial" w:hAnsi="Arial" w:cs="Arial"/>
          <w:sz w:val="20"/>
          <w:szCs w:val="20"/>
        </w:rPr>
        <w:t>;</w:t>
      </w:r>
    </w:p>
    <w:p w14:paraId="47032B52" w14:textId="77777777" w:rsidR="0007402A" w:rsidRDefault="0007402A" w:rsidP="0007402A">
      <w:pPr>
        <w:numPr>
          <w:ilvl w:val="0"/>
          <w:numId w:val="48"/>
        </w:numPr>
        <w:tabs>
          <w:tab w:val="clear" w:pos="437"/>
          <w:tab w:val="num" w:pos="709"/>
        </w:tabs>
        <w:spacing w:after="120" w:line="240" w:lineRule="auto"/>
        <w:ind w:hanging="11"/>
        <w:contextualSpacing/>
        <w:jc w:val="both"/>
        <w:rPr>
          <w:rFonts w:ascii="Arial" w:hAnsi="Arial" w:cs="Arial"/>
          <w:sz w:val="20"/>
          <w:szCs w:val="20"/>
        </w:rPr>
      </w:pPr>
      <w:r w:rsidRPr="0007402A">
        <w:rPr>
          <w:rFonts w:ascii="Arial" w:hAnsi="Arial" w:cs="Arial"/>
          <w:sz w:val="20"/>
          <w:szCs w:val="20"/>
        </w:rPr>
        <w:t xml:space="preserve">Le cas échéant, le numéro du bon de commande </w:t>
      </w:r>
      <w:r>
        <w:rPr>
          <w:rFonts w:ascii="Arial" w:hAnsi="Arial" w:cs="Arial"/>
          <w:sz w:val="20"/>
          <w:szCs w:val="20"/>
        </w:rPr>
        <w:t>codifié par le Maître d’ouvrage ;</w:t>
      </w:r>
    </w:p>
    <w:p w14:paraId="621F3176" w14:textId="732CB742" w:rsidR="0007402A" w:rsidRPr="0007402A" w:rsidRDefault="009D2B42" w:rsidP="0007402A">
      <w:pPr>
        <w:numPr>
          <w:ilvl w:val="0"/>
          <w:numId w:val="48"/>
        </w:numPr>
        <w:tabs>
          <w:tab w:val="clear" w:pos="437"/>
          <w:tab w:val="num" w:pos="709"/>
        </w:tabs>
        <w:spacing w:after="120" w:line="240" w:lineRule="auto"/>
        <w:ind w:hanging="11"/>
        <w:contextualSpacing/>
        <w:jc w:val="both"/>
        <w:rPr>
          <w:rFonts w:ascii="Arial" w:hAnsi="Arial" w:cs="Arial"/>
          <w:sz w:val="20"/>
          <w:szCs w:val="20"/>
        </w:rPr>
      </w:pPr>
      <w:r>
        <w:rPr>
          <w:rFonts w:ascii="Arial" w:hAnsi="Arial" w:cs="Arial"/>
          <w:sz w:val="20"/>
          <w:szCs w:val="20"/>
        </w:rPr>
        <w:t>I</w:t>
      </w:r>
      <w:r w:rsidR="0007402A" w:rsidRPr="0007402A">
        <w:rPr>
          <w:rFonts w:ascii="Arial" w:hAnsi="Arial" w:cs="Arial"/>
          <w:sz w:val="20"/>
          <w:szCs w:val="20"/>
        </w:rPr>
        <w:t>dentité bancaire ou postale telle que précisée sur l’acte d’engagement,</w:t>
      </w:r>
    </w:p>
    <w:p w14:paraId="65B55814" w14:textId="0CA5584B" w:rsidR="005B6957" w:rsidRPr="005B6957" w:rsidRDefault="0007402A" w:rsidP="009D2B42">
      <w:pPr>
        <w:numPr>
          <w:ilvl w:val="0"/>
          <w:numId w:val="48"/>
        </w:numPr>
        <w:tabs>
          <w:tab w:val="clear" w:pos="437"/>
          <w:tab w:val="num" w:pos="709"/>
        </w:tabs>
        <w:spacing w:after="120" w:line="240" w:lineRule="auto"/>
        <w:ind w:left="709" w:hanging="283"/>
        <w:contextualSpacing/>
        <w:jc w:val="both"/>
        <w:rPr>
          <w:rFonts w:ascii="Arial" w:hAnsi="Arial" w:cs="Arial"/>
          <w:sz w:val="20"/>
          <w:szCs w:val="20"/>
        </w:rPr>
      </w:pPr>
      <w:r>
        <w:rPr>
          <w:rFonts w:ascii="Arial" w:hAnsi="Arial" w:cs="Arial"/>
          <w:sz w:val="20"/>
          <w:szCs w:val="20"/>
        </w:rPr>
        <w:t>P</w:t>
      </w:r>
      <w:r w:rsidR="005B6957" w:rsidRPr="005B6957">
        <w:rPr>
          <w:rFonts w:ascii="Arial" w:hAnsi="Arial" w:cs="Arial"/>
          <w:sz w:val="20"/>
          <w:szCs w:val="20"/>
        </w:rPr>
        <w:t xml:space="preserve">rojet de décompte détaillé (unités, </w:t>
      </w:r>
      <w:r w:rsidR="00D606B0">
        <w:rPr>
          <w:rFonts w:ascii="Arial" w:hAnsi="Arial" w:cs="Arial"/>
          <w:sz w:val="20"/>
          <w:szCs w:val="20"/>
        </w:rPr>
        <w:t>éléments de missions</w:t>
      </w:r>
      <w:r w:rsidR="005B6957" w:rsidRPr="005B6957">
        <w:rPr>
          <w:rFonts w:ascii="Arial" w:hAnsi="Arial" w:cs="Arial"/>
          <w:sz w:val="20"/>
          <w:szCs w:val="20"/>
        </w:rPr>
        <w:t>, quantités ou pourcentage d'avancement par poste de la décomposition du forfait)</w:t>
      </w:r>
      <w:r w:rsidR="009D2B42">
        <w:rPr>
          <w:rFonts w:ascii="Arial" w:hAnsi="Arial" w:cs="Arial"/>
          <w:sz w:val="20"/>
          <w:szCs w:val="20"/>
        </w:rPr>
        <w:t xml:space="preserve"> et indiquant la répartition des montants par cotraitant</w:t>
      </w:r>
      <w:r w:rsidR="005B6957" w:rsidRPr="005B6957">
        <w:rPr>
          <w:rFonts w:ascii="Arial" w:hAnsi="Arial" w:cs="Arial"/>
          <w:sz w:val="20"/>
          <w:szCs w:val="20"/>
        </w:rPr>
        <w:t> ;</w:t>
      </w:r>
    </w:p>
    <w:p w14:paraId="7900F704" w14:textId="0D66B43A" w:rsidR="005B6957" w:rsidRPr="005B6957" w:rsidRDefault="0007402A" w:rsidP="00433AA8">
      <w:pPr>
        <w:numPr>
          <w:ilvl w:val="0"/>
          <w:numId w:val="48"/>
        </w:numPr>
        <w:tabs>
          <w:tab w:val="clear" w:pos="437"/>
          <w:tab w:val="num" w:pos="709"/>
        </w:tabs>
        <w:spacing w:after="120" w:line="240" w:lineRule="auto"/>
        <w:ind w:hanging="11"/>
        <w:contextualSpacing/>
        <w:jc w:val="both"/>
        <w:rPr>
          <w:rFonts w:ascii="Arial" w:hAnsi="Arial" w:cs="Arial"/>
          <w:sz w:val="20"/>
          <w:szCs w:val="20"/>
        </w:rPr>
      </w:pPr>
      <w:r>
        <w:rPr>
          <w:rFonts w:ascii="Arial" w:hAnsi="Arial" w:cs="Arial"/>
          <w:sz w:val="20"/>
          <w:szCs w:val="20"/>
        </w:rPr>
        <w:t>P</w:t>
      </w:r>
      <w:r w:rsidR="005B6957" w:rsidRPr="005B6957">
        <w:rPr>
          <w:rFonts w:ascii="Arial" w:hAnsi="Arial" w:cs="Arial"/>
          <w:sz w:val="20"/>
          <w:szCs w:val="20"/>
        </w:rPr>
        <w:t>ériode d'exécution des prestations facturées ;</w:t>
      </w:r>
    </w:p>
    <w:p w14:paraId="00E8445A" w14:textId="553A1F78" w:rsidR="0007402A" w:rsidRPr="009D2B42" w:rsidRDefault="0007402A" w:rsidP="009D2B42">
      <w:pPr>
        <w:numPr>
          <w:ilvl w:val="0"/>
          <w:numId w:val="48"/>
        </w:numPr>
        <w:tabs>
          <w:tab w:val="clear" w:pos="437"/>
          <w:tab w:val="num" w:pos="709"/>
        </w:tabs>
        <w:spacing w:after="120" w:line="240" w:lineRule="auto"/>
        <w:ind w:left="709" w:hanging="283"/>
        <w:contextualSpacing/>
        <w:jc w:val="both"/>
        <w:rPr>
          <w:rFonts w:ascii="Arial" w:hAnsi="Arial" w:cs="Arial"/>
          <w:sz w:val="20"/>
          <w:szCs w:val="20"/>
        </w:rPr>
      </w:pPr>
      <w:r w:rsidRPr="009D2B42">
        <w:rPr>
          <w:rFonts w:ascii="Arial" w:hAnsi="Arial" w:cs="Arial"/>
          <w:sz w:val="20"/>
          <w:szCs w:val="20"/>
        </w:rPr>
        <w:t>Le montant total hors taxes, le montant de la TVA et le montant toutes taxes comprises</w:t>
      </w:r>
      <w:r w:rsidR="009D2B42">
        <w:rPr>
          <w:rFonts w:ascii="Arial" w:hAnsi="Arial" w:cs="Arial"/>
          <w:sz w:val="20"/>
          <w:szCs w:val="20"/>
        </w:rPr>
        <w:t xml:space="preserve"> </w:t>
      </w:r>
      <w:r w:rsidR="009D2B42" w:rsidRPr="009D2B42">
        <w:rPr>
          <w:rFonts w:ascii="Arial" w:hAnsi="Arial" w:cs="Arial"/>
          <w:sz w:val="20"/>
          <w:szCs w:val="20"/>
        </w:rPr>
        <w:t>et</w:t>
      </w:r>
      <w:r w:rsidRPr="009D2B42">
        <w:rPr>
          <w:rFonts w:ascii="Arial" w:hAnsi="Arial" w:cs="Arial"/>
          <w:sz w:val="20"/>
          <w:szCs w:val="20"/>
        </w:rPr>
        <w:t>, le cas échéant,</w:t>
      </w:r>
      <w:r w:rsidR="009D2B42" w:rsidRPr="009D2B42">
        <w:rPr>
          <w:rFonts w:ascii="Arial" w:hAnsi="Arial" w:cs="Arial"/>
          <w:sz w:val="20"/>
          <w:szCs w:val="20"/>
        </w:rPr>
        <w:t xml:space="preserve"> référence éventuelle à toute disposition d'exonération</w:t>
      </w:r>
      <w:r w:rsidR="009D2B42">
        <w:rPr>
          <w:rFonts w:ascii="Arial" w:hAnsi="Arial" w:cs="Arial"/>
          <w:sz w:val="20"/>
          <w:szCs w:val="20"/>
        </w:rPr>
        <w:t> ;</w:t>
      </w:r>
    </w:p>
    <w:p w14:paraId="4D01C1A8" w14:textId="68B486EB" w:rsidR="0007402A" w:rsidRDefault="0007402A" w:rsidP="0007402A">
      <w:pPr>
        <w:numPr>
          <w:ilvl w:val="0"/>
          <w:numId w:val="48"/>
        </w:numPr>
        <w:tabs>
          <w:tab w:val="clear" w:pos="437"/>
          <w:tab w:val="num" w:pos="709"/>
        </w:tabs>
        <w:spacing w:after="120" w:line="240" w:lineRule="auto"/>
        <w:ind w:hanging="11"/>
        <w:contextualSpacing/>
        <w:jc w:val="both"/>
        <w:rPr>
          <w:rFonts w:ascii="Arial" w:hAnsi="Arial" w:cs="Arial"/>
          <w:sz w:val="20"/>
          <w:szCs w:val="20"/>
        </w:rPr>
      </w:pPr>
      <w:r w:rsidRPr="0007402A">
        <w:rPr>
          <w:rFonts w:ascii="Arial" w:hAnsi="Arial" w:cs="Arial"/>
          <w:sz w:val="20"/>
          <w:szCs w:val="20"/>
        </w:rPr>
        <w:t>Le cas échéant, l’identification du représentant fis</w:t>
      </w:r>
      <w:r>
        <w:rPr>
          <w:rFonts w:ascii="Arial" w:hAnsi="Arial" w:cs="Arial"/>
          <w:sz w:val="20"/>
          <w:szCs w:val="20"/>
        </w:rPr>
        <w:t>cal de l’émetteur de la facture ;</w:t>
      </w:r>
    </w:p>
    <w:p w14:paraId="6EF298A9" w14:textId="1E5A1EA8" w:rsidR="0007402A" w:rsidRDefault="0007402A" w:rsidP="0007402A">
      <w:pPr>
        <w:numPr>
          <w:ilvl w:val="0"/>
          <w:numId w:val="48"/>
        </w:numPr>
        <w:tabs>
          <w:tab w:val="clear" w:pos="437"/>
          <w:tab w:val="num" w:pos="709"/>
        </w:tabs>
        <w:spacing w:after="120" w:line="240" w:lineRule="auto"/>
        <w:ind w:hanging="11"/>
        <w:contextualSpacing/>
        <w:jc w:val="both"/>
        <w:rPr>
          <w:rFonts w:ascii="Arial" w:hAnsi="Arial" w:cs="Arial"/>
          <w:sz w:val="20"/>
          <w:szCs w:val="20"/>
        </w:rPr>
      </w:pPr>
      <w:r w:rsidRPr="0007402A">
        <w:rPr>
          <w:rFonts w:ascii="Arial" w:hAnsi="Arial" w:cs="Arial"/>
          <w:sz w:val="20"/>
          <w:szCs w:val="20"/>
        </w:rPr>
        <w:t>Le cas échéant, les modali</w:t>
      </w:r>
      <w:r>
        <w:rPr>
          <w:rFonts w:ascii="Arial" w:hAnsi="Arial" w:cs="Arial"/>
          <w:sz w:val="20"/>
          <w:szCs w:val="20"/>
        </w:rPr>
        <w:t>tés particulières de règlement ;</w:t>
      </w:r>
    </w:p>
    <w:p w14:paraId="77DA1A65" w14:textId="2692F5F6" w:rsidR="0007402A" w:rsidRPr="0007402A" w:rsidRDefault="0007402A" w:rsidP="0007402A">
      <w:pPr>
        <w:numPr>
          <w:ilvl w:val="0"/>
          <w:numId w:val="48"/>
        </w:numPr>
        <w:tabs>
          <w:tab w:val="clear" w:pos="437"/>
          <w:tab w:val="num" w:pos="709"/>
        </w:tabs>
        <w:spacing w:after="120" w:line="240" w:lineRule="auto"/>
        <w:ind w:hanging="11"/>
        <w:contextualSpacing/>
        <w:jc w:val="both"/>
        <w:rPr>
          <w:rFonts w:ascii="Arial" w:hAnsi="Arial" w:cs="Arial"/>
          <w:sz w:val="20"/>
          <w:szCs w:val="20"/>
        </w:rPr>
      </w:pPr>
      <w:r w:rsidRPr="0007402A">
        <w:rPr>
          <w:rFonts w:ascii="Arial" w:hAnsi="Arial" w:cs="Arial"/>
          <w:sz w:val="20"/>
          <w:szCs w:val="20"/>
        </w:rPr>
        <w:t>Le cas échéant, les renseignements relatifs aux déductions ou versements complémentaires.</w:t>
      </w:r>
    </w:p>
    <w:p w14:paraId="2DFF1D9F" w14:textId="7C2B3CA6" w:rsidR="00433AA8" w:rsidRPr="005B6957" w:rsidRDefault="00433AA8" w:rsidP="005B6957">
      <w:pPr>
        <w:spacing w:after="120" w:line="240" w:lineRule="auto"/>
        <w:jc w:val="both"/>
        <w:rPr>
          <w:rFonts w:ascii="Arial" w:hAnsi="Arial" w:cs="Arial"/>
          <w:sz w:val="20"/>
          <w:szCs w:val="20"/>
        </w:rPr>
      </w:pPr>
    </w:p>
    <w:p w14:paraId="6C4E4FDA" w14:textId="57E365E7" w:rsidR="00DB4C7F" w:rsidRPr="005B6957" w:rsidRDefault="005B6957" w:rsidP="00155A94">
      <w:pPr>
        <w:spacing w:after="120" w:line="240" w:lineRule="auto"/>
        <w:jc w:val="both"/>
        <w:rPr>
          <w:rFonts w:ascii="Arial" w:hAnsi="Arial" w:cs="Arial"/>
          <w:sz w:val="20"/>
          <w:szCs w:val="20"/>
        </w:rPr>
      </w:pPr>
      <w:r w:rsidRPr="005B6957">
        <w:rPr>
          <w:rFonts w:ascii="Arial" w:hAnsi="Arial" w:cs="Arial"/>
          <w:sz w:val="20"/>
          <w:szCs w:val="20"/>
        </w:rPr>
        <w:t>Les demandes de paiement des sous-traitants, dès lors qu’ils sont payés directe</w:t>
      </w:r>
      <w:r w:rsidR="001F33CA">
        <w:rPr>
          <w:rFonts w:ascii="Arial" w:hAnsi="Arial" w:cs="Arial"/>
          <w:sz w:val="20"/>
          <w:szCs w:val="20"/>
        </w:rPr>
        <w:t>ment par le Maître d’O</w:t>
      </w:r>
      <w:r w:rsidRPr="005B6957">
        <w:rPr>
          <w:rFonts w:ascii="Arial" w:hAnsi="Arial" w:cs="Arial"/>
          <w:sz w:val="20"/>
          <w:szCs w:val="20"/>
        </w:rPr>
        <w:t>uvr</w:t>
      </w:r>
      <w:r w:rsidR="009245FB">
        <w:rPr>
          <w:rFonts w:ascii="Arial" w:hAnsi="Arial" w:cs="Arial"/>
          <w:sz w:val="20"/>
          <w:szCs w:val="20"/>
        </w:rPr>
        <w:t xml:space="preserve">age, doivent être visées par l’entrepreneur de travaux </w:t>
      </w:r>
      <w:r w:rsidRPr="005B6957">
        <w:rPr>
          <w:rFonts w:ascii="Arial" w:hAnsi="Arial" w:cs="Arial"/>
          <w:sz w:val="20"/>
          <w:szCs w:val="20"/>
        </w:rPr>
        <w:t>mandataire, en application de l</w:t>
      </w:r>
      <w:r w:rsidR="00785634">
        <w:rPr>
          <w:rFonts w:ascii="Arial" w:hAnsi="Arial" w:cs="Arial"/>
          <w:sz w:val="20"/>
          <w:szCs w:val="20"/>
        </w:rPr>
        <w:t>’article R.</w:t>
      </w:r>
      <w:r w:rsidR="00155A94">
        <w:rPr>
          <w:rFonts w:ascii="Arial" w:hAnsi="Arial" w:cs="Arial"/>
          <w:sz w:val="20"/>
          <w:szCs w:val="20"/>
        </w:rPr>
        <w:t xml:space="preserve">2193-11 et R.2193-12 du </w:t>
      </w:r>
      <w:r w:rsidR="005B3071">
        <w:rPr>
          <w:rFonts w:ascii="Arial" w:hAnsi="Arial" w:cs="Arial"/>
          <w:sz w:val="20"/>
          <w:szCs w:val="20"/>
        </w:rPr>
        <w:t>Code</w:t>
      </w:r>
      <w:r w:rsidR="00155A94">
        <w:rPr>
          <w:rFonts w:ascii="Arial" w:hAnsi="Arial" w:cs="Arial"/>
          <w:sz w:val="20"/>
          <w:szCs w:val="20"/>
        </w:rPr>
        <w:t xml:space="preserve"> de la commande publique.</w:t>
      </w:r>
    </w:p>
    <w:p w14:paraId="7167E5B0" w14:textId="77777777" w:rsidR="005B6957" w:rsidRPr="00F30452" w:rsidRDefault="005B6957" w:rsidP="00902562">
      <w:pPr>
        <w:pStyle w:val="Paragraphedeliste"/>
        <w:numPr>
          <w:ilvl w:val="0"/>
          <w:numId w:val="29"/>
        </w:numPr>
        <w:spacing w:after="120" w:line="240" w:lineRule="auto"/>
        <w:rPr>
          <w:rFonts w:ascii="Arial" w:hAnsi="Arial" w:cs="Arial"/>
          <w:b/>
          <w:sz w:val="20"/>
          <w:szCs w:val="20"/>
        </w:rPr>
      </w:pPr>
      <w:r w:rsidRPr="00F30452">
        <w:rPr>
          <w:rFonts w:ascii="Arial" w:hAnsi="Arial" w:cs="Arial"/>
          <w:b/>
          <w:sz w:val="20"/>
          <w:szCs w:val="20"/>
        </w:rPr>
        <w:t>Décompte périodique établi par le Maître d’ouvrage :</w:t>
      </w:r>
    </w:p>
    <w:p w14:paraId="39E37F02" w14:textId="42A92B3D" w:rsidR="005B6957" w:rsidRPr="005B6957" w:rsidRDefault="005B6957" w:rsidP="00F14650">
      <w:pPr>
        <w:spacing w:after="120" w:line="240" w:lineRule="auto"/>
        <w:jc w:val="both"/>
        <w:rPr>
          <w:rFonts w:ascii="Arial" w:hAnsi="Arial" w:cs="Arial"/>
          <w:sz w:val="20"/>
          <w:szCs w:val="20"/>
        </w:rPr>
      </w:pPr>
      <w:r w:rsidRPr="005B6957">
        <w:rPr>
          <w:rFonts w:ascii="Arial" w:hAnsi="Arial" w:cs="Arial"/>
          <w:sz w:val="20"/>
          <w:szCs w:val="20"/>
        </w:rPr>
        <w:t xml:space="preserve">Le décompte périodique, établi par le </w:t>
      </w:r>
      <w:r w:rsidR="006C18AA">
        <w:rPr>
          <w:rFonts w:ascii="Arial" w:hAnsi="Arial" w:cs="Arial"/>
          <w:sz w:val="20"/>
          <w:szCs w:val="20"/>
        </w:rPr>
        <w:t>Maître d’Ouvrage</w:t>
      </w:r>
      <w:r w:rsidRPr="005B6957">
        <w:rPr>
          <w:rFonts w:ascii="Arial" w:hAnsi="Arial" w:cs="Arial"/>
          <w:sz w:val="20"/>
          <w:szCs w:val="20"/>
        </w:rPr>
        <w:t>, correspond au montant des sommes dues du début du marché jusqu'à l'expiration de la période considérée. Ce montant est évalué en prix de base hors TVA, et est établi à partir du projet de décompte périodique, en y indiquant successi</w:t>
      </w:r>
      <w:r w:rsidR="00F30452">
        <w:rPr>
          <w:rFonts w:ascii="Arial" w:hAnsi="Arial" w:cs="Arial"/>
          <w:sz w:val="20"/>
          <w:szCs w:val="20"/>
        </w:rPr>
        <w:t>vement :</w:t>
      </w:r>
    </w:p>
    <w:p w14:paraId="678C431F" w14:textId="77777777" w:rsidR="005B6957" w:rsidRPr="005B6957" w:rsidRDefault="005B6957" w:rsidP="00F14650">
      <w:pPr>
        <w:numPr>
          <w:ilvl w:val="0"/>
          <w:numId w:val="26"/>
        </w:numPr>
        <w:tabs>
          <w:tab w:val="clear" w:pos="437"/>
          <w:tab w:val="num" w:pos="709"/>
        </w:tabs>
        <w:spacing w:after="120" w:line="240" w:lineRule="auto"/>
        <w:ind w:left="709"/>
        <w:jc w:val="both"/>
        <w:rPr>
          <w:rFonts w:ascii="Arial" w:hAnsi="Arial" w:cs="Arial"/>
          <w:sz w:val="20"/>
          <w:szCs w:val="20"/>
        </w:rPr>
      </w:pPr>
      <w:r w:rsidRPr="005B6957">
        <w:rPr>
          <w:rFonts w:ascii="Arial" w:hAnsi="Arial" w:cs="Arial"/>
          <w:sz w:val="20"/>
          <w:szCs w:val="20"/>
        </w:rPr>
        <w:lastRenderedPageBreak/>
        <w:t>l'évaluation du montant, en prix de base de la fraction de la rémunération initiale à régler compte tenu des prestations effectuées ;</w:t>
      </w:r>
    </w:p>
    <w:p w14:paraId="0AF7DC79" w14:textId="4950CB5F" w:rsidR="005B6957" w:rsidRPr="005A5BF0" w:rsidRDefault="005A5BF0" w:rsidP="00902562">
      <w:pPr>
        <w:numPr>
          <w:ilvl w:val="0"/>
          <w:numId w:val="26"/>
        </w:numPr>
        <w:tabs>
          <w:tab w:val="clear" w:pos="437"/>
          <w:tab w:val="num" w:pos="709"/>
        </w:tabs>
        <w:spacing w:after="120" w:line="240" w:lineRule="auto"/>
        <w:ind w:left="709"/>
        <w:jc w:val="both"/>
        <w:rPr>
          <w:rFonts w:ascii="Arial" w:hAnsi="Arial" w:cs="Arial"/>
          <w:sz w:val="20"/>
          <w:szCs w:val="20"/>
        </w:rPr>
      </w:pPr>
      <w:proofErr w:type="gramStart"/>
      <w:r>
        <w:rPr>
          <w:rFonts w:ascii="Arial" w:hAnsi="Arial" w:cs="Arial"/>
          <w:sz w:val="20"/>
          <w:szCs w:val="20"/>
        </w:rPr>
        <w:t>les</w:t>
      </w:r>
      <w:proofErr w:type="gramEnd"/>
      <w:r>
        <w:rPr>
          <w:rFonts w:ascii="Arial" w:hAnsi="Arial" w:cs="Arial"/>
          <w:sz w:val="20"/>
          <w:szCs w:val="20"/>
        </w:rPr>
        <w:t xml:space="preserve"> pénalités éventuellement dues en application </w:t>
      </w:r>
      <w:r w:rsidR="009B7D56">
        <w:rPr>
          <w:rFonts w:ascii="Arial" w:hAnsi="Arial" w:cs="Arial"/>
          <w:sz w:val="20"/>
          <w:szCs w:val="20"/>
        </w:rPr>
        <w:t>de l’article</w:t>
      </w:r>
      <w:r>
        <w:rPr>
          <w:rFonts w:ascii="Arial" w:hAnsi="Arial" w:cs="Arial"/>
          <w:sz w:val="20"/>
          <w:szCs w:val="20"/>
        </w:rPr>
        <w:t xml:space="preserve"> </w:t>
      </w:r>
      <w:r w:rsidR="009245FB">
        <w:rPr>
          <w:rFonts w:ascii="Arial" w:hAnsi="Arial" w:cs="Arial"/>
          <w:sz w:val="20"/>
          <w:szCs w:val="20"/>
        </w:rPr>
        <w:fldChar w:fldCharType="begin"/>
      </w:r>
      <w:r w:rsidR="009245FB">
        <w:rPr>
          <w:rFonts w:ascii="Arial" w:hAnsi="Arial" w:cs="Arial"/>
          <w:sz w:val="20"/>
          <w:szCs w:val="20"/>
        </w:rPr>
        <w:instrText xml:space="preserve"> REF _Ref17211189 \r \h </w:instrText>
      </w:r>
      <w:r w:rsidR="009245FB">
        <w:rPr>
          <w:rFonts w:ascii="Arial" w:hAnsi="Arial" w:cs="Arial"/>
          <w:sz w:val="20"/>
          <w:szCs w:val="20"/>
        </w:rPr>
      </w:r>
      <w:r w:rsidR="009245FB">
        <w:rPr>
          <w:rFonts w:ascii="Arial" w:hAnsi="Arial" w:cs="Arial"/>
          <w:sz w:val="20"/>
          <w:szCs w:val="20"/>
        </w:rPr>
        <w:fldChar w:fldCharType="separate"/>
      </w:r>
      <w:r w:rsidR="009245FB">
        <w:rPr>
          <w:rFonts w:ascii="Arial" w:hAnsi="Arial" w:cs="Arial"/>
          <w:sz w:val="20"/>
          <w:szCs w:val="20"/>
        </w:rPr>
        <w:t>8.4</w:t>
      </w:r>
      <w:r w:rsidR="009245FB">
        <w:rPr>
          <w:rFonts w:ascii="Arial" w:hAnsi="Arial" w:cs="Arial"/>
          <w:sz w:val="20"/>
          <w:szCs w:val="20"/>
        </w:rPr>
        <w:fldChar w:fldCharType="end"/>
      </w:r>
      <w:r w:rsidR="009245FB">
        <w:rPr>
          <w:rFonts w:ascii="Arial" w:hAnsi="Arial" w:cs="Arial"/>
          <w:sz w:val="20"/>
          <w:szCs w:val="20"/>
        </w:rPr>
        <w:t xml:space="preserve"> </w:t>
      </w:r>
      <w:r w:rsidR="005B6957" w:rsidRPr="005A5BF0">
        <w:rPr>
          <w:rFonts w:ascii="Arial" w:hAnsi="Arial" w:cs="Arial"/>
          <w:sz w:val="20"/>
          <w:szCs w:val="20"/>
        </w:rPr>
        <w:t xml:space="preserve">du présent </w:t>
      </w:r>
      <w:r w:rsidR="00F30452" w:rsidRPr="005A5BF0">
        <w:rPr>
          <w:rFonts w:ascii="Arial" w:hAnsi="Arial" w:cs="Arial"/>
          <w:sz w:val="20"/>
          <w:szCs w:val="20"/>
        </w:rPr>
        <w:t>C.C.A.P.</w:t>
      </w:r>
    </w:p>
    <w:p w14:paraId="484401FE" w14:textId="4A8D239F" w:rsidR="005B6957" w:rsidRPr="005B6957" w:rsidRDefault="005B6957" w:rsidP="009B7D56">
      <w:pPr>
        <w:spacing w:after="120" w:line="240" w:lineRule="auto"/>
        <w:jc w:val="both"/>
        <w:rPr>
          <w:rFonts w:ascii="Arial" w:hAnsi="Arial" w:cs="Arial"/>
          <w:sz w:val="20"/>
          <w:szCs w:val="20"/>
        </w:rPr>
      </w:pPr>
      <w:r w:rsidRPr="005B6957">
        <w:rPr>
          <w:rFonts w:ascii="Arial" w:hAnsi="Arial" w:cs="Arial"/>
          <w:sz w:val="20"/>
          <w:szCs w:val="20"/>
        </w:rPr>
        <w:t xml:space="preserve">Le montant de l'acompte périodique à verser au </w:t>
      </w:r>
      <w:r w:rsidR="00BD58A4">
        <w:rPr>
          <w:rFonts w:ascii="Arial" w:hAnsi="Arial" w:cs="Arial"/>
          <w:sz w:val="20"/>
          <w:szCs w:val="20"/>
        </w:rPr>
        <w:t>Titulaire</w:t>
      </w:r>
      <w:r w:rsidRPr="005B6957">
        <w:rPr>
          <w:rFonts w:ascii="Arial" w:hAnsi="Arial" w:cs="Arial"/>
          <w:sz w:val="20"/>
          <w:szCs w:val="20"/>
        </w:rPr>
        <w:t xml:space="preserve"> est déterminé par le </w:t>
      </w:r>
      <w:r w:rsidR="006C18AA">
        <w:rPr>
          <w:rFonts w:ascii="Arial" w:hAnsi="Arial" w:cs="Arial"/>
          <w:sz w:val="20"/>
          <w:szCs w:val="20"/>
        </w:rPr>
        <w:t>Maître d’Ouvrage</w:t>
      </w:r>
      <w:r w:rsidRPr="005B6957">
        <w:rPr>
          <w:rFonts w:ascii="Arial" w:hAnsi="Arial" w:cs="Arial"/>
          <w:sz w:val="20"/>
          <w:szCs w:val="20"/>
        </w:rPr>
        <w:t xml:space="preserve"> qui dresse à cet effet un état faisant ressortir : </w:t>
      </w:r>
    </w:p>
    <w:p w14:paraId="740D5B57" w14:textId="77777777" w:rsidR="005B6957" w:rsidRPr="005B6957" w:rsidRDefault="005B6957" w:rsidP="009B7D56">
      <w:pPr>
        <w:numPr>
          <w:ilvl w:val="0"/>
          <w:numId w:val="27"/>
        </w:numPr>
        <w:tabs>
          <w:tab w:val="clear" w:pos="437"/>
          <w:tab w:val="num" w:pos="709"/>
        </w:tabs>
        <w:spacing w:after="120" w:line="240" w:lineRule="auto"/>
        <w:ind w:left="709"/>
        <w:jc w:val="both"/>
        <w:rPr>
          <w:rFonts w:ascii="Arial" w:hAnsi="Arial" w:cs="Arial"/>
          <w:sz w:val="20"/>
          <w:szCs w:val="20"/>
        </w:rPr>
      </w:pPr>
      <w:r w:rsidRPr="005B6957">
        <w:rPr>
          <w:rFonts w:ascii="Arial" w:hAnsi="Arial" w:cs="Arial"/>
          <w:sz w:val="20"/>
          <w:szCs w:val="20"/>
        </w:rPr>
        <w:t>le montant du décompte périodique ci-dessus et le montant du décompte précédent à déduire ;</w:t>
      </w:r>
    </w:p>
    <w:p w14:paraId="3F76124A" w14:textId="77777777" w:rsidR="005B6957" w:rsidRPr="005B6957" w:rsidRDefault="005B6957" w:rsidP="009B7D56">
      <w:pPr>
        <w:numPr>
          <w:ilvl w:val="0"/>
          <w:numId w:val="27"/>
        </w:numPr>
        <w:tabs>
          <w:tab w:val="clear" w:pos="437"/>
          <w:tab w:val="num" w:pos="709"/>
        </w:tabs>
        <w:spacing w:after="120" w:line="240" w:lineRule="auto"/>
        <w:ind w:left="709"/>
        <w:jc w:val="both"/>
        <w:rPr>
          <w:rFonts w:ascii="Arial" w:hAnsi="Arial" w:cs="Arial"/>
          <w:sz w:val="20"/>
          <w:szCs w:val="20"/>
        </w:rPr>
      </w:pPr>
      <w:r w:rsidRPr="005B6957">
        <w:rPr>
          <w:rFonts w:ascii="Arial" w:hAnsi="Arial" w:cs="Arial"/>
          <w:sz w:val="20"/>
          <w:szCs w:val="20"/>
        </w:rPr>
        <w:t>le montant des pénalités et retenues éventuelles ;</w:t>
      </w:r>
    </w:p>
    <w:p w14:paraId="2FA87A20" w14:textId="77777777" w:rsidR="005B6957" w:rsidRPr="005B6957" w:rsidRDefault="005B6957" w:rsidP="009B7D56">
      <w:pPr>
        <w:numPr>
          <w:ilvl w:val="0"/>
          <w:numId w:val="27"/>
        </w:numPr>
        <w:tabs>
          <w:tab w:val="clear" w:pos="437"/>
          <w:tab w:val="num" w:pos="709"/>
        </w:tabs>
        <w:spacing w:after="120" w:line="240" w:lineRule="auto"/>
        <w:ind w:left="709"/>
        <w:jc w:val="both"/>
        <w:rPr>
          <w:rFonts w:ascii="Arial" w:hAnsi="Arial" w:cs="Arial"/>
          <w:sz w:val="20"/>
          <w:szCs w:val="20"/>
        </w:rPr>
      </w:pPr>
      <w:r w:rsidRPr="005B6957">
        <w:rPr>
          <w:rFonts w:ascii="Arial" w:hAnsi="Arial" w:cs="Arial"/>
          <w:sz w:val="20"/>
          <w:szCs w:val="20"/>
        </w:rPr>
        <w:t>l'incidence de la révision des prix, appliquée sur la différence entre les décomptes périodiques respectivement de la période concernée et de la période précédente ;</w:t>
      </w:r>
    </w:p>
    <w:p w14:paraId="6D61DDE9" w14:textId="77777777" w:rsidR="005B6957" w:rsidRPr="005B6957" w:rsidRDefault="005B6957" w:rsidP="009B7D56">
      <w:pPr>
        <w:numPr>
          <w:ilvl w:val="0"/>
          <w:numId w:val="27"/>
        </w:numPr>
        <w:tabs>
          <w:tab w:val="clear" w:pos="437"/>
          <w:tab w:val="num" w:pos="709"/>
        </w:tabs>
        <w:spacing w:after="120" w:line="240" w:lineRule="auto"/>
        <w:ind w:left="709"/>
        <w:jc w:val="both"/>
        <w:rPr>
          <w:rFonts w:ascii="Arial" w:hAnsi="Arial" w:cs="Arial"/>
          <w:sz w:val="20"/>
          <w:szCs w:val="20"/>
        </w:rPr>
      </w:pPr>
      <w:r w:rsidRPr="005B6957">
        <w:rPr>
          <w:rFonts w:ascii="Arial" w:hAnsi="Arial" w:cs="Arial"/>
          <w:sz w:val="20"/>
          <w:szCs w:val="20"/>
        </w:rPr>
        <w:t xml:space="preserve">l'incidence de </w:t>
      </w:r>
      <w:smartTag w:uri="urn:schemas-microsoft-com:office:smarttags" w:element="PersonName">
        <w:smartTagPr>
          <w:attr w:name="ProductID" w:val="la TVA"/>
        </w:smartTagPr>
        <w:r w:rsidRPr="005B6957">
          <w:rPr>
            <w:rFonts w:ascii="Arial" w:hAnsi="Arial" w:cs="Arial"/>
            <w:sz w:val="20"/>
            <w:szCs w:val="20"/>
          </w:rPr>
          <w:t>la TVA</w:t>
        </w:r>
      </w:smartTag>
      <w:r w:rsidRPr="005B6957">
        <w:rPr>
          <w:rFonts w:ascii="Arial" w:hAnsi="Arial" w:cs="Arial"/>
          <w:sz w:val="20"/>
          <w:szCs w:val="20"/>
        </w:rPr>
        <w:t> ;</w:t>
      </w:r>
    </w:p>
    <w:p w14:paraId="1C70A7AB" w14:textId="4424FE97" w:rsidR="005B6957" w:rsidRPr="009B7D56" w:rsidRDefault="005B6957" w:rsidP="005B6957">
      <w:pPr>
        <w:numPr>
          <w:ilvl w:val="0"/>
          <w:numId w:val="27"/>
        </w:numPr>
        <w:tabs>
          <w:tab w:val="clear" w:pos="437"/>
          <w:tab w:val="num" w:pos="709"/>
        </w:tabs>
        <w:spacing w:after="120" w:line="240" w:lineRule="auto"/>
        <w:ind w:left="709"/>
        <w:jc w:val="both"/>
        <w:rPr>
          <w:rFonts w:ascii="Arial" w:hAnsi="Arial" w:cs="Arial"/>
          <w:sz w:val="20"/>
          <w:szCs w:val="20"/>
        </w:rPr>
      </w:pPr>
      <w:r w:rsidRPr="005B6957">
        <w:rPr>
          <w:rFonts w:ascii="Arial" w:hAnsi="Arial" w:cs="Arial"/>
          <w:sz w:val="20"/>
          <w:szCs w:val="20"/>
        </w:rPr>
        <w:t xml:space="preserve">le montant total de l'acompte à verser, ce montant étant la récapitulation des montants 1, 2, 3 et 4 ci-dessus, augmentée éventuellement des intérêts moratoires dus au </w:t>
      </w:r>
      <w:r w:rsidR="00BD58A4">
        <w:rPr>
          <w:rFonts w:ascii="Arial" w:hAnsi="Arial" w:cs="Arial"/>
          <w:sz w:val="20"/>
          <w:szCs w:val="20"/>
        </w:rPr>
        <w:t>Titulaire</w:t>
      </w:r>
      <w:r w:rsidRPr="005B6957">
        <w:rPr>
          <w:rFonts w:ascii="Arial" w:hAnsi="Arial" w:cs="Arial"/>
          <w:sz w:val="20"/>
          <w:szCs w:val="20"/>
        </w:rPr>
        <w:t>.</w:t>
      </w:r>
    </w:p>
    <w:p w14:paraId="4447C0EA" w14:textId="0B0EFCFD" w:rsidR="005B6957" w:rsidRPr="005B6957" w:rsidRDefault="005B6957" w:rsidP="005B6957">
      <w:pPr>
        <w:spacing w:after="120" w:line="240" w:lineRule="auto"/>
        <w:jc w:val="both"/>
        <w:rPr>
          <w:rFonts w:ascii="Arial" w:hAnsi="Arial" w:cs="Arial"/>
          <w:sz w:val="20"/>
          <w:szCs w:val="20"/>
        </w:rPr>
      </w:pPr>
      <w:r w:rsidRPr="005B6957">
        <w:rPr>
          <w:rFonts w:ascii="Arial" w:hAnsi="Arial" w:cs="Arial"/>
          <w:sz w:val="20"/>
          <w:szCs w:val="20"/>
        </w:rPr>
        <w:t xml:space="preserve">Si le </w:t>
      </w:r>
      <w:r w:rsidR="006C18AA">
        <w:rPr>
          <w:rFonts w:ascii="Arial" w:hAnsi="Arial" w:cs="Arial"/>
          <w:sz w:val="20"/>
          <w:szCs w:val="20"/>
        </w:rPr>
        <w:t>Maître d’Ouvrage</w:t>
      </w:r>
      <w:r w:rsidRPr="005B6957">
        <w:rPr>
          <w:rFonts w:ascii="Arial" w:hAnsi="Arial" w:cs="Arial"/>
          <w:sz w:val="20"/>
          <w:szCs w:val="20"/>
        </w:rPr>
        <w:t xml:space="preserve"> modifie le projet du </w:t>
      </w:r>
      <w:r w:rsidR="00BD58A4">
        <w:rPr>
          <w:rFonts w:ascii="Arial" w:hAnsi="Arial" w:cs="Arial"/>
          <w:sz w:val="20"/>
          <w:szCs w:val="20"/>
        </w:rPr>
        <w:t>Titulaire</w:t>
      </w:r>
      <w:r w:rsidRPr="005B6957">
        <w:rPr>
          <w:rFonts w:ascii="Arial" w:hAnsi="Arial" w:cs="Arial"/>
          <w:sz w:val="20"/>
          <w:szCs w:val="20"/>
        </w:rPr>
        <w:t xml:space="preserve">, il lui notifie l'état d'acompte </w:t>
      </w:r>
      <w:r w:rsidR="009B7D56">
        <w:rPr>
          <w:rFonts w:ascii="Arial" w:hAnsi="Arial" w:cs="Arial"/>
          <w:sz w:val="20"/>
          <w:szCs w:val="20"/>
        </w:rPr>
        <w:t>et y joint le décompte modifié.</w:t>
      </w:r>
    </w:p>
    <w:p w14:paraId="0FC0A348" w14:textId="23A11E3F" w:rsidR="005B6957" w:rsidRDefault="005B6957" w:rsidP="00F30452">
      <w:pPr>
        <w:pStyle w:val="Titre3"/>
      </w:pPr>
      <w:bookmarkStart w:id="162" w:name="_Toc422812485"/>
      <w:bookmarkStart w:id="163" w:name="_Toc180421398"/>
      <w:r w:rsidRPr="00F30452">
        <w:rPr>
          <w:rFonts w:eastAsiaTheme="minorHAnsi"/>
        </w:rPr>
        <w:t>Solde</w:t>
      </w:r>
      <w:bookmarkEnd w:id="162"/>
      <w:r w:rsidR="00F30452">
        <w:t> :</w:t>
      </w:r>
      <w:bookmarkEnd w:id="163"/>
    </w:p>
    <w:p w14:paraId="7712184C" w14:textId="452ECF05" w:rsidR="0078144A" w:rsidRDefault="0078144A" w:rsidP="0078144A">
      <w:pPr>
        <w:jc w:val="both"/>
        <w:rPr>
          <w:rFonts w:ascii="Arial" w:hAnsi="Arial" w:cs="Arial"/>
          <w:sz w:val="20"/>
        </w:rPr>
      </w:pPr>
      <w:r>
        <w:rPr>
          <w:rFonts w:ascii="Arial" w:hAnsi="Arial" w:cs="Arial"/>
          <w:sz w:val="20"/>
        </w:rPr>
        <w:t xml:space="preserve">Conformément à l’article 11.7.1 du C.C.A.G M.O.E, le </w:t>
      </w:r>
      <w:r w:rsidR="00BD58A4">
        <w:rPr>
          <w:rFonts w:ascii="Arial" w:hAnsi="Arial" w:cs="Arial"/>
          <w:sz w:val="20"/>
        </w:rPr>
        <w:t>Titulaire</w:t>
      </w:r>
      <w:r>
        <w:rPr>
          <w:rFonts w:ascii="Arial" w:hAnsi="Arial" w:cs="Arial"/>
          <w:sz w:val="20"/>
        </w:rPr>
        <w:t xml:space="preserve"> transmet sa demande de paiement final au maître d’ouvrage après l’achèvement du marché de maîtrise d’œuvre.</w:t>
      </w:r>
    </w:p>
    <w:p w14:paraId="7FAF4238" w14:textId="479C20F8" w:rsidR="0078144A" w:rsidRDefault="0078144A" w:rsidP="0078144A">
      <w:pPr>
        <w:jc w:val="both"/>
        <w:rPr>
          <w:rFonts w:ascii="Arial" w:hAnsi="Arial" w:cs="Arial"/>
          <w:sz w:val="20"/>
        </w:rPr>
      </w:pPr>
      <w:r>
        <w:rPr>
          <w:rFonts w:ascii="Arial" w:hAnsi="Arial" w:cs="Arial"/>
          <w:sz w:val="20"/>
        </w:rPr>
        <w:t xml:space="preserve">Cette demande de paiement finale est le décompte final établissant le montant total des sommes auquel le </w:t>
      </w:r>
      <w:r w:rsidR="00BD58A4">
        <w:rPr>
          <w:rFonts w:ascii="Arial" w:hAnsi="Arial" w:cs="Arial"/>
          <w:sz w:val="20"/>
        </w:rPr>
        <w:t>Titulaire</w:t>
      </w:r>
      <w:r>
        <w:rPr>
          <w:rFonts w:ascii="Arial" w:hAnsi="Arial" w:cs="Arial"/>
          <w:sz w:val="20"/>
        </w:rPr>
        <w:t xml:space="preserve"> prétend du fait de l’exécution du marché dans son ensemble, son évaluation étant faite en tenant compte des prestations réellement exécutées. Le décompte final est établi à partir des prix initiaux du marché. </w:t>
      </w:r>
    </w:p>
    <w:p w14:paraId="4D40BA7B" w14:textId="43C6D33B" w:rsidR="0078144A" w:rsidRDefault="0078144A" w:rsidP="0078144A">
      <w:pPr>
        <w:jc w:val="both"/>
        <w:rPr>
          <w:rFonts w:ascii="Arial" w:hAnsi="Arial" w:cs="Arial"/>
          <w:sz w:val="20"/>
        </w:rPr>
      </w:pPr>
      <w:r>
        <w:rPr>
          <w:rFonts w:ascii="Arial" w:hAnsi="Arial" w:cs="Arial"/>
          <w:sz w:val="20"/>
        </w:rPr>
        <w:t xml:space="preserve">Le </w:t>
      </w:r>
      <w:r w:rsidR="00BD58A4">
        <w:rPr>
          <w:rFonts w:ascii="Arial" w:hAnsi="Arial" w:cs="Arial"/>
          <w:sz w:val="20"/>
        </w:rPr>
        <w:t>Titulaire</w:t>
      </w:r>
      <w:r>
        <w:rPr>
          <w:rFonts w:ascii="Arial" w:hAnsi="Arial" w:cs="Arial"/>
          <w:sz w:val="20"/>
        </w:rPr>
        <w:t xml:space="preserve"> est lié par les indications figurant sur le décompte final.</w:t>
      </w:r>
    </w:p>
    <w:p w14:paraId="7B4673D8" w14:textId="36AA46DF" w:rsidR="00195C4A" w:rsidRPr="0078144A" w:rsidRDefault="00195C4A" w:rsidP="0078144A">
      <w:pPr>
        <w:jc w:val="both"/>
        <w:rPr>
          <w:rFonts w:ascii="Arial" w:hAnsi="Arial" w:cs="Arial"/>
          <w:sz w:val="20"/>
        </w:rPr>
      </w:pPr>
      <w:r>
        <w:rPr>
          <w:rFonts w:ascii="Arial" w:hAnsi="Arial" w:cs="Arial"/>
          <w:sz w:val="20"/>
        </w:rPr>
        <w:t>Par dérogation aux articles 11.7 et 11.8 du C.C.A.G M.O.E, les conditions relatives au paiement finale sont les suivantes :</w:t>
      </w:r>
    </w:p>
    <w:p w14:paraId="6C44C590" w14:textId="1A3ACEEC" w:rsidR="005B6957" w:rsidRPr="00F30452" w:rsidRDefault="005B6957" w:rsidP="00902562">
      <w:pPr>
        <w:pStyle w:val="Paragraphedeliste"/>
        <w:numPr>
          <w:ilvl w:val="0"/>
          <w:numId w:val="30"/>
        </w:numPr>
        <w:spacing w:after="120" w:line="240" w:lineRule="auto"/>
        <w:rPr>
          <w:rFonts w:ascii="Arial" w:hAnsi="Arial" w:cs="Arial"/>
          <w:b/>
          <w:sz w:val="20"/>
          <w:szCs w:val="20"/>
        </w:rPr>
      </w:pPr>
      <w:bookmarkStart w:id="164" w:name="_Toc422812486"/>
      <w:r w:rsidRPr="00F30452">
        <w:rPr>
          <w:rFonts w:ascii="Arial" w:hAnsi="Arial" w:cs="Arial"/>
          <w:b/>
          <w:sz w:val="20"/>
          <w:szCs w:val="20"/>
        </w:rPr>
        <w:t xml:space="preserve">Projet de décompte final établi par le </w:t>
      </w:r>
      <w:r w:rsidR="00BD58A4">
        <w:rPr>
          <w:rFonts w:ascii="Arial" w:hAnsi="Arial" w:cs="Arial"/>
          <w:b/>
          <w:sz w:val="20"/>
          <w:szCs w:val="20"/>
        </w:rPr>
        <w:t>Titulaire</w:t>
      </w:r>
      <w:bookmarkEnd w:id="164"/>
    </w:p>
    <w:p w14:paraId="255C1F4C" w14:textId="51C03AE2" w:rsidR="005B6957" w:rsidRDefault="005B6957" w:rsidP="00F30452">
      <w:pPr>
        <w:spacing w:after="120" w:line="240" w:lineRule="auto"/>
        <w:jc w:val="both"/>
        <w:rPr>
          <w:rFonts w:ascii="Arial" w:hAnsi="Arial" w:cs="Arial"/>
          <w:sz w:val="20"/>
          <w:szCs w:val="20"/>
        </w:rPr>
      </w:pPr>
      <w:r w:rsidRPr="005B6957">
        <w:rPr>
          <w:rFonts w:ascii="Arial" w:hAnsi="Arial" w:cs="Arial"/>
          <w:sz w:val="20"/>
          <w:szCs w:val="20"/>
        </w:rPr>
        <w:t>Après constatation de l'achèvement de sa mission dans les c</w:t>
      </w:r>
      <w:r w:rsidR="00F30452">
        <w:rPr>
          <w:rFonts w:ascii="Arial" w:hAnsi="Arial" w:cs="Arial"/>
          <w:sz w:val="20"/>
          <w:szCs w:val="20"/>
        </w:rPr>
        <w:t xml:space="preserve">onditions prévues à l'article </w:t>
      </w:r>
      <w:r w:rsidR="00F30452">
        <w:rPr>
          <w:rFonts w:ascii="Arial" w:hAnsi="Arial" w:cs="Arial"/>
          <w:sz w:val="20"/>
          <w:szCs w:val="20"/>
        </w:rPr>
        <w:fldChar w:fldCharType="begin"/>
      </w:r>
      <w:r w:rsidR="00F30452">
        <w:rPr>
          <w:rFonts w:ascii="Arial" w:hAnsi="Arial" w:cs="Arial"/>
          <w:sz w:val="20"/>
          <w:szCs w:val="20"/>
        </w:rPr>
        <w:instrText xml:space="preserve"> REF _Ref14800796 \r \h </w:instrText>
      </w:r>
      <w:r w:rsidR="00F30452">
        <w:rPr>
          <w:rFonts w:ascii="Arial" w:hAnsi="Arial" w:cs="Arial"/>
          <w:sz w:val="20"/>
          <w:szCs w:val="20"/>
        </w:rPr>
      </w:r>
      <w:r w:rsidR="00F30452">
        <w:rPr>
          <w:rFonts w:ascii="Arial" w:hAnsi="Arial" w:cs="Arial"/>
          <w:sz w:val="20"/>
          <w:szCs w:val="20"/>
        </w:rPr>
        <w:fldChar w:fldCharType="separate"/>
      </w:r>
      <w:r w:rsidR="00EE68E3">
        <w:rPr>
          <w:rFonts w:ascii="Arial" w:hAnsi="Arial" w:cs="Arial"/>
          <w:sz w:val="20"/>
          <w:szCs w:val="20"/>
        </w:rPr>
        <w:t>13</w:t>
      </w:r>
      <w:r w:rsidR="00F30452">
        <w:rPr>
          <w:rFonts w:ascii="Arial" w:hAnsi="Arial" w:cs="Arial"/>
          <w:sz w:val="20"/>
          <w:szCs w:val="20"/>
        </w:rPr>
        <w:fldChar w:fldCharType="end"/>
      </w:r>
      <w:r w:rsidRPr="005B6957">
        <w:rPr>
          <w:rFonts w:ascii="Arial" w:hAnsi="Arial" w:cs="Arial"/>
          <w:sz w:val="20"/>
          <w:szCs w:val="20"/>
        </w:rPr>
        <w:t xml:space="preserve"> du présent </w:t>
      </w:r>
      <w:r w:rsidR="00F30452">
        <w:rPr>
          <w:rFonts w:ascii="Arial" w:hAnsi="Arial" w:cs="Arial"/>
          <w:sz w:val="20"/>
          <w:szCs w:val="20"/>
        </w:rPr>
        <w:t>C.C.A.P.</w:t>
      </w:r>
      <w:r w:rsidRPr="005B6957">
        <w:rPr>
          <w:rFonts w:ascii="Arial" w:hAnsi="Arial" w:cs="Arial"/>
          <w:sz w:val="20"/>
          <w:szCs w:val="20"/>
        </w:rPr>
        <w:t xml:space="preserve">, le </w:t>
      </w:r>
      <w:r w:rsidR="00BD58A4">
        <w:rPr>
          <w:rFonts w:ascii="Arial" w:hAnsi="Arial" w:cs="Arial"/>
          <w:sz w:val="20"/>
          <w:szCs w:val="20"/>
        </w:rPr>
        <w:t>Titulaire</w:t>
      </w:r>
      <w:r w:rsidRPr="005B6957">
        <w:rPr>
          <w:rFonts w:ascii="Arial" w:hAnsi="Arial" w:cs="Arial"/>
          <w:sz w:val="20"/>
          <w:szCs w:val="20"/>
        </w:rPr>
        <w:t xml:space="preserve"> adresse au </w:t>
      </w:r>
      <w:r w:rsidR="006C18AA">
        <w:rPr>
          <w:rFonts w:ascii="Arial" w:hAnsi="Arial" w:cs="Arial"/>
          <w:sz w:val="20"/>
          <w:szCs w:val="20"/>
        </w:rPr>
        <w:t>Maître d’Ouvrage</w:t>
      </w:r>
      <w:r w:rsidRPr="005B6957">
        <w:rPr>
          <w:rFonts w:ascii="Arial" w:hAnsi="Arial" w:cs="Arial"/>
          <w:sz w:val="20"/>
          <w:szCs w:val="20"/>
        </w:rPr>
        <w:t xml:space="preserve"> une demande de paiement du solde sous forme d'un projet de décompte final.</w:t>
      </w:r>
    </w:p>
    <w:p w14:paraId="79BFDED4" w14:textId="373850E5" w:rsidR="00317DB5" w:rsidRPr="005B6957" w:rsidRDefault="00195C4A" w:rsidP="00F30452">
      <w:pPr>
        <w:spacing w:after="120" w:line="240" w:lineRule="auto"/>
        <w:jc w:val="both"/>
        <w:rPr>
          <w:rFonts w:ascii="Arial" w:hAnsi="Arial" w:cs="Arial"/>
          <w:sz w:val="20"/>
          <w:szCs w:val="20"/>
        </w:rPr>
      </w:pPr>
      <w:r>
        <w:rPr>
          <w:rFonts w:ascii="Arial" w:hAnsi="Arial" w:cs="Arial"/>
          <w:sz w:val="20"/>
          <w:szCs w:val="20"/>
        </w:rPr>
        <w:t>Les stipulations de l’article 11.7.3 du C.C.A.G M.O.E s’applique au présent marché.</w:t>
      </w:r>
    </w:p>
    <w:p w14:paraId="5A29755C" w14:textId="72FB60F2" w:rsidR="005B6957" w:rsidRPr="00F30452" w:rsidRDefault="005B6957" w:rsidP="00902562">
      <w:pPr>
        <w:pStyle w:val="Paragraphedeliste"/>
        <w:numPr>
          <w:ilvl w:val="0"/>
          <w:numId w:val="30"/>
        </w:numPr>
        <w:spacing w:after="120" w:line="240" w:lineRule="auto"/>
        <w:rPr>
          <w:rFonts w:ascii="Arial" w:hAnsi="Arial" w:cs="Arial"/>
          <w:b/>
          <w:sz w:val="20"/>
          <w:szCs w:val="20"/>
        </w:rPr>
      </w:pPr>
      <w:bookmarkStart w:id="165" w:name="_Toc200507841"/>
      <w:bookmarkStart w:id="166" w:name="_Toc422812487"/>
      <w:r w:rsidRPr="00F30452">
        <w:rPr>
          <w:rFonts w:ascii="Arial" w:hAnsi="Arial" w:cs="Arial"/>
          <w:b/>
          <w:sz w:val="20"/>
          <w:szCs w:val="20"/>
        </w:rPr>
        <w:t xml:space="preserve">Décompte final établi par le </w:t>
      </w:r>
      <w:r w:rsidR="006C18AA">
        <w:rPr>
          <w:rFonts w:ascii="Arial" w:hAnsi="Arial" w:cs="Arial"/>
          <w:b/>
          <w:sz w:val="20"/>
          <w:szCs w:val="20"/>
        </w:rPr>
        <w:t>Maître d’Ouvrage</w:t>
      </w:r>
      <w:bookmarkEnd w:id="165"/>
      <w:bookmarkEnd w:id="166"/>
    </w:p>
    <w:p w14:paraId="03882098" w14:textId="64C2F627" w:rsidR="005B6957" w:rsidRPr="009B7D56" w:rsidRDefault="005B6957" w:rsidP="00F30452">
      <w:pPr>
        <w:spacing w:after="120" w:line="240" w:lineRule="auto"/>
        <w:jc w:val="both"/>
        <w:rPr>
          <w:rFonts w:ascii="Arial" w:hAnsi="Arial" w:cs="Arial"/>
          <w:sz w:val="20"/>
          <w:szCs w:val="20"/>
        </w:rPr>
      </w:pPr>
      <w:r w:rsidRPr="005B6957">
        <w:rPr>
          <w:rFonts w:ascii="Arial" w:hAnsi="Arial" w:cs="Arial"/>
          <w:sz w:val="20"/>
          <w:szCs w:val="20"/>
        </w:rPr>
        <w:t xml:space="preserve">Le </w:t>
      </w:r>
      <w:r w:rsidRPr="009B7D56">
        <w:rPr>
          <w:rFonts w:ascii="Arial" w:hAnsi="Arial" w:cs="Arial"/>
          <w:sz w:val="20"/>
          <w:szCs w:val="20"/>
        </w:rPr>
        <w:t xml:space="preserve">décompte final, établi par le </w:t>
      </w:r>
      <w:r w:rsidR="006C18AA" w:rsidRPr="009B7D56">
        <w:rPr>
          <w:rFonts w:ascii="Arial" w:hAnsi="Arial" w:cs="Arial"/>
          <w:sz w:val="20"/>
          <w:szCs w:val="20"/>
        </w:rPr>
        <w:t>Maître d’Ouvrage</w:t>
      </w:r>
      <w:r w:rsidRPr="009B7D56">
        <w:rPr>
          <w:rFonts w:ascii="Arial" w:hAnsi="Arial" w:cs="Arial"/>
          <w:sz w:val="20"/>
          <w:szCs w:val="20"/>
        </w:rPr>
        <w:t>, comprend la rémunération HT à régler au titre du marché (forfait de rémunération), dont sont déduites :</w:t>
      </w:r>
    </w:p>
    <w:p w14:paraId="1857165A" w14:textId="54D9A762" w:rsidR="005B6957" w:rsidRPr="009B7D56" w:rsidRDefault="005B6957" w:rsidP="00902562">
      <w:pPr>
        <w:numPr>
          <w:ilvl w:val="0"/>
          <w:numId w:val="28"/>
        </w:numPr>
        <w:spacing w:after="120" w:line="240" w:lineRule="auto"/>
        <w:jc w:val="both"/>
        <w:rPr>
          <w:rFonts w:ascii="Arial" w:hAnsi="Arial" w:cs="Arial"/>
          <w:sz w:val="20"/>
          <w:szCs w:val="20"/>
        </w:rPr>
      </w:pPr>
      <w:proofErr w:type="gramStart"/>
      <w:r w:rsidRPr="009B7D56">
        <w:rPr>
          <w:rFonts w:ascii="Arial" w:hAnsi="Arial" w:cs="Arial"/>
          <w:sz w:val="20"/>
          <w:szCs w:val="20"/>
        </w:rPr>
        <w:t>la</w:t>
      </w:r>
      <w:proofErr w:type="gramEnd"/>
      <w:r w:rsidRPr="009B7D56">
        <w:rPr>
          <w:rFonts w:ascii="Arial" w:hAnsi="Arial" w:cs="Arial"/>
          <w:sz w:val="20"/>
          <w:szCs w:val="20"/>
        </w:rPr>
        <w:t xml:space="preserve"> pénalité pour dépassement du seuil de tolérance sur le coût </w:t>
      </w:r>
      <w:r w:rsidR="009B7D56" w:rsidRPr="009B7D56">
        <w:rPr>
          <w:rFonts w:ascii="Arial" w:hAnsi="Arial" w:cs="Arial"/>
          <w:sz w:val="20"/>
          <w:szCs w:val="20"/>
        </w:rPr>
        <w:t>de réalisation des travaux</w:t>
      </w:r>
      <w:r w:rsidRPr="009B7D56">
        <w:rPr>
          <w:rFonts w:ascii="Arial" w:hAnsi="Arial" w:cs="Arial"/>
          <w:sz w:val="20"/>
          <w:szCs w:val="20"/>
        </w:rPr>
        <w:t>, telle que définie</w:t>
      </w:r>
      <w:r w:rsidRPr="005B6957">
        <w:rPr>
          <w:rFonts w:ascii="Arial" w:hAnsi="Arial" w:cs="Arial"/>
          <w:sz w:val="20"/>
          <w:szCs w:val="20"/>
        </w:rPr>
        <w:t xml:space="preserve"> à l'article</w:t>
      </w:r>
      <w:r w:rsidR="009B7D56">
        <w:rPr>
          <w:rFonts w:ascii="Arial" w:hAnsi="Arial" w:cs="Arial"/>
          <w:sz w:val="20"/>
          <w:szCs w:val="20"/>
        </w:rPr>
        <w:t xml:space="preserve"> </w:t>
      </w:r>
      <w:r w:rsidR="009B7D56">
        <w:rPr>
          <w:rFonts w:ascii="Arial" w:hAnsi="Arial" w:cs="Arial"/>
          <w:sz w:val="20"/>
          <w:szCs w:val="20"/>
        </w:rPr>
        <w:fldChar w:fldCharType="begin"/>
      </w:r>
      <w:r w:rsidR="009B7D56">
        <w:rPr>
          <w:rFonts w:ascii="Arial" w:hAnsi="Arial" w:cs="Arial"/>
          <w:sz w:val="20"/>
          <w:szCs w:val="20"/>
        </w:rPr>
        <w:instrText xml:space="preserve"> REF _Ref15058696 \r \h  \* MERGEFORMAT </w:instrText>
      </w:r>
      <w:r w:rsidR="009B7D56">
        <w:rPr>
          <w:rFonts w:ascii="Arial" w:hAnsi="Arial" w:cs="Arial"/>
          <w:sz w:val="20"/>
          <w:szCs w:val="20"/>
        </w:rPr>
      </w:r>
      <w:r w:rsidR="009B7D56">
        <w:rPr>
          <w:rFonts w:ascii="Arial" w:hAnsi="Arial" w:cs="Arial"/>
          <w:sz w:val="20"/>
          <w:szCs w:val="20"/>
        </w:rPr>
        <w:fldChar w:fldCharType="separate"/>
      </w:r>
      <w:r w:rsidR="003F4153">
        <w:rPr>
          <w:rFonts w:ascii="Arial" w:hAnsi="Arial" w:cs="Arial"/>
          <w:sz w:val="20"/>
          <w:szCs w:val="20"/>
        </w:rPr>
        <w:t>10.2.6</w:t>
      </w:r>
      <w:r w:rsidR="009B7D56">
        <w:rPr>
          <w:rFonts w:ascii="Arial" w:hAnsi="Arial" w:cs="Arial"/>
          <w:sz w:val="20"/>
          <w:szCs w:val="20"/>
        </w:rPr>
        <w:fldChar w:fldCharType="end"/>
      </w:r>
      <w:r w:rsidR="009B7D56">
        <w:rPr>
          <w:rFonts w:ascii="Arial" w:hAnsi="Arial" w:cs="Arial"/>
          <w:sz w:val="20"/>
          <w:szCs w:val="20"/>
        </w:rPr>
        <w:t xml:space="preserve"> et</w:t>
      </w:r>
      <w:r w:rsidRPr="005B6957">
        <w:rPr>
          <w:rFonts w:ascii="Arial" w:hAnsi="Arial" w:cs="Arial"/>
          <w:sz w:val="20"/>
          <w:szCs w:val="20"/>
        </w:rPr>
        <w:t xml:space="preserve"> </w:t>
      </w:r>
      <w:r w:rsidRPr="009B7D56">
        <w:rPr>
          <w:rFonts w:ascii="Arial" w:hAnsi="Arial" w:cs="Arial"/>
          <w:sz w:val="20"/>
          <w:szCs w:val="20"/>
        </w:rPr>
        <w:t xml:space="preserve">du présent </w:t>
      </w:r>
      <w:r w:rsidR="00F30452" w:rsidRPr="009B7D56">
        <w:rPr>
          <w:rFonts w:ascii="Arial" w:hAnsi="Arial" w:cs="Arial"/>
          <w:sz w:val="20"/>
          <w:szCs w:val="20"/>
        </w:rPr>
        <w:t>C.C.A.P.</w:t>
      </w:r>
      <w:r w:rsidRPr="009B7D56">
        <w:rPr>
          <w:rFonts w:ascii="Arial" w:hAnsi="Arial" w:cs="Arial"/>
          <w:sz w:val="20"/>
          <w:szCs w:val="20"/>
        </w:rPr>
        <w:t> ;</w:t>
      </w:r>
    </w:p>
    <w:p w14:paraId="600137D6" w14:textId="4DC1F550" w:rsidR="005B6957" w:rsidRPr="00F30452" w:rsidRDefault="001F33CA" w:rsidP="00902562">
      <w:pPr>
        <w:numPr>
          <w:ilvl w:val="0"/>
          <w:numId w:val="28"/>
        </w:numPr>
        <w:spacing w:after="120" w:line="240" w:lineRule="auto"/>
        <w:jc w:val="both"/>
        <w:rPr>
          <w:rFonts w:ascii="Arial" w:hAnsi="Arial" w:cs="Arial"/>
          <w:sz w:val="20"/>
          <w:szCs w:val="20"/>
        </w:rPr>
      </w:pPr>
      <w:r>
        <w:rPr>
          <w:rFonts w:ascii="Arial" w:hAnsi="Arial" w:cs="Arial"/>
          <w:sz w:val="20"/>
          <w:szCs w:val="20"/>
        </w:rPr>
        <w:t xml:space="preserve">les autres pénalités </w:t>
      </w:r>
      <w:r w:rsidR="005B6957" w:rsidRPr="005B6957">
        <w:rPr>
          <w:rFonts w:ascii="Arial" w:hAnsi="Arial" w:cs="Arial"/>
          <w:sz w:val="20"/>
          <w:szCs w:val="20"/>
        </w:rPr>
        <w:t xml:space="preserve">susceptibles d'être appliquées au </w:t>
      </w:r>
      <w:r w:rsidR="00BD58A4">
        <w:rPr>
          <w:rFonts w:ascii="Arial" w:hAnsi="Arial" w:cs="Arial"/>
          <w:sz w:val="20"/>
          <w:szCs w:val="20"/>
        </w:rPr>
        <w:t>Titulaire</w:t>
      </w:r>
      <w:r w:rsidR="005B6957" w:rsidRPr="005B6957">
        <w:rPr>
          <w:rFonts w:ascii="Arial" w:hAnsi="Arial" w:cs="Arial"/>
          <w:sz w:val="20"/>
          <w:szCs w:val="20"/>
        </w:rPr>
        <w:t xml:space="preserve"> en application du présent marché.</w:t>
      </w:r>
    </w:p>
    <w:p w14:paraId="29C7EEFA" w14:textId="77777777" w:rsidR="005B6957" w:rsidRPr="005B6957" w:rsidRDefault="005B6957" w:rsidP="005B6957">
      <w:pPr>
        <w:spacing w:after="120" w:line="240" w:lineRule="auto"/>
        <w:rPr>
          <w:rFonts w:ascii="Arial" w:hAnsi="Arial" w:cs="Arial"/>
          <w:sz w:val="20"/>
          <w:szCs w:val="20"/>
        </w:rPr>
      </w:pPr>
      <w:r w:rsidRPr="005B6957">
        <w:rPr>
          <w:rFonts w:ascii="Arial" w:hAnsi="Arial" w:cs="Arial"/>
          <w:sz w:val="20"/>
          <w:szCs w:val="20"/>
        </w:rPr>
        <w:t>La rémunération ainsi calculée constitue le montant du décompte final.</w:t>
      </w:r>
    </w:p>
    <w:p w14:paraId="69FDEC9D" w14:textId="77777777" w:rsidR="005B6957" w:rsidRPr="00F85DD9" w:rsidRDefault="005B6957" w:rsidP="00902562">
      <w:pPr>
        <w:pStyle w:val="Paragraphedeliste"/>
        <w:numPr>
          <w:ilvl w:val="0"/>
          <w:numId w:val="30"/>
        </w:numPr>
        <w:spacing w:after="120" w:line="240" w:lineRule="auto"/>
        <w:rPr>
          <w:rFonts w:ascii="Arial" w:hAnsi="Arial" w:cs="Arial"/>
          <w:b/>
          <w:sz w:val="20"/>
          <w:szCs w:val="20"/>
        </w:rPr>
      </w:pPr>
      <w:bookmarkStart w:id="167" w:name="_Toc200507842"/>
      <w:bookmarkStart w:id="168" w:name="_Toc422812488"/>
      <w:r w:rsidRPr="00F85DD9">
        <w:rPr>
          <w:rFonts w:ascii="Arial" w:hAnsi="Arial" w:cs="Arial"/>
          <w:b/>
          <w:sz w:val="20"/>
          <w:szCs w:val="20"/>
        </w:rPr>
        <w:t>Décompte général – État du solde :</w:t>
      </w:r>
      <w:bookmarkEnd w:id="167"/>
      <w:bookmarkEnd w:id="168"/>
    </w:p>
    <w:p w14:paraId="4D6B3B4B" w14:textId="4DEF2EA8" w:rsidR="005B6957" w:rsidRPr="005B6957" w:rsidRDefault="005B6957" w:rsidP="005B6957">
      <w:pPr>
        <w:spacing w:after="120" w:line="240" w:lineRule="auto"/>
        <w:jc w:val="both"/>
        <w:rPr>
          <w:rFonts w:ascii="Arial" w:hAnsi="Arial" w:cs="Arial"/>
          <w:sz w:val="20"/>
          <w:szCs w:val="20"/>
        </w:rPr>
      </w:pPr>
      <w:r w:rsidRPr="005B6957">
        <w:rPr>
          <w:rFonts w:ascii="Arial" w:hAnsi="Arial" w:cs="Arial"/>
          <w:sz w:val="20"/>
          <w:szCs w:val="20"/>
        </w:rPr>
        <w:t xml:space="preserve">Le </w:t>
      </w:r>
      <w:r w:rsidR="006C18AA">
        <w:rPr>
          <w:rFonts w:ascii="Arial" w:hAnsi="Arial" w:cs="Arial"/>
          <w:sz w:val="20"/>
          <w:szCs w:val="20"/>
        </w:rPr>
        <w:t>Maître d’Ouvrage</w:t>
      </w:r>
      <w:r w:rsidRPr="005B6957">
        <w:rPr>
          <w:rFonts w:ascii="Arial" w:hAnsi="Arial" w:cs="Arial"/>
          <w:sz w:val="20"/>
          <w:szCs w:val="20"/>
        </w:rPr>
        <w:t xml:space="preserve"> établit le décompte général qui comprend les indications suivantes :</w:t>
      </w:r>
    </w:p>
    <w:p w14:paraId="25CE9A8B" w14:textId="77777777" w:rsidR="005B6957" w:rsidRPr="005B6957" w:rsidRDefault="005B6957" w:rsidP="00902562">
      <w:pPr>
        <w:numPr>
          <w:ilvl w:val="2"/>
          <w:numId w:val="28"/>
        </w:numPr>
        <w:tabs>
          <w:tab w:val="clear" w:pos="2160"/>
          <w:tab w:val="num" w:pos="709"/>
        </w:tabs>
        <w:spacing w:after="120" w:line="240" w:lineRule="auto"/>
        <w:ind w:left="709" w:hanging="357"/>
        <w:contextualSpacing/>
        <w:jc w:val="both"/>
        <w:rPr>
          <w:rFonts w:ascii="Arial" w:hAnsi="Arial" w:cs="Arial"/>
          <w:sz w:val="20"/>
          <w:szCs w:val="20"/>
        </w:rPr>
      </w:pPr>
      <w:r w:rsidRPr="005B6957">
        <w:rPr>
          <w:rFonts w:ascii="Arial" w:hAnsi="Arial" w:cs="Arial"/>
          <w:sz w:val="20"/>
          <w:szCs w:val="20"/>
        </w:rPr>
        <w:t>le montant du décompte final calculé comme ci-dessus ;</w:t>
      </w:r>
    </w:p>
    <w:p w14:paraId="020B885D" w14:textId="35CE7B3C" w:rsidR="005B6957" w:rsidRPr="005B6957" w:rsidRDefault="005B6957" w:rsidP="00902562">
      <w:pPr>
        <w:numPr>
          <w:ilvl w:val="2"/>
          <w:numId w:val="28"/>
        </w:numPr>
        <w:tabs>
          <w:tab w:val="clear" w:pos="2160"/>
          <w:tab w:val="num" w:pos="709"/>
        </w:tabs>
        <w:spacing w:after="120" w:line="240" w:lineRule="auto"/>
        <w:ind w:left="709" w:hanging="357"/>
        <w:contextualSpacing/>
        <w:jc w:val="both"/>
        <w:rPr>
          <w:rFonts w:ascii="Arial" w:hAnsi="Arial" w:cs="Arial"/>
          <w:sz w:val="20"/>
          <w:szCs w:val="20"/>
        </w:rPr>
      </w:pPr>
      <w:r w:rsidRPr="005B6957">
        <w:rPr>
          <w:rFonts w:ascii="Arial" w:hAnsi="Arial" w:cs="Arial"/>
          <w:sz w:val="20"/>
          <w:szCs w:val="20"/>
        </w:rPr>
        <w:t xml:space="preserve">la récapitulation du montant des acomptes versés par le </w:t>
      </w:r>
      <w:r w:rsidR="006C18AA">
        <w:rPr>
          <w:rFonts w:ascii="Arial" w:hAnsi="Arial" w:cs="Arial"/>
          <w:sz w:val="20"/>
          <w:szCs w:val="20"/>
        </w:rPr>
        <w:t>Maître d’Ouvrage</w:t>
      </w:r>
      <w:r w:rsidRPr="005B6957">
        <w:rPr>
          <w:rFonts w:ascii="Arial" w:hAnsi="Arial" w:cs="Arial"/>
          <w:sz w:val="20"/>
          <w:szCs w:val="20"/>
        </w:rPr>
        <w:t> ;</w:t>
      </w:r>
    </w:p>
    <w:p w14:paraId="0F7AFE4D" w14:textId="77777777" w:rsidR="005B6957" w:rsidRPr="005B6957" w:rsidRDefault="005B6957" w:rsidP="00902562">
      <w:pPr>
        <w:numPr>
          <w:ilvl w:val="2"/>
          <w:numId w:val="28"/>
        </w:numPr>
        <w:tabs>
          <w:tab w:val="clear" w:pos="2160"/>
          <w:tab w:val="num" w:pos="709"/>
        </w:tabs>
        <w:spacing w:after="120" w:line="240" w:lineRule="auto"/>
        <w:ind w:left="709" w:hanging="357"/>
        <w:contextualSpacing/>
        <w:jc w:val="both"/>
        <w:rPr>
          <w:rFonts w:ascii="Arial" w:hAnsi="Arial" w:cs="Arial"/>
          <w:sz w:val="20"/>
          <w:szCs w:val="20"/>
        </w:rPr>
      </w:pPr>
      <w:r w:rsidRPr="005B6957">
        <w:rPr>
          <w:rFonts w:ascii="Arial" w:hAnsi="Arial" w:cs="Arial"/>
          <w:sz w:val="20"/>
          <w:szCs w:val="20"/>
        </w:rPr>
        <w:t>le montant du solde en prix de base hors TVA (différence entre le montant du décompte final et le décompte antérieur) ;</w:t>
      </w:r>
    </w:p>
    <w:p w14:paraId="7C7A9162" w14:textId="77777777" w:rsidR="005B6957" w:rsidRPr="005B6957" w:rsidRDefault="005B6957" w:rsidP="00902562">
      <w:pPr>
        <w:numPr>
          <w:ilvl w:val="2"/>
          <w:numId w:val="28"/>
        </w:numPr>
        <w:tabs>
          <w:tab w:val="clear" w:pos="2160"/>
          <w:tab w:val="num" w:pos="709"/>
        </w:tabs>
        <w:spacing w:after="120" w:line="240" w:lineRule="auto"/>
        <w:ind w:left="709" w:hanging="357"/>
        <w:contextualSpacing/>
        <w:jc w:val="both"/>
        <w:rPr>
          <w:rFonts w:ascii="Arial" w:hAnsi="Arial" w:cs="Arial"/>
          <w:sz w:val="20"/>
          <w:szCs w:val="20"/>
        </w:rPr>
      </w:pPr>
      <w:r w:rsidRPr="005B6957">
        <w:rPr>
          <w:rFonts w:ascii="Arial" w:hAnsi="Arial" w:cs="Arial"/>
          <w:sz w:val="20"/>
          <w:szCs w:val="20"/>
        </w:rPr>
        <w:t>l'incidence de la révision des prix appliquée sur le montant du solde ci-dessus ;</w:t>
      </w:r>
    </w:p>
    <w:p w14:paraId="05286367" w14:textId="77777777" w:rsidR="005B6957" w:rsidRPr="005B6957" w:rsidRDefault="005B6957" w:rsidP="00902562">
      <w:pPr>
        <w:numPr>
          <w:ilvl w:val="2"/>
          <w:numId w:val="28"/>
        </w:numPr>
        <w:tabs>
          <w:tab w:val="clear" w:pos="2160"/>
          <w:tab w:val="num" w:pos="709"/>
        </w:tabs>
        <w:spacing w:after="120" w:line="240" w:lineRule="auto"/>
        <w:ind w:left="709" w:hanging="357"/>
        <w:contextualSpacing/>
        <w:jc w:val="both"/>
        <w:rPr>
          <w:rFonts w:ascii="Arial" w:hAnsi="Arial" w:cs="Arial"/>
          <w:sz w:val="20"/>
          <w:szCs w:val="20"/>
        </w:rPr>
      </w:pPr>
      <w:r w:rsidRPr="005B6957">
        <w:rPr>
          <w:rFonts w:ascii="Arial" w:hAnsi="Arial" w:cs="Arial"/>
          <w:sz w:val="20"/>
          <w:szCs w:val="20"/>
        </w:rPr>
        <w:t xml:space="preserve">l'incidence de </w:t>
      </w:r>
      <w:smartTag w:uri="urn:schemas-microsoft-com:office:smarttags" w:element="PersonName">
        <w:smartTagPr>
          <w:attr w:name="ProductID" w:val="la TVA"/>
        </w:smartTagPr>
        <w:r w:rsidRPr="005B6957">
          <w:rPr>
            <w:rFonts w:ascii="Arial" w:hAnsi="Arial" w:cs="Arial"/>
            <w:sz w:val="20"/>
            <w:szCs w:val="20"/>
          </w:rPr>
          <w:t>la TVA</w:t>
        </w:r>
      </w:smartTag>
      <w:r w:rsidRPr="005B6957">
        <w:rPr>
          <w:rFonts w:ascii="Arial" w:hAnsi="Arial" w:cs="Arial"/>
          <w:sz w:val="20"/>
          <w:szCs w:val="20"/>
        </w:rPr>
        <w:t> ;</w:t>
      </w:r>
    </w:p>
    <w:p w14:paraId="797A1133" w14:textId="2EF255C5" w:rsidR="005B6957" w:rsidRPr="005B6957" w:rsidRDefault="005B6957" w:rsidP="00902562">
      <w:pPr>
        <w:numPr>
          <w:ilvl w:val="2"/>
          <w:numId w:val="28"/>
        </w:numPr>
        <w:tabs>
          <w:tab w:val="clear" w:pos="2160"/>
          <w:tab w:val="num" w:pos="709"/>
        </w:tabs>
        <w:spacing w:after="120" w:line="240" w:lineRule="auto"/>
        <w:ind w:left="709" w:hanging="357"/>
        <w:contextualSpacing/>
        <w:jc w:val="both"/>
        <w:rPr>
          <w:rFonts w:ascii="Arial" w:hAnsi="Arial" w:cs="Arial"/>
          <w:sz w:val="20"/>
          <w:szCs w:val="20"/>
        </w:rPr>
      </w:pPr>
      <w:r w:rsidRPr="005B6957">
        <w:rPr>
          <w:rFonts w:ascii="Arial" w:hAnsi="Arial" w:cs="Arial"/>
          <w:sz w:val="20"/>
          <w:szCs w:val="20"/>
        </w:rPr>
        <w:t xml:space="preserve">le montant du solde à verser au </w:t>
      </w:r>
      <w:r w:rsidR="00BD58A4">
        <w:rPr>
          <w:rFonts w:ascii="Arial" w:hAnsi="Arial" w:cs="Arial"/>
          <w:sz w:val="20"/>
          <w:szCs w:val="20"/>
        </w:rPr>
        <w:t>Titulaire</w:t>
      </w:r>
      <w:r w:rsidRPr="005B6957">
        <w:rPr>
          <w:rFonts w:ascii="Arial" w:hAnsi="Arial" w:cs="Arial"/>
          <w:sz w:val="20"/>
          <w:szCs w:val="20"/>
        </w:rPr>
        <w:t>, résultant des 3 derniers postes ci-dessus ;</w:t>
      </w:r>
    </w:p>
    <w:p w14:paraId="5AF2C6DD" w14:textId="71DD5BC1" w:rsidR="005B6957" w:rsidRPr="005B6957" w:rsidRDefault="005B6957" w:rsidP="00902562">
      <w:pPr>
        <w:numPr>
          <w:ilvl w:val="2"/>
          <w:numId w:val="28"/>
        </w:numPr>
        <w:tabs>
          <w:tab w:val="clear" w:pos="2160"/>
          <w:tab w:val="num" w:pos="709"/>
        </w:tabs>
        <w:spacing w:after="120" w:line="240" w:lineRule="auto"/>
        <w:ind w:left="709" w:hanging="357"/>
        <w:jc w:val="both"/>
        <w:rPr>
          <w:rFonts w:ascii="Arial" w:hAnsi="Arial" w:cs="Arial"/>
          <w:sz w:val="20"/>
          <w:szCs w:val="20"/>
        </w:rPr>
      </w:pPr>
      <w:r w:rsidRPr="005B6957">
        <w:rPr>
          <w:rFonts w:ascii="Arial" w:hAnsi="Arial" w:cs="Arial"/>
          <w:sz w:val="20"/>
          <w:szCs w:val="20"/>
        </w:rPr>
        <w:t xml:space="preserve">le montant du décompte général, constitué de la totalité des acomptes versés et du solde à verser au </w:t>
      </w:r>
      <w:r w:rsidR="00BD58A4">
        <w:rPr>
          <w:rFonts w:ascii="Arial" w:hAnsi="Arial" w:cs="Arial"/>
          <w:sz w:val="20"/>
          <w:szCs w:val="20"/>
        </w:rPr>
        <w:t>Titulaire</w:t>
      </w:r>
      <w:r w:rsidRPr="005B6957">
        <w:rPr>
          <w:rFonts w:ascii="Arial" w:hAnsi="Arial" w:cs="Arial"/>
          <w:sz w:val="20"/>
          <w:szCs w:val="20"/>
        </w:rPr>
        <w:t>.</w:t>
      </w:r>
    </w:p>
    <w:p w14:paraId="369D0380" w14:textId="69966CFA" w:rsidR="00656E46" w:rsidRDefault="00656E46" w:rsidP="00F30452">
      <w:pPr>
        <w:pStyle w:val="Textearticle"/>
        <w:numPr>
          <w:ilvl w:val="0"/>
          <w:numId w:val="0"/>
        </w:numPr>
        <w:tabs>
          <w:tab w:val="clear" w:pos="1134"/>
        </w:tabs>
        <w:spacing w:after="120"/>
        <w:rPr>
          <w:sz w:val="20"/>
          <w:szCs w:val="20"/>
        </w:rPr>
      </w:pPr>
    </w:p>
    <w:p w14:paraId="4ADF9E0B" w14:textId="697F8DCB" w:rsidR="00656E46" w:rsidRDefault="00656E46" w:rsidP="00F30452">
      <w:pPr>
        <w:pStyle w:val="Textearticle"/>
        <w:numPr>
          <w:ilvl w:val="0"/>
          <w:numId w:val="0"/>
        </w:numPr>
        <w:tabs>
          <w:tab w:val="clear" w:pos="1134"/>
        </w:tabs>
        <w:spacing w:after="120"/>
        <w:rPr>
          <w:sz w:val="20"/>
          <w:szCs w:val="20"/>
        </w:rPr>
      </w:pPr>
      <w:r>
        <w:rPr>
          <w:sz w:val="20"/>
          <w:szCs w:val="20"/>
        </w:rPr>
        <w:t xml:space="preserve">Toutefois, </w:t>
      </w:r>
      <w:r w:rsidR="00801E8D">
        <w:rPr>
          <w:sz w:val="20"/>
          <w:szCs w:val="20"/>
        </w:rPr>
        <w:t xml:space="preserve">dans un but de simplification, </w:t>
      </w:r>
      <w:r>
        <w:rPr>
          <w:sz w:val="20"/>
          <w:szCs w:val="20"/>
        </w:rPr>
        <w:t>le Maître d’Ouvrage</w:t>
      </w:r>
      <w:r w:rsidR="00801E8D">
        <w:rPr>
          <w:sz w:val="20"/>
          <w:szCs w:val="20"/>
        </w:rPr>
        <w:t xml:space="preserve"> peut décider que</w:t>
      </w:r>
      <w:r>
        <w:rPr>
          <w:sz w:val="20"/>
          <w:szCs w:val="20"/>
        </w:rPr>
        <w:t xml:space="preserve"> le décompte final et le décompte général </w:t>
      </w:r>
      <w:r w:rsidR="00F04F93">
        <w:rPr>
          <w:sz w:val="20"/>
          <w:szCs w:val="20"/>
        </w:rPr>
        <w:t>prendront</w:t>
      </w:r>
      <w:r w:rsidR="00801E8D">
        <w:rPr>
          <w:sz w:val="20"/>
          <w:szCs w:val="20"/>
        </w:rPr>
        <w:t xml:space="preserve"> seulement</w:t>
      </w:r>
      <w:r>
        <w:rPr>
          <w:sz w:val="20"/>
          <w:szCs w:val="20"/>
        </w:rPr>
        <w:t xml:space="preserve"> la forme d’un visa </w:t>
      </w:r>
      <w:r w:rsidR="007F11FE">
        <w:rPr>
          <w:sz w:val="20"/>
          <w:szCs w:val="20"/>
        </w:rPr>
        <w:t xml:space="preserve">comportant la mention « certifié le service fait », </w:t>
      </w:r>
      <w:r>
        <w:rPr>
          <w:sz w:val="20"/>
          <w:szCs w:val="20"/>
        </w:rPr>
        <w:t xml:space="preserve">apposé sur </w:t>
      </w:r>
      <w:r w:rsidR="00801E8D">
        <w:rPr>
          <w:sz w:val="20"/>
          <w:szCs w:val="20"/>
        </w:rPr>
        <w:t>le projet de décompte final adressé</w:t>
      </w:r>
      <w:r>
        <w:rPr>
          <w:sz w:val="20"/>
          <w:szCs w:val="20"/>
        </w:rPr>
        <w:t xml:space="preserve"> par le </w:t>
      </w:r>
      <w:r w:rsidR="00BD58A4">
        <w:rPr>
          <w:sz w:val="20"/>
          <w:szCs w:val="20"/>
        </w:rPr>
        <w:t>Titulaire</w:t>
      </w:r>
      <w:r w:rsidR="00801E8D">
        <w:rPr>
          <w:sz w:val="20"/>
          <w:szCs w:val="20"/>
        </w:rPr>
        <w:t xml:space="preserve">, sans </w:t>
      </w:r>
      <w:r w:rsidR="007F11FE">
        <w:rPr>
          <w:sz w:val="20"/>
          <w:szCs w:val="20"/>
        </w:rPr>
        <w:t>qu’il soit nécessaire d’établir un autre document.</w:t>
      </w:r>
    </w:p>
    <w:p w14:paraId="2EC3F782" w14:textId="065D8104" w:rsidR="005B6957" w:rsidRPr="00F30452" w:rsidRDefault="005B6957" w:rsidP="00F30452">
      <w:pPr>
        <w:pStyle w:val="Textearticle"/>
        <w:numPr>
          <w:ilvl w:val="0"/>
          <w:numId w:val="0"/>
        </w:numPr>
        <w:tabs>
          <w:tab w:val="clear" w:pos="1134"/>
        </w:tabs>
        <w:spacing w:after="120"/>
        <w:rPr>
          <w:rFonts w:eastAsiaTheme="minorHAnsi"/>
          <w:noProof w:val="0"/>
          <w:sz w:val="20"/>
          <w:szCs w:val="20"/>
          <w:lang w:eastAsia="en-US"/>
        </w:rPr>
      </w:pPr>
      <w:r w:rsidRPr="005B6957">
        <w:rPr>
          <w:sz w:val="20"/>
          <w:szCs w:val="20"/>
        </w:rPr>
        <w:lastRenderedPageBreak/>
        <w:t xml:space="preserve">Le </w:t>
      </w:r>
      <w:r w:rsidR="006C18AA">
        <w:rPr>
          <w:sz w:val="20"/>
          <w:szCs w:val="20"/>
        </w:rPr>
        <w:t>Maître d’Ouvrage</w:t>
      </w:r>
      <w:r w:rsidRPr="005B6957">
        <w:rPr>
          <w:sz w:val="20"/>
          <w:szCs w:val="20"/>
        </w:rPr>
        <w:t xml:space="preserve"> notifie </w:t>
      </w:r>
      <w:r w:rsidR="00F30452" w:rsidRPr="005B6957">
        <w:rPr>
          <w:sz w:val="20"/>
          <w:szCs w:val="20"/>
        </w:rPr>
        <w:t xml:space="preserve">au </w:t>
      </w:r>
      <w:r w:rsidR="00BD58A4">
        <w:rPr>
          <w:sz w:val="20"/>
          <w:szCs w:val="20"/>
        </w:rPr>
        <w:t>Titulaire</w:t>
      </w:r>
      <w:r w:rsidR="00F30452">
        <w:rPr>
          <w:sz w:val="20"/>
          <w:szCs w:val="20"/>
        </w:rPr>
        <w:t>,</w:t>
      </w:r>
      <w:r w:rsidR="00F30452" w:rsidRPr="005B6957">
        <w:rPr>
          <w:sz w:val="20"/>
          <w:szCs w:val="20"/>
        </w:rPr>
        <w:t xml:space="preserve"> </w:t>
      </w:r>
      <w:r w:rsidR="00F30452" w:rsidRPr="00176C1B">
        <w:rPr>
          <w:rFonts w:eastAsiaTheme="minorHAnsi"/>
          <w:noProof w:val="0"/>
          <w:sz w:val="20"/>
          <w:szCs w:val="20"/>
          <w:lang w:eastAsia="en-US"/>
        </w:rPr>
        <w:t xml:space="preserve">par tout moyen permettant de conférer date certaine à </w:t>
      </w:r>
      <w:r w:rsidR="00F30452">
        <w:rPr>
          <w:rFonts w:eastAsiaTheme="minorHAnsi"/>
          <w:noProof w:val="0"/>
          <w:sz w:val="20"/>
          <w:szCs w:val="20"/>
          <w:lang w:eastAsia="en-US"/>
        </w:rPr>
        <w:t xml:space="preserve">sa transmission, </w:t>
      </w:r>
      <w:r w:rsidRPr="005B6957">
        <w:rPr>
          <w:sz w:val="20"/>
          <w:szCs w:val="20"/>
        </w:rPr>
        <w:t>le décompte général et l'état du solde</w:t>
      </w:r>
      <w:r w:rsidR="007F11FE">
        <w:rPr>
          <w:sz w:val="20"/>
          <w:szCs w:val="20"/>
        </w:rPr>
        <w:t xml:space="preserve"> ou bien, dans l’hypothèse visée au paragraphe précédent, le décompte final revêtu du visa du Maitre d’Ouvrage</w:t>
      </w:r>
      <w:r w:rsidRPr="005B6957">
        <w:rPr>
          <w:sz w:val="20"/>
          <w:szCs w:val="20"/>
        </w:rPr>
        <w:t xml:space="preserve">. Le décompte général et l’état du solde deviennent définitifs dès leur acceptation expresse ou tacite par le </w:t>
      </w:r>
      <w:r w:rsidR="00BD58A4">
        <w:rPr>
          <w:sz w:val="20"/>
          <w:szCs w:val="20"/>
        </w:rPr>
        <w:t>Titulaire</w:t>
      </w:r>
      <w:r w:rsidRPr="005B6957">
        <w:rPr>
          <w:sz w:val="20"/>
          <w:szCs w:val="20"/>
        </w:rPr>
        <w:t xml:space="preserve">. </w:t>
      </w:r>
    </w:p>
    <w:p w14:paraId="5C9CBD65" w14:textId="2C3420D2" w:rsidR="001F33CA" w:rsidRDefault="005B6957" w:rsidP="005B6957">
      <w:pPr>
        <w:spacing w:after="120" w:line="240" w:lineRule="auto"/>
        <w:jc w:val="both"/>
        <w:rPr>
          <w:rFonts w:ascii="Arial" w:hAnsi="Arial" w:cs="Arial"/>
          <w:sz w:val="20"/>
          <w:szCs w:val="20"/>
        </w:rPr>
      </w:pPr>
      <w:r w:rsidRPr="005B6957">
        <w:rPr>
          <w:rFonts w:ascii="Arial" w:hAnsi="Arial" w:cs="Arial"/>
          <w:sz w:val="20"/>
          <w:szCs w:val="20"/>
        </w:rPr>
        <w:t>Le cas échéant, en cas de contestation du décompte</w:t>
      </w:r>
      <w:r w:rsidR="001F33CA">
        <w:rPr>
          <w:rFonts w:ascii="Arial" w:hAnsi="Arial" w:cs="Arial"/>
          <w:sz w:val="20"/>
          <w:szCs w:val="20"/>
        </w:rPr>
        <w:t xml:space="preserve"> général ou de l’état du solde </w:t>
      </w:r>
      <w:r w:rsidRPr="005B6957">
        <w:rPr>
          <w:rFonts w:ascii="Arial" w:hAnsi="Arial" w:cs="Arial"/>
          <w:sz w:val="20"/>
          <w:szCs w:val="20"/>
        </w:rPr>
        <w:t xml:space="preserve">par le </w:t>
      </w:r>
      <w:r w:rsidR="00BD58A4">
        <w:rPr>
          <w:rFonts w:ascii="Arial" w:hAnsi="Arial" w:cs="Arial"/>
          <w:sz w:val="20"/>
          <w:szCs w:val="20"/>
        </w:rPr>
        <w:t>Titulaire</w:t>
      </w:r>
      <w:r w:rsidRPr="005B6957">
        <w:rPr>
          <w:rFonts w:ascii="Arial" w:hAnsi="Arial" w:cs="Arial"/>
          <w:sz w:val="20"/>
          <w:szCs w:val="20"/>
        </w:rPr>
        <w:t>,</w:t>
      </w:r>
      <w:r w:rsidR="001F33CA">
        <w:rPr>
          <w:rFonts w:ascii="Arial" w:hAnsi="Arial" w:cs="Arial"/>
          <w:sz w:val="20"/>
          <w:szCs w:val="20"/>
        </w:rPr>
        <w:t xml:space="preserve"> le Maître d’Ouvrage règle les sommes qu’il a admises. U</w:t>
      </w:r>
      <w:r w:rsidRPr="005B6957">
        <w:rPr>
          <w:rFonts w:ascii="Arial" w:hAnsi="Arial" w:cs="Arial"/>
          <w:sz w:val="20"/>
          <w:szCs w:val="20"/>
        </w:rPr>
        <w:t>n nouveau décompte général est établi après accord des parties. Il sert de base au dernier r</w:t>
      </w:r>
      <w:r w:rsidR="001F33CA">
        <w:rPr>
          <w:rFonts w:ascii="Arial" w:hAnsi="Arial" w:cs="Arial"/>
          <w:sz w:val="20"/>
          <w:szCs w:val="20"/>
        </w:rPr>
        <w:t>èglement dû au titre du marché.</w:t>
      </w:r>
    </w:p>
    <w:p w14:paraId="2EFB0D4B" w14:textId="1AE83B93" w:rsidR="005B6957" w:rsidRPr="005B6957" w:rsidRDefault="005B6957" w:rsidP="005B6957">
      <w:pPr>
        <w:spacing w:after="120" w:line="240" w:lineRule="auto"/>
        <w:jc w:val="both"/>
        <w:rPr>
          <w:rFonts w:ascii="Arial" w:hAnsi="Arial" w:cs="Arial"/>
          <w:sz w:val="20"/>
          <w:szCs w:val="20"/>
        </w:rPr>
      </w:pPr>
      <w:r w:rsidRPr="005B6957">
        <w:rPr>
          <w:rFonts w:ascii="Arial" w:hAnsi="Arial" w:cs="Arial"/>
          <w:sz w:val="20"/>
          <w:szCs w:val="20"/>
        </w:rPr>
        <w:t xml:space="preserve">La réception, par le </w:t>
      </w:r>
      <w:r w:rsidR="006C18AA">
        <w:rPr>
          <w:rFonts w:ascii="Arial" w:hAnsi="Arial" w:cs="Arial"/>
          <w:sz w:val="20"/>
          <w:szCs w:val="20"/>
        </w:rPr>
        <w:t>Maître d’Ouvrage</w:t>
      </w:r>
      <w:r w:rsidRPr="005B6957">
        <w:rPr>
          <w:rFonts w:ascii="Arial" w:hAnsi="Arial" w:cs="Arial"/>
          <w:sz w:val="20"/>
          <w:szCs w:val="20"/>
        </w:rPr>
        <w:t xml:space="preserve">, de ce décompte général et de l'état de solde correspondant, signés par le </w:t>
      </w:r>
      <w:r w:rsidR="00BD58A4">
        <w:rPr>
          <w:rFonts w:ascii="Arial" w:hAnsi="Arial" w:cs="Arial"/>
          <w:sz w:val="20"/>
          <w:szCs w:val="20"/>
        </w:rPr>
        <w:t>Titulaire</w:t>
      </w:r>
      <w:r w:rsidRPr="005B6957">
        <w:rPr>
          <w:rFonts w:ascii="Arial" w:hAnsi="Arial" w:cs="Arial"/>
          <w:sz w:val="20"/>
          <w:szCs w:val="20"/>
        </w:rPr>
        <w:t>, fait courir le délai de</w:t>
      </w:r>
      <w:r w:rsidR="00F85DD9">
        <w:rPr>
          <w:rFonts w:ascii="Arial" w:hAnsi="Arial" w:cs="Arial"/>
          <w:sz w:val="20"/>
          <w:szCs w:val="20"/>
        </w:rPr>
        <w:t xml:space="preserve"> paiement prévu à l’article </w:t>
      </w:r>
      <w:r w:rsidR="00F85DD9">
        <w:rPr>
          <w:rFonts w:ascii="Arial" w:hAnsi="Arial" w:cs="Arial"/>
          <w:sz w:val="20"/>
          <w:szCs w:val="20"/>
        </w:rPr>
        <w:fldChar w:fldCharType="begin"/>
      </w:r>
      <w:r w:rsidR="00F85DD9">
        <w:rPr>
          <w:rFonts w:ascii="Arial" w:hAnsi="Arial" w:cs="Arial"/>
          <w:sz w:val="20"/>
          <w:szCs w:val="20"/>
        </w:rPr>
        <w:instrText xml:space="preserve"> REF _Ref14801088 \r \h </w:instrText>
      </w:r>
      <w:r w:rsidR="00F85DD9">
        <w:rPr>
          <w:rFonts w:ascii="Arial" w:hAnsi="Arial" w:cs="Arial"/>
          <w:sz w:val="20"/>
          <w:szCs w:val="20"/>
        </w:rPr>
      </w:r>
      <w:r w:rsidR="00F85DD9">
        <w:rPr>
          <w:rFonts w:ascii="Arial" w:hAnsi="Arial" w:cs="Arial"/>
          <w:sz w:val="20"/>
          <w:szCs w:val="20"/>
        </w:rPr>
        <w:fldChar w:fldCharType="separate"/>
      </w:r>
      <w:r w:rsidR="003E14E3">
        <w:rPr>
          <w:rFonts w:ascii="Arial" w:hAnsi="Arial" w:cs="Arial"/>
          <w:sz w:val="20"/>
          <w:szCs w:val="20"/>
        </w:rPr>
        <w:t>16.5.3</w:t>
      </w:r>
      <w:r w:rsidR="00F85DD9">
        <w:rPr>
          <w:rFonts w:ascii="Arial" w:hAnsi="Arial" w:cs="Arial"/>
          <w:sz w:val="20"/>
          <w:szCs w:val="20"/>
        </w:rPr>
        <w:fldChar w:fldCharType="end"/>
      </w:r>
      <w:r w:rsidR="00F85DD9">
        <w:rPr>
          <w:rFonts w:ascii="Arial" w:hAnsi="Arial" w:cs="Arial"/>
          <w:sz w:val="20"/>
          <w:szCs w:val="20"/>
        </w:rPr>
        <w:t xml:space="preserve"> </w:t>
      </w:r>
      <w:r w:rsidRPr="005B6957">
        <w:rPr>
          <w:rFonts w:ascii="Arial" w:hAnsi="Arial" w:cs="Arial"/>
          <w:sz w:val="20"/>
          <w:szCs w:val="20"/>
        </w:rPr>
        <w:t xml:space="preserve">du présent </w:t>
      </w:r>
      <w:r w:rsidR="00F30452">
        <w:rPr>
          <w:rFonts w:ascii="Arial" w:hAnsi="Arial" w:cs="Arial"/>
          <w:sz w:val="20"/>
          <w:szCs w:val="20"/>
        </w:rPr>
        <w:t>C.C.A.P.</w:t>
      </w:r>
    </w:p>
    <w:p w14:paraId="75526944" w14:textId="77777777" w:rsidR="005B6957" w:rsidRPr="00F85DD9" w:rsidRDefault="005B6957" w:rsidP="00902562">
      <w:pPr>
        <w:pStyle w:val="Paragraphedeliste"/>
        <w:numPr>
          <w:ilvl w:val="0"/>
          <w:numId w:val="30"/>
        </w:numPr>
        <w:spacing w:after="120" w:line="240" w:lineRule="auto"/>
        <w:rPr>
          <w:rFonts w:ascii="Arial" w:hAnsi="Arial" w:cs="Arial"/>
          <w:b/>
          <w:sz w:val="20"/>
          <w:szCs w:val="20"/>
        </w:rPr>
      </w:pPr>
      <w:r w:rsidRPr="00F85DD9">
        <w:rPr>
          <w:rFonts w:ascii="Arial" w:hAnsi="Arial" w:cs="Arial"/>
          <w:b/>
          <w:sz w:val="20"/>
          <w:szCs w:val="20"/>
        </w:rPr>
        <w:t xml:space="preserve"> </w:t>
      </w:r>
      <w:bookmarkStart w:id="169" w:name="_Toc422812489"/>
      <w:r w:rsidRPr="00F85DD9">
        <w:rPr>
          <w:rFonts w:ascii="Arial" w:hAnsi="Arial" w:cs="Arial"/>
          <w:b/>
          <w:sz w:val="20"/>
          <w:szCs w:val="20"/>
        </w:rPr>
        <w:t xml:space="preserve">Réclamation sur </w:t>
      </w:r>
      <w:bookmarkEnd w:id="169"/>
      <w:r w:rsidR="00F85DD9">
        <w:rPr>
          <w:rFonts w:ascii="Arial" w:hAnsi="Arial" w:cs="Arial"/>
          <w:b/>
          <w:sz w:val="20"/>
          <w:szCs w:val="20"/>
        </w:rPr>
        <w:t>le décompte général</w:t>
      </w:r>
    </w:p>
    <w:p w14:paraId="566C59E1" w14:textId="6C766D69" w:rsidR="00C22E51" w:rsidRPr="00C22E51" w:rsidRDefault="00F85DD9" w:rsidP="00C22E51">
      <w:pPr>
        <w:spacing w:after="120" w:line="240" w:lineRule="auto"/>
        <w:jc w:val="both"/>
        <w:rPr>
          <w:rFonts w:ascii="Arial" w:hAnsi="Arial" w:cs="Arial"/>
          <w:sz w:val="20"/>
          <w:szCs w:val="20"/>
        </w:rPr>
      </w:pPr>
      <w:r>
        <w:rPr>
          <w:rFonts w:ascii="Arial" w:hAnsi="Arial" w:cs="Arial"/>
          <w:sz w:val="20"/>
          <w:szCs w:val="20"/>
        </w:rPr>
        <w:t>Conformément à l’article 3</w:t>
      </w:r>
      <w:r w:rsidR="00327CE4">
        <w:rPr>
          <w:rFonts w:ascii="Arial" w:hAnsi="Arial" w:cs="Arial"/>
          <w:sz w:val="20"/>
          <w:szCs w:val="20"/>
        </w:rPr>
        <w:t>5</w:t>
      </w:r>
      <w:r>
        <w:rPr>
          <w:rFonts w:ascii="Arial" w:hAnsi="Arial" w:cs="Arial"/>
          <w:sz w:val="20"/>
          <w:szCs w:val="20"/>
        </w:rPr>
        <w:t xml:space="preserve"> du C</w:t>
      </w:r>
      <w:r w:rsidR="00195C4A">
        <w:rPr>
          <w:rFonts w:ascii="Arial" w:hAnsi="Arial" w:cs="Arial"/>
          <w:sz w:val="20"/>
          <w:szCs w:val="20"/>
        </w:rPr>
        <w:t>.</w:t>
      </w:r>
      <w:r>
        <w:rPr>
          <w:rFonts w:ascii="Arial" w:hAnsi="Arial" w:cs="Arial"/>
          <w:sz w:val="20"/>
          <w:szCs w:val="20"/>
        </w:rPr>
        <w:t>C</w:t>
      </w:r>
      <w:r w:rsidR="00195C4A">
        <w:rPr>
          <w:rFonts w:ascii="Arial" w:hAnsi="Arial" w:cs="Arial"/>
          <w:sz w:val="20"/>
          <w:szCs w:val="20"/>
        </w:rPr>
        <w:t>.</w:t>
      </w:r>
      <w:r>
        <w:rPr>
          <w:rFonts w:ascii="Arial" w:hAnsi="Arial" w:cs="Arial"/>
          <w:sz w:val="20"/>
          <w:szCs w:val="20"/>
        </w:rPr>
        <w:t>A</w:t>
      </w:r>
      <w:r w:rsidR="00195C4A">
        <w:rPr>
          <w:rFonts w:ascii="Arial" w:hAnsi="Arial" w:cs="Arial"/>
          <w:sz w:val="20"/>
          <w:szCs w:val="20"/>
        </w:rPr>
        <w:t>.</w:t>
      </w:r>
      <w:r>
        <w:rPr>
          <w:rFonts w:ascii="Arial" w:hAnsi="Arial" w:cs="Arial"/>
          <w:sz w:val="20"/>
          <w:szCs w:val="20"/>
        </w:rPr>
        <w:t>G</w:t>
      </w:r>
      <w:r w:rsidR="00195C4A">
        <w:rPr>
          <w:rFonts w:ascii="Arial" w:hAnsi="Arial" w:cs="Arial"/>
          <w:sz w:val="20"/>
          <w:szCs w:val="20"/>
        </w:rPr>
        <w:t>.</w:t>
      </w:r>
      <w:r w:rsidR="00327CE4">
        <w:rPr>
          <w:rFonts w:ascii="Arial" w:hAnsi="Arial" w:cs="Arial"/>
          <w:sz w:val="20"/>
          <w:szCs w:val="20"/>
        </w:rPr>
        <w:t xml:space="preserve"> M</w:t>
      </w:r>
      <w:r w:rsidR="00195C4A">
        <w:rPr>
          <w:rFonts w:ascii="Arial" w:hAnsi="Arial" w:cs="Arial"/>
          <w:sz w:val="20"/>
          <w:szCs w:val="20"/>
        </w:rPr>
        <w:t>.</w:t>
      </w:r>
      <w:r w:rsidR="00327CE4">
        <w:rPr>
          <w:rFonts w:ascii="Arial" w:hAnsi="Arial" w:cs="Arial"/>
          <w:sz w:val="20"/>
          <w:szCs w:val="20"/>
        </w:rPr>
        <w:t>O</w:t>
      </w:r>
      <w:r w:rsidR="00195C4A">
        <w:rPr>
          <w:rFonts w:ascii="Arial" w:hAnsi="Arial" w:cs="Arial"/>
          <w:sz w:val="20"/>
          <w:szCs w:val="20"/>
        </w:rPr>
        <w:t>.</w:t>
      </w:r>
      <w:r w:rsidR="00327CE4">
        <w:rPr>
          <w:rFonts w:ascii="Arial" w:hAnsi="Arial" w:cs="Arial"/>
          <w:sz w:val="20"/>
          <w:szCs w:val="20"/>
        </w:rPr>
        <w:t>E</w:t>
      </w:r>
      <w:r w:rsidR="00195C4A">
        <w:rPr>
          <w:rFonts w:ascii="Arial" w:hAnsi="Arial" w:cs="Arial"/>
          <w:sz w:val="20"/>
          <w:szCs w:val="20"/>
        </w:rPr>
        <w:t>.</w:t>
      </w:r>
      <w:r>
        <w:rPr>
          <w:rFonts w:ascii="Arial" w:hAnsi="Arial" w:cs="Arial"/>
          <w:sz w:val="20"/>
          <w:szCs w:val="20"/>
        </w:rPr>
        <w:t>, t</w:t>
      </w:r>
      <w:r w:rsidR="005B6957" w:rsidRPr="005B6957">
        <w:rPr>
          <w:rFonts w:ascii="Arial" w:hAnsi="Arial" w:cs="Arial"/>
          <w:sz w:val="20"/>
          <w:szCs w:val="20"/>
        </w:rPr>
        <w:t xml:space="preserve">oute réclamation sur </w:t>
      </w:r>
      <w:r>
        <w:rPr>
          <w:rFonts w:ascii="Arial" w:hAnsi="Arial" w:cs="Arial"/>
          <w:sz w:val="20"/>
          <w:szCs w:val="20"/>
        </w:rPr>
        <w:t>le</w:t>
      </w:r>
      <w:r w:rsidR="005B6957" w:rsidRPr="005B6957">
        <w:rPr>
          <w:rFonts w:ascii="Arial" w:hAnsi="Arial" w:cs="Arial"/>
          <w:sz w:val="20"/>
          <w:szCs w:val="20"/>
        </w:rPr>
        <w:t xml:space="preserve"> décompte</w:t>
      </w:r>
      <w:r>
        <w:rPr>
          <w:rFonts w:ascii="Arial" w:hAnsi="Arial" w:cs="Arial"/>
          <w:sz w:val="20"/>
          <w:szCs w:val="20"/>
        </w:rPr>
        <w:t xml:space="preserve"> général</w:t>
      </w:r>
      <w:r w:rsidR="005B6957" w:rsidRPr="005B6957">
        <w:rPr>
          <w:rFonts w:ascii="Arial" w:hAnsi="Arial" w:cs="Arial"/>
          <w:sz w:val="20"/>
          <w:szCs w:val="20"/>
        </w:rPr>
        <w:t xml:space="preserve"> doit être présentée par le </w:t>
      </w:r>
      <w:r w:rsidR="00BD58A4">
        <w:rPr>
          <w:rFonts w:ascii="Arial" w:hAnsi="Arial" w:cs="Arial"/>
          <w:sz w:val="20"/>
          <w:szCs w:val="20"/>
        </w:rPr>
        <w:t>Titulaire</w:t>
      </w:r>
      <w:r w:rsidR="005B6957" w:rsidRPr="005B6957">
        <w:rPr>
          <w:rFonts w:ascii="Arial" w:hAnsi="Arial" w:cs="Arial"/>
          <w:sz w:val="20"/>
          <w:szCs w:val="20"/>
        </w:rPr>
        <w:t xml:space="preserve"> au </w:t>
      </w:r>
      <w:r>
        <w:rPr>
          <w:rFonts w:ascii="Arial" w:hAnsi="Arial" w:cs="Arial"/>
          <w:sz w:val="20"/>
          <w:szCs w:val="20"/>
        </w:rPr>
        <w:t>Maitre d’Ouvrage dans un</w:t>
      </w:r>
      <w:r w:rsidR="005B6957" w:rsidRPr="005B6957">
        <w:rPr>
          <w:rFonts w:ascii="Arial" w:hAnsi="Arial" w:cs="Arial"/>
          <w:sz w:val="20"/>
          <w:szCs w:val="20"/>
        </w:rPr>
        <w:t xml:space="preserve"> délai </w:t>
      </w:r>
      <w:r>
        <w:rPr>
          <w:rFonts w:ascii="Arial" w:hAnsi="Arial" w:cs="Arial"/>
          <w:sz w:val="20"/>
          <w:szCs w:val="20"/>
        </w:rPr>
        <w:t>de deux mois</w:t>
      </w:r>
      <w:r w:rsidR="005B6957" w:rsidRPr="005B6957">
        <w:rPr>
          <w:rFonts w:ascii="Arial" w:hAnsi="Arial" w:cs="Arial"/>
          <w:sz w:val="20"/>
          <w:szCs w:val="20"/>
        </w:rPr>
        <w:t xml:space="preserve"> à compter de la notification </w:t>
      </w:r>
      <w:r>
        <w:rPr>
          <w:rFonts w:ascii="Arial" w:hAnsi="Arial" w:cs="Arial"/>
          <w:sz w:val="20"/>
          <w:szCs w:val="20"/>
        </w:rPr>
        <w:t xml:space="preserve">au </w:t>
      </w:r>
      <w:r w:rsidR="00BD58A4">
        <w:rPr>
          <w:rFonts w:ascii="Arial" w:hAnsi="Arial" w:cs="Arial"/>
          <w:sz w:val="20"/>
          <w:szCs w:val="20"/>
        </w:rPr>
        <w:t>Titulaire</w:t>
      </w:r>
      <w:r>
        <w:rPr>
          <w:rFonts w:ascii="Arial" w:hAnsi="Arial" w:cs="Arial"/>
          <w:sz w:val="20"/>
          <w:szCs w:val="20"/>
        </w:rPr>
        <w:t xml:space="preserve"> </w:t>
      </w:r>
      <w:r w:rsidR="005B6957" w:rsidRPr="005B6957">
        <w:rPr>
          <w:rFonts w:ascii="Arial" w:hAnsi="Arial" w:cs="Arial"/>
          <w:sz w:val="20"/>
          <w:szCs w:val="20"/>
        </w:rPr>
        <w:t xml:space="preserve">du décompte. Passé ce délai, le </w:t>
      </w:r>
      <w:r w:rsidR="00BD58A4">
        <w:rPr>
          <w:rFonts w:ascii="Arial" w:hAnsi="Arial" w:cs="Arial"/>
          <w:sz w:val="20"/>
          <w:szCs w:val="20"/>
        </w:rPr>
        <w:t>Titulaire</w:t>
      </w:r>
      <w:r w:rsidR="005B6957" w:rsidRPr="005B6957">
        <w:rPr>
          <w:rFonts w:ascii="Arial" w:hAnsi="Arial" w:cs="Arial"/>
          <w:sz w:val="20"/>
          <w:szCs w:val="20"/>
        </w:rPr>
        <w:t xml:space="preserve"> est réputé avoir accepté le décompte</w:t>
      </w:r>
      <w:r>
        <w:rPr>
          <w:rFonts w:ascii="Arial" w:hAnsi="Arial" w:cs="Arial"/>
          <w:sz w:val="20"/>
          <w:szCs w:val="20"/>
        </w:rPr>
        <w:t xml:space="preserve"> général</w:t>
      </w:r>
      <w:r w:rsidR="005B6957" w:rsidRPr="005B6957">
        <w:rPr>
          <w:rFonts w:ascii="Arial" w:hAnsi="Arial" w:cs="Arial"/>
          <w:sz w:val="20"/>
          <w:szCs w:val="20"/>
        </w:rPr>
        <w:t>.</w:t>
      </w:r>
    </w:p>
    <w:p w14:paraId="06BDD300" w14:textId="77777777" w:rsidR="000676A4" w:rsidRPr="00301E55" w:rsidRDefault="000676A4" w:rsidP="00447701">
      <w:pPr>
        <w:pStyle w:val="Titre2"/>
      </w:pPr>
      <w:bookmarkStart w:id="170" w:name="_Toc469492602"/>
      <w:bookmarkStart w:id="171" w:name="_Ref473625209"/>
      <w:bookmarkStart w:id="172" w:name="_Toc180421399"/>
      <w:r w:rsidRPr="00301E55">
        <w:t>Paiement</w:t>
      </w:r>
      <w:bookmarkEnd w:id="170"/>
      <w:bookmarkEnd w:id="171"/>
      <w:bookmarkEnd w:id="172"/>
    </w:p>
    <w:p w14:paraId="3B544E30" w14:textId="77777777" w:rsidR="00735A9B" w:rsidRPr="00301E55" w:rsidRDefault="00735A9B" w:rsidP="00F708BD">
      <w:pPr>
        <w:pStyle w:val="Titre3"/>
      </w:pPr>
      <w:bookmarkStart w:id="173" w:name="_Toc180421400"/>
      <w:bookmarkStart w:id="174" w:name="_Toc469492063"/>
      <w:bookmarkStart w:id="175" w:name="_Toc469492603"/>
      <w:r w:rsidRPr="00301E55">
        <w:t>Répartition des paiements</w:t>
      </w:r>
      <w:bookmarkEnd w:id="173"/>
    </w:p>
    <w:p w14:paraId="2C486134" w14:textId="77777777" w:rsidR="00735A9B" w:rsidRPr="00301E55" w:rsidRDefault="00735A9B" w:rsidP="00C22E51">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En cas de groupement conjoint, l’acte d’engagement indique </w:t>
      </w:r>
      <w:r w:rsidR="00547609" w:rsidRPr="00301E55">
        <w:rPr>
          <w:rFonts w:ascii="Arial" w:hAnsi="Arial" w:cs="Arial"/>
          <w:sz w:val="20"/>
          <w:szCs w:val="20"/>
        </w:rPr>
        <w:t>le montant et la</w:t>
      </w:r>
      <w:r w:rsidRPr="00301E55">
        <w:rPr>
          <w:rFonts w:ascii="Arial" w:hAnsi="Arial" w:cs="Arial"/>
          <w:sz w:val="20"/>
          <w:szCs w:val="20"/>
        </w:rPr>
        <w:t xml:space="preserve"> répartition détaillée des prestations que chacun des membres du groupement s’engage à exécuter. </w:t>
      </w:r>
      <w:r w:rsidR="00547609" w:rsidRPr="00301E55">
        <w:rPr>
          <w:rFonts w:ascii="Arial" w:hAnsi="Arial" w:cs="Arial"/>
          <w:sz w:val="20"/>
          <w:szCs w:val="20"/>
        </w:rPr>
        <w:t>Chaque membre du groupement perçoit directement les sommes se rapportant à l’exécution de ses propres prestations.</w:t>
      </w:r>
    </w:p>
    <w:p w14:paraId="3DDABBA3" w14:textId="1EA59A05" w:rsidR="00EC617E" w:rsidRDefault="00735A9B" w:rsidP="00C22E51">
      <w:pPr>
        <w:spacing w:before="120" w:after="120" w:line="240" w:lineRule="auto"/>
        <w:jc w:val="both"/>
        <w:rPr>
          <w:rFonts w:ascii="Arial" w:hAnsi="Arial" w:cs="Arial"/>
          <w:sz w:val="20"/>
          <w:szCs w:val="20"/>
        </w:rPr>
      </w:pPr>
      <w:r w:rsidRPr="00301E55">
        <w:rPr>
          <w:rFonts w:ascii="Arial" w:hAnsi="Arial" w:cs="Arial"/>
          <w:sz w:val="20"/>
          <w:szCs w:val="20"/>
        </w:rPr>
        <w:t xml:space="preserve">En cas de groupement solidaire, l’acte d’engagement indique le montant total du </w:t>
      </w:r>
      <w:r w:rsidR="00F56D80">
        <w:rPr>
          <w:rFonts w:ascii="Arial" w:hAnsi="Arial" w:cs="Arial"/>
          <w:sz w:val="20"/>
          <w:szCs w:val="20"/>
        </w:rPr>
        <w:t>marché</w:t>
      </w:r>
      <w:r w:rsidRPr="00301E55">
        <w:rPr>
          <w:rFonts w:ascii="Arial" w:hAnsi="Arial" w:cs="Arial"/>
          <w:sz w:val="20"/>
          <w:szCs w:val="20"/>
        </w:rPr>
        <w:t xml:space="preserve"> et l’ensemble des prestations que les membres du groupement s’engagent solidairement à réaliser.</w:t>
      </w:r>
      <w:r w:rsidR="00547609" w:rsidRPr="00301E55">
        <w:rPr>
          <w:rFonts w:ascii="Arial" w:hAnsi="Arial" w:cs="Arial"/>
          <w:sz w:val="20"/>
          <w:szCs w:val="20"/>
        </w:rPr>
        <w:t xml:space="preserve"> Le paiement est effectué</w:t>
      </w:r>
      <w:r w:rsidR="00EC617E">
        <w:rPr>
          <w:rFonts w:ascii="Arial" w:hAnsi="Arial" w:cs="Arial"/>
          <w:sz w:val="20"/>
          <w:szCs w:val="20"/>
        </w:rPr>
        <w:t>, selon le choi</w:t>
      </w:r>
      <w:r w:rsidR="006255CB">
        <w:rPr>
          <w:rFonts w:ascii="Arial" w:hAnsi="Arial" w:cs="Arial"/>
          <w:sz w:val="20"/>
          <w:szCs w:val="20"/>
        </w:rPr>
        <w:t xml:space="preserve">x du </w:t>
      </w:r>
      <w:r w:rsidR="00BD58A4">
        <w:rPr>
          <w:rFonts w:ascii="Arial" w:hAnsi="Arial" w:cs="Arial"/>
          <w:sz w:val="20"/>
          <w:szCs w:val="20"/>
        </w:rPr>
        <w:t>Titulaire</w:t>
      </w:r>
      <w:r w:rsidR="006255CB">
        <w:rPr>
          <w:rFonts w:ascii="Arial" w:hAnsi="Arial" w:cs="Arial"/>
          <w:sz w:val="20"/>
          <w:szCs w:val="20"/>
        </w:rPr>
        <w:t xml:space="preserve"> indiqué en page 1 [rubrique B]</w:t>
      </w:r>
      <w:r w:rsidR="00EC617E">
        <w:rPr>
          <w:rFonts w:ascii="Arial" w:hAnsi="Arial" w:cs="Arial"/>
          <w:sz w:val="20"/>
          <w:szCs w:val="20"/>
        </w:rPr>
        <w:t xml:space="preserve"> du présent C.C.A.P. :</w:t>
      </w:r>
    </w:p>
    <w:p w14:paraId="6FC5D297" w14:textId="723EE55F" w:rsidR="00735A9B" w:rsidRPr="00EC617E" w:rsidRDefault="00EC617E" w:rsidP="00C22E51">
      <w:pPr>
        <w:pStyle w:val="Paragraphedeliste"/>
        <w:numPr>
          <w:ilvl w:val="0"/>
          <w:numId w:val="46"/>
        </w:numPr>
        <w:spacing w:before="120" w:after="120" w:line="240" w:lineRule="auto"/>
        <w:ind w:left="714" w:hanging="357"/>
        <w:contextualSpacing w:val="0"/>
        <w:jc w:val="both"/>
        <w:rPr>
          <w:rFonts w:ascii="Arial" w:hAnsi="Arial" w:cs="Arial"/>
          <w:sz w:val="20"/>
          <w:szCs w:val="20"/>
        </w:rPr>
      </w:pPr>
      <w:r w:rsidRPr="00EC617E">
        <w:rPr>
          <w:rFonts w:ascii="Arial" w:hAnsi="Arial" w:cs="Arial"/>
          <w:sz w:val="20"/>
          <w:szCs w:val="20"/>
        </w:rPr>
        <w:t xml:space="preserve">soit </w:t>
      </w:r>
      <w:r w:rsidR="00547609" w:rsidRPr="00EC617E">
        <w:rPr>
          <w:rFonts w:ascii="Arial" w:hAnsi="Arial" w:cs="Arial"/>
          <w:sz w:val="20"/>
          <w:szCs w:val="20"/>
        </w:rPr>
        <w:t xml:space="preserve">sur un compte unique, géré </w:t>
      </w:r>
      <w:r w:rsidRPr="00EC617E">
        <w:rPr>
          <w:rFonts w:ascii="Arial" w:hAnsi="Arial" w:cs="Arial"/>
          <w:sz w:val="20"/>
          <w:szCs w:val="20"/>
        </w:rPr>
        <w:t>par le mandataire du groupement,</w:t>
      </w:r>
    </w:p>
    <w:p w14:paraId="1C4DBF3C" w14:textId="324F21A9" w:rsidR="00EC617E" w:rsidRPr="00EC617E" w:rsidRDefault="00EC617E" w:rsidP="00C22E51">
      <w:pPr>
        <w:pStyle w:val="Paragraphedeliste"/>
        <w:numPr>
          <w:ilvl w:val="0"/>
          <w:numId w:val="46"/>
        </w:numPr>
        <w:spacing w:before="120" w:after="120" w:line="240" w:lineRule="auto"/>
        <w:jc w:val="both"/>
        <w:rPr>
          <w:rFonts w:ascii="Arial" w:hAnsi="Arial" w:cs="Arial"/>
          <w:sz w:val="20"/>
          <w:szCs w:val="20"/>
        </w:rPr>
      </w:pPr>
      <w:r w:rsidRPr="00EC617E">
        <w:rPr>
          <w:rFonts w:ascii="Arial" w:hAnsi="Arial" w:cs="Arial"/>
          <w:sz w:val="20"/>
          <w:szCs w:val="20"/>
        </w:rPr>
        <w:t>soit sur le compte de chaque cotraitant, sous réserve que l’annexe financière mentionne la répartition des honoraires par cotraitant et par élément de mission.</w:t>
      </w:r>
    </w:p>
    <w:p w14:paraId="0636ED8B" w14:textId="1A0BB3FD" w:rsidR="00F52737" w:rsidRPr="00301E55" w:rsidRDefault="00316155" w:rsidP="00F52737">
      <w:pPr>
        <w:pStyle w:val="Titre3"/>
      </w:pPr>
      <w:bookmarkStart w:id="176" w:name="_Toc469492065"/>
      <w:bookmarkStart w:id="177" w:name="_Toc469492605"/>
      <w:bookmarkStart w:id="178" w:name="_Toc180421401"/>
      <w:r>
        <w:t>Mode de transmission</w:t>
      </w:r>
      <w:r w:rsidR="00F52737" w:rsidRPr="00301E55">
        <w:t xml:space="preserve"> des </w:t>
      </w:r>
      <w:bookmarkEnd w:id="176"/>
      <w:bookmarkEnd w:id="177"/>
      <w:r>
        <w:t>projets de décompte</w:t>
      </w:r>
      <w:bookmarkEnd w:id="178"/>
    </w:p>
    <w:p w14:paraId="0443A5EC" w14:textId="0ABCC360" w:rsidR="00F52737" w:rsidRPr="00301E55" w:rsidRDefault="00F52737" w:rsidP="00F52737">
      <w:pPr>
        <w:tabs>
          <w:tab w:val="left" w:pos="709"/>
        </w:tabs>
        <w:spacing w:after="120" w:line="240" w:lineRule="auto"/>
        <w:jc w:val="both"/>
        <w:rPr>
          <w:rFonts w:ascii="Arial" w:hAnsi="Arial" w:cs="Arial"/>
          <w:sz w:val="20"/>
          <w:szCs w:val="20"/>
        </w:rPr>
      </w:pPr>
      <w:r>
        <w:rPr>
          <w:rFonts w:ascii="Arial" w:hAnsi="Arial" w:cs="Arial"/>
          <w:sz w:val="20"/>
          <w:szCs w:val="20"/>
        </w:rPr>
        <w:t>Les</w:t>
      </w:r>
      <w:r w:rsidR="00316155">
        <w:rPr>
          <w:rFonts w:ascii="Arial" w:hAnsi="Arial" w:cs="Arial"/>
          <w:sz w:val="20"/>
          <w:szCs w:val="20"/>
        </w:rPr>
        <w:t xml:space="preserve"> projets de décompte</w:t>
      </w:r>
      <w:r>
        <w:rPr>
          <w:rFonts w:ascii="Arial" w:hAnsi="Arial" w:cs="Arial"/>
          <w:sz w:val="20"/>
          <w:szCs w:val="20"/>
        </w:rPr>
        <w:t xml:space="preserve"> </w:t>
      </w:r>
      <w:r w:rsidR="00316155">
        <w:rPr>
          <w:rFonts w:ascii="Arial" w:hAnsi="Arial" w:cs="Arial"/>
          <w:sz w:val="20"/>
          <w:szCs w:val="20"/>
        </w:rPr>
        <w:t>sont transmi</w:t>
      </w:r>
      <w:r>
        <w:rPr>
          <w:rFonts w:ascii="Arial" w:hAnsi="Arial" w:cs="Arial"/>
          <w:sz w:val="20"/>
          <w:szCs w:val="20"/>
        </w:rPr>
        <w:t xml:space="preserve">s sous forme électronique, conformément aux articles </w:t>
      </w:r>
      <w:r w:rsidRPr="00C52839">
        <w:rPr>
          <w:rFonts w:ascii="Arial" w:hAnsi="Arial" w:cs="Arial"/>
          <w:sz w:val="20"/>
          <w:szCs w:val="20"/>
        </w:rPr>
        <w:t>L</w:t>
      </w:r>
      <w:r>
        <w:rPr>
          <w:rFonts w:ascii="Arial" w:hAnsi="Arial" w:cs="Arial"/>
          <w:sz w:val="20"/>
          <w:szCs w:val="20"/>
        </w:rPr>
        <w:t>.</w:t>
      </w:r>
      <w:r w:rsidRPr="00C52839">
        <w:rPr>
          <w:rFonts w:ascii="Arial" w:hAnsi="Arial" w:cs="Arial"/>
          <w:sz w:val="20"/>
          <w:szCs w:val="20"/>
        </w:rPr>
        <w:t>2192-1</w:t>
      </w:r>
      <w:r>
        <w:rPr>
          <w:rFonts w:ascii="Arial" w:hAnsi="Arial" w:cs="Arial"/>
          <w:sz w:val="20"/>
          <w:szCs w:val="20"/>
        </w:rPr>
        <w:t xml:space="preserve"> et L.2192-2 </w:t>
      </w:r>
      <w:r w:rsidR="00C22E51">
        <w:rPr>
          <w:rFonts w:ascii="Arial" w:hAnsi="Arial" w:cs="Arial"/>
          <w:sz w:val="20"/>
          <w:szCs w:val="20"/>
        </w:rPr>
        <w:t xml:space="preserve">du </w:t>
      </w:r>
      <w:r w:rsidR="005B3071">
        <w:rPr>
          <w:rFonts w:ascii="Arial" w:hAnsi="Arial" w:cs="Arial"/>
          <w:sz w:val="20"/>
          <w:szCs w:val="20"/>
        </w:rPr>
        <w:t>Code</w:t>
      </w:r>
      <w:r w:rsidR="00C22E51">
        <w:rPr>
          <w:rFonts w:ascii="Arial" w:hAnsi="Arial" w:cs="Arial"/>
          <w:sz w:val="20"/>
          <w:szCs w:val="20"/>
        </w:rPr>
        <w:t xml:space="preserve"> de la commande publique, relatifs à la facture électronique.</w:t>
      </w:r>
    </w:p>
    <w:p w14:paraId="3240F998" w14:textId="77777777" w:rsidR="00F52737" w:rsidRPr="00301E55" w:rsidRDefault="00F52737" w:rsidP="00F52737">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dépôt, la transmission et la réception des factures électroniques sont effectués via le portail gratuit de facturation CHORUS PRO à l’adresse suivante : </w:t>
      </w:r>
      <w:hyperlink r:id="rId14" w:history="1">
        <w:r w:rsidRPr="00301E55">
          <w:rPr>
            <w:rFonts w:ascii="Arial" w:hAnsi="Arial" w:cs="Arial"/>
            <w:szCs w:val="20"/>
          </w:rPr>
          <w:t>https://chorus-pro.gouv.fr</w:t>
        </w:r>
      </w:hyperlink>
      <w:r w:rsidRPr="00301E55">
        <w:rPr>
          <w:rFonts w:ascii="Arial" w:hAnsi="Arial" w:cs="Arial"/>
          <w:sz w:val="20"/>
          <w:szCs w:val="20"/>
        </w:rPr>
        <w:t xml:space="preserve"> </w:t>
      </w:r>
    </w:p>
    <w:p w14:paraId="01B4122A" w14:textId="4628A300" w:rsidR="00F52737" w:rsidRPr="00301E55" w:rsidRDefault="00F52737" w:rsidP="00F52737">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L’utilisation du portail de facturation par le </w:t>
      </w:r>
      <w:r w:rsidR="00BD58A4">
        <w:rPr>
          <w:rFonts w:ascii="Arial" w:hAnsi="Arial" w:cs="Arial"/>
          <w:sz w:val="20"/>
          <w:szCs w:val="20"/>
        </w:rPr>
        <w:t>Titulaire</w:t>
      </w:r>
      <w:r w:rsidRPr="00301E55">
        <w:rPr>
          <w:rFonts w:ascii="Arial" w:hAnsi="Arial" w:cs="Arial"/>
          <w:sz w:val="20"/>
          <w:szCs w:val="20"/>
        </w:rPr>
        <w:t xml:space="preserve">, est exclusive de tout autre mode de transmission. Si le </w:t>
      </w:r>
      <w:r w:rsidR="00BD58A4">
        <w:rPr>
          <w:rFonts w:ascii="Arial" w:hAnsi="Arial" w:cs="Arial"/>
          <w:sz w:val="20"/>
          <w:szCs w:val="20"/>
        </w:rPr>
        <w:t>Titulaire</w:t>
      </w:r>
      <w:r w:rsidRPr="00301E55">
        <w:rPr>
          <w:rFonts w:ascii="Arial" w:hAnsi="Arial" w:cs="Arial"/>
          <w:sz w:val="20"/>
          <w:szCs w:val="20"/>
        </w:rPr>
        <w:t xml:space="preserve"> transmet une facture en dehors du portail de facturation, le </w:t>
      </w:r>
      <w:r>
        <w:rPr>
          <w:rFonts w:ascii="Arial" w:hAnsi="Arial" w:cs="Arial"/>
          <w:sz w:val="20"/>
          <w:szCs w:val="20"/>
        </w:rPr>
        <w:t>Maitre d’Ouvrage</w:t>
      </w:r>
      <w:r w:rsidRPr="00301E55">
        <w:rPr>
          <w:rFonts w:ascii="Arial" w:hAnsi="Arial" w:cs="Arial"/>
          <w:sz w:val="20"/>
          <w:szCs w:val="20"/>
        </w:rPr>
        <w:t xml:space="preserve"> rejette la facture après avoir invité le </w:t>
      </w:r>
      <w:r w:rsidR="00BD58A4">
        <w:rPr>
          <w:rFonts w:ascii="Arial" w:hAnsi="Arial" w:cs="Arial"/>
          <w:sz w:val="20"/>
          <w:szCs w:val="20"/>
        </w:rPr>
        <w:t>Titulaire</w:t>
      </w:r>
      <w:r w:rsidRPr="00301E55">
        <w:rPr>
          <w:rFonts w:ascii="Arial" w:hAnsi="Arial" w:cs="Arial"/>
          <w:sz w:val="20"/>
          <w:szCs w:val="20"/>
        </w:rPr>
        <w:t xml:space="preserve"> à utiliser le portail. Le dépôt d’une facture électronique sur CHORUS PRO ne doit pas être doublé de l’envoi d’une facture papier.</w:t>
      </w:r>
    </w:p>
    <w:p w14:paraId="742995D8" w14:textId="0ABCF4BD" w:rsidR="00F52737" w:rsidRPr="00301E55" w:rsidRDefault="00F52737" w:rsidP="00F52737">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En cas de facture faisant suite à l’émission d’un bon de commande, le numéro du bon de commande et le </w:t>
      </w:r>
      <w:r w:rsidR="005B3071">
        <w:rPr>
          <w:rFonts w:ascii="Arial" w:hAnsi="Arial" w:cs="Arial"/>
          <w:sz w:val="20"/>
          <w:szCs w:val="20"/>
        </w:rPr>
        <w:t>Code</w:t>
      </w:r>
      <w:r w:rsidRPr="00301E55">
        <w:rPr>
          <w:rFonts w:ascii="Arial" w:hAnsi="Arial" w:cs="Arial"/>
          <w:sz w:val="20"/>
          <w:szCs w:val="20"/>
        </w:rPr>
        <w:t xml:space="preserve"> du service sont mentionnés dans le bon de commande notifié au </w:t>
      </w:r>
      <w:r w:rsidR="00BD58A4">
        <w:rPr>
          <w:rFonts w:ascii="Arial" w:hAnsi="Arial" w:cs="Arial"/>
          <w:sz w:val="20"/>
          <w:szCs w:val="20"/>
        </w:rPr>
        <w:t>Titulaire</w:t>
      </w:r>
      <w:r w:rsidRPr="00301E55">
        <w:rPr>
          <w:rFonts w:ascii="Arial" w:hAnsi="Arial" w:cs="Arial"/>
          <w:sz w:val="20"/>
          <w:szCs w:val="20"/>
        </w:rPr>
        <w:t>.</w:t>
      </w:r>
    </w:p>
    <w:p w14:paraId="2F770C1D" w14:textId="01082176" w:rsidR="00043091" w:rsidRPr="007B1092" w:rsidRDefault="00F52737" w:rsidP="007B1092">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numéro SIRET du </w:t>
      </w:r>
      <w:r>
        <w:rPr>
          <w:rFonts w:ascii="Arial" w:hAnsi="Arial" w:cs="Arial"/>
          <w:sz w:val="20"/>
          <w:szCs w:val="20"/>
        </w:rPr>
        <w:t>Maitre d’Ouvrage</w:t>
      </w:r>
      <w:r w:rsidRPr="00301E55">
        <w:rPr>
          <w:rFonts w:ascii="Arial" w:hAnsi="Arial" w:cs="Arial"/>
          <w:sz w:val="20"/>
          <w:szCs w:val="20"/>
        </w:rPr>
        <w:t xml:space="preserve"> à indiquer dans les factures</w:t>
      </w:r>
      <w:r>
        <w:rPr>
          <w:rFonts w:ascii="Arial" w:hAnsi="Arial" w:cs="Arial"/>
          <w:sz w:val="20"/>
          <w:szCs w:val="20"/>
        </w:rPr>
        <w:t>, ainsi que le</w:t>
      </w:r>
      <w:r w:rsidRPr="00301E55">
        <w:rPr>
          <w:rFonts w:ascii="Arial" w:hAnsi="Arial" w:cs="Arial"/>
          <w:sz w:val="20"/>
          <w:szCs w:val="20"/>
        </w:rPr>
        <w:t xml:space="preserve"> </w:t>
      </w:r>
      <w:r w:rsidR="005B3071">
        <w:rPr>
          <w:rFonts w:ascii="Arial" w:hAnsi="Arial" w:cs="Arial"/>
          <w:sz w:val="20"/>
          <w:szCs w:val="20"/>
        </w:rPr>
        <w:t>Code</w:t>
      </w:r>
      <w:r w:rsidRPr="00301E55">
        <w:rPr>
          <w:rFonts w:ascii="Arial" w:hAnsi="Arial" w:cs="Arial"/>
          <w:sz w:val="20"/>
          <w:szCs w:val="20"/>
        </w:rPr>
        <w:t xml:space="preserve"> du service permettant de connaitre le lieu de dépose des factures sous Chorus</w:t>
      </w:r>
      <w:r>
        <w:rPr>
          <w:rFonts w:ascii="Arial" w:hAnsi="Arial" w:cs="Arial"/>
          <w:sz w:val="20"/>
          <w:szCs w:val="20"/>
        </w:rPr>
        <w:t xml:space="preserve"> Pro,</w:t>
      </w:r>
      <w:r w:rsidRPr="00301E55">
        <w:rPr>
          <w:rFonts w:ascii="Arial" w:hAnsi="Arial" w:cs="Arial"/>
          <w:sz w:val="20"/>
          <w:szCs w:val="20"/>
        </w:rPr>
        <w:t xml:space="preserve"> </w:t>
      </w:r>
      <w:r>
        <w:rPr>
          <w:rFonts w:ascii="Arial" w:hAnsi="Arial" w:cs="Arial"/>
          <w:sz w:val="20"/>
          <w:szCs w:val="20"/>
        </w:rPr>
        <w:t>sont</w:t>
      </w:r>
      <w:r w:rsidRPr="00301E55">
        <w:rPr>
          <w:rFonts w:ascii="Arial" w:hAnsi="Arial" w:cs="Arial"/>
          <w:sz w:val="20"/>
          <w:szCs w:val="20"/>
        </w:rPr>
        <w:t xml:space="preserve"> renseigné</w:t>
      </w:r>
      <w:r>
        <w:rPr>
          <w:rFonts w:ascii="Arial" w:hAnsi="Arial" w:cs="Arial"/>
          <w:sz w:val="20"/>
          <w:szCs w:val="20"/>
        </w:rPr>
        <w:t>s</w:t>
      </w:r>
      <w:r w:rsidRPr="00301E55">
        <w:rPr>
          <w:rFonts w:ascii="Arial" w:hAnsi="Arial" w:cs="Arial"/>
          <w:sz w:val="20"/>
          <w:szCs w:val="20"/>
        </w:rPr>
        <w:t xml:space="preserve"> </w:t>
      </w:r>
      <w:r>
        <w:rPr>
          <w:rFonts w:ascii="Arial" w:hAnsi="Arial" w:cs="Arial"/>
          <w:sz w:val="20"/>
          <w:szCs w:val="20"/>
        </w:rPr>
        <w:t>en page</w:t>
      </w:r>
      <w:r w:rsidR="00940DF2">
        <w:rPr>
          <w:rFonts w:ascii="Arial" w:hAnsi="Arial" w:cs="Arial"/>
          <w:sz w:val="20"/>
          <w:szCs w:val="20"/>
        </w:rPr>
        <w:t xml:space="preserve"> 2 </w:t>
      </w:r>
      <w:r>
        <w:rPr>
          <w:rFonts w:ascii="Arial" w:hAnsi="Arial" w:cs="Arial"/>
          <w:sz w:val="20"/>
          <w:szCs w:val="20"/>
        </w:rPr>
        <w:t>du présent C.C.A.P. [rubrique C].</w:t>
      </w:r>
      <w:bookmarkEnd w:id="174"/>
      <w:bookmarkEnd w:id="175"/>
    </w:p>
    <w:p w14:paraId="6FB82744" w14:textId="53099A00" w:rsidR="000676A4" w:rsidRPr="00301E55" w:rsidRDefault="000676A4" w:rsidP="00F708BD">
      <w:pPr>
        <w:pStyle w:val="Titre3"/>
      </w:pPr>
      <w:bookmarkStart w:id="179" w:name="_Toc469492066"/>
      <w:bookmarkStart w:id="180" w:name="_Toc469492606"/>
      <w:bookmarkStart w:id="181" w:name="_Ref14801088"/>
      <w:bookmarkStart w:id="182" w:name="_Toc180421402"/>
      <w:r w:rsidRPr="00301E55">
        <w:t xml:space="preserve">Traitement des </w:t>
      </w:r>
      <w:bookmarkEnd w:id="179"/>
      <w:bookmarkEnd w:id="180"/>
      <w:bookmarkEnd w:id="181"/>
      <w:r w:rsidR="00C22E51">
        <w:t>projets de décompte</w:t>
      </w:r>
      <w:bookmarkEnd w:id="182"/>
    </w:p>
    <w:p w14:paraId="06C75DD2" w14:textId="5E68292D"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L’ordonnateur chargé d’émettre les titres de paiement est </w:t>
      </w:r>
      <w:r w:rsidR="003A516E" w:rsidRPr="00301E55">
        <w:rPr>
          <w:rFonts w:ascii="Arial" w:hAnsi="Arial" w:cs="Arial"/>
          <w:sz w:val="20"/>
          <w:szCs w:val="20"/>
        </w:rPr>
        <w:t>le représentant légal d</w:t>
      </w:r>
      <w:r w:rsidR="006A668C" w:rsidRPr="00301E55">
        <w:rPr>
          <w:rFonts w:ascii="Arial" w:hAnsi="Arial" w:cs="Arial"/>
          <w:sz w:val="20"/>
          <w:szCs w:val="20"/>
        </w:rPr>
        <w:t xml:space="preserve">u </w:t>
      </w:r>
      <w:r w:rsidR="00BB4973">
        <w:rPr>
          <w:rFonts w:ascii="Arial" w:hAnsi="Arial" w:cs="Arial"/>
          <w:sz w:val="20"/>
          <w:szCs w:val="20"/>
        </w:rPr>
        <w:t>Maitre d’Ouvrage</w:t>
      </w:r>
      <w:r w:rsidR="006A668C" w:rsidRPr="00301E55">
        <w:rPr>
          <w:rFonts w:ascii="Arial" w:hAnsi="Arial" w:cs="Arial"/>
          <w:sz w:val="20"/>
          <w:szCs w:val="20"/>
        </w:rPr>
        <w:t xml:space="preserve"> </w:t>
      </w:r>
      <w:r w:rsidR="006325CC">
        <w:rPr>
          <w:rFonts w:ascii="Arial" w:hAnsi="Arial" w:cs="Arial"/>
          <w:sz w:val="20"/>
          <w:szCs w:val="20"/>
        </w:rPr>
        <w:t xml:space="preserve">identifié </w:t>
      </w:r>
      <w:r w:rsidR="007D157F">
        <w:rPr>
          <w:rFonts w:ascii="Arial" w:hAnsi="Arial" w:cs="Arial"/>
          <w:sz w:val="20"/>
          <w:szCs w:val="20"/>
        </w:rPr>
        <w:t xml:space="preserve">en page </w:t>
      </w:r>
      <w:r w:rsidR="00653997">
        <w:rPr>
          <w:rFonts w:ascii="Arial" w:hAnsi="Arial" w:cs="Arial"/>
          <w:sz w:val="20"/>
          <w:szCs w:val="20"/>
        </w:rPr>
        <w:t>2</w:t>
      </w:r>
      <w:r w:rsidR="007D157F">
        <w:rPr>
          <w:rFonts w:ascii="Arial" w:hAnsi="Arial" w:cs="Arial"/>
          <w:sz w:val="20"/>
          <w:szCs w:val="20"/>
        </w:rPr>
        <w:t xml:space="preserve"> du</w:t>
      </w:r>
      <w:r w:rsidR="00EB67AB">
        <w:rPr>
          <w:rFonts w:ascii="Arial" w:hAnsi="Arial" w:cs="Arial"/>
          <w:sz w:val="20"/>
          <w:szCs w:val="20"/>
        </w:rPr>
        <w:t xml:space="preserve"> présent </w:t>
      </w:r>
      <w:r w:rsidR="00653997">
        <w:rPr>
          <w:rFonts w:ascii="Arial" w:hAnsi="Arial" w:cs="Arial"/>
          <w:sz w:val="20"/>
          <w:szCs w:val="20"/>
        </w:rPr>
        <w:t>C.C.A.P.</w:t>
      </w:r>
      <w:r w:rsidR="007D157F">
        <w:rPr>
          <w:rFonts w:ascii="Arial" w:hAnsi="Arial" w:cs="Arial"/>
          <w:sz w:val="20"/>
          <w:szCs w:val="20"/>
        </w:rPr>
        <w:t xml:space="preserve"> [rubrique C]</w:t>
      </w:r>
      <w:r w:rsidR="001E13C7">
        <w:rPr>
          <w:rFonts w:ascii="Arial" w:hAnsi="Arial" w:cs="Arial"/>
          <w:sz w:val="20"/>
          <w:szCs w:val="20"/>
        </w:rPr>
        <w:t>.</w:t>
      </w:r>
    </w:p>
    <w:p w14:paraId="2966F1C5" w14:textId="20A66B77" w:rsidR="00D05EE1" w:rsidRPr="00301E55" w:rsidRDefault="007D157F" w:rsidP="000676A4">
      <w:pPr>
        <w:tabs>
          <w:tab w:val="left" w:pos="709"/>
        </w:tabs>
        <w:spacing w:after="120" w:line="240" w:lineRule="auto"/>
        <w:jc w:val="both"/>
        <w:rPr>
          <w:rFonts w:ascii="Arial" w:hAnsi="Arial" w:cs="Arial"/>
          <w:sz w:val="20"/>
          <w:szCs w:val="20"/>
        </w:rPr>
      </w:pPr>
      <w:r w:rsidRPr="007D157F">
        <w:rPr>
          <w:rFonts w:ascii="Arial" w:hAnsi="Arial" w:cs="Arial"/>
          <w:sz w:val="20"/>
          <w:szCs w:val="20"/>
        </w:rPr>
        <w:t xml:space="preserve">Le paiement s'effectuera dans les conditions prévues aux articles R.2191-23 à R.2191-31 du </w:t>
      </w:r>
      <w:r w:rsidR="005B3071">
        <w:rPr>
          <w:rFonts w:ascii="Arial" w:hAnsi="Arial" w:cs="Arial"/>
          <w:sz w:val="20"/>
          <w:szCs w:val="20"/>
        </w:rPr>
        <w:t>Code</w:t>
      </w:r>
      <w:r w:rsidRPr="007D157F">
        <w:rPr>
          <w:rFonts w:ascii="Arial" w:hAnsi="Arial" w:cs="Arial"/>
          <w:sz w:val="20"/>
          <w:szCs w:val="20"/>
        </w:rPr>
        <w:t xml:space="preserve"> de la commande publique. Conformément à l’article R.2192-11 du </w:t>
      </w:r>
      <w:r w:rsidR="005B3071">
        <w:rPr>
          <w:rFonts w:ascii="Arial" w:hAnsi="Arial" w:cs="Arial"/>
          <w:sz w:val="20"/>
          <w:szCs w:val="20"/>
        </w:rPr>
        <w:t>Code</w:t>
      </w:r>
      <w:r w:rsidRPr="007D157F">
        <w:rPr>
          <w:rFonts w:ascii="Arial" w:hAnsi="Arial" w:cs="Arial"/>
          <w:sz w:val="20"/>
          <w:szCs w:val="20"/>
        </w:rPr>
        <w:t xml:space="preserve"> de la commande publique, le délai global de paiement est fixé à </w:t>
      </w:r>
      <w:r w:rsidR="00C51C59" w:rsidRPr="002C2978">
        <w:rPr>
          <w:rFonts w:ascii="Arial" w:hAnsi="Arial" w:cs="Arial"/>
          <w:sz w:val="20"/>
          <w:szCs w:val="20"/>
        </w:rPr>
        <w:t xml:space="preserve">50 jours pour les établissements publics de santé et à 30 jours pour les groupements de coopération sanitaires, à compter de la date de réception de la facture par les services du </w:t>
      </w:r>
      <w:r w:rsidR="00CC4621">
        <w:rPr>
          <w:rFonts w:ascii="Arial" w:hAnsi="Arial" w:cs="Arial"/>
          <w:sz w:val="20"/>
          <w:szCs w:val="20"/>
        </w:rPr>
        <w:t>Maitre d’Ouvrage</w:t>
      </w:r>
      <w:r w:rsidR="00C51C59" w:rsidRPr="002C2978">
        <w:rPr>
          <w:rFonts w:ascii="Arial" w:hAnsi="Arial" w:cs="Arial"/>
          <w:sz w:val="20"/>
          <w:szCs w:val="20"/>
        </w:rPr>
        <w:t xml:space="preserve"> ou, si</w:t>
      </w:r>
      <w:r w:rsidR="00C51C59" w:rsidRPr="00301E55">
        <w:rPr>
          <w:rFonts w:ascii="Arial" w:hAnsi="Arial" w:cs="Arial"/>
          <w:sz w:val="20"/>
          <w:szCs w:val="20"/>
        </w:rPr>
        <w:t xml:space="preserve"> </w:t>
      </w:r>
      <w:r w:rsidR="00653997">
        <w:rPr>
          <w:rFonts w:ascii="Arial" w:hAnsi="Arial" w:cs="Arial"/>
          <w:sz w:val="20"/>
          <w:szCs w:val="20"/>
        </w:rPr>
        <w:t>l’exécution</w:t>
      </w:r>
      <w:r w:rsidR="00C51C59" w:rsidRPr="00301E55">
        <w:rPr>
          <w:rFonts w:ascii="Arial" w:hAnsi="Arial" w:cs="Arial"/>
          <w:sz w:val="20"/>
          <w:szCs w:val="20"/>
        </w:rPr>
        <w:t xml:space="preserve"> des prestations intervient à une date postérieure à la réception de la facture, à compter de la da</w:t>
      </w:r>
      <w:r w:rsidR="00E6675C">
        <w:rPr>
          <w:rFonts w:ascii="Arial" w:hAnsi="Arial" w:cs="Arial"/>
          <w:sz w:val="20"/>
          <w:szCs w:val="20"/>
        </w:rPr>
        <w:t xml:space="preserve">te </w:t>
      </w:r>
      <w:r w:rsidR="00653997">
        <w:rPr>
          <w:rFonts w:ascii="Arial" w:hAnsi="Arial" w:cs="Arial"/>
          <w:sz w:val="20"/>
          <w:szCs w:val="20"/>
        </w:rPr>
        <w:t xml:space="preserve">d’exécution </w:t>
      </w:r>
      <w:r w:rsidR="00E6675C">
        <w:rPr>
          <w:rFonts w:ascii="Arial" w:hAnsi="Arial" w:cs="Arial"/>
          <w:sz w:val="20"/>
          <w:szCs w:val="20"/>
        </w:rPr>
        <w:t>des prestations.</w:t>
      </w:r>
    </w:p>
    <w:p w14:paraId="6D55DA0C" w14:textId="0934BFB6"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En cas d’erreur sur la facture ou en l’absence des pièces justific</w:t>
      </w:r>
      <w:r w:rsidR="006A511D" w:rsidRPr="00301E55">
        <w:rPr>
          <w:rFonts w:ascii="Arial" w:hAnsi="Arial" w:cs="Arial"/>
          <w:sz w:val="20"/>
          <w:szCs w:val="20"/>
        </w:rPr>
        <w:t xml:space="preserve">atives, celle-ci sera renvoyée au </w:t>
      </w:r>
      <w:r w:rsidR="00BD58A4">
        <w:rPr>
          <w:rFonts w:ascii="Arial" w:hAnsi="Arial" w:cs="Arial"/>
          <w:sz w:val="20"/>
          <w:szCs w:val="20"/>
        </w:rPr>
        <w:t>Titulaire</w:t>
      </w:r>
      <w:r w:rsidRPr="00301E55">
        <w:rPr>
          <w:rFonts w:ascii="Arial" w:hAnsi="Arial" w:cs="Arial"/>
          <w:sz w:val="20"/>
          <w:szCs w:val="20"/>
        </w:rPr>
        <w:t>. Le délai de paiement sera suspendu jusqu’à réception de la facture correctement établie et des pièces manquantes.</w:t>
      </w:r>
    </w:p>
    <w:p w14:paraId="7E089B64" w14:textId="263C9CE4" w:rsidR="00151CC8"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Le</w:t>
      </w:r>
      <w:r w:rsidR="00A54C87" w:rsidRPr="00301E55">
        <w:rPr>
          <w:rFonts w:ascii="Arial" w:hAnsi="Arial" w:cs="Arial"/>
          <w:sz w:val="20"/>
          <w:szCs w:val="20"/>
        </w:rPr>
        <w:t>s coordonnées du</w:t>
      </w:r>
      <w:r w:rsidRPr="00301E55">
        <w:rPr>
          <w:rFonts w:ascii="Arial" w:hAnsi="Arial" w:cs="Arial"/>
          <w:sz w:val="20"/>
          <w:szCs w:val="20"/>
        </w:rPr>
        <w:t xml:space="preserve"> comptabl</w:t>
      </w:r>
      <w:r w:rsidR="00A54C87" w:rsidRPr="00301E55">
        <w:rPr>
          <w:rFonts w:ascii="Arial" w:hAnsi="Arial" w:cs="Arial"/>
          <w:sz w:val="20"/>
          <w:szCs w:val="20"/>
        </w:rPr>
        <w:t xml:space="preserve">e assignataire des paiements </w:t>
      </w:r>
      <w:r w:rsidR="00653997">
        <w:rPr>
          <w:rFonts w:ascii="Arial" w:hAnsi="Arial" w:cs="Arial"/>
          <w:sz w:val="20"/>
          <w:szCs w:val="20"/>
        </w:rPr>
        <w:t xml:space="preserve">figurent </w:t>
      </w:r>
      <w:r w:rsidR="007611C1">
        <w:rPr>
          <w:rFonts w:ascii="Arial" w:hAnsi="Arial" w:cs="Arial"/>
          <w:sz w:val="20"/>
          <w:szCs w:val="20"/>
        </w:rPr>
        <w:t xml:space="preserve">en page </w:t>
      </w:r>
      <w:r w:rsidR="00653997">
        <w:rPr>
          <w:rFonts w:ascii="Arial" w:hAnsi="Arial" w:cs="Arial"/>
          <w:sz w:val="20"/>
          <w:szCs w:val="20"/>
        </w:rPr>
        <w:t>2</w:t>
      </w:r>
      <w:r w:rsidR="007611C1">
        <w:rPr>
          <w:rFonts w:ascii="Arial" w:hAnsi="Arial" w:cs="Arial"/>
          <w:sz w:val="20"/>
          <w:szCs w:val="20"/>
        </w:rPr>
        <w:t xml:space="preserve"> présent </w:t>
      </w:r>
      <w:r w:rsidR="00653997">
        <w:rPr>
          <w:rFonts w:ascii="Arial" w:hAnsi="Arial" w:cs="Arial"/>
          <w:sz w:val="20"/>
          <w:szCs w:val="20"/>
        </w:rPr>
        <w:t>C.C.A.P.</w:t>
      </w:r>
      <w:r w:rsidR="007611C1">
        <w:rPr>
          <w:rFonts w:ascii="Arial" w:hAnsi="Arial" w:cs="Arial"/>
          <w:sz w:val="20"/>
          <w:szCs w:val="20"/>
        </w:rPr>
        <w:t xml:space="preserve"> [rubrique C]. </w:t>
      </w:r>
      <w:r w:rsidRPr="00301E55">
        <w:rPr>
          <w:rFonts w:ascii="Arial" w:hAnsi="Arial" w:cs="Arial"/>
          <w:sz w:val="20"/>
          <w:szCs w:val="20"/>
        </w:rPr>
        <w:t>Les paiements seront effectués par virement au crédit du compte courant figurant dans l’acte d’engagement.</w:t>
      </w:r>
    </w:p>
    <w:p w14:paraId="2B3E37D3" w14:textId="39195C33" w:rsidR="000676A4" w:rsidRPr="00301E55" w:rsidRDefault="000676A4" w:rsidP="006A511D">
      <w:pPr>
        <w:tabs>
          <w:tab w:val="left" w:pos="709"/>
        </w:tabs>
        <w:spacing w:after="120" w:line="240" w:lineRule="auto"/>
        <w:jc w:val="both"/>
        <w:rPr>
          <w:rFonts w:ascii="Arial" w:hAnsi="Arial" w:cs="Arial"/>
          <w:sz w:val="20"/>
          <w:szCs w:val="20"/>
        </w:rPr>
      </w:pPr>
      <w:r w:rsidRPr="00301E55">
        <w:rPr>
          <w:rFonts w:ascii="Arial" w:hAnsi="Arial" w:cs="Arial"/>
          <w:sz w:val="20"/>
          <w:szCs w:val="20"/>
        </w:rPr>
        <w:lastRenderedPageBreak/>
        <w:t xml:space="preserve">L’attention du </w:t>
      </w:r>
      <w:r w:rsidR="00BD58A4">
        <w:rPr>
          <w:rFonts w:ascii="Arial" w:hAnsi="Arial" w:cs="Arial"/>
          <w:sz w:val="20"/>
          <w:szCs w:val="20"/>
        </w:rPr>
        <w:t>Titulaire</w:t>
      </w:r>
      <w:r w:rsidRPr="00301E55">
        <w:rPr>
          <w:rFonts w:ascii="Arial" w:hAnsi="Arial" w:cs="Arial"/>
          <w:sz w:val="20"/>
          <w:szCs w:val="20"/>
        </w:rPr>
        <w:t xml:space="preserve"> est appelée sur les retards de mandatements générés par son fait et, notamment, par sa carence à produire les pièces nécessaires à la mise à jour administrative </w:t>
      </w:r>
      <w:r w:rsidR="00433AA8">
        <w:rPr>
          <w:rFonts w:ascii="Arial" w:hAnsi="Arial" w:cs="Arial"/>
          <w:sz w:val="20"/>
          <w:szCs w:val="20"/>
        </w:rPr>
        <w:t>du marché</w:t>
      </w:r>
      <w:r w:rsidRPr="00301E55">
        <w:rPr>
          <w:rFonts w:ascii="Arial" w:hAnsi="Arial" w:cs="Arial"/>
          <w:sz w:val="20"/>
          <w:szCs w:val="20"/>
        </w:rPr>
        <w:t xml:space="preserve"> et/ou l’absence d’informations concernant les coordonnées du </w:t>
      </w:r>
      <w:r w:rsidR="00BD58A4">
        <w:rPr>
          <w:rFonts w:ascii="Arial" w:hAnsi="Arial" w:cs="Arial"/>
          <w:sz w:val="20"/>
          <w:szCs w:val="20"/>
        </w:rPr>
        <w:t>Titulaire</w:t>
      </w:r>
      <w:r w:rsidRPr="00301E55">
        <w:rPr>
          <w:rFonts w:ascii="Arial" w:hAnsi="Arial" w:cs="Arial"/>
          <w:sz w:val="20"/>
          <w:szCs w:val="20"/>
        </w:rPr>
        <w:t xml:space="preserve">. Tous les motifs de retards imputables au </w:t>
      </w:r>
      <w:r w:rsidR="00BD58A4">
        <w:rPr>
          <w:rFonts w:ascii="Arial" w:hAnsi="Arial" w:cs="Arial"/>
          <w:sz w:val="20"/>
          <w:szCs w:val="20"/>
        </w:rPr>
        <w:t>Titulaire</w:t>
      </w:r>
      <w:r w:rsidRPr="00301E55">
        <w:rPr>
          <w:rFonts w:ascii="Arial" w:hAnsi="Arial" w:cs="Arial"/>
          <w:sz w:val="20"/>
          <w:szCs w:val="20"/>
        </w:rPr>
        <w:t xml:space="preserve"> suspendront de plein droit le délai de paiement.</w:t>
      </w:r>
    </w:p>
    <w:p w14:paraId="0CF07418" w14:textId="77777777" w:rsidR="006A511D" w:rsidRPr="00301E55" w:rsidRDefault="006A511D" w:rsidP="00627AFB">
      <w:pPr>
        <w:spacing w:after="120" w:line="240" w:lineRule="auto"/>
        <w:jc w:val="both"/>
        <w:rPr>
          <w:rFonts w:ascii="Arial" w:hAnsi="Arial" w:cs="Arial"/>
          <w:sz w:val="20"/>
          <w:szCs w:val="20"/>
        </w:rPr>
      </w:pPr>
      <w:r w:rsidRPr="00301E55">
        <w:rPr>
          <w:rFonts w:ascii="Arial" w:hAnsi="Arial" w:cs="Arial"/>
          <w:sz w:val="20"/>
          <w:szCs w:val="20"/>
        </w:rPr>
        <w:t xml:space="preserve">Le paiement du </w:t>
      </w:r>
      <w:r w:rsidR="00F56D80">
        <w:rPr>
          <w:rFonts w:ascii="Arial" w:hAnsi="Arial" w:cs="Arial"/>
          <w:sz w:val="20"/>
          <w:szCs w:val="20"/>
        </w:rPr>
        <w:t>marché</w:t>
      </w:r>
      <w:r w:rsidRPr="00301E55">
        <w:rPr>
          <w:rFonts w:ascii="Arial" w:hAnsi="Arial" w:cs="Arial"/>
          <w:sz w:val="20"/>
          <w:szCs w:val="20"/>
        </w:rPr>
        <w:t xml:space="preserve"> s’effectue grâce aux crédits inscrits à l’Etat Prévisionnel des Re</w:t>
      </w:r>
      <w:r w:rsidR="00894B7C">
        <w:rPr>
          <w:rFonts w:ascii="Arial" w:hAnsi="Arial" w:cs="Arial"/>
          <w:sz w:val="20"/>
          <w:szCs w:val="20"/>
        </w:rPr>
        <w:t>cettes et des Dépenses (EPRD)</w:t>
      </w:r>
      <w:r w:rsidR="00D05EE1" w:rsidRPr="00301E55">
        <w:rPr>
          <w:rFonts w:ascii="Arial" w:hAnsi="Arial" w:cs="Arial"/>
          <w:sz w:val="20"/>
          <w:szCs w:val="20"/>
        </w:rPr>
        <w:t>.</w:t>
      </w:r>
    </w:p>
    <w:p w14:paraId="7FA27968" w14:textId="77777777" w:rsidR="000676A4" w:rsidRPr="00301E55" w:rsidRDefault="000676A4" w:rsidP="00447701">
      <w:pPr>
        <w:pStyle w:val="Titre2"/>
      </w:pPr>
      <w:bookmarkStart w:id="183" w:name="_Toc469492608"/>
      <w:bookmarkStart w:id="184" w:name="_Toc180421403"/>
      <w:r w:rsidRPr="00301E55">
        <w:t>Intérêts moratoires et indemnité forfaitaire pour frais de recouvrement</w:t>
      </w:r>
      <w:bookmarkEnd w:id="183"/>
      <w:bookmarkEnd w:id="184"/>
      <w:r w:rsidRPr="00301E55">
        <w:t xml:space="preserve"> </w:t>
      </w:r>
    </w:p>
    <w:p w14:paraId="17188FEF"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Les intérêts moratoires courent à compter du jour suivant l'échéance prévue au contrat ou à l'expiration du délai de paiement jusqu'à la date de mise en paiement du principal incluse.</w:t>
      </w:r>
    </w:p>
    <w:p w14:paraId="24566EC3"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Ce taux est celui du taux de la BCE en vigueur au premier jour du semestre de l'année civile au cours duquel les intérêts moratoires ont commencé à courir, majoré de huit points de pourcentage.</w:t>
      </w:r>
    </w:p>
    <w:p w14:paraId="04FC653D" w14:textId="6FC7A310" w:rsidR="00C441C4" w:rsidRDefault="000676A4" w:rsidP="0089459A">
      <w:pPr>
        <w:tabs>
          <w:tab w:val="left" w:pos="709"/>
        </w:tabs>
        <w:spacing w:after="120" w:line="240" w:lineRule="auto"/>
        <w:jc w:val="both"/>
        <w:rPr>
          <w:rFonts w:ascii="Arial" w:hAnsi="Arial" w:cs="Arial"/>
          <w:sz w:val="20"/>
          <w:szCs w:val="20"/>
        </w:rPr>
      </w:pPr>
      <w:r w:rsidRPr="00301E55">
        <w:rPr>
          <w:rFonts w:ascii="Arial" w:hAnsi="Arial" w:cs="Arial"/>
          <w:sz w:val="20"/>
          <w:szCs w:val="20"/>
        </w:rPr>
        <w:t>Le montant de l'indemnité forfaitaire pour frais de re</w:t>
      </w:r>
      <w:r w:rsidR="007D1F23">
        <w:rPr>
          <w:rFonts w:ascii="Arial" w:hAnsi="Arial" w:cs="Arial"/>
          <w:sz w:val="20"/>
          <w:szCs w:val="20"/>
        </w:rPr>
        <w:t>couvrement est fixé à 40 euros.</w:t>
      </w:r>
    </w:p>
    <w:p w14:paraId="67456ACA" w14:textId="77777777" w:rsidR="00AC55E6" w:rsidRPr="00301E55" w:rsidRDefault="00C86213" w:rsidP="00AC55E6">
      <w:pPr>
        <w:pStyle w:val="Titre1"/>
      </w:pPr>
      <w:bookmarkStart w:id="185" w:name="_Toc180421404"/>
      <w:r w:rsidRPr="00301E55">
        <w:t>Responsabilités</w:t>
      </w:r>
      <w:bookmarkEnd w:id="185"/>
    </w:p>
    <w:p w14:paraId="6D1EAC75" w14:textId="6525B60C" w:rsidR="00AC55E6" w:rsidRPr="00301E55" w:rsidRDefault="00AC55E6" w:rsidP="00AC55E6">
      <w:pPr>
        <w:tabs>
          <w:tab w:val="left" w:pos="709"/>
        </w:tabs>
        <w:spacing w:after="120" w:line="240" w:lineRule="auto"/>
        <w:jc w:val="both"/>
        <w:rPr>
          <w:rFonts w:ascii="Arial" w:hAnsi="Arial" w:cs="Arial"/>
          <w:sz w:val="20"/>
          <w:szCs w:val="20"/>
        </w:rPr>
      </w:pPr>
      <w:r w:rsidRPr="00301E55">
        <w:rPr>
          <w:rFonts w:ascii="Arial" w:hAnsi="Arial" w:cs="Arial"/>
          <w:sz w:val="20"/>
          <w:szCs w:val="20"/>
        </w:rPr>
        <w:t>Il est fait applic</w:t>
      </w:r>
      <w:r w:rsidR="007E1FDB">
        <w:rPr>
          <w:rFonts w:ascii="Arial" w:hAnsi="Arial" w:cs="Arial"/>
          <w:sz w:val="20"/>
          <w:szCs w:val="20"/>
        </w:rPr>
        <w:t xml:space="preserve">ation de l’article </w:t>
      </w:r>
      <w:r w:rsidR="005D630C">
        <w:rPr>
          <w:rFonts w:ascii="Arial" w:hAnsi="Arial" w:cs="Arial"/>
          <w:sz w:val="20"/>
          <w:szCs w:val="20"/>
        </w:rPr>
        <w:t>8</w:t>
      </w:r>
      <w:r w:rsidR="007E1FDB">
        <w:rPr>
          <w:rFonts w:ascii="Arial" w:hAnsi="Arial" w:cs="Arial"/>
          <w:sz w:val="20"/>
          <w:szCs w:val="20"/>
        </w:rPr>
        <w:t xml:space="preserve"> du </w:t>
      </w:r>
      <w:r w:rsidR="00195C4A">
        <w:rPr>
          <w:rFonts w:ascii="Arial" w:hAnsi="Arial" w:cs="Arial"/>
          <w:sz w:val="20"/>
          <w:szCs w:val="20"/>
        </w:rPr>
        <w:t>C.C.A.G M.O.E.</w:t>
      </w:r>
    </w:p>
    <w:p w14:paraId="4CCB05FB" w14:textId="2B38EACD" w:rsidR="00AC55E6" w:rsidRPr="00301E55" w:rsidRDefault="00AC55E6" w:rsidP="00AC55E6">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Il est par ailleurs précisé que la responsabilité du </w:t>
      </w:r>
      <w:r w:rsidR="00BD58A4">
        <w:rPr>
          <w:rFonts w:ascii="Arial" w:hAnsi="Arial" w:cs="Arial"/>
          <w:sz w:val="20"/>
          <w:szCs w:val="20"/>
        </w:rPr>
        <w:t>Titulaire</w:t>
      </w:r>
      <w:r w:rsidRPr="00301E55">
        <w:rPr>
          <w:rFonts w:ascii="Arial" w:hAnsi="Arial" w:cs="Arial"/>
          <w:sz w:val="20"/>
          <w:szCs w:val="20"/>
        </w:rPr>
        <w:t xml:space="preserve"> peut être engagée indépendamment de l’application des pénalités, telles que prévues au présent document.</w:t>
      </w:r>
    </w:p>
    <w:p w14:paraId="64E2B00B" w14:textId="787B5BBA" w:rsidR="00F27267" w:rsidRDefault="00AC55E6" w:rsidP="00E6243A">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w:t>
      </w:r>
      <w:r w:rsidR="00BD58A4">
        <w:rPr>
          <w:rFonts w:ascii="Arial" w:hAnsi="Arial" w:cs="Arial"/>
          <w:sz w:val="20"/>
          <w:szCs w:val="20"/>
        </w:rPr>
        <w:t>Titulaire</w:t>
      </w:r>
      <w:r w:rsidRPr="00301E55">
        <w:rPr>
          <w:rFonts w:ascii="Arial" w:hAnsi="Arial" w:cs="Arial"/>
          <w:sz w:val="20"/>
          <w:szCs w:val="20"/>
        </w:rPr>
        <w:t xml:space="preserve"> est responsable de</w:t>
      </w:r>
      <w:r w:rsidR="007E1FDB">
        <w:rPr>
          <w:rFonts w:ascii="Arial" w:hAnsi="Arial" w:cs="Arial"/>
          <w:sz w:val="20"/>
          <w:szCs w:val="20"/>
        </w:rPr>
        <w:t xml:space="preserve">s moyens qui lui sont confiés, </w:t>
      </w:r>
      <w:r w:rsidR="00BD58A4">
        <w:rPr>
          <w:rFonts w:ascii="Arial" w:hAnsi="Arial" w:cs="Arial"/>
          <w:sz w:val="20"/>
          <w:szCs w:val="20"/>
        </w:rPr>
        <w:t>selon les conditions établies ci-dessous :</w:t>
      </w:r>
    </w:p>
    <w:p w14:paraId="1A0BADAF" w14:textId="1A6350E3" w:rsidR="00BD58A4" w:rsidRPr="00BD58A4" w:rsidRDefault="00BD58A4" w:rsidP="00BD58A4">
      <w:pPr>
        <w:tabs>
          <w:tab w:val="left" w:pos="709"/>
        </w:tabs>
        <w:spacing w:after="120" w:line="240" w:lineRule="auto"/>
        <w:jc w:val="both"/>
        <w:rPr>
          <w:rFonts w:ascii="Arial" w:hAnsi="Arial" w:cs="Arial"/>
          <w:sz w:val="20"/>
          <w:szCs w:val="20"/>
        </w:rPr>
      </w:pPr>
      <w:r w:rsidRPr="00BD58A4">
        <w:rPr>
          <w:rFonts w:ascii="Arial" w:hAnsi="Arial" w:cs="Arial"/>
          <w:sz w:val="20"/>
          <w:szCs w:val="20"/>
        </w:rPr>
        <w:t xml:space="preserve">Lorsque ces moyens sont la propriété du </w:t>
      </w:r>
      <w:r>
        <w:rPr>
          <w:rFonts w:ascii="Arial" w:hAnsi="Arial" w:cs="Arial"/>
          <w:sz w:val="20"/>
          <w:szCs w:val="20"/>
        </w:rPr>
        <w:t>maître d’ouvrage</w:t>
      </w:r>
      <w:r w:rsidRPr="00BD58A4">
        <w:rPr>
          <w:rFonts w:ascii="Arial" w:hAnsi="Arial" w:cs="Arial"/>
          <w:sz w:val="20"/>
          <w:szCs w:val="20"/>
        </w:rPr>
        <w:t xml:space="preserve">, ils sont laissés gratuitement à la disposition du </w:t>
      </w:r>
      <w:r>
        <w:rPr>
          <w:rFonts w:ascii="Arial" w:hAnsi="Arial" w:cs="Arial"/>
          <w:sz w:val="20"/>
          <w:szCs w:val="20"/>
        </w:rPr>
        <w:t>Titulaire</w:t>
      </w:r>
      <w:r w:rsidRPr="00BD58A4">
        <w:rPr>
          <w:rFonts w:ascii="Arial" w:hAnsi="Arial" w:cs="Arial"/>
          <w:sz w:val="20"/>
          <w:szCs w:val="20"/>
        </w:rPr>
        <w:t xml:space="preserve"> pour l'exécution du marché.</w:t>
      </w:r>
    </w:p>
    <w:p w14:paraId="53F0E98D" w14:textId="289329BA" w:rsidR="00BD58A4" w:rsidRPr="00BD58A4" w:rsidRDefault="00BD58A4" w:rsidP="00BD58A4">
      <w:pPr>
        <w:tabs>
          <w:tab w:val="left" w:pos="709"/>
        </w:tabs>
        <w:spacing w:after="120" w:line="240" w:lineRule="auto"/>
        <w:jc w:val="both"/>
        <w:rPr>
          <w:rFonts w:ascii="Arial" w:hAnsi="Arial" w:cs="Arial"/>
          <w:sz w:val="20"/>
          <w:szCs w:val="20"/>
        </w:rPr>
      </w:pPr>
      <w:r w:rsidRPr="00BD58A4">
        <w:rPr>
          <w:rFonts w:ascii="Arial" w:hAnsi="Arial" w:cs="Arial"/>
          <w:sz w:val="20"/>
          <w:szCs w:val="20"/>
        </w:rPr>
        <w:t xml:space="preserve">Un constat contradictoire est établi pour constater l'état de ces moyens au moment de leur mise à la disposition du </w:t>
      </w:r>
      <w:r>
        <w:rPr>
          <w:rFonts w:ascii="Arial" w:hAnsi="Arial" w:cs="Arial"/>
          <w:sz w:val="20"/>
          <w:szCs w:val="20"/>
        </w:rPr>
        <w:t>Titulaire</w:t>
      </w:r>
      <w:r w:rsidRPr="00BD58A4">
        <w:rPr>
          <w:rFonts w:ascii="Arial" w:hAnsi="Arial" w:cs="Arial"/>
          <w:sz w:val="20"/>
          <w:szCs w:val="20"/>
        </w:rPr>
        <w:t>. Ce constat est signé par les deux parties. Il mentionne la valeur de ces moyens.</w:t>
      </w:r>
    </w:p>
    <w:p w14:paraId="5C3CB1AB" w14:textId="77777777" w:rsidR="00BD58A4" w:rsidRPr="00BD58A4" w:rsidRDefault="00BD58A4" w:rsidP="00BD58A4">
      <w:pPr>
        <w:tabs>
          <w:tab w:val="left" w:pos="709"/>
        </w:tabs>
        <w:spacing w:after="120" w:line="240" w:lineRule="auto"/>
        <w:jc w:val="both"/>
        <w:rPr>
          <w:rFonts w:ascii="Arial" w:hAnsi="Arial" w:cs="Arial"/>
          <w:sz w:val="20"/>
          <w:szCs w:val="20"/>
        </w:rPr>
      </w:pPr>
      <w:r w:rsidRPr="00BD58A4">
        <w:rPr>
          <w:rFonts w:ascii="Arial" w:hAnsi="Arial" w:cs="Arial"/>
          <w:sz w:val="20"/>
          <w:szCs w:val="20"/>
        </w:rPr>
        <w:t>La date effective de la mise à disposition est celle du constat contradictoire.</w:t>
      </w:r>
    </w:p>
    <w:p w14:paraId="34A67B90" w14:textId="21690084" w:rsidR="00BD58A4" w:rsidRPr="00BD58A4" w:rsidRDefault="00BD58A4" w:rsidP="00BD58A4">
      <w:pPr>
        <w:tabs>
          <w:tab w:val="left" w:pos="709"/>
        </w:tabs>
        <w:spacing w:after="120" w:line="240" w:lineRule="auto"/>
        <w:jc w:val="both"/>
        <w:rPr>
          <w:rFonts w:ascii="Arial" w:hAnsi="Arial" w:cs="Arial"/>
          <w:sz w:val="20"/>
          <w:szCs w:val="20"/>
        </w:rPr>
      </w:pPr>
      <w:r w:rsidRPr="00BD58A4">
        <w:rPr>
          <w:rFonts w:ascii="Arial" w:hAnsi="Arial" w:cs="Arial"/>
          <w:sz w:val="20"/>
          <w:szCs w:val="20"/>
        </w:rPr>
        <w:t xml:space="preserve">Le </w:t>
      </w:r>
      <w:r>
        <w:rPr>
          <w:rFonts w:ascii="Arial" w:hAnsi="Arial" w:cs="Arial"/>
          <w:sz w:val="20"/>
          <w:szCs w:val="20"/>
        </w:rPr>
        <w:t>Titulaire</w:t>
      </w:r>
      <w:r w:rsidRPr="00BD58A4">
        <w:rPr>
          <w:rFonts w:ascii="Arial" w:hAnsi="Arial" w:cs="Arial"/>
          <w:sz w:val="20"/>
          <w:szCs w:val="20"/>
        </w:rPr>
        <w:t xml:space="preserve"> est responsable du gardiennage, de la conservation, de l'entretien et de l'emploi des moyens qui lui sont confiés, dès que ceux-ci ont été mis effectivement à sa disposition. Il ne peut en user que pour satisfaire à l'objet du marché.</w:t>
      </w:r>
    </w:p>
    <w:p w14:paraId="426E7825" w14:textId="0CF28AB7" w:rsidR="00BD58A4" w:rsidRPr="00BD58A4" w:rsidRDefault="00BD58A4" w:rsidP="00BD58A4">
      <w:pPr>
        <w:tabs>
          <w:tab w:val="left" w:pos="709"/>
        </w:tabs>
        <w:spacing w:after="120" w:line="240" w:lineRule="auto"/>
        <w:jc w:val="both"/>
        <w:rPr>
          <w:rFonts w:ascii="Arial" w:hAnsi="Arial" w:cs="Arial"/>
          <w:sz w:val="20"/>
          <w:szCs w:val="20"/>
        </w:rPr>
      </w:pPr>
      <w:r w:rsidRPr="00BD58A4">
        <w:rPr>
          <w:rFonts w:ascii="Arial" w:hAnsi="Arial" w:cs="Arial"/>
          <w:sz w:val="20"/>
          <w:szCs w:val="20"/>
        </w:rPr>
        <w:t xml:space="preserve">A cet effet, le </w:t>
      </w:r>
      <w:r>
        <w:rPr>
          <w:rFonts w:ascii="Arial" w:hAnsi="Arial" w:cs="Arial"/>
          <w:sz w:val="20"/>
          <w:szCs w:val="20"/>
        </w:rPr>
        <w:t>Titulaire</w:t>
      </w:r>
      <w:r w:rsidRPr="00BD58A4">
        <w:rPr>
          <w:rFonts w:ascii="Arial" w:hAnsi="Arial" w:cs="Arial"/>
          <w:sz w:val="20"/>
          <w:szCs w:val="20"/>
        </w:rPr>
        <w:t xml:space="preserve"> doit :</w:t>
      </w:r>
    </w:p>
    <w:p w14:paraId="6D359385" w14:textId="77777777" w:rsidR="00BD58A4" w:rsidRPr="00BD58A4" w:rsidRDefault="00BD58A4" w:rsidP="00BD58A4">
      <w:pPr>
        <w:tabs>
          <w:tab w:val="left" w:pos="709"/>
        </w:tabs>
        <w:spacing w:after="120" w:line="240" w:lineRule="auto"/>
        <w:jc w:val="both"/>
        <w:rPr>
          <w:rFonts w:ascii="Arial" w:hAnsi="Arial" w:cs="Arial"/>
          <w:sz w:val="20"/>
          <w:szCs w:val="20"/>
        </w:rPr>
      </w:pPr>
      <w:r w:rsidRPr="00BD58A4">
        <w:rPr>
          <w:rFonts w:ascii="Arial" w:hAnsi="Arial" w:cs="Arial"/>
          <w:sz w:val="20"/>
          <w:szCs w:val="20"/>
        </w:rPr>
        <w:t>― en tenir un inventaire permanent ;</w:t>
      </w:r>
    </w:p>
    <w:p w14:paraId="294D1BAA" w14:textId="77777777" w:rsidR="00BD58A4" w:rsidRPr="00BD58A4" w:rsidRDefault="00BD58A4" w:rsidP="00BD58A4">
      <w:pPr>
        <w:tabs>
          <w:tab w:val="left" w:pos="709"/>
        </w:tabs>
        <w:spacing w:after="120" w:line="240" w:lineRule="auto"/>
        <w:jc w:val="both"/>
        <w:rPr>
          <w:rFonts w:ascii="Arial" w:hAnsi="Arial" w:cs="Arial"/>
          <w:sz w:val="20"/>
          <w:szCs w:val="20"/>
        </w:rPr>
      </w:pPr>
      <w:r w:rsidRPr="00BD58A4">
        <w:rPr>
          <w:rFonts w:ascii="Arial" w:hAnsi="Arial" w:cs="Arial"/>
          <w:sz w:val="20"/>
          <w:szCs w:val="20"/>
        </w:rPr>
        <w:t>― apposer sur les moyens tout dispositif permettant l'identification du propriétaire.</w:t>
      </w:r>
    </w:p>
    <w:p w14:paraId="4B3A1976" w14:textId="20B18305" w:rsidR="00BD58A4" w:rsidRPr="00BD58A4" w:rsidRDefault="00BD58A4" w:rsidP="00BD58A4">
      <w:pPr>
        <w:tabs>
          <w:tab w:val="left" w:pos="709"/>
        </w:tabs>
        <w:spacing w:after="120" w:line="240" w:lineRule="auto"/>
        <w:jc w:val="both"/>
        <w:rPr>
          <w:rFonts w:ascii="Arial" w:hAnsi="Arial" w:cs="Arial"/>
          <w:sz w:val="20"/>
          <w:szCs w:val="20"/>
        </w:rPr>
      </w:pPr>
      <w:r w:rsidRPr="00BD58A4">
        <w:rPr>
          <w:rFonts w:ascii="Arial" w:hAnsi="Arial" w:cs="Arial"/>
          <w:sz w:val="20"/>
          <w:szCs w:val="20"/>
        </w:rPr>
        <w:t xml:space="preserve">Lorsque l'un de ces moyens mis à disposition est endommagé, détruit ou perdu, le </w:t>
      </w:r>
      <w:r>
        <w:rPr>
          <w:rFonts w:ascii="Arial" w:hAnsi="Arial" w:cs="Arial"/>
          <w:sz w:val="20"/>
          <w:szCs w:val="20"/>
        </w:rPr>
        <w:t>Titulaire</w:t>
      </w:r>
      <w:r w:rsidRPr="00BD58A4">
        <w:rPr>
          <w:rFonts w:ascii="Arial" w:hAnsi="Arial" w:cs="Arial"/>
          <w:sz w:val="20"/>
          <w:szCs w:val="20"/>
        </w:rPr>
        <w:t xml:space="preserve"> est tenu de le remettre en état, de le remplacer ou d'en rembourser la valeur résiduelle à la date de disparition ou du sinistre.</w:t>
      </w:r>
    </w:p>
    <w:p w14:paraId="67EA888F" w14:textId="4CDD4C41" w:rsidR="00BD58A4" w:rsidRPr="00BD58A4" w:rsidRDefault="00BD58A4" w:rsidP="00BD58A4">
      <w:pPr>
        <w:tabs>
          <w:tab w:val="left" w:pos="709"/>
        </w:tabs>
        <w:spacing w:after="120" w:line="240" w:lineRule="auto"/>
        <w:jc w:val="both"/>
        <w:rPr>
          <w:rFonts w:ascii="Arial" w:hAnsi="Arial" w:cs="Arial"/>
          <w:sz w:val="20"/>
          <w:szCs w:val="20"/>
        </w:rPr>
      </w:pPr>
      <w:r w:rsidRPr="00BD58A4">
        <w:rPr>
          <w:rFonts w:ascii="Arial" w:hAnsi="Arial" w:cs="Arial"/>
          <w:sz w:val="20"/>
          <w:szCs w:val="20"/>
        </w:rPr>
        <w:t>Au terme de l'exécution ou après résiliation du marché, ou au terme fixé par celui-ci, les moyens mis à disposition sont restitués au pouvoir adjudicateur.</w:t>
      </w:r>
    </w:p>
    <w:p w14:paraId="2FEFA2EA" w14:textId="6701154D" w:rsidR="00BD58A4" w:rsidRPr="00BD58A4" w:rsidRDefault="00BD58A4" w:rsidP="00BD58A4">
      <w:pPr>
        <w:tabs>
          <w:tab w:val="left" w:pos="709"/>
        </w:tabs>
        <w:spacing w:after="120" w:line="240" w:lineRule="auto"/>
        <w:jc w:val="both"/>
        <w:rPr>
          <w:rFonts w:ascii="Arial" w:hAnsi="Arial" w:cs="Arial"/>
          <w:sz w:val="20"/>
          <w:szCs w:val="20"/>
        </w:rPr>
      </w:pPr>
      <w:r w:rsidRPr="00BD58A4">
        <w:rPr>
          <w:rFonts w:ascii="Arial" w:hAnsi="Arial" w:cs="Arial"/>
          <w:sz w:val="20"/>
          <w:szCs w:val="20"/>
        </w:rPr>
        <w:t>Un constat contradictoire est établi lors de leur restitution.</w:t>
      </w:r>
    </w:p>
    <w:p w14:paraId="1749C2C0" w14:textId="6548E3BA" w:rsidR="00BD58A4" w:rsidRPr="00BD58A4" w:rsidRDefault="00BD58A4" w:rsidP="00BD58A4">
      <w:pPr>
        <w:tabs>
          <w:tab w:val="left" w:pos="709"/>
        </w:tabs>
        <w:spacing w:after="120" w:line="240" w:lineRule="auto"/>
        <w:jc w:val="both"/>
        <w:rPr>
          <w:rFonts w:ascii="Arial" w:hAnsi="Arial" w:cs="Arial"/>
          <w:sz w:val="20"/>
          <w:szCs w:val="20"/>
        </w:rPr>
      </w:pPr>
      <w:r w:rsidRPr="00BD58A4">
        <w:rPr>
          <w:rFonts w:ascii="Arial" w:hAnsi="Arial" w:cs="Arial"/>
          <w:sz w:val="20"/>
          <w:szCs w:val="20"/>
        </w:rPr>
        <w:t xml:space="preserve">Le cas échéant, les frais relatifs à cette restitution incombent au </w:t>
      </w:r>
      <w:r>
        <w:rPr>
          <w:rFonts w:ascii="Arial" w:hAnsi="Arial" w:cs="Arial"/>
          <w:sz w:val="20"/>
          <w:szCs w:val="20"/>
        </w:rPr>
        <w:t>Titulaire</w:t>
      </w:r>
      <w:r w:rsidRPr="00BD58A4">
        <w:rPr>
          <w:rFonts w:ascii="Arial" w:hAnsi="Arial" w:cs="Arial"/>
          <w:sz w:val="20"/>
          <w:szCs w:val="20"/>
        </w:rPr>
        <w:t>.</w:t>
      </w:r>
    </w:p>
    <w:p w14:paraId="12853C99" w14:textId="375CFBBF" w:rsidR="00BD58A4" w:rsidRPr="00BD58A4" w:rsidRDefault="00BD58A4" w:rsidP="00BD58A4">
      <w:pPr>
        <w:tabs>
          <w:tab w:val="left" w:pos="709"/>
        </w:tabs>
        <w:spacing w:after="120" w:line="240" w:lineRule="auto"/>
        <w:jc w:val="both"/>
        <w:rPr>
          <w:rFonts w:ascii="Arial" w:hAnsi="Arial" w:cs="Arial"/>
          <w:sz w:val="20"/>
          <w:szCs w:val="20"/>
        </w:rPr>
      </w:pPr>
      <w:r w:rsidRPr="00BD58A4">
        <w:rPr>
          <w:rFonts w:ascii="Arial" w:hAnsi="Arial" w:cs="Arial"/>
          <w:sz w:val="20"/>
          <w:szCs w:val="20"/>
        </w:rPr>
        <w:t xml:space="preserve">Si le </w:t>
      </w:r>
      <w:r>
        <w:rPr>
          <w:rFonts w:ascii="Arial" w:hAnsi="Arial" w:cs="Arial"/>
          <w:sz w:val="20"/>
          <w:szCs w:val="20"/>
        </w:rPr>
        <w:t>Titulaire</w:t>
      </w:r>
      <w:r w:rsidRPr="00BD58A4">
        <w:rPr>
          <w:rFonts w:ascii="Arial" w:hAnsi="Arial" w:cs="Arial"/>
          <w:sz w:val="20"/>
          <w:szCs w:val="20"/>
        </w:rPr>
        <w:t xml:space="preserve"> ne respecte pas les obligations </w:t>
      </w:r>
      <w:r>
        <w:rPr>
          <w:rFonts w:ascii="Arial" w:hAnsi="Arial" w:cs="Arial"/>
          <w:sz w:val="20"/>
          <w:szCs w:val="20"/>
        </w:rPr>
        <w:t>qui précèdent</w:t>
      </w:r>
      <w:r w:rsidRPr="00BD58A4">
        <w:rPr>
          <w:rFonts w:ascii="Arial" w:hAnsi="Arial" w:cs="Arial"/>
          <w:sz w:val="20"/>
          <w:szCs w:val="20"/>
        </w:rPr>
        <w:t>, le pouvoir adjudicateur peut suspendre le paiement des sommes dues au titre du marché, à concurrence du préjudice estimé, jusqu'à l'exécution de ces obligations.</w:t>
      </w:r>
    </w:p>
    <w:p w14:paraId="7E00F8B8" w14:textId="04F938E6" w:rsidR="00BD58A4" w:rsidRPr="00301E55" w:rsidRDefault="00BD58A4" w:rsidP="00BD58A4">
      <w:pPr>
        <w:tabs>
          <w:tab w:val="left" w:pos="709"/>
        </w:tabs>
        <w:spacing w:after="120" w:line="240" w:lineRule="auto"/>
        <w:jc w:val="both"/>
        <w:rPr>
          <w:rFonts w:ascii="Arial" w:hAnsi="Arial" w:cs="Arial"/>
          <w:sz w:val="20"/>
          <w:szCs w:val="20"/>
        </w:rPr>
      </w:pPr>
      <w:r w:rsidRPr="00BD58A4">
        <w:rPr>
          <w:rFonts w:ascii="Arial" w:hAnsi="Arial" w:cs="Arial"/>
          <w:sz w:val="20"/>
          <w:szCs w:val="20"/>
        </w:rPr>
        <w:t>Indépendamment des sanctions mentionnées ci-dessus, le marché peut être résilié, dans les conditions de l'article 3</w:t>
      </w:r>
      <w:r>
        <w:rPr>
          <w:rFonts w:ascii="Arial" w:hAnsi="Arial" w:cs="Arial"/>
          <w:sz w:val="20"/>
          <w:szCs w:val="20"/>
        </w:rPr>
        <w:t>0 du C.C.A.G. M.O.E.</w:t>
      </w:r>
      <w:r w:rsidRPr="00BD58A4">
        <w:rPr>
          <w:rFonts w:ascii="Arial" w:hAnsi="Arial" w:cs="Arial"/>
          <w:sz w:val="20"/>
          <w:szCs w:val="20"/>
        </w:rPr>
        <w:t xml:space="preserve">, en cas de défaut de présentation, de mauvais emploi ou d'utilisation abusive des moyens mis à la disposition du </w:t>
      </w:r>
      <w:r>
        <w:rPr>
          <w:rFonts w:ascii="Arial" w:hAnsi="Arial" w:cs="Arial"/>
          <w:sz w:val="20"/>
          <w:szCs w:val="20"/>
        </w:rPr>
        <w:t>Titulaire</w:t>
      </w:r>
      <w:r w:rsidRPr="00BD58A4">
        <w:rPr>
          <w:rFonts w:ascii="Arial" w:hAnsi="Arial" w:cs="Arial"/>
          <w:sz w:val="20"/>
          <w:szCs w:val="20"/>
        </w:rPr>
        <w:t>.</w:t>
      </w:r>
    </w:p>
    <w:p w14:paraId="626CE820" w14:textId="2A8910B7" w:rsidR="00442C29" w:rsidRPr="00442C29" w:rsidRDefault="008B213B" w:rsidP="00442C29">
      <w:pPr>
        <w:pStyle w:val="Titre1"/>
      </w:pPr>
      <w:bookmarkStart w:id="186" w:name="_Toc180421405"/>
      <w:r w:rsidRPr="00301E55">
        <w:t xml:space="preserve">Autres obligations du </w:t>
      </w:r>
      <w:r w:rsidR="00BD58A4">
        <w:t>Titulaire</w:t>
      </w:r>
      <w:bookmarkEnd w:id="186"/>
    </w:p>
    <w:p w14:paraId="07120E96" w14:textId="5E7D8C7E" w:rsidR="009C2172" w:rsidRPr="00301E55" w:rsidRDefault="00856D00" w:rsidP="00447701">
      <w:pPr>
        <w:pStyle w:val="Titre2"/>
      </w:pPr>
      <w:bookmarkStart w:id="187" w:name="_Toc469492619"/>
      <w:bookmarkStart w:id="188" w:name="_Toc180421406"/>
      <w:r w:rsidRPr="00301E55">
        <w:t xml:space="preserve">Changements affectant le </w:t>
      </w:r>
      <w:r w:rsidR="00BD58A4">
        <w:t>Titulaire</w:t>
      </w:r>
      <w:bookmarkEnd w:id="187"/>
      <w:bookmarkEnd w:id="188"/>
    </w:p>
    <w:p w14:paraId="5AC646BD" w14:textId="2CFF2996" w:rsidR="008B213B" w:rsidRPr="00301E55" w:rsidRDefault="008B213B" w:rsidP="00C429DE">
      <w:p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 xml:space="preserve">Le </w:t>
      </w:r>
      <w:r w:rsidR="00BD58A4">
        <w:rPr>
          <w:rFonts w:ascii="Arial" w:hAnsi="Arial" w:cs="Arial"/>
          <w:sz w:val="20"/>
          <w:szCs w:val="20"/>
        </w:rPr>
        <w:t>Titulaire</w:t>
      </w:r>
      <w:r w:rsidRPr="00301E55">
        <w:rPr>
          <w:rFonts w:ascii="Arial" w:hAnsi="Arial" w:cs="Arial"/>
          <w:sz w:val="20"/>
          <w:szCs w:val="20"/>
        </w:rPr>
        <w:t xml:space="preserve"> s’engage à informer </w:t>
      </w:r>
      <w:r w:rsidR="000C0187">
        <w:rPr>
          <w:rFonts w:ascii="Arial" w:hAnsi="Arial" w:cs="Arial"/>
          <w:sz w:val="20"/>
          <w:szCs w:val="20"/>
        </w:rPr>
        <w:t>le Maitre d’Ouvrage</w:t>
      </w:r>
      <w:r w:rsidRPr="00301E55">
        <w:rPr>
          <w:rFonts w:ascii="Arial" w:hAnsi="Arial" w:cs="Arial"/>
          <w:sz w:val="20"/>
          <w:szCs w:val="20"/>
        </w:rPr>
        <w:t xml:space="preserve"> de tout changement affectant : </w:t>
      </w:r>
    </w:p>
    <w:p w14:paraId="0394ADFC" w14:textId="77777777" w:rsidR="008B213B" w:rsidRPr="00301E55" w:rsidRDefault="008B213B" w:rsidP="00F85DD9">
      <w:pPr>
        <w:pStyle w:val="Paragraphedeliste"/>
        <w:numPr>
          <w:ilvl w:val="0"/>
          <w:numId w:val="9"/>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personne ayant qualité pour le représenter ;</w:t>
      </w:r>
    </w:p>
    <w:p w14:paraId="79E3508B" w14:textId="77777777" w:rsidR="008B213B" w:rsidRPr="00301E55" w:rsidRDefault="008B213B" w:rsidP="00F85DD9">
      <w:pPr>
        <w:pStyle w:val="Paragraphedeliste"/>
        <w:numPr>
          <w:ilvl w:val="0"/>
          <w:numId w:val="9"/>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forme de l’entreprise ;</w:t>
      </w:r>
    </w:p>
    <w:p w14:paraId="2095E6F3" w14:textId="77777777" w:rsidR="008B213B" w:rsidRPr="00301E55" w:rsidRDefault="008B213B" w:rsidP="00F85DD9">
      <w:pPr>
        <w:pStyle w:val="Paragraphedeliste"/>
        <w:numPr>
          <w:ilvl w:val="0"/>
          <w:numId w:val="9"/>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raison sociale de l’entreprise ou sa dénomination ;</w:t>
      </w:r>
    </w:p>
    <w:p w14:paraId="31C9B4E5" w14:textId="77777777" w:rsidR="008B213B" w:rsidRPr="00301E55" w:rsidRDefault="008B213B" w:rsidP="00F85DD9">
      <w:pPr>
        <w:pStyle w:val="Paragraphedeliste"/>
        <w:numPr>
          <w:ilvl w:val="0"/>
          <w:numId w:val="9"/>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son adresse ou son siège social ;</w:t>
      </w:r>
    </w:p>
    <w:p w14:paraId="222D8D02" w14:textId="77777777" w:rsidR="008B213B" w:rsidRPr="00301E55" w:rsidRDefault="008B213B" w:rsidP="00F85DD9">
      <w:pPr>
        <w:pStyle w:val="Paragraphedeliste"/>
        <w:numPr>
          <w:ilvl w:val="0"/>
          <w:numId w:val="9"/>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cession d’une ou de différentes activités ;</w:t>
      </w:r>
    </w:p>
    <w:p w14:paraId="48875B12" w14:textId="77777777" w:rsidR="008B213B" w:rsidRPr="00301E55" w:rsidRDefault="008B213B" w:rsidP="00F85DD9">
      <w:pPr>
        <w:pStyle w:val="Paragraphedeliste"/>
        <w:numPr>
          <w:ilvl w:val="0"/>
          <w:numId w:val="9"/>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lastRenderedPageBreak/>
        <w:t>l’acquisition d’une nouvelle activité ;</w:t>
      </w:r>
    </w:p>
    <w:p w14:paraId="0BBD971C" w14:textId="77777777" w:rsidR="008B213B" w:rsidRPr="00301E55" w:rsidRDefault="008B213B" w:rsidP="00F85DD9">
      <w:pPr>
        <w:pStyle w:val="Paragraphedeliste"/>
        <w:numPr>
          <w:ilvl w:val="0"/>
          <w:numId w:val="9"/>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ses coordonnées bancaires ;</w:t>
      </w:r>
    </w:p>
    <w:p w14:paraId="035AD149" w14:textId="77777777" w:rsidR="008B213B" w:rsidRPr="00301E55" w:rsidRDefault="008B213B" w:rsidP="00F85DD9">
      <w:pPr>
        <w:pStyle w:val="Paragraphedeliste"/>
        <w:numPr>
          <w:ilvl w:val="0"/>
          <w:numId w:val="9"/>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toute autre modification ayant un impact sur l’exécution du marché.</w:t>
      </w:r>
    </w:p>
    <w:p w14:paraId="4E1B9544" w14:textId="0264FF28" w:rsidR="008B213B" w:rsidRPr="00301E55" w:rsidRDefault="008B213B" w:rsidP="009A7818">
      <w:p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 xml:space="preserve">Le </w:t>
      </w:r>
      <w:r w:rsidR="00BD58A4">
        <w:rPr>
          <w:rFonts w:ascii="Arial" w:hAnsi="Arial" w:cs="Arial"/>
          <w:sz w:val="20"/>
          <w:szCs w:val="20"/>
        </w:rPr>
        <w:t>Titulaire</w:t>
      </w:r>
      <w:r w:rsidRPr="00301E55">
        <w:rPr>
          <w:rFonts w:ascii="Arial" w:hAnsi="Arial" w:cs="Arial"/>
          <w:sz w:val="20"/>
          <w:szCs w:val="20"/>
        </w:rPr>
        <w:t xml:space="preserve"> fait parvenir au </w:t>
      </w:r>
      <w:r w:rsidR="00D30D1D">
        <w:rPr>
          <w:rFonts w:ascii="Arial" w:hAnsi="Arial" w:cs="Arial"/>
          <w:sz w:val="20"/>
          <w:szCs w:val="20"/>
        </w:rPr>
        <w:t>Maitre d’Ouvrage</w:t>
      </w:r>
      <w:r w:rsidRPr="00301E55">
        <w:rPr>
          <w:rFonts w:ascii="Arial" w:hAnsi="Arial" w:cs="Arial"/>
          <w:sz w:val="20"/>
          <w:szCs w:val="20"/>
        </w:rPr>
        <w:t>, le cas échéant, un extrait K, K bis ou D1 à jour des modifications, ou pour les entreprises n’en possédant pas, leur numéro SIREN, une photocopie de l’extrait du journal des annonces légales et un relevé d’identité bancaire ou de caisse d’épargne.</w:t>
      </w:r>
    </w:p>
    <w:p w14:paraId="133A30F1" w14:textId="0A9EF43C" w:rsidR="001722C8" w:rsidRPr="001722C8" w:rsidRDefault="008B213B" w:rsidP="007611C1">
      <w:pPr>
        <w:pBdr>
          <w:top w:val="double" w:sz="4" w:space="1" w:color="auto"/>
          <w:left w:val="double" w:sz="4" w:space="4" w:color="auto"/>
          <w:bottom w:val="double" w:sz="4" w:space="1" w:color="auto"/>
          <w:right w:val="double" w:sz="4" w:space="4" w:color="auto"/>
        </w:pBdr>
        <w:spacing w:line="240" w:lineRule="auto"/>
        <w:jc w:val="both"/>
        <w:rPr>
          <w:rFonts w:ascii="Arial" w:hAnsi="Arial" w:cs="Arial"/>
          <w:sz w:val="20"/>
          <w:szCs w:val="20"/>
        </w:rPr>
      </w:pPr>
      <w:r w:rsidRPr="00301E55">
        <w:rPr>
          <w:rFonts w:ascii="Arial" w:hAnsi="Arial" w:cs="Arial"/>
          <w:sz w:val="20"/>
          <w:szCs w:val="20"/>
        </w:rPr>
        <w:t xml:space="preserve">Ces changements doivent être signalés impérativement avant toute nouvelle facturation, par courrier </w:t>
      </w:r>
      <w:bookmarkStart w:id="189" w:name="_Toc469578916"/>
      <w:bookmarkStart w:id="190" w:name="_Toc469492620"/>
      <w:r w:rsidR="007611C1">
        <w:rPr>
          <w:rFonts w:ascii="Arial" w:hAnsi="Arial" w:cs="Arial"/>
          <w:sz w:val="20"/>
          <w:szCs w:val="20"/>
        </w:rPr>
        <w:t xml:space="preserve">adressé à la personne en charge du suivi du marché, identifiée en page </w:t>
      </w:r>
      <w:r w:rsidR="00D30D1D">
        <w:rPr>
          <w:rFonts w:ascii="Arial" w:hAnsi="Arial" w:cs="Arial"/>
          <w:sz w:val="20"/>
          <w:szCs w:val="20"/>
        </w:rPr>
        <w:t>1</w:t>
      </w:r>
      <w:r w:rsidR="007611C1">
        <w:rPr>
          <w:rFonts w:ascii="Arial" w:hAnsi="Arial" w:cs="Arial"/>
          <w:sz w:val="20"/>
          <w:szCs w:val="20"/>
        </w:rPr>
        <w:t xml:space="preserve"> du présent </w:t>
      </w:r>
      <w:r w:rsidR="00D30D1D">
        <w:rPr>
          <w:rFonts w:ascii="Arial" w:hAnsi="Arial" w:cs="Arial"/>
          <w:sz w:val="20"/>
          <w:szCs w:val="20"/>
        </w:rPr>
        <w:t>C.C.A.P.</w:t>
      </w:r>
      <w:r w:rsidR="007611C1">
        <w:rPr>
          <w:rFonts w:ascii="Arial" w:hAnsi="Arial" w:cs="Arial"/>
          <w:sz w:val="20"/>
          <w:szCs w:val="20"/>
        </w:rPr>
        <w:t xml:space="preserve"> [rubrique A].</w:t>
      </w:r>
    </w:p>
    <w:p w14:paraId="3A743BDB" w14:textId="77777777" w:rsidR="00666E4D" w:rsidRPr="00447701" w:rsidRDefault="009A7818" w:rsidP="00447701">
      <w:pPr>
        <w:pStyle w:val="Titre2"/>
      </w:pPr>
      <w:bookmarkStart w:id="191" w:name="_Toc180421407"/>
      <w:r w:rsidRPr="00447701">
        <w:t>Sous-traitance</w:t>
      </w:r>
      <w:bookmarkEnd w:id="189"/>
      <w:bookmarkEnd w:id="191"/>
    </w:p>
    <w:p w14:paraId="18292424" w14:textId="6BC16928" w:rsidR="00217CC0" w:rsidRDefault="009A7818" w:rsidP="0086412C">
      <w:pPr>
        <w:spacing w:after="120" w:line="240" w:lineRule="auto"/>
        <w:jc w:val="both"/>
        <w:rPr>
          <w:rFonts w:ascii="Arial" w:hAnsi="Arial" w:cs="Arial"/>
          <w:sz w:val="20"/>
          <w:szCs w:val="20"/>
        </w:rPr>
      </w:pPr>
      <w:r w:rsidRPr="00301E55">
        <w:rPr>
          <w:rFonts w:ascii="Arial" w:hAnsi="Arial" w:cs="Arial"/>
          <w:sz w:val="20"/>
          <w:szCs w:val="20"/>
        </w:rPr>
        <w:t xml:space="preserve">Le </w:t>
      </w:r>
      <w:r w:rsidR="00BD58A4">
        <w:rPr>
          <w:rFonts w:ascii="Arial" w:hAnsi="Arial" w:cs="Arial"/>
          <w:sz w:val="20"/>
          <w:szCs w:val="20"/>
        </w:rPr>
        <w:t>Titulaire</w:t>
      </w:r>
      <w:r w:rsidRPr="00301E55">
        <w:rPr>
          <w:rFonts w:ascii="Arial" w:hAnsi="Arial" w:cs="Arial"/>
          <w:sz w:val="20"/>
          <w:szCs w:val="20"/>
        </w:rPr>
        <w:t xml:space="preserve"> peut sous-traiter l’exécution de certaines parties de son </w:t>
      </w:r>
      <w:r w:rsidR="00F56D80">
        <w:rPr>
          <w:rFonts w:ascii="Arial" w:hAnsi="Arial" w:cs="Arial"/>
          <w:sz w:val="20"/>
          <w:szCs w:val="20"/>
        </w:rPr>
        <w:t>marché</w:t>
      </w:r>
      <w:r w:rsidRPr="00301E55">
        <w:rPr>
          <w:rFonts w:ascii="Arial" w:hAnsi="Arial" w:cs="Arial"/>
          <w:sz w:val="20"/>
          <w:szCs w:val="20"/>
        </w:rPr>
        <w:t xml:space="preserve">, à condition d’avoir obtenu préalablement du </w:t>
      </w:r>
      <w:r w:rsidR="007D1F23">
        <w:rPr>
          <w:rFonts w:ascii="Arial" w:hAnsi="Arial" w:cs="Arial"/>
          <w:sz w:val="20"/>
          <w:szCs w:val="20"/>
        </w:rPr>
        <w:t>Maitre d’Ouvrage</w:t>
      </w:r>
      <w:r w:rsidR="007D1F23" w:rsidRPr="003B0DD9">
        <w:rPr>
          <w:rFonts w:ascii="Arial" w:hAnsi="Arial" w:cs="Arial"/>
          <w:sz w:val="20"/>
          <w:szCs w:val="20"/>
        </w:rPr>
        <w:t xml:space="preserve"> </w:t>
      </w:r>
      <w:r w:rsidRPr="00301E55">
        <w:rPr>
          <w:rFonts w:ascii="Arial" w:hAnsi="Arial" w:cs="Arial"/>
          <w:sz w:val="20"/>
          <w:szCs w:val="20"/>
        </w:rPr>
        <w:t xml:space="preserve">l’acceptation de chaque sous-traitant et l’agrément de ses conditions de paiements, </w:t>
      </w:r>
      <w:r w:rsidR="00217CC0" w:rsidRPr="00217CC0">
        <w:rPr>
          <w:rFonts w:ascii="Arial" w:hAnsi="Arial" w:cs="Arial"/>
          <w:sz w:val="20"/>
          <w:szCs w:val="20"/>
        </w:rPr>
        <w:t xml:space="preserve">conformément aux dispositions prévues aux articles L.2193-1 et R.2193-1 et suivants </w:t>
      </w:r>
      <w:r w:rsidR="00AB1351">
        <w:rPr>
          <w:rFonts w:ascii="Arial" w:hAnsi="Arial" w:cs="Arial"/>
          <w:sz w:val="20"/>
          <w:szCs w:val="20"/>
        </w:rPr>
        <w:t xml:space="preserve">du </w:t>
      </w:r>
      <w:r w:rsidR="005B3071">
        <w:rPr>
          <w:rFonts w:ascii="Arial" w:hAnsi="Arial" w:cs="Arial"/>
          <w:sz w:val="20"/>
          <w:szCs w:val="20"/>
        </w:rPr>
        <w:t>Code</w:t>
      </w:r>
      <w:r w:rsidR="00AB1351">
        <w:rPr>
          <w:rFonts w:ascii="Arial" w:hAnsi="Arial" w:cs="Arial"/>
          <w:sz w:val="20"/>
          <w:szCs w:val="20"/>
        </w:rPr>
        <w:t xml:space="preserve"> de la commande publique, et </w:t>
      </w:r>
      <w:r w:rsidR="00C24F13">
        <w:rPr>
          <w:rFonts w:ascii="Arial" w:hAnsi="Arial" w:cs="Arial"/>
          <w:sz w:val="20"/>
          <w:szCs w:val="20"/>
        </w:rPr>
        <w:t>sous réserve</w:t>
      </w:r>
      <w:r w:rsidR="004A7CC3">
        <w:rPr>
          <w:rFonts w:ascii="Arial" w:hAnsi="Arial" w:cs="Arial"/>
          <w:sz w:val="20"/>
          <w:szCs w:val="20"/>
        </w:rPr>
        <w:t xml:space="preserve"> </w:t>
      </w:r>
      <w:r w:rsidR="00C24F13">
        <w:rPr>
          <w:rFonts w:ascii="Arial" w:hAnsi="Arial" w:cs="Arial"/>
          <w:sz w:val="20"/>
          <w:szCs w:val="20"/>
        </w:rPr>
        <w:t>du respect de</w:t>
      </w:r>
      <w:r w:rsidR="00AB1351">
        <w:rPr>
          <w:rFonts w:ascii="Arial" w:hAnsi="Arial" w:cs="Arial"/>
          <w:sz w:val="20"/>
          <w:szCs w:val="20"/>
        </w:rPr>
        <w:t xml:space="preserve"> l’article 37 du décret n°80-2017 du 20 mars 1980 portant </w:t>
      </w:r>
      <w:r w:rsidR="005B3071">
        <w:rPr>
          <w:rFonts w:ascii="Arial" w:hAnsi="Arial" w:cs="Arial"/>
          <w:sz w:val="20"/>
          <w:szCs w:val="20"/>
        </w:rPr>
        <w:t>Code</w:t>
      </w:r>
      <w:r w:rsidR="00AB1351">
        <w:rPr>
          <w:rFonts w:ascii="Arial" w:hAnsi="Arial" w:cs="Arial"/>
          <w:sz w:val="20"/>
          <w:szCs w:val="20"/>
        </w:rPr>
        <w:t>s des devoirs professionnels des architectes</w:t>
      </w:r>
      <w:r w:rsidR="004A7CC3">
        <w:rPr>
          <w:rFonts w:ascii="Arial" w:hAnsi="Arial" w:cs="Arial"/>
          <w:sz w:val="20"/>
          <w:szCs w:val="20"/>
        </w:rPr>
        <w:t xml:space="preserve"> qui interdit de sous-traiter le projet architectural</w:t>
      </w:r>
      <w:r w:rsidR="00AB1351">
        <w:rPr>
          <w:rFonts w:ascii="Arial" w:hAnsi="Arial" w:cs="Arial"/>
          <w:sz w:val="20"/>
          <w:szCs w:val="20"/>
        </w:rPr>
        <w:t>.</w:t>
      </w:r>
    </w:p>
    <w:p w14:paraId="7D5C3BE9" w14:textId="77777777" w:rsidR="009A7818" w:rsidRPr="00301E55" w:rsidRDefault="009A7818" w:rsidP="0086412C">
      <w:pPr>
        <w:spacing w:after="120" w:line="240" w:lineRule="auto"/>
        <w:jc w:val="both"/>
        <w:rPr>
          <w:rFonts w:ascii="Arial" w:hAnsi="Arial" w:cs="Arial"/>
          <w:sz w:val="20"/>
          <w:szCs w:val="20"/>
        </w:rPr>
      </w:pPr>
      <w:r w:rsidRPr="00301E55">
        <w:rPr>
          <w:rFonts w:ascii="Arial" w:hAnsi="Arial" w:cs="Arial"/>
          <w:sz w:val="20"/>
          <w:szCs w:val="20"/>
        </w:rPr>
        <w:t>Les sous-traitants de premier rang ont droit au paiement direct de leurs prestations, lorsque le montant des prestations sous-traitées atteint ou dépasse 600 € TTC.</w:t>
      </w:r>
    </w:p>
    <w:p w14:paraId="56735ABF" w14:textId="7A0AAFC1" w:rsidR="009A7818" w:rsidRPr="00301E55" w:rsidRDefault="009A7818" w:rsidP="0086412C">
      <w:pPr>
        <w:spacing w:after="120" w:line="240" w:lineRule="auto"/>
        <w:jc w:val="both"/>
        <w:rPr>
          <w:rFonts w:ascii="Arial" w:hAnsi="Arial" w:cs="Arial"/>
          <w:sz w:val="20"/>
          <w:szCs w:val="20"/>
        </w:rPr>
      </w:pPr>
      <w:r w:rsidRPr="00301E55">
        <w:rPr>
          <w:rFonts w:ascii="Arial" w:hAnsi="Arial" w:cs="Arial"/>
          <w:sz w:val="20"/>
          <w:szCs w:val="20"/>
        </w:rPr>
        <w:t xml:space="preserve">Pour chaque demande d’acceptation de sous-traitant, le </w:t>
      </w:r>
      <w:r w:rsidR="00BD58A4">
        <w:rPr>
          <w:rFonts w:ascii="Arial" w:hAnsi="Arial" w:cs="Arial"/>
          <w:sz w:val="20"/>
          <w:szCs w:val="20"/>
        </w:rPr>
        <w:t>Titulaire</w:t>
      </w:r>
      <w:r w:rsidRPr="00301E55">
        <w:rPr>
          <w:rFonts w:ascii="Arial" w:hAnsi="Arial" w:cs="Arial"/>
          <w:sz w:val="20"/>
          <w:szCs w:val="20"/>
        </w:rPr>
        <w:t xml:space="preserve"> devra fournir :</w:t>
      </w:r>
    </w:p>
    <w:p w14:paraId="226D2A07" w14:textId="789BDC0D" w:rsidR="009A7818" w:rsidRPr="00301E55" w:rsidRDefault="009A7818" w:rsidP="00F85DD9">
      <w:pPr>
        <w:pStyle w:val="Paragraphedeliste"/>
        <w:numPr>
          <w:ilvl w:val="0"/>
          <w:numId w:val="10"/>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 xml:space="preserve">l’acte spécial de sous-traitance (formulaire DC4) complété et signé par le </w:t>
      </w:r>
      <w:r w:rsidR="00BD58A4">
        <w:rPr>
          <w:rFonts w:ascii="Arial" w:hAnsi="Arial" w:cs="Arial"/>
          <w:sz w:val="20"/>
          <w:szCs w:val="20"/>
        </w:rPr>
        <w:t>Titulaire</w:t>
      </w:r>
      <w:r w:rsidRPr="00301E55">
        <w:rPr>
          <w:rFonts w:ascii="Arial" w:hAnsi="Arial" w:cs="Arial"/>
          <w:sz w:val="20"/>
          <w:szCs w:val="20"/>
        </w:rPr>
        <w:t xml:space="preserve"> et son sous-traitant,</w:t>
      </w:r>
    </w:p>
    <w:p w14:paraId="50F223D0" w14:textId="77777777" w:rsidR="009A7818" w:rsidRPr="00301E55" w:rsidRDefault="009A7818" w:rsidP="00F85DD9">
      <w:pPr>
        <w:pStyle w:val="Paragraphedeliste"/>
        <w:numPr>
          <w:ilvl w:val="0"/>
          <w:numId w:val="10"/>
        </w:numPr>
        <w:spacing w:after="120" w:line="240" w:lineRule="auto"/>
        <w:ind w:left="714" w:hanging="357"/>
        <w:jc w:val="both"/>
        <w:rPr>
          <w:rFonts w:ascii="Arial" w:hAnsi="Arial" w:cs="Arial"/>
          <w:sz w:val="20"/>
          <w:szCs w:val="20"/>
        </w:rPr>
      </w:pPr>
      <w:r w:rsidRPr="00301E55">
        <w:rPr>
          <w:rFonts w:ascii="Arial" w:hAnsi="Arial" w:cs="Arial"/>
          <w:sz w:val="20"/>
          <w:szCs w:val="20"/>
        </w:rPr>
        <w:t>la preuve des capacités professionnelles, techniques et financières du sous-traitant :</w:t>
      </w:r>
    </w:p>
    <w:p w14:paraId="7454B129" w14:textId="77777777" w:rsidR="009A7818" w:rsidRPr="00301E55" w:rsidRDefault="009A7818" w:rsidP="00F85DD9">
      <w:pPr>
        <w:pStyle w:val="Paragraphedeliste"/>
        <w:numPr>
          <w:ilvl w:val="0"/>
          <w:numId w:val="11"/>
        </w:numPr>
        <w:spacing w:after="120" w:line="240" w:lineRule="auto"/>
        <w:ind w:left="1276"/>
        <w:jc w:val="both"/>
        <w:rPr>
          <w:rFonts w:ascii="Arial" w:hAnsi="Arial" w:cs="Arial"/>
          <w:sz w:val="20"/>
          <w:szCs w:val="20"/>
        </w:rPr>
      </w:pPr>
      <w:r w:rsidRPr="00301E55">
        <w:rPr>
          <w:rFonts w:ascii="Arial" w:hAnsi="Arial" w:cs="Arial"/>
          <w:sz w:val="20"/>
          <w:szCs w:val="20"/>
        </w:rPr>
        <w:t>Déclaration du chiffre d’affaire des trois dernières années,</w:t>
      </w:r>
    </w:p>
    <w:p w14:paraId="701D607C" w14:textId="77777777" w:rsidR="009A7818" w:rsidRPr="00301E55" w:rsidRDefault="009A7818" w:rsidP="00F85DD9">
      <w:pPr>
        <w:pStyle w:val="Paragraphedeliste"/>
        <w:numPr>
          <w:ilvl w:val="0"/>
          <w:numId w:val="11"/>
        </w:numPr>
        <w:spacing w:after="120" w:line="240" w:lineRule="auto"/>
        <w:ind w:left="1276"/>
        <w:jc w:val="both"/>
        <w:rPr>
          <w:rFonts w:ascii="Arial" w:hAnsi="Arial" w:cs="Arial"/>
          <w:sz w:val="20"/>
          <w:szCs w:val="20"/>
        </w:rPr>
      </w:pPr>
      <w:r w:rsidRPr="00301E55">
        <w:rPr>
          <w:rFonts w:ascii="Arial" w:hAnsi="Arial" w:cs="Arial"/>
          <w:sz w:val="20"/>
          <w:szCs w:val="20"/>
        </w:rPr>
        <w:t>Liste des principales prestations analogues effectuées au cours de trois dernières années indiquant notamment le montant, la date et le destinataire public ou privé,</w:t>
      </w:r>
    </w:p>
    <w:p w14:paraId="320B7926" w14:textId="77777777" w:rsidR="009A7818" w:rsidRPr="00301E55" w:rsidRDefault="009A7818" w:rsidP="00F85DD9">
      <w:pPr>
        <w:pStyle w:val="Paragraphedeliste"/>
        <w:numPr>
          <w:ilvl w:val="0"/>
          <w:numId w:val="11"/>
        </w:numPr>
        <w:spacing w:after="120" w:line="240" w:lineRule="auto"/>
        <w:ind w:left="1276"/>
        <w:jc w:val="both"/>
        <w:rPr>
          <w:rFonts w:ascii="Arial" w:hAnsi="Arial" w:cs="Arial"/>
          <w:sz w:val="20"/>
          <w:szCs w:val="20"/>
        </w:rPr>
      </w:pPr>
      <w:r w:rsidRPr="00301E55">
        <w:rPr>
          <w:rFonts w:ascii="Arial" w:hAnsi="Arial" w:cs="Arial"/>
          <w:sz w:val="20"/>
          <w:szCs w:val="20"/>
        </w:rPr>
        <w:t>Qualifications correspondant aux prestations sous-traitées,</w:t>
      </w:r>
    </w:p>
    <w:p w14:paraId="7D336345" w14:textId="77777777" w:rsidR="009A7818" w:rsidRPr="00301E55" w:rsidRDefault="009A7818" w:rsidP="00F85DD9">
      <w:pPr>
        <w:pStyle w:val="Paragraphedeliste"/>
        <w:numPr>
          <w:ilvl w:val="0"/>
          <w:numId w:val="11"/>
        </w:numPr>
        <w:spacing w:after="120" w:line="240" w:lineRule="auto"/>
        <w:ind w:left="1276" w:hanging="357"/>
        <w:contextualSpacing w:val="0"/>
        <w:jc w:val="both"/>
        <w:rPr>
          <w:rFonts w:ascii="Arial" w:hAnsi="Arial" w:cs="Arial"/>
          <w:sz w:val="20"/>
          <w:szCs w:val="20"/>
        </w:rPr>
      </w:pPr>
      <w:r w:rsidRPr="00301E55">
        <w:rPr>
          <w:rFonts w:ascii="Arial" w:hAnsi="Arial" w:cs="Arial"/>
          <w:sz w:val="20"/>
          <w:szCs w:val="20"/>
        </w:rPr>
        <w:t>Si le sous-traitant est en redressement judiciaire, joindre la copie du ou des jugements prononcés ;</w:t>
      </w:r>
    </w:p>
    <w:p w14:paraId="37743E4F" w14:textId="77777777" w:rsidR="009A7818" w:rsidRPr="00301E55" w:rsidRDefault="009A7818" w:rsidP="00F85DD9">
      <w:pPr>
        <w:pStyle w:val="Paragraphedeliste"/>
        <w:numPr>
          <w:ilvl w:val="0"/>
          <w:numId w:val="10"/>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Pour les sous-traitants de premier rang, relevé d’identité bancaire ou postal ;</w:t>
      </w:r>
    </w:p>
    <w:p w14:paraId="01873A70" w14:textId="77777777" w:rsidR="009A7818" w:rsidRPr="00301E55" w:rsidRDefault="009A7818" w:rsidP="00F85DD9">
      <w:pPr>
        <w:pStyle w:val="Paragraphedeliste"/>
        <w:numPr>
          <w:ilvl w:val="0"/>
          <w:numId w:val="10"/>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Pour les sous-traitants indirects, les pièces particulières permettant de garantir leur paiement (caution personnelle et solidaire de l’entrepreneur principal) ;</w:t>
      </w:r>
    </w:p>
    <w:p w14:paraId="3BD99715" w14:textId="0BD803FE" w:rsidR="009A7818" w:rsidRPr="00301E55" w:rsidRDefault="009A7818" w:rsidP="00F85DD9">
      <w:pPr>
        <w:pStyle w:val="Paragraphedeliste"/>
        <w:numPr>
          <w:ilvl w:val="0"/>
          <w:numId w:val="10"/>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 xml:space="preserve">En cas de cession ou de nantissement du marché, le </w:t>
      </w:r>
      <w:r w:rsidR="00BD58A4">
        <w:rPr>
          <w:rFonts w:ascii="Arial" w:hAnsi="Arial" w:cs="Arial"/>
          <w:sz w:val="20"/>
          <w:szCs w:val="20"/>
        </w:rPr>
        <w:t>Titulaire</w:t>
      </w:r>
      <w:r w:rsidRPr="00301E55">
        <w:rPr>
          <w:rFonts w:ascii="Arial" w:hAnsi="Arial" w:cs="Arial"/>
          <w:sz w:val="20"/>
          <w:szCs w:val="20"/>
        </w:rPr>
        <w:t xml:space="preserve"> doit en outre demander la modification de son exemplaire unique ou certificat de cessibilité qui lui a été délivré. A défaut, il joint une attestation de mainlevée bancaire, attestant que cette cession ne fait pas obstacle à l’acceptation du sous-traitant.</w:t>
      </w:r>
    </w:p>
    <w:p w14:paraId="2585C38B" w14:textId="0BA54F2C" w:rsidR="009A7818" w:rsidRPr="00301E55" w:rsidRDefault="009A7818" w:rsidP="0086412C">
      <w:pPr>
        <w:spacing w:after="120" w:line="240" w:lineRule="auto"/>
        <w:jc w:val="both"/>
        <w:rPr>
          <w:rFonts w:ascii="Arial" w:hAnsi="Arial" w:cs="Arial"/>
          <w:b/>
          <w:sz w:val="20"/>
          <w:szCs w:val="20"/>
        </w:rPr>
      </w:pPr>
      <w:r w:rsidRPr="00877AF1">
        <w:rPr>
          <w:rFonts w:ascii="Arial" w:hAnsi="Arial" w:cs="Arial"/>
          <w:b/>
          <w:sz w:val="20"/>
          <w:szCs w:val="20"/>
        </w:rPr>
        <w:t>Q</w:t>
      </w:r>
      <w:r w:rsidRPr="00301E55">
        <w:rPr>
          <w:rFonts w:ascii="Arial" w:hAnsi="Arial" w:cs="Arial"/>
          <w:b/>
          <w:sz w:val="20"/>
          <w:szCs w:val="20"/>
        </w:rPr>
        <w:t xml:space="preserve">uel que soit le nombre et le niveau des sous-traitants, le </w:t>
      </w:r>
      <w:r w:rsidR="00BD58A4">
        <w:rPr>
          <w:rFonts w:ascii="Arial" w:hAnsi="Arial" w:cs="Arial"/>
          <w:b/>
          <w:sz w:val="20"/>
          <w:szCs w:val="20"/>
        </w:rPr>
        <w:t>Titulaire</w:t>
      </w:r>
      <w:r w:rsidRPr="00301E55">
        <w:rPr>
          <w:rFonts w:ascii="Arial" w:hAnsi="Arial" w:cs="Arial"/>
          <w:b/>
          <w:sz w:val="20"/>
          <w:szCs w:val="20"/>
        </w:rPr>
        <w:t xml:space="preserve"> demeure personnellement responsable de l'exécution de la totalité du marché qui lui a été dévolu.</w:t>
      </w:r>
    </w:p>
    <w:p w14:paraId="17AB724E" w14:textId="4587D70A" w:rsidR="00A83EAA" w:rsidRDefault="009A7818" w:rsidP="003B0DD9">
      <w:pPr>
        <w:spacing w:line="240" w:lineRule="auto"/>
        <w:jc w:val="both"/>
        <w:rPr>
          <w:rFonts w:ascii="Arial" w:hAnsi="Arial" w:cs="Arial"/>
          <w:sz w:val="20"/>
          <w:szCs w:val="20"/>
        </w:rPr>
      </w:pPr>
      <w:r w:rsidRPr="00301E55">
        <w:rPr>
          <w:rFonts w:ascii="Arial" w:hAnsi="Arial" w:cs="Arial"/>
          <w:sz w:val="20"/>
          <w:szCs w:val="20"/>
        </w:rPr>
        <w:t xml:space="preserve">En outre, toutes les obligations mises à la charge du </w:t>
      </w:r>
      <w:r w:rsidR="00BD58A4">
        <w:rPr>
          <w:rFonts w:ascii="Arial" w:hAnsi="Arial" w:cs="Arial"/>
          <w:sz w:val="20"/>
          <w:szCs w:val="20"/>
        </w:rPr>
        <w:t>Titulaire</w:t>
      </w:r>
      <w:r w:rsidRPr="00301E55">
        <w:rPr>
          <w:rFonts w:ascii="Arial" w:hAnsi="Arial" w:cs="Arial"/>
          <w:sz w:val="20"/>
          <w:szCs w:val="20"/>
        </w:rPr>
        <w:t xml:space="preserve"> du </w:t>
      </w:r>
      <w:r w:rsidR="00F56D80">
        <w:rPr>
          <w:rFonts w:ascii="Arial" w:hAnsi="Arial" w:cs="Arial"/>
          <w:sz w:val="20"/>
          <w:szCs w:val="20"/>
        </w:rPr>
        <w:t>marché</w:t>
      </w:r>
      <w:r w:rsidR="00A64E62" w:rsidRPr="00301E55">
        <w:rPr>
          <w:rFonts w:ascii="Arial" w:hAnsi="Arial" w:cs="Arial"/>
          <w:sz w:val="20"/>
          <w:szCs w:val="20"/>
        </w:rPr>
        <w:t xml:space="preserve"> </w:t>
      </w:r>
      <w:r w:rsidRPr="00301E55">
        <w:rPr>
          <w:rFonts w:ascii="Arial" w:hAnsi="Arial" w:cs="Arial"/>
          <w:sz w:val="20"/>
          <w:szCs w:val="20"/>
        </w:rPr>
        <w:t xml:space="preserve">s’imposent à l’ensemble des sous-traitants, sous la responsabilité du </w:t>
      </w:r>
      <w:r w:rsidR="00BD58A4">
        <w:rPr>
          <w:rFonts w:ascii="Arial" w:hAnsi="Arial" w:cs="Arial"/>
          <w:sz w:val="20"/>
          <w:szCs w:val="20"/>
        </w:rPr>
        <w:t>Titulaire</w:t>
      </w:r>
      <w:r w:rsidRPr="00301E55">
        <w:rPr>
          <w:rFonts w:ascii="Arial" w:hAnsi="Arial" w:cs="Arial"/>
          <w:sz w:val="20"/>
          <w:szCs w:val="20"/>
        </w:rPr>
        <w:t>.</w:t>
      </w:r>
    </w:p>
    <w:p w14:paraId="274CE6C4" w14:textId="77777777" w:rsidR="008B213B" w:rsidRPr="00301E55" w:rsidRDefault="008B213B" w:rsidP="00447701">
      <w:pPr>
        <w:pStyle w:val="Titre2"/>
      </w:pPr>
      <w:bookmarkStart w:id="192" w:name="_Toc180421408"/>
      <w:r w:rsidRPr="00301E55">
        <w:t>Assurances</w:t>
      </w:r>
      <w:bookmarkEnd w:id="190"/>
      <w:bookmarkEnd w:id="192"/>
    </w:p>
    <w:p w14:paraId="4C3DAB2B" w14:textId="46CD7A95" w:rsidR="004C5AB8" w:rsidRDefault="00F85770" w:rsidP="00EC7D47">
      <w:pPr>
        <w:tabs>
          <w:tab w:val="left" w:pos="284"/>
          <w:tab w:val="left" w:pos="567"/>
        </w:tabs>
        <w:spacing w:after="120" w:line="240" w:lineRule="auto"/>
        <w:jc w:val="both"/>
        <w:rPr>
          <w:rFonts w:ascii="Arial" w:hAnsi="Arial" w:cs="Arial"/>
          <w:sz w:val="20"/>
          <w:szCs w:val="20"/>
        </w:rPr>
      </w:pPr>
      <w:r>
        <w:rPr>
          <w:rFonts w:ascii="Arial" w:hAnsi="Arial" w:cs="Arial"/>
          <w:sz w:val="20"/>
          <w:szCs w:val="20"/>
        </w:rPr>
        <w:t>Les stipulations de l’article 9.1 du C.C.A.G M.O.E s’appliquent en sus des précisions suivantes, l</w:t>
      </w:r>
      <w:r w:rsidR="008B213B" w:rsidRPr="00301E55">
        <w:rPr>
          <w:rFonts w:ascii="Arial" w:hAnsi="Arial" w:cs="Arial"/>
          <w:sz w:val="20"/>
          <w:szCs w:val="20"/>
        </w:rPr>
        <w:t xml:space="preserve">e </w:t>
      </w:r>
      <w:r w:rsidR="00BD58A4">
        <w:rPr>
          <w:rFonts w:ascii="Arial" w:hAnsi="Arial" w:cs="Arial"/>
          <w:sz w:val="20"/>
          <w:szCs w:val="20"/>
        </w:rPr>
        <w:t>Titulaire</w:t>
      </w:r>
      <w:r w:rsidR="008B213B" w:rsidRPr="00301E55">
        <w:rPr>
          <w:rFonts w:ascii="Arial" w:hAnsi="Arial" w:cs="Arial"/>
          <w:sz w:val="20"/>
          <w:szCs w:val="20"/>
        </w:rPr>
        <w:t xml:space="preserve"> souscrit</w:t>
      </w:r>
      <w:r w:rsidR="004C5AB8">
        <w:rPr>
          <w:rFonts w:ascii="Arial" w:hAnsi="Arial" w:cs="Arial"/>
          <w:sz w:val="20"/>
          <w:szCs w:val="20"/>
        </w:rPr>
        <w:t> :</w:t>
      </w:r>
    </w:p>
    <w:p w14:paraId="74DC72C6" w14:textId="77777777" w:rsidR="004C5AB8" w:rsidRPr="004C5AB8" w:rsidRDefault="008B213B" w:rsidP="00EC7D47">
      <w:pPr>
        <w:pStyle w:val="Paragraphedeliste"/>
        <w:numPr>
          <w:ilvl w:val="0"/>
          <w:numId w:val="18"/>
        </w:numPr>
        <w:spacing w:after="120" w:line="240" w:lineRule="auto"/>
        <w:ind w:left="714" w:hanging="357"/>
        <w:contextualSpacing w:val="0"/>
        <w:jc w:val="both"/>
        <w:rPr>
          <w:rFonts w:ascii="Arial" w:eastAsia="Times New Roman" w:hAnsi="Arial" w:cs="Arial"/>
          <w:sz w:val="20"/>
          <w:szCs w:val="20"/>
          <w:lang w:eastAsia="ar-SA"/>
        </w:rPr>
      </w:pPr>
      <w:r w:rsidRPr="004C5AB8">
        <w:rPr>
          <w:rFonts w:ascii="Arial" w:eastAsia="Times New Roman" w:hAnsi="Arial" w:cs="Arial"/>
          <w:sz w:val="20"/>
          <w:szCs w:val="20"/>
          <w:lang w:eastAsia="ar-SA"/>
        </w:rPr>
        <w:t xml:space="preserve">un contrat d’assurance garantissant les conséquences pécuniaires de la responsabilité civile et/ou professionnelle qu’il peut encourir en cas de dommages </w:t>
      </w:r>
      <w:r w:rsidR="00730B00" w:rsidRPr="004C5AB8">
        <w:rPr>
          <w:rFonts w:ascii="Arial" w:eastAsia="Times New Roman" w:hAnsi="Arial" w:cs="Arial"/>
          <w:sz w:val="20"/>
          <w:szCs w:val="20"/>
          <w:lang w:eastAsia="ar-SA"/>
        </w:rPr>
        <w:t xml:space="preserve">de toutes natures (corporels, matériels ou immatériels) </w:t>
      </w:r>
      <w:r w:rsidRPr="004C5AB8">
        <w:rPr>
          <w:rFonts w:ascii="Arial" w:eastAsia="Times New Roman" w:hAnsi="Arial" w:cs="Arial"/>
          <w:sz w:val="20"/>
          <w:szCs w:val="20"/>
          <w:lang w:eastAsia="ar-SA"/>
        </w:rPr>
        <w:t xml:space="preserve">occasionnés par l’exécution du </w:t>
      </w:r>
      <w:r w:rsidR="00F56D80">
        <w:rPr>
          <w:rFonts w:ascii="Arial" w:eastAsia="Times New Roman" w:hAnsi="Arial" w:cs="Arial"/>
          <w:sz w:val="20"/>
          <w:szCs w:val="20"/>
          <w:lang w:eastAsia="ar-SA"/>
        </w:rPr>
        <w:t>marché</w:t>
      </w:r>
      <w:r w:rsidRPr="004C5AB8">
        <w:rPr>
          <w:rFonts w:ascii="Arial" w:eastAsia="Times New Roman" w:hAnsi="Arial" w:cs="Arial"/>
          <w:sz w:val="20"/>
          <w:szCs w:val="20"/>
          <w:lang w:eastAsia="ar-SA"/>
        </w:rPr>
        <w:t xml:space="preserve"> et ce, en application d</w:t>
      </w:r>
      <w:r w:rsidR="004C5AB8" w:rsidRPr="004C5AB8">
        <w:rPr>
          <w:rFonts w:ascii="Arial" w:eastAsia="Times New Roman" w:hAnsi="Arial" w:cs="Arial"/>
          <w:sz w:val="20"/>
          <w:szCs w:val="20"/>
          <w:lang w:eastAsia="ar-SA"/>
        </w:rPr>
        <w:t>e la réglementation en vigueur ;</w:t>
      </w:r>
    </w:p>
    <w:p w14:paraId="482C142F" w14:textId="02DA9E3E" w:rsidR="004C5AB8" w:rsidRPr="004C5AB8" w:rsidRDefault="004C5AB8" w:rsidP="00EC7D47">
      <w:pPr>
        <w:pStyle w:val="Paragraphedeliste"/>
        <w:numPr>
          <w:ilvl w:val="0"/>
          <w:numId w:val="18"/>
        </w:numPr>
        <w:spacing w:after="120" w:line="240" w:lineRule="auto"/>
        <w:contextualSpacing w:val="0"/>
        <w:jc w:val="both"/>
        <w:rPr>
          <w:rFonts w:ascii="Arial" w:eastAsia="Times New Roman" w:hAnsi="Arial" w:cs="Arial"/>
          <w:sz w:val="20"/>
          <w:szCs w:val="20"/>
          <w:lang w:eastAsia="ar-SA"/>
        </w:rPr>
      </w:pPr>
      <w:r>
        <w:rPr>
          <w:rFonts w:ascii="Arial" w:eastAsia="Times New Roman" w:hAnsi="Arial" w:cs="Arial"/>
          <w:sz w:val="20"/>
          <w:szCs w:val="20"/>
          <w:lang w:eastAsia="ar-SA"/>
        </w:rPr>
        <w:t>un contrat d’a</w:t>
      </w:r>
      <w:r w:rsidRPr="004C5AB8">
        <w:rPr>
          <w:rFonts w:ascii="Arial" w:eastAsia="Times New Roman" w:hAnsi="Arial" w:cs="Arial"/>
          <w:sz w:val="20"/>
          <w:szCs w:val="20"/>
          <w:lang w:eastAsia="ar-SA"/>
        </w:rPr>
        <w:t xml:space="preserve">ssurance couvrant </w:t>
      </w:r>
      <w:r w:rsidR="00EC7D47">
        <w:rPr>
          <w:rFonts w:ascii="Arial" w:eastAsia="Times New Roman" w:hAnsi="Arial" w:cs="Arial"/>
          <w:sz w:val="20"/>
          <w:szCs w:val="20"/>
          <w:lang w:eastAsia="ar-SA"/>
        </w:rPr>
        <w:t>sa</w:t>
      </w:r>
      <w:r w:rsidRPr="004C5AB8">
        <w:rPr>
          <w:rFonts w:ascii="Arial" w:eastAsia="Times New Roman" w:hAnsi="Arial" w:cs="Arial"/>
          <w:sz w:val="20"/>
          <w:szCs w:val="20"/>
          <w:lang w:eastAsia="ar-SA"/>
        </w:rPr>
        <w:t xml:space="preserve"> responsa</w:t>
      </w:r>
      <w:r w:rsidR="00EC7D47">
        <w:rPr>
          <w:rFonts w:ascii="Arial" w:eastAsia="Times New Roman" w:hAnsi="Arial" w:cs="Arial"/>
          <w:sz w:val="20"/>
          <w:szCs w:val="20"/>
          <w:lang w:eastAsia="ar-SA"/>
        </w:rPr>
        <w:t xml:space="preserve">bilités </w:t>
      </w:r>
      <w:r w:rsidRPr="004C5AB8">
        <w:rPr>
          <w:rFonts w:ascii="Arial" w:eastAsia="Times New Roman" w:hAnsi="Arial" w:cs="Arial"/>
          <w:sz w:val="20"/>
          <w:szCs w:val="20"/>
          <w:lang w:eastAsia="ar-SA"/>
        </w:rPr>
        <w:t xml:space="preserve">résultant des principes dont s’inspirent les articles </w:t>
      </w:r>
      <w:r w:rsidR="00EC7D47">
        <w:rPr>
          <w:rFonts w:ascii="Arial" w:eastAsia="Times New Roman" w:hAnsi="Arial" w:cs="Arial"/>
          <w:sz w:val="20"/>
          <w:szCs w:val="20"/>
          <w:lang w:eastAsia="ar-SA"/>
        </w:rPr>
        <w:t xml:space="preserve">1792, 1792-2, et 1792-4-1 </w:t>
      </w:r>
      <w:r w:rsidR="00EC7D47" w:rsidRPr="00EC7D47">
        <w:rPr>
          <w:rFonts w:ascii="Arial" w:eastAsia="Times New Roman" w:hAnsi="Arial" w:cs="Arial"/>
          <w:sz w:val="20"/>
          <w:szCs w:val="20"/>
          <w:lang w:eastAsia="ar-SA"/>
        </w:rPr>
        <w:t xml:space="preserve">du </w:t>
      </w:r>
      <w:r w:rsidR="005B3071">
        <w:rPr>
          <w:rFonts w:ascii="Arial" w:eastAsia="Times New Roman" w:hAnsi="Arial" w:cs="Arial"/>
          <w:sz w:val="20"/>
          <w:szCs w:val="20"/>
          <w:lang w:eastAsia="ar-SA"/>
        </w:rPr>
        <w:t>Code</w:t>
      </w:r>
      <w:r w:rsidR="00EC7D47" w:rsidRPr="00EC7D47">
        <w:rPr>
          <w:rFonts w:ascii="Arial" w:eastAsia="Times New Roman" w:hAnsi="Arial" w:cs="Arial"/>
          <w:sz w:val="20"/>
          <w:szCs w:val="20"/>
          <w:lang w:eastAsia="ar-SA"/>
        </w:rPr>
        <w:t xml:space="preserve"> civil </w:t>
      </w:r>
      <w:r w:rsidR="00EC7D47">
        <w:rPr>
          <w:rFonts w:ascii="Arial" w:eastAsia="Times New Roman" w:hAnsi="Arial" w:cs="Arial"/>
          <w:sz w:val="20"/>
          <w:szCs w:val="20"/>
          <w:lang w:eastAsia="ar-SA"/>
        </w:rPr>
        <w:t>(</w:t>
      </w:r>
      <w:r>
        <w:rPr>
          <w:rFonts w:ascii="Arial" w:eastAsia="Times New Roman" w:hAnsi="Arial" w:cs="Arial"/>
          <w:sz w:val="20"/>
          <w:szCs w:val="20"/>
          <w:lang w:eastAsia="ar-SA"/>
        </w:rPr>
        <w:t>responsabilité décennale)</w:t>
      </w:r>
      <w:r w:rsidR="00EC7D47">
        <w:rPr>
          <w:rFonts w:ascii="Arial" w:eastAsia="Times New Roman" w:hAnsi="Arial" w:cs="Arial"/>
          <w:sz w:val="20"/>
          <w:szCs w:val="20"/>
          <w:lang w:eastAsia="ar-SA"/>
        </w:rPr>
        <w:t xml:space="preserve"> </w:t>
      </w:r>
      <w:r w:rsidR="00EC7D47" w:rsidRPr="00B61CA3">
        <w:rPr>
          <w:rFonts w:ascii="Arial" w:hAnsi="Arial" w:cs="Arial"/>
          <w:sz w:val="20"/>
          <w:szCs w:val="18"/>
        </w:rPr>
        <w:t>dans les limites de la mission qui lui est confiée</w:t>
      </w:r>
      <w:r>
        <w:rPr>
          <w:rFonts w:ascii="Arial" w:eastAsia="Times New Roman" w:hAnsi="Arial" w:cs="Arial"/>
          <w:sz w:val="20"/>
          <w:szCs w:val="20"/>
          <w:lang w:eastAsia="ar-SA"/>
        </w:rPr>
        <w:t>.</w:t>
      </w:r>
      <w:r w:rsidR="001744C0">
        <w:rPr>
          <w:rFonts w:ascii="Arial" w:eastAsia="Times New Roman" w:hAnsi="Arial" w:cs="Arial"/>
          <w:sz w:val="20"/>
          <w:szCs w:val="20"/>
          <w:lang w:eastAsia="ar-SA"/>
        </w:rPr>
        <w:t xml:space="preserve"> </w:t>
      </w:r>
      <w:r w:rsidR="001744C0" w:rsidRPr="001744C0">
        <w:rPr>
          <w:rFonts w:ascii="Arial" w:eastAsia="Times New Roman" w:hAnsi="Arial" w:cs="Arial"/>
          <w:sz w:val="20"/>
          <w:szCs w:val="20"/>
          <w:lang w:eastAsia="ar-SA"/>
        </w:rPr>
        <w:t xml:space="preserve">Ce contrat d’assurance est conforme à l’obligation d’assurance définie aux articles L. 241-1 et L. 243-1-1 du </w:t>
      </w:r>
      <w:r w:rsidR="005B3071">
        <w:rPr>
          <w:rFonts w:ascii="Arial" w:eastAsia="Times New Roman" w:hAnsi="Arial" w:cs="Arial"/>
          <w:sz w:val="20"/>
          <w:szCs w:val="20"/>
          <w:lang w:eastAsia="ar-SA"/>
        </w:rPr>
        <w:t>Code</w:t>
      </w:r>
      <w:r w:rsidR="001744C0" w:rsidRPr="001744C0">
        <w:rPr>
          <w:rFonts w:ascii="Arial" w:eastAsia="Times New Roman" w:hAnsi="Arial" w:cs="Arial"/>
          <w:sz w:val="20"/>
          <w:szCs w:val="20"/>
          <w:lang w:eastAsia="ar-SA"/>
        </w:rPr>
        <w:t xml:space="preserve"> des assurances, ainsi qu’aux clauses types énoncées à l’annexe I de l’article A 243-1 du même </w:t>
      </w:r>
      <w:r w:rsidR="005B3071">
        <w:rPr>
          <w:rFonts w:ascii="Arial" w:eastAsia="Times New Roman" w:hAnsi="Arial" w:cs="Arial"/>
          <w:sz w:val="20"/>
          <w:szCs w:val="20"/>
          <w:lang w:eastAsia="ar-SA"/>
        </w:rPr>
        <w:t>Code</w:t>
      </w:r>
      <w:r w:rsidR="001744C0" w:rsidRPr="001744C0">
        <w:rPr>
          <w:rFonts w:ascii="Arial" w:eastAsia="Times New Roman" w:hAnsi="Arial" w:cs="Arial"/>
          <w:sz w:val="20"/>
          <w:szCs w:val="20"/>
          <w:lang w:eastAsia="ar-SA"/>
        </w:rPr>
        <w:t>. Pour les architectes, il est conforme aux exigences de l’article 16 de la loi n° 77-2 du 3 janvier 1977 sur l’architecture.</w:t>
      </w:r>
    </w:p>
    <w:p w14:paraId="1EE8BA85" w14:textId="03794ED6" w:rsidR="00981887" w:rsidRDefault="00981887" w:rsidP="00EC7D47">
      <w:pPr>
        <w:tabs>
          <w:tab w:val="left" w:pos="720"/>
          <w:tab w:val="left" w:pos="1080"/>
        </w:tabs>
        <w:spacing w:after="120" w:line="240" w:lineRule="auto"/>
        <w:jc w:val="both"/>
        <w:rPr>
          <w:rFonts w:ascii="Arial" w:hAnsi="Arial" w:cs="Arial"/>
          <w:sz w:val="20"/>
          <w:szCs w:val="20"/>
        </w:rPr>
      </w:pPr>
      <w:r w:rsidRPr="00981887">
        <w:rPr>
          <w:rFonts w:ascii="Arial" w:hAnsi="Arial" w:cs="Arial"/>
          <w:sz w:val="20"/>
          <w:szCs w:val="20"/>
        </w:rPr>
        <w:t xml:space="preserve">L’attestation d’assurance professionnelle du maître </w:t>
      </w:r>
      <w:r w:rsidR="0089459A">
        <w:rPr>
          <w:rFonts w:ascii="Arial" w:hAnsi="Arial" w:cs="Arial"/>
          <w:sz w:val="20"/>
          <w:szCs w:val="20"/>
        </w:rPr>
        <w:t>d’œuvre</w:t>
      </w:r>
      <w:r w:rsidRPr="00981887">
        <w:rPr>
          <w:rFonts w:ascii="Arial" w:hAnsi="Arial" w:cs="Arial"/>
          <w:sz w:val="20"/>
          <w:szCs w:val="20"/>
        </w:rPr>
        <w:t xml:space="preserve"> (contractant unique ou chaque contractant) est jointe au présent contrat. Le cas échéant, une attestation d’assurance professionnelle est fournie chaque année, jusqu’à celle au cours de l</w:t>
      </w:r>
      <w:r>
        <w:rPr>
          <w:rFonts w:ascii="Arial" w:hAnsi="Arial" w:cs="Arial"/>
          <w:sz w:val="20"/>
          <w:szCs w:val="20"/>
        </w:rPr>
        <w:t>aquelle la mission est achevée.</w:t>
      </w:r>
    </w:p>
    <w:p w14:paraId="5AB660DD" w14:textId="77777777" w:rsidR="00F85770" w:rsidRDefault="001744C0" w:rsidP="00EC7D47">
      <w:pPr>
        <w:tabs>
          <w:tab w:val="left" w:pos="0"/>
        </w:tabs>
        <w:spacing w:after="120" w:line="240" w:lineRule="auto"/>
        <w:jc w:val="both"/>
        <w:rPr>
          <w:rFonts w:ascii="Arial" w:hAnsi="Arial" w:cs="Arial"/>
          <w:sz w:val="20"/>
          <w:szCs w:val="20"/>
        </w:rPr>
      </w:pPr>
      <w:r w:rsidRPr="001744C0">
        <w:rPr>
          <w:rFonts w:ascii="Arial" w:hAnsi="Arial" w:cs="Arial"/>
          <w:sz w:val="20"/>
          <w:szCs w:val="20"/>
        </w:rPr>
        <w:t xml:space="preserve">Le </w:t>
      </w:r>
      <w:r w:rsidR="00BD58A4">
        <w:rPr>
          <w:rFonts w:ascii="Arial" w:hAnsi="Arial" w:cs="Arial"/>
          <w:sz w:val="20"/>
          <w:szCs w:val="20"/>
        </w:rPr>
        <w:t>Titulaire</w:t>
      </w:r>
      <w:r w:rsidRPr="001744C0">
        <w:rPr>
          <w:rFonts w:ascii="Arial" w:hAnsi="Arial" w:cs="Arial"/>
          <w:sz w:val="20"/>
          <w:szCs w:val="20"/>
        </w:rPr>
        <w:t xml:space="preserve"> est tenu de signaler au Maître d’ouvrage toutes les modifications apportées sur ses contrats au cours de la période </w:t>
      </w:r>
      <w:r>
        <w:rPr>
          <w:rFonts w:ascii="Arial" w:hAnsi="Arial" w:cs="Arial"/>
          <w:sz w:val="20"/>
          <w:szCs w:val="20"/>
        </w:rPr>
        <w:t>d’exécution du marché</w:t>
      </w:r>
      <w:r w:rsidRPr="001744C0">
        <w:rPr>
          <w:rFonts w:ascii="Arial" w:hAnsi="Arial" w:cs="Arial"/>
          <w:sz w:val="20"/>
          <w:szCs w:val="20"/>
        </w:rPr>
        <w:t>, soit sur sa propre demande, soit à l’initiative des assureurs.</w:t>
      </w:r>
    </w:p>
    <w:p w14:paraId="5A0C1BA1" w14:textId="77777777" w:rsidR="00F85770" w:rsidRDefault="00F85770" w:rsidP="00EC7D47">
      <w:pPr>
        <w:tabs>
          <w:tab w:val="left" w:pos="0"/>
        </w:tabs>
        <w:spacing w:after="120" w:line="240" w:lineRule="auto"/>
        <w:jc w:val="both"/>
        <w:rPr>
          <w:rFonts w:ascii="Arial" w:hAnsi="Arial" w:cs="Arial"/>
          <w:sz w:val="20"/>
          <w:szCs w:val="20"/>
        </w:rPr>
      </w:pPr>
      <w:r>
        <w:rPr>
          <w:rFonts w:ascii="Arial" w:hAnsi="Arial" w:cs="Arial"/>
          <w:sz w:val="20"/>
          <w:szCs w:val="20"/>
        </w:rPr>
        <w:t>Conformément à l’article 9.2, le maître d’ouvrage précise qu’il a contracté les assurances suivantes dans le cadre de ce marché :</w:t>
      </w:r>
    </w:p>
    <w:p w14:paraId="30EF43F2" w14:textId="53E482AA" w:rsidR="001744C0" w:rsidRDefault="002B49B1" w:rsidP="002B49B1">
      <w:pPr>
        <w:pStyle w:val="Paragraphedeliste"/>
        <w:numPr>
          <w:ilvl w:val="0"/>
          <w:numId w:val="18"/>
        </w:numPr>
        <w:tabs>
          <w:tab w:val="left" w:pos="0"/>
        </w:tabs>
        <w:spacing w:after="120" w:line="240" w:lineRule="auto"/>
        <w:jc w:val="both"/>
        <w:rPr>
          <w:rFonts w:ascii="Arial" w:hAnsi="Arial" w:cs="Arial"/>
          <w:sz w:val="20"/>
          <w:szCs w:val="20"/>
        </w:rPr>
      </w:pPr>
      <w:r>
        <w:rPr>
          <w:rFonts w:ascii="Arial" w:hAnsi="Arial" w:cs="Arial"/>
          <w:sz w:val="20"/>
          <w:szCs w:val="20"/>
        </w:rPr>
        <w:lastRenderedPageBreak/>
        <w:t>Assurance dommage aux biens</w:t>
      </w:r>
      <w:r w:rsidR="00C45107">
        <w:rPr>
          <w:rFonts w:ascii="Arial" w:hAnsi="Arial" w:cs="Arial"/>
          <w:sz w:val="20"/>
          <w:szCs w:val="20"/>
        </w:rPr>
        <w:t> ;</w:t>
      </w:r>
    </w:p>
    <w:p w14:paraId="542D8DBF" w14:textId="7BFDFE07" w:rsidR="00C45107" w:rsidRPr="002B49B1" w:rsidRDefault="00C45107" w:rsidP="002B49B1">
      <w:pPr>
        <w:pStyle w:val="Paragraphedeliste"/>
        <w:numPr>
          <w:ilvl w:val="0"/>
          <w:numId w:val="18"/>
        </w:numPr>
        <w:tabs>
          <w:tab w:val="left" w:pos="0"/>
        </w:tabs>
        <w:spacing w:after="120" w:line="240" w:lineRule="auto"/>
        <w:jc w:val="both"/>
        <w:rPr>
          <w:rFonts w:ascii="Arial" w:hAnsi="Arial" w:cs="Arial"/>
          <w:sz w:val="20"/>
          <w:szCs w:val="20"/>
        </w:rPr>
      </w:pPr>
      <w:r>
        <w:rPr>
          <w:rFonts w:ascii="Arial" w:hAnsi="Arial" w:cs="Arial"/>
          <w:sz w:val="20"/>
          <w:szCs w:val="20"/>
        </w:rPr>
        <w:t>Responsabilité civile.</w:t>
      </w:r>
    </w:p>
    <w:p w14:paraId="07032649" w14:textId="77777777" w:rsidR="008B213B" w:rsidRPr="00301E55" w:rsidRDefault="008B213B" w:rsidP="00447701">
      <w:pPr>
        <w:pStyle w:val="Titre2"/>
      </w:pPr>
      <w:bookmarkStart w:id="193" w:name="_Toc469492622"/>
      <w:bookmarkStart w:id="194" w:name="_Toc180421409"/>
      <w:r w:rsidRPr="00301E55">
        <w:t>Obligation de sécurité</w:t>
      </w:r>
      <w:bookmarkEnd w:id="193"/>
      <w:bookmarkEnd w:id="194"/>
    </w:p>
    <w:p w14:paraId="1EE07EE3" w14:textId="1F43EF7B" w:rsidR="008B213B" w:rsidRPr="00301E55" w:rsidRDefault="008B213B" w:rsidP="003B6D53">
      <w:p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 xml:space="preserve">Le </w:t>
      </w:r>
      <w:r w:rsidR="00BD58A4">
        <w:rPr>
          <w:rFonts w:ascii="Arial" w:hAnsi="Arial" w:cs="Arial"/>
          <w:sz w:val="20"/>
          <w:szCs w:val="20"/>
        </w:rPr>
        <w:t>Titulaire</w:t>
      </w:r>
      <w:r w:rsidRPr="00301E55">
        <w:rPr>
          <w:rFonts w:ascii="Arial" w:hAnsi="Arial" w:cs="Arial"/>
          <w:sz w:val="20"/>
          <w:szCs w:val="20"/>
        </w:rPr>
        <w:t xml:space="preserve"> se conforme aux dispositions applicables aux entreprises intervenant dans les locaux du </w:t>
      </w:r>
      <w:r w:rsidR="007D1F23">
        <w:rPr>
          <w:rFonts w:ascii="Arial" w:hAnsi="Arial" w:cs="Arial"/>
          <w:sz w:val="20"/>
          <w:szCs w:val="20"/>
        </w:rPr>
        <w:t>Maitre d’Ouvrage</w:t>
      </w:r>
      <w:r w:rsidRPr="00301E55">
        <w:rPr>
          <w:rFonts w:ascii="Arial" w:hAnsi="Arial" w:cs="Arial"/>
          <w:sz w:val="20"/>
          <w:szCs w:val="20"/>
        </w:rPr>
        <w:t xml:space="preserve">, et notamment à celles issue du décret n°92-158 du 20 février 1992 complétant le </w:t>
      </w:r>
      <w:r w:rsidR="005B3071">
        <w:rPr>
          <w:rFonts w:ascii="Arial" w:hAnsi="Arial" w:cs="Arial"/>
          <w:sz w:val="20"/>
          <w:szCs w:val="20"/>
        </w:rPr>
        <w:t>Code</w:t>
      </w:r>
      <w:r w:rsidRPr="00301E55">
        <w:rPr>
          <w:rFonts w:ascii="Arial" w:hAnsi="Arial" w:cs="Arial"/>
          <w:sz w:val="20"/>
          <w:szCs w:val="20"/>
        </w:rPr>
        <w:t xml:space="preserve"> du travail (deuxième partie : Décrets en Conseil d'Etat) et fixant les prescriptions particulières d'hygiène et de sécurité applicables aux travaux effectués dans un établissement par une entreprise extérieure, à charge pour le </w:t>
      </w:r>
      <w:r w:rsidR="00BD58A4">
        <w:rPr>
          <w:rFonts w:ascii="Arial" w:hAnsi="Arial" w:cs="Arial"/>
          <w:sz w:val="20"/>
          <w:szCs w:val="20"/>
        </w:rPr>
        <w:t>Titulaire</w:t>
      </w:r>
      <w:r w:rsidRPr="00301E55">
        <w:rPr>
          <w:rFonts w:ascii="Arial" w:hAnsi="Arial" w:cs="Arial"/>
          <w:sz w:val="20"/>
          <w:szCs w:val="20"/>
        </w:rPr>
        <w:t xml:space="preserve"> de les communiquer à son personnel.</w:t>
      </w:r>
    </w:p>
    <w:p w14:paraId="25707F11" w14:textId="77777777" w:rsidR="008B213B" w:rsidRPr="00301E55" w:rsidRDefault="008B213B" w:rsidP="00447701">
      <w:pPr>
        <w:pStyle w:val="Titre2"/>
      </w:pPr>
      <w:bookmarkStart w:id="195" w:name="_Toc469492623"/>
      <w:bookmarkStart w:id="196" w:name="_Toc180421410"/>
      <w:r w:rsidRPr="00301E55">
        <w:t>Obligation de conseil</w:t>
      </w:r>
      <w:bookmarkEnd w:id="195"/>
      <w:bookmarkEnd w:id="196"/>
    </w:p>
    <w:p w14:paraId="67C77648" w14:textId="315B0193" w:rsidR="001C3AF5" w:rsidRPr="00301E55" w:rsidRDefault="008B213B" w:rsidP="00C91FC2">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 xml:space="preserve">Le </w:t>
      </w:r>
      <w:r w:rsidR="00BD58A4">
        <w:rPr>
          <w:rFonts w:ascii="Arial" w:hAnsi="Arial" w:cs="Arial"/>
          <w:sz w:val="20"/>
          <w:szCs w:val="20"/>
        </w:rPr>
        <w:t>Titulaire</w:t>
      </w:r>
      <w:r w:rsidRPr="00301E55">
        <w:rPr>
          <w:rFonts w:ascii="Arial" w:hAnsi="Arial" w:cs="Arial"/>
          <w:sz w:val="20"/>
          <w:szCs w:val="20"/>
        </w:rPr>
        <w:t xml:space="preserve"> a une obligation permanente de conseil du </w:t>
      </w:r>
      <w:r w:rsidR="007D1F23">
        <w:rPr>
          <w:rFonts w:ascii="Arial" w:hAnsi="Arial" w:cs="Arial"/>
          <w:sz w:val="20"/>
          <w:szCs w:val="20"/>
        </w:rPr>
        <w:t>Maitre d’Ouvrage</w:t>
      </w:r>
      <w:r w:rsidR="007D1F23" w:rsidRPr="003B0DD9">
        <w:rPr>
          <w:rFonts w:ascii="Arial" w:hAnsi="Arial" w:cs="Arial"/>
          <w:sz w:val="20"/>
          <w:szCs w:val="20"/>
        </w:rPr>
        <w:t xml:space="preserve"> </w:t>
      </w:r>
      <w:r w:rsidRPr="00301E55">
        <w:rPr>
          <w:rFonts w:ascii="Arial" w:hAnsi="Arial" w:cs="Arial"/>
          <w:sz w:val="20"/>
          <w:szCs w:val="20"/>
        </w:rPr>
        <w:t xml:space="preserve">dans le cadre de l’exécution du présent </w:t>
      </w:r>
      <w:r w:rsidR="00F56D80">
        <w:rPr>
          <w:rFonts w:ascii="Arial" w:hAnsi="Arial" w:cs="Arial"/>
          <w:sz w:val="20"/>
          <w:szCs w:val="20"/>
        </w:rPr>
        <w:t>marché</w:t>
      </w:r>
      <w:r w:rsidRPr="00301E55">
        <w:rPr>
          <w:rFonts w:ascii="Arial" w:hAnsi="Arial" w:cs="Arial"/>
          <w:sz w:val="20"/>
          <w:szCs w:val="20"/>
        </w:rPr>
        <w:t xml:space="preserve">. Il s’engage à informer sans délai </w:t>
      </w:r>
      <w:r w:rsidR="000C0187">
        <w:rPr>
          <w:rFonts w:ascii="Arial" w:hAnsi="Arial" w:cs="Arial"/>
          <w:sz w:val="20"/>
          <w:szCs w:val="20"/>
        </w:rPr>
        <w:t>le Maitre d’Ouvrage</w:t>
      </w:r>
      <w:r w:rsidRPr="00301E55">
        <w:rPr>
          <w:rFonts w:ascii="Arial" w:hAnsi="Arial" w:cs="Arial"/>
          <w:sz w:val="20"/>
          <w:szCs w:val="20"/>
        </w:rPr>
        <w:t xml:space="preserve"> ou son représentant de tout événement ou toute difficulté, de nature à compromettre la qualité, le suivi ou la garantie des prestations objets du présent </w:t>
      </w:r>
      <w:r w:rsidR="00F56D80">
        <w:rPr>
          <w:rFonts w:ascii="Arial" w:hAnsi="Arial" w:cs="Arial"/>
          <w:sz w:val="20"/>
          <w:szCs w:val="20"/>
        </w:rPr>
        <w:t>marché</w:t>
      </w:r>
      <w:r w:rsidRPr="00301E55">
        <w:rPr>
          <w:rFonts w:ascii="Arial" w:hAnsi="Arial" w:cs="Arial"/>
          <w:sz w:val="20"/>
          <w:szCs w:val="20"/>
        </w:rPr>
        <w:t>, tel</w:t>
      </w:r>
      <w:r w:rsidR="001C3AF5" w:rsidRPr="00301E55">
        <w:rPr>
          <w:rFonts w:ascii="Arial" w:hAnsi="Arial" w:cs="Arial"/>
          <w:sz w:val="20"/>
          <w:szCs w:val="20"/>
        </w:rPr>
        <w:t>les qu’elles</w:t>
      </w:r>
      <w:r w:rsidRPr="00301E55">
        <w:rPr>
          <w:rFonts w:ascii="Arial" w:hAnsi="Arial" w:cs="Arial"/>
          <w:sz w:val="20"/>
          <w:szCs w:val="20"/>
        </w:rPr>
        <w:t xml:space="preserve"> ont été </w:t>
      </w:r>
      <w:r w:rsidR="00103435" w:rsidRPr="00301E55">
        <w:rPr>
          <w:rFonts w:ascii="Arial" w:hAnsi="Arial" w:cs="Arial"/>
          <w:sz w:val="20"/>
          <w:szCs w:val="20"/>
        </w:rPr>
        <w:t>définies</w:t>
      </w:r>
      <w:r w:rsidRPr="00301E55">
        <w:rPr>
          <w:rFonts w:ascii="Arial" w:hAnsi="Arial" w:cs="Arial"/>
          <w:sz w:val="20"/>
          <w:szCs w:val="20"/>
        </w:rPr>
        <w:t xml:space="preserve"> dans le présent C.C.A.P.</w:t>
      </w:r>
    </w:p>
    <w:p w14:paraId="6A119074" w14:textId="77777777" w:rsidR="00196589" w:rsidRPr="00D4251B" w:rsidRDefault="00C91FC2" w:rsidP="00D4251B">
      <w:pPr>
        <w:pStyle w:val="Titre2"/>
      </w:pPr>
      <w:bookmarkStart w:id="197" w:name="_Ref473036543"/>
      <w:bookmarkStart w:id="198" w:name="_Toc180421411"/>
      <w:r w:rsidRPr="00301E55">
        <w:t>Confidentialité</w:t>
      </w:r>
      <w:bookmarkEnd w:id="197"/>
      <w:bookmarkEnd w:id="198"/>
    </w:p>
    <w:p w14:paraId="3EDFAC59" w14:textId="707AB389" w:rsidR="00196589" w:rsidRDefault="00196589" w:rsidP="00D4251B">
      <w:pPr>
        <w:pStyle w:val="Titre3"/>
      </w:pPr>
      <w:bookmarkStart w:id="199" w:name="_Toc180421412"/>
      <w:r>
        <w:t xml:space="preserve">Obligations du </w:t>
      </w:r>
      <w:r w:rsidR="00BD58A4">
        <w:t>Titulaire</w:t>
      </w:r>
      <w:bookmarkEnd w:id="199"/>
    </w:p>
    <w:p w14:paraId="25E3B5FD" w14:textId="6E0E5114" w:rsidR="00D4251B" w:rsidRPr="00301E55" w:rsidRDefault="00D4251B" w:rsidP="00D4251B">
      <w:pPr>
        <w:tabs>
          <w:tab w:val="left" w:pos="709"/>
        </w:tabs>
        <w:spacing w:after="120" w:line="240" w:lineRule="auto"/>
        <w:jc w:val="both"/>
        <w:rPr>
          <w:rFonts w:ascii="Arial" w:hAnsi="Arial" w:cs="Arial"/>
          <w:sz w:val="20"/>
          <w:szCs w:val="20"/>
        </w:rPr>
      </w:pPr>
      <w:r w:rsidRPr="00301E55">
        <w:rPr>
          <w:rFonts w:ascii="Arial" w:hAnsi="Arial" w:cs="Arial"/>
          <w:sz w:val="20"/>
          <w:szCs w:val="20"/>
        </w:rPr>
        <w:t>En compl</w:t>
      </w:r>
      <w:r>
        <w:rPr>
          <w:rFonts w:ascii="Arial" w:hAnsi="Arial" w:cs="Arial"/>
          <w:sz w:val="20"/>
          <w:szCs w:val="20"/>
        </w:rPr>
        <w:t>ément de l’article 5 du CCAG</w:t>
      </w:r>
      <w:r w:rsidR="00F85770">
        <w:rPr>
          <w:rFonts w:ascii="Arial" w:hAnsi="Arial" w:cs="Arial"/>
          <w:sz w:val="20"/>
          <w:szCs w:val="20"/>
        </w:rPr>
        <w:t xml:space="preserve"> M.O.E</w:t>
      </w:r>
      <w:r w:rsidRPr="00301E55">
        <w:rPr>
          <w:rFonts w:ascii="Arial" w:hAnsi="Arial" w:cs="Arial"/>
          <w:sz w:val="20"/>
          <w:szCs w:val="20"/>
        </w:rPr>
        <w:t>, les Parties conviennent des stipulations suivantes :</w:t>
      </w:r>
    </w:p>
    <w:p w14:paraId="2BC974B7" w14:textId="4A5A333D" w:rsidR="00D4251B" w:rsidRPr="00301E55" w:rsidRDefault="00D4251B" w:rsidP="00D4251B">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Les données confidentielles sont les informations, documents, outils informatiques ou éléments de toute nature, signalés par l’une des parties comme présentant un caractère confidentiel, relatifs, notamment, aux moyens à mettre en œuvre pour l’exécution du </w:t>
      </w:r>
      <w:r w:rsidR="00F56D80">
        <w:rPr>
          <w:rFonts w:ascii="Arial" w:hAnsi="Arial" w:cs="Arial"/>
          <w:sz w:val="20"/>
          <w:szCs w:val="20"/>
        </w:rPr>
        <w:t>marché</w:t>
      </w:r>
      <w:r>
        <w:rPr>
          <w:rFonts w:ascii="Arial" w:hAnsi="Arial" w:cs="Arial"/>
          <w:sz w:val="20"/>
          <w:szCs w:val="20"/>
        </w:rPr>
        <w:t xml:space="preserve"> </w:t>
      </w:r>
      <w:r w:rsidRPr="00301E55">
        <w:rPr>
          <w:rFonts w:ascii="Arial" w:hAnsi="Arial" w:cs="Arial"/>
          <w:sz w:val="20"/>
          <w:szCs w:val="20"/>
        </w:rPr>
        <w:t xml:space="preserve">ou au fonctionnement des services du </w:t>
      </w:r>
      <w:r w:rsidR="00BD58A4">
        <w:rPr>
          <w:rFonts w:ascii="Arial" w:hAnsi="Arial" w:cs="Arial"/>
          <w:sz w:val="20"/>
          <w:szCs w:val="20"/>
        </w:rPr>
        <w:t>Titulaire</w:t>
      </w:r>
      <w:r w:rsidRPr="00301E55">
        <w:rPr>
          <w:rFonts w:ascii="Arial" w:hAnsi="Arial" w:cs="Arial"/>
          <w:sz w:val="20"/>
          <w:szCs w:val="20"/>
        </w:rPr>
        <w:t xml:space="preserve"> ou du </w:t>
      </w:r>
      <w:r w:rsidR="00B15116">
        <w:rPr>
          <w:rFonts w:ascii="Arial" w:hAnsi="Arial" w:cs="Arial"/>
          <w:sz w:val="20"/>
          <w:szCs w:val="20"/>
        </w:rPr>
        <w:t>Maitre d’Ouvrage</w:t>
      </w:r>
      <w:r w:rsidRPr="00301E55">
        <w:rPr>
          <w:rFonts w:ascii="Arial" w:hAnsi="Arial" w:cs="Arial"/>
          <w:sz w:val="20"/>
          <w:szCs w:val="20"/>
        </w:rPr>
        <w:t>.</w:t>
      </w:r>
    </w:p>
    <w:p w14:paraId="6A8F6718" w14:textId="77777777" w:rsidR="00D4251B" w:rsidRPr="00301E55" w:rsidRDefault="00D4251B" w:rsidP="00D4251B">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Les personnes habilitées, pour chaque partie, à recevoir, communiquer et transmettre les données confidentielles, sont </w:t>
      </w:r>
      <w:r w:rsidR="00B15116">
        <w:rPr>
          <w:rFonts w:ascii="Arial" w:hAnsi="Arial" w:cs="Arial"/>
          <w:sz w:val="20"/>
          <w:szCs w:val="20"/>
        </w:rPr>
        <w:t>identifiées par les Parties en début de marché.</w:t>
      </w:r>
    </w:p>
    <w:p w14:paraId="1A730306" w14:textId="3BAA1D80" w:rsidR="00D4251B" w:rsidRDefault="00D4251B" w:rsidP="00D4251B">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w:t>
      </w:r>
      <w:r w:rsidR="00BD58A4">
        <w:rPr>
          <w:rFonts w:ascii="Arial" w:hAnsi="Arial" w:cs="Arial"/>
          <w:sz w:val="20"/>
          <w:szCs w:val="20"/>
        </w:rPr>
        <w:t>Titulaire</w:t>
      </w:r>
      <w:r w:rsidRPr="00301E55">
        <w:rPr>
          <w:rFonts w:ascii="Arial" w:hAnsi="Arial" w:cs="Arial"/>
          <w:sz w:val="20"/>
          <w:szCs w:val="20"/>
        </w:rPr>
        <w:t xml:space="preserve"> s’engage à faire respecter les obligations de confidentialité par son personnel, ses préposés, sous-traitants, cotraitants, entreprises liées, conseils et prestataires, susceptibles d’intervenir à un moment quelconque dans l’exécution du </w:t>
      </w:r>
      <w:r w:rsidR="00F56D80">
        <w:rPr>
          <w:rFonts w:ascii="Arial" w:hAnsi="Arial" w:cs="Arial"/>
          <w:sz w:val="20"/>
          <w:szCs w:val="20"/>
        </w:rPr>
        <w:t>marché</w:t>
      </w:r>
      <w:r>
        <w:rPr>
          <w:rFonts w:ascii="Arial" w:hAnsi="Arial" w:cs="Arial"/>
          <w:sz w:val="20"/>
          <w:szCs w:val="20"/>
        </w:rPr>
        <w:t>.</w:t>
      </w:r>
    </w:p>
    <w:p w14:paraId="4947C7F5" w14:textId="4820682D" w:rsidR="00196589" w:rsidRPr="00196589" w:rsidRDefault="00196589" w:rsidP="00196589">
      <w:pPr>
        <w:tabs>
          <w:tab w:val="left" w:pos="284"/>
          <w:tab w:val="left" w:pos="567"/>
        </w:tabs>
        <w:spacing w:before="120" w:after="120" w:line="240" w:lineRule="auto"/>
        <w:jc w:val="both"/>
        <w:rPr>
          <w:rFonts w:ascii="Arial" w:hAnsi="Arial" w:cs="Arial"/>
          <w:sz w:val="20"/>
          <w:szCs w:val="20"/>
        </w:rPr>
      </w:pPr>
      <w:r w:rsidRPr="00196589">
        <w:rPr>
          <w:rFonts w:ascii="Arial" w:hAnsi="Arial" w:cs="Arial"/>
          <w:sz w:val="20"/>
          <w:szCs w:val="20"/>
        </w:rPr>
        <w:t xml:space="preserve">Le </w:t>
      </w:r>
      <w:r w:rsidR="00BD58A4">
        <w:rPr>
          <w:rFonts w:ascii="Arial" w:hAnsi="Arial" w:cs="Arial"/>
          <w:sz w:val="20"/>
          <w:szCs w:val="20"/>
        </w:rPr>
        <w:t>Titulaire</w:t>
      </w:r>
      <w:r w:rsidRPr="00196589">
        <w:rPr>
          <w:rFonts w:ascii="Arial" w:hAnsi="Arial" w:cs="Arial"/>
          <w:sz w:val="20"/>
          <w:szCs w:val="20"/>
        </w:rPr>
        <w:t xml:space="preserve"> s’engage :</w:t>
      </w:r>
    </w:p>
    <w:p w14:paraId="61CEE67B" w14:textId="77777777" w:rsidR="00196589" w:rsidRPr="00D4251B" w:rsidRDefault="00196589" w:rsidP="00F85DD9">
      <w:pPr>
        <w:pStyle w:val="Paragraphedeliste"/>
        <w:numPr>
          <w:ilvl w:val="0"/>
          <w:numId w:val="17"/>
        </w:numPr>
        <w:tabs>
          <w:tab w:val="left" w:pos="709"/>
        </w:tabs>
        <w:spacing w:before="120" w:after="120" w:line="240" w:lineRule="auto"/>
        <w:ind w:left="714" w:hanging="357"/>
        <w:contextualSpacing w:val="0"/>
        <w:jc w:val="both"/>
        <w:rPr>
          <w:rFonts w:ascii="Arial" w:hAnsi="Arial" w:cs="Arial"/>
          <w:sz w:val="20"/>
          <w:szCs w:val="20"/>
        </w:rPr>
      </w:pPr>
      <w:r w:rsidRPr="00D4251B">
        <w:rPr>
          <w:rFonts w:ascii="Arial" w:hAnsi="Arial" w:cs="Arial"/>
          <w:sz w:val="20"/>
          <w:szCs w:val="20"/>
        </w:rPr>
        <w:t xml:space="preserve">à ne pas divulguer ou retransmettre à des personnes physiques ou morales non autorisées les données confidentielles dont il aura eu connaissance dans le cadre du </w:t>
      </w:r>
      <w:r w:rsidR="00F56D80">
        <w:rPr>
          <w:rFonts w:ascii="Arial" w:hAnsi="Arial" w:cs="Arial"/>
          <w:sz w:val="20"/>
          <w:szCs w:val="20"/>
        </w:rPr>
        <w:t>marché</w:t>
      </w:r>
      <w:r w:rsidRPr="00D4251B">
        <w:rPr>
          <w:rFonts w:ascii="Arial" w:hAnsi="Arial" w:cs="Arial"/>
          <w:sz w:val="20"/>
          <w:szCs w:val="20"/>
        </w:rPr>
        <w:t>,</w:t>
      </w:r>
    </w:p>
    <w:p w14:paraId="596CECC6" w14:textId="77777777" w:rsidR="00196589" w:rsidRPr="00D4251B" w:rsidRDefault="00196589" w:rsidP="00F85DD9">
      <w:pPr>
        <w:pStyle w:val="Paragraphedeliste"/>
        <w:numPr>
          <w:ilvl w:val="0"/>
          <w:numId w:val="17"/>
        </w:numPr>
        <w:tabs>
          <w:tab w:val="left" w:pos="709"/>
        </w:tabs>
        <w:spacing w:before="120" w:after="120" w:line="240" w:lineRule="auto"/>
        <w:ind w:left="714" w:hanging="357"/>
        <w:contextualSpacing w:val="0"/>
        <w:jc w:val="both"/>
        <w:rPr>
          <w:rFonts w:ascii="Arial" w:hAnsi="Arial" w:cs="Arial"/>
          <w:sz w:val="20"/>
          <w:szCs w:val="20"/>
        </w:rPr>
      </w:pPr>
      <w:r w:rsidRPr="00D4251B">
        <w:rPr>
          <w:rFonts w:ascii="Arial" w:hAnsi="Arial" w:cs="Arial"/>
          <w:sz w:val="20"/>
          <w:szCs w:val="20"/>
        </w:rPr>
        <w:t xml:space="preserve">à ne pas copier, modifier ou altérer ces données confidentielles, au-delà de ce qui est strictement nécessaire à l'exécution du </w:t>
      </w:r>
      <w:r w:rsidR="00F56D80">
        <w:rPr>
          <w:rFonts w:ascii="Arial" w:hAnsi="Arial" w:cs="Arial"/>
          <w:sz w:val="20"/>
          <w:szCs w:val="20"/>
        </w:rPr>
        <w:t>marché</w:t>
      </w:r>
      <w:r w:rsidRPr="00D4251B">
        <w:rPr>
          <w:rFonts w:ascii="Arial" w:hAnsi="Arial" w:cs="Arial"/>
          <w:sz w:val="20"/>
          <w:szCs w:val="20"/>
        </w:rPr>
        <w:t>,</w:t>
      </w:r>
    </w:p>
    <w:p w14:paraId="42C45DF1" w14:textId="77777777" w:rsidR="00196589" w:rsidRPr="00D4251B" w:rsidRDefault="00196589" w:rsidP="00F85DD9">
      <w:pPr>
        <w:pStyle w:val="Paragraphedeliste"/>
        <w:numPr>
          <w:ilvl w:val="0"/>
          <w:numId w:val="17"/>
        </w:numPr>
        <w:tabs>
          <w:tab w:val="left" w:pos="709"/>
        </w:tabs>
        <w:spacing w:before="120" w:after="120" w:line="240" w:lineRule="auto"/>
        <w:ind w:left="714" w:hanging="357"/>
        <w:contextualSpacing w:val="0"/>
        <w:jc w:val="both"/>
        <w:rPr>
          <w:rFonts w:ascii="Arial" w:hAnsi="Arial" w:cs="Arial"/>
          <w:sz w:val="20"/>
          <w:szCs w:val="20"/>
        </w:rPr>
      </w:pPr>
      <w:r w:rsidRPr="00D4251B">
        <w:rPr>
          <w:rFonts w:ascii="Arial" w:hAnsi="Arial" w:cs="Arial"/>
          <w:sz w:val="20"/>
          <w:szCs w:val="20"/>
        </w:rPr>
        <w:t xml:space="preserve">à ne pas conserver de copies des données confidentielles (à l’exception des résultats du marché) après la fin de l’exécution du </w:t>
      </w:r>
      <w:r w:rsidR="00F56D80">
        <w:rPr>
          <w:rFonts w:ascii="Arial" w:hAnsi="Arial" w:cs="Arial"/>
          <w:sz w:val="20"/>
          <w:szCs w:val="20"/>
        </w:rPr>
        <w:t>marché</w:t>
      </w:r>
      <w:r w:rsidRPr="00D4251B">
        <w:rPr>
          <w:rFonts w:ascii="Arial" w:hAnsi="Arial" w:cs="Arial"/>
          <w:sz w:val="20"/>
          <w:szCs w:val="20"/>
        </w:rPr>
        <w:t xml:space="preserve">, </w:t>
      </w:r>
    </w:p>
    <w:p w14:paraId="0254C39E" w14:textId="77777777" w:rsidR="00D4251B" w:rsidRPr="00D4251B" w:rsidRDefault="00196589" w:rsidP="00F85DD9">
      <w:pPr>
        <w:pStyle w:val="Paragraphedeliste"/>
        <w:numPr>
          <w:ilvl w:val="0"/>
          <w:numId w:val="17"/>
        </w:numPr>
        <w:tabs>
          <w:tab w:val="left" w:pos="709"/>
        </w:tabs>
        <w:spacing w:before="120" w:after="120" w:line="240" w:lineRule="auto"/>
        <w:ind w:left="714" w:hanging="357"/>
        <w:contextualSpacing w:val="0"/>
        <w:jc w:val="both"/>
        <w:rPr>
          <w:rFonts w:ascii="Arial" w:hAnsi="Arial" w:cs="Arial"/>
          <w:sz w:val="20"/>
          <w:szCs w:val="20"/>
        </w:rPr>
      </w:pPr>
      <w:r w:rsidRPr="00D4251B">
        <w:rPr>
          <w:rFonts w:ascii="Arial" w:hAnsi="Arial" w:cs="Arial"/>
          <w:sz w:val="20"/>
          <w:szCs w:val="20"/>
        </w:rPr>
        <w:t xml:space="preserve">à ne pas utiliser les informations, documents et outils informatiques mis à sa disposition à d’autres fins que celles spécifiées dans le </w:t>
      </w:r>
      <w:r w:rsidR="00F56D80">
        <w:rPr>
          <w:rFonts w:ascii="Arial" w:hAnsi="Arial" w:cs="Arial"/>
          <w:sz w:val="20"/>
          <w:szCs w:val="20"/>
        </w:rPr>
        <w:t>marché</w:t>
      </w:r>
      <w:r w:rsidRPr="00D4251B">
        <w:rPr>
          <w:rFonts w:ascii="Arial" w:hAnsi="Arial" w:cs="Arial"/>
          <w:sz w:val="20"/>
          <w:szCs w:val="20"/>
        </w:rPr>
        <w:t>.</w:t>
      </w:r>
    </w:p>
    <w:p w14:paraId="08E12871" w14:textId="77777777" w:rsidR="00D4251B" w:rsidRPr="00301E55" w:rsidRDefault="00D4251B" w:rsidP="00D4251B">
      <w:p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 xml:space="preserve">Les obligations de confidentialité devront perdurer postérieurement à la fin de l’exécution du présent </w:t>
      </w:r>
      <w:r w:rsidR="00F56D80">
        <w:rPr>
          <w:rFonts w:ascii="Arial" w:hAnsi="Arial" w:cs="Arial"/>
          <w:sz w:val="20"/>
          <w:szCs w:val="20"/>
        </w:rPr>
        <w:t>marché</w:t>
      </w:r>
      <w:r>
        <w:rPr>
          <w:rFonts w:ascii="Arial" w:hAnsi="Arial" w:cs="Arial"/>
          <w:sz w:val="20"/>
          <w:szCs w:val="20"/>
        </w:rPr>
        <w:t xml:space="preserve"> et ce pour une durée de dix (10) ans</w:t>
      </w:r>
      <w:r w:rsidRPr="00301E55">
        <w:rPr>
          <w:rFonts w:ascii="Arial" w:hAnsi="Arial" w:cs="Arial"/>
          <w:sz w:val="20"/>
          <w:szCs w:val="20"/>
        </w:rPr>
        <w:t>.</w:t>
      </w:r>
    </w:p>
    <w:p w14:paraId="254E8E0B" w14:textId="2575D2F0" w:rsidR="00B47526" w:rsidRPr="00D4251B" w:rsidRDefault="00196589" w:rsidP="00D4251B">
      <w:pPr>
        <w:tabs>
          <w:tab w:val="left" w:pos="284"/>
          <w:tab w:val="left" w:pos="567"/>
        </w:tabs>
        <w:spacing w:before="120" w:after="120" w:line="240" w:lineRule="auto"/>
        <w:jc w:val="both"/>
        <w:rPr>
          <w:rFonts w:ascii="Arial" w:hAnsi="Arial" w:cs="Arial"/>
          <w:sz w:val="20"/>
          <w:szCs w:val="20"/>
        </w:rPr>
      </w:pPr>
      <w:r w:rsidRPr="00196589">
        <w:rPr>
          <w:rFonts w:ascii="Arial" w:hAnsi="Arial" w:cs="Arial"/>
          <w:sz w:val="20"/>
          <w:szCs w:val="20"/>
        </w:rPr>
        <w:t xml:space="preserve">La confidentialité ne s’applique pas aux informations et documents qui sont ou qui deviennent publics, notamment les informations et documents déjà en possession du </w:t>
      </w:r>
      <w:r w:rsidR="00BD58A4">
        <w:rPr>
          <w:rFonts w:ascii="Arial" w:hAnsi="Arial" w:cs="Arial"/>
          <w:sz w:val="20"/>
          <w:szCs w:val="20"/>
        </w:rPr>
        <w:t>Titulaire</w:t>
      </w:r>
      <w:r w:rsidRPr="00196589">
        <w:rPr>
          <w:rFonts w:ascii="Arial" w:hAnsi="Arial" w:cs="Arial"/>
          <w:sz w:val="20"/>
          <w:szCs w:val="20"/>
        </w:rPr>
        <w:t xml:space="preserve">, ceux élaborés de façon indépendante par le </w:t>
      </w:r>
      <w:r w:rsidR="00BD58A4">
        <w:rPr>
          <w:rFonts w:ascii="Arial" w:hAnsi="Arial" w:cs="Arial"/>
          <w:sz w:val="20"/>
          <w:szCs w:val="20"/>
        </w:rPr>
        <w:t>Titulaire</w:t>
      </w:r>
      <w:r w:rsidRPr="00196589">
        <w:rPr>
          <w:rFonts w:ascii="Arial" w:hAnsi="Arial" w:cs="Arial"/>
          <w:sz w:val="20"/>
          <w:szCs w:val="20"/>
        </w:rPr>
        <w:t xml:space="preserve"> en dehors du cadre de ce </w:t>
      </w:r>
      <w:r w:rsidR="00F56D80">
        <w:rPr>
          <w:rFonts w:ascii="Arial" w:hAnsi="Arial" w:cs="Arial"/>
          <w:sz w:val="20"/>
          <w:szCs w:val="20"/>
        </w:rPr>
        <w:t>marché</w:t>
      </w:r>
      <w:r w:rsidRPr="00196589">
        <w:rPr>
          <w:rFonts w:ascii="Arial" w:hAnsi="Arial" w:cs="Arial"/>
          <w:sz w:val="20"/>
          <w:szCs w:val="20"/>
        </w:rPr>
        <w:t xml:space="preserve">, voire obtenus de </w:t>
      </w:r>
      <w:r w:rsidR="00D4251B">
        <w:rPr>
          <w:rFonts w:ascii="Arial" w:hAnsi="Arial" w:cs="Arial"/>
          <w:sz w:val="20"/>
          <w:szCs w:val="20"/>
        </w:rPr>
        <w:t>tiers par des moyens légitimes.</w:t>
      </w:r>
    </w:p>
    <w:p w14:paraId="6860AD44" w14:textId="77777777" w:rsidR="00C91FC2" w:rsidRPr="00301E55" w:rsidRDefault="00C91FC2" w:rsidP="00D4251B">
      <w:pPr>
        <w:pStyle w:val="Titre3"/>
      </w:pPr>
      <w:bookmarkStart w:id="200" w:name="_Toc470683975"/>
      <w:bookmarkStart w:id="201" w:name="_Toc180421413"/>
      <w:r w:rsidRPr="00D4251B">
        <w:t>Obligations</w:t>
      </w:r>
      <w:r w:rsidRPr="00301E55">
        <w:t xml:space="preserve"> du </w:t>
      </w:r>
      <w:bookmarkEnd w:id="200"/>
      <w:r w:rsidR="00CC4621">
        <w:t>Maitre d’Ouvrage</w:t>
      </w:r>
      <w:bookmarkEnd w:id="201"/>
    </w:p>
    <w:p w14:paraId="5FE3E57D" w14:textId="77777777" w:rsidR="00C91FC2" w:rsidRPr="00301E55" w:rsidRDefault="000C0187" w:rsidP="00C91FC2">
      <w:pPr>
        <w:tabs>
          <w:tab w:val="left" w:pos="709"/>
        </w:tabs>
        <w:spacing w:after="120" w:line="240" w:lineRule="auto"/>
        <w:jc w:val="both"/>
        <w:rPr>
          <w:rFonts w:ascii="Arial" w:hAnsi="Arial" w:cs="Arial"/>
          <w:sz w:val="20"/>
          <w:szCs w:val="20"/>
        </w:rPr>
      </w:pPr>
      <w:r>
        <w:rPr>
          <w:rFonts w:ascii="Arial" w:hAnsi="Arial" w:cs="Arial"/>
          <w:sz w:val="20"/>
          <w:szCs w:val="20"/>
        </w:rPr>
        <w:t>Le Maitre d’Ouvrage</w:t>
      </w:r>
      <w:r w:rsidR="00C91FC2" w:rsidRPr="00301E55">
        <w:rPr>
          <w:rFonts w:ascii="Arial" w:hAnsi="Arial" w:cs="Arial"/>
          <w:sz w:val="20"/>
          <w:szCs w:val="20"/>
        </w:rPr>
        <w:t xml:space="preserve"> s’engage pour sa part :</w:t>
      </w:r>
    </w:p>
    <w:p w14:paraId="44E7D9CE" w14:textId="4C5EE41B" w:rsidR="00C91FC2" w:rsidRPr="00301E55" w:rsidRDefault="00C91FC2" w:rsidP="00F85DD9">
      <w:pPr>
        <w:pStyle w:val="Paragraphedeliste"/>
        <w:numPr>
          <w:ilvl w:val="0"/>
          <w:numId w:val="8"/>
        </w:numPr>
        <w:tabs>
          <w:tab w:val="left" w:pos="709"/>
        </w:tabs>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 xml:space="preserve">à respecter le caractère confidentiel des </w:t>
      </w:r>
      <w:r w:rsidR="00BA7DE0">
        <w:rPr>
          <w:rFonts w:ascii="Arial" w:hAnsi="Arial" w:cs="Arial"/>
          <w:sz w:val="20"/>
          <w:szCs w:val="20"/>
        </w:rPr>
        <w:t xml:space="preserve">données protégées par le secret industriel et commercial, </w:t>
      </w:r>
      <w:r w:rsidR="009B488C">
        <w:rPr>
          <w:rFonts w:ascii="Arial" w:hAnsi="Arial" w:cs="Arial"/>
          <w:sz w:val="20"/>
          <w:szCs w:val="20"/>
        </w:rPr>
        <w:t xml:space="preserve">notamment </w:t>
      </w:r>
      <w:r w:rsidR="00D4251B">
        <w:rPr>
          <w:rFonts w:ascii="Arial" w:hAnsi="Arial" w:cs="Arial"/>
          <w:sz w:val="20"/>
          <w:szCs w:val="20"/>
        </w:rPr>
        <w:t>l</w:t>
      </w:r>
      <w:r w:rsidR="00BA7DE0">
        <w:rPr>
          <w:rFonts w:ascii="Arial" w:hAnsi="Arial" w:cs="Arial"/>
          <w:sz w:val="20"/>
          <w:szCs w:val="20"/>
        </w:rPr>
        <w:t>es</w:t>
      </w:r>
      <w:r w:rsidR="00BA7DE0" w:rsidRPr="00301E55">
        <w:rPr>
          <w:rFonts w:ascii="Arial" w:hAnsi="Arial" w:cs="Arial"/>
          <w:sz w:val="20"/>
          <w:szCs w:val="20"/>
        </w:rPr>
        <w:t xml:space="preserve"> </w:t>
      </w:r>
      <w:r w:rsidRPr="00301E55">
        <w:rPr>
          <w:rFonts w:ascii="Arial" w:hAnsi="Arial" w:cs="Arial"/>
          <w:sz w:val="20"/>
          <w:szCs w:val="20"/>
        </w:rPr>
        <w:t>méthodes</w:t>
      </w:r>
      <w:r w:rsidR="00840156">
        <w:rPr>
          <w:rFonts w:ascii="Arial" w:hAnsi="Arial" w:cs="Arial"/>
          <w:sz w:val="20"/>
          <w:szCs w:val="20"/>
        </w:rPr>
        <w:t>,</w:t>
      </w:r>
      <w:r w:rsidRPr="00301E55">
        <w:rPr>
          <w:rFonts w:ascii="Arial" w:hAnsi="Arial" w:cs="Arial"/>
          <w:sz w:val="20"/>
          <w:szCs w:val="20"/>
        </w:rPr>
        <w:t xml:space="preserve"> procédés</w:t>
      </w:r>
      <w:r w:rsidR="00840156">
        <w:rPr>
          <w:rFonts w:ascii="Arial" w:hAnsi="Arial" w:cs="Arial"/>
          <w:sz w:val="20"/>
          <w:szCs w:val="20"/>
        </w:rPr>
        <w:t>, et savoir-faire</w:t>
      </w:r>
      <w:r w:rsidRPr="00301E55">
        <w:rPr>
          <w:rFonts w:ascii="Arial" w:hAnsi="Arial" w:cs="Arial"/>
          <w:sz w:val="20"/>
          <w:szCs w:val="20"/>
        </w:rPr>
        <w:t xml:space="preserve"> employés par le </w:t>
      </w:r>
      <w:r w:rsidR="00BD58A4">
        <w:rPr>
          <w:rFonts w:ascii="Arial" w:hAnsi="Arial" w:cs="Arial"/>
          <w:sz w:val="20"/>
          <w:szCs w:val="20"/>
        </w:rPr>
        <w:t>Titulaire</w:t>
      </w:r>
      <w:r w:rsidR="00840156">
        <w:rPr>
          <w:rFonts w:ascii="Arial" w:hAnsi="Arial" w:cs="Arial"/>
          <w:sz w:val="20"/>
          <w:szCs w:val="20"/>
        </w:rPr>
        <w:t xml:space="preserve">, </w:t>
      </w:r>
      <w:r w:rsidRPr="00301E55">
        <w:rPr>
          <w:rFonts w:ascii="Arial" w:hAnsi="Arial" w:cs="Arial"/>
          <w:sz w:val="20"/>
          <w:szCs w:val="20"/>
        </w:rPr>
        <w:t xml:space="preserve">que celui-ci aurait désigné comme </w:t>
      </w:r>
      <w:r w:rsidR="009B488C">
        <w:rPr>
          <w:rFonts w:ascii="Arial" w:hAnsi="Arial" w:cs="Arial"/>
          <w:sz w:val="20"/>
          <w:szCs w:val="20"/>
        </w:rPr>
        <w:t>telles</w:t>
      </w:r>
      <w:r w:rsidRPr="00301E55">
        <w:rPr>
          <w:rFonts w:ascii="Arial" w:hAnsi="Arial" w:cs="Arial"/>
          <w:sz w:val="20"/>
          <w:szCs w:val="20"/>
        </w:rPr>
        <w:t xml:space="preserve"> dans le cadre de l’exécution du </w:t>
      </w:r>
      <w:r w:rsidR="00F56D80">
        <w:rPr>
          <w:rFonts w:ascii="Arial" w:hAnsi="Arial" w:cs="Arial"/>
          <w:sz w:val="20"/>
          <w:szCs w:val="20"/>
        </w:rPr>
        <w:t>marché</w:t>
      </w:r>
      <w:r w:rsidRPr="00301E55">
        <w:rPr>
          <w:rFonts w:ascii="Arial" w:hAnsi="Arial" w:cs="Arial"/>
          <w:sz w:val="20"/>
          <w:szCs w:val="20"/>
        </w:rPr>
        <w:t>,</w:t>
      </w:r>
    </w:p>
    <w:p w14:paraId="0D9B952C" w14:textId="77777777" w:rsidR="00C91FC2" w:rsidRPr="00301E55" w:rsidRDefault="00C91FC2" w:rsidP="00F85DD9">
      <w:pPr>
        <w:pStyle w:val="Paragraphedeliste"/>
        <w:numPr>
          <w:ilvl w:val="0"/>
          <w:numId w:val="8"/>
        </w:numPr>
        <w:tabs>
          <w:tab w:val="left" w:pos="709"/>
        </w:tabs>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à faire respecter par son personnel la même</w:t>
      </w:r>
      <w:r w:rsidR="00913A10">
        <w:rPr>
          <w:rFonts w:ascii="Arial" w:hAnsi="Arial" w:cs="Arial"/>
          <w:sz w:val="20"/>
          <w:szCs w:val="20"/>
        </w:rPr>
        <w:t xml:space="preserve"> obligation de confidentialité.</w:t>
      </w:r>
    </w:p>
    <w:p w14:paraId="24B66A97" w14:textId="131EC6DA" w:rsidR="009C2172" w:rsidRPr="00301E55" w:rsidRDefault="00D30D1D" w:rsidP="009C2172">
      <w:pPr>
        <w:pStyle w:val="Titre1"/>
      </w:pPr>
      <w:bookmarkStart w:id="202" w:name="_Toc180421414"/>
      <w:bookmarkStart w:id="203" w:name="_Toc436139920"/>
      <w:r>
        <w:t xml:space="preserve">Cession du marché par le </w:t>
      </w:r>
      <w:r w:rsidR="00BD58A4">
        <w:t>Titulaire</w:t>
      </w:r>
      <w:bookmarkEnd w:id="202"/>
    </w:p>
    <w:bookmarkEnd w:id="203"/>
    <w:p w14:paraId="229416DA" w14:textId="6A68B67F" w:rsidR="00D30D1D" w:rsidRDefault="00D30D1D" w:rsidP="0086412C">
      <w:pPr>
        <w:spacing w:after="120" w:line="240" w:lineRule="auto"/>
        <w:jc w:val="both"/>
        <w:rPr>
          <w:rFonts w:ascii="Arial" w:hAnsi="Arial" w:cs="Arial"/>
          <w:sz w:val="20"/>
          <w:szCs w:val="20"/>
        </w:rPr>
      </w:pPr>
      <w:r>
        <w:rPr>
          <w:rFonts w:ascii="Arial" w:hAnsi="Arial" w:cs="Arial"/>
          <w:sz w:val="20"/>
          <w:szCs w:val="20"/>
        </w:rPr>
        <w:t xml:space="preserve">Le présent article constitue une clause de réexamen au sens de l’article R.2194-1 du </w:t>
      </w:r>
      <w:r w:rsidR="005B3071">
        <w:rPr>
          <w:rFonts w:ascii="Arial" w:hAnsi="Arial" w:cs="Arial"/>
          <w:sz w:val="20"/>
          <w:szCs w:val="20"/>
        </w:rPr>
        <w:t>Code</w:t>
      </w:r>
      <w:r>
        <w:rPr>
          <w:rFonts w:ascii="Arial" w:hAnsi="Arial" w:cs="Arial"/>
          <w:sz w:val="20"/>
          <w:szCs w:val="20"/>
        </w:rPr>
        <w:t xml:space="preserve"> de la commande publique.</w:t>
      </w:r>
    </w:p>
    <w:p w14:paraId="2D47B4D6" w14:textId="3028A0FB" w:rsidR="009C2172" w:rsidRPr="00301E55" w:rsidRDefault="009C2172" w:rsidP="0086412C">
      <w:pPr>
        <w:spacing w:after="120" w:line="240" w:lineRule="auto"/>
        <w:jc w:val="both"/>
        <w:rPr>
          <w:rFonts w:ascii="Arial" w:hAnsi="Arial" w:cs="Arial"/>
          <w:sz w:val="20"/>
          <w:szCs w:val="20"/>
        </w:rPr>
      </w:pPr>
      <w:r w:rsidRPr="00301E55">
        <w:rPr>
          <w:rFonts w:ascii="Arial" w:hAnsi="Arial" w:cs="Arial"/>
          <w:sz w:val="20"/>
          <w:szCs w:val="20"/>
        </w:rPr>
        <w:lastRenderedPageBreak/>
        <w:t xml:space="preserve">Le </w:t>
      </w:r>
      <w:r w:rsidR="00BD58A4">
        <w:rPr>
          <w:rFonts w:ascii="Arial" w:hAnsi="Arial" w:cs="Arial"/>
          <w:sz w:val="20"/>
          <w:szCs w:val="20"/>
        </w:rPr>
        <w:t>Titulaire</w:t>
      </w:r>
      <w:r w:rsidRPr="00301E55">
        <w:rPr>
          <w:rFonts w:ascii="Arial" w:hAnsi="Arial" w:cs="Arial"/>
          <w:sz w:val="20"/>
          <w:szCs w:val="20"/>
        </w:rPr>
        <w:t xml:space="preserve"> s’interdit de céder tout ou partie des droits et obligations nés du présent </w:t>
      </w:r>
      <w:r w:rsidR="00F56D80">
        <w:rPr>
          <w:rFonts w:ascii="Arial" w:hAnsi="Arial" w:cs="Arial"/>
          <w:sz w:val="20"/>
          <w:szCs w:val="20"/>
        </w:rPr>
        <w:t>marché</w:t>
      </w:r>
      <w:r w:rsidRPr="00301E55">
        <w:rPr>
          <w:rFonts w:ascii="Arial" w:hAnsi="Arial" w:cs="Arial"/>
          <w:sz w:val="20"/>
          <w:szCs w:val="20"/>
        </w:rPr>
        <w:t xml:space="preserve"> à un tiers quelconque sans autorisation préalable </w:t>
      </w:r>
      <w:r w:rsidR="0086412C" w:rsidRPr="00301E55">
        <w:rPr>
          <w:rFonts w:ascii="Arial" w:hAnsi="Arial" w:cs="Arial"/>
          <w:sz w:val="20"/>
          <w:szCs w:val="20"/>
        </w:rPr>
        <w:t>du Pouvoir Adjudicateur.</w:t>
      </w:r>
      <w:r w:rsidR="00D30D1D">
        <w:rPr>
          <w:rFonts w:ascii="Arial" w:hAnsi="Arial" w:cs="Arial"/>
          <w:sz w:val="20"/>
          <w:szCs w:val="20"/>
        </w:rPr>
        <w:t xml:space="preserve"> </w:t>
      </w:r>
    </w:p>
    <w:p w14:paraId="32F14CCF" w14:textId="77777777" w:rsidR="008022A4" w:rsidRPr="00301E55" w:rsidRDefault="008022A4" w:rsidP="008022A4">
      <w:pPr>
        <w:spacing w:after="120" w:line="240" w:lineRule="auto"/>
        <w:jc w:val="both"/>
        <w:rPr>
          <w:rFonts w:ascii="Arial" w:hAnsi="Arial" w:cs="Arial"/>
          <w:sz w:val="20"/>
          <w:szCs w:val="20"/>
        </w:rPr>
      </w:pPr>
      <w:r w:rsidRPr="00301E55">
        <w:rPr>
          <w:rFonts w:ascii="Arial" w:hAnsi="Arial" w:cs="Arial"/>
          <w:sz w:val="20"/>
          <w:szCs w:val="20"/>
        </w:rPr>
        <w:t>Dans sa demande d’agrément, le cessionnaire devra</w:t>
      </w:r>
      <w:r w:rsidR="006D6638" w:rsidRPr="00301E55">
        <w:rPr>
          <w:rFonts w:ascii="Arial" w:hAnsi="Arial" w:cs="Arial"/>
          <w:sz w:val="20"/>
          <w:szCs w:val="20"/>
        </w:rPr>
        <w:t xml:space="preserve"> fournir</w:t>
      </w:r>
      <w:r w:rsidR="00C635F9" w:rsidRPr="00301E55">
        <w:rPr>
          <w:rFonts w:ascii="Arial" w:hAnsi="Arial" w:cs="Arial"/>
          <w:sz w:val="20"/>
          <w:szCs w:val="20"/>
        </w:rPr>
        <w:t xml:space="preserve"> </w:t>
      </w:r>
      <w:r w:rsidRPr="00301E55">
        <w:rPr>
          <w:rFonts w:ascii="Arial" w:hAnsi="Arial" w:cs="Arial"/>
          <w:sz w:val="20"/>
          <w:szCs w:val="20"/>
        </w:rPr>
        <w:t xml:space="preserve">: </w:t>
      </w:r>
    </w:p>
    <w:p w14:paraId="6E1C7D95" w14:textId="5806915E" w:rsidR="008833B2" w:rsidRPr="00301E55" w:rsidRDefault="00105D5E" w:rsidP="00F85DD9">
      <w:pPr>
        <w:pStyle w:val="Paragraphedeliste"/>
        <w:numPr>
          <w:ilvl w:val="0"/>
          <w:numId w:val="12"/>
        </w:numPr>
        <w:spacing w:after="120" w:line="240" w:lineRule="auto"/>
        <w:contextualSpacing w:val="0"/>
        <w:jc w:val="both"/>
        <w:rPr>
          <w:rFonts w:ascii="Arial" w:hAnsi="Arial" w:cs="Arial"/>
          <w:sz w:val="20"/>
          <w:szCs w:val="20"/>
        </w:rPr>
      </w:pPr>
      <w:r w:rsidRPr="008833B2">
        <w:rPr>
          <w:rFonts w:ascii="Arial" w:hAnsi="Arial" w:cs="Arial"/>
          <w:sz w:val="20"/>
          <w:szCs w:val="20"/>
        </w:rPr>
        <w:t xml:space="preserve">une déclaration sur l’honneur attestant que le cessionnaire ne tombe pas sous le coup </w:t>
      </w:r>
      <w:r w:rsidR="008833B2">
        <w:rPr>
          <w:rFonts w:ascii="Arial" w:hAnsi="Arial" w:cs="Arial"/>
          <w:sz w:val="20"/>
          <w:szCs w:val="20"/>
        </w:rPr>
        <w:t xml:space="preserve">d’un motif d’exclusion de la procédure de passation, prévu aux articles L.2141-1 à L.2141-11 du </w:t>
      </w:r>
      <w:r w:rsidR="005B3071">
        <w:rPr>
          <w:rFonts w:ascii="Arial" w:hAnsi="Arial" w:cs="Arial"/>
          <w:sz w:val="20"/>
          <w:szCs w:val="20"/>
        </w:rPr>
        <w:t>Code</w:t>
      </w:r>
      <w:r w:rsidR="008833B2">
        <w:rPr>
          <w:rFonts w:ascii="Arial" w:hAnsi="Arial" w:cs="Arial"/>
          <w:sz w:val="20"/>
          <w:szCs w:val="20"/>
        </w:rPr>
        <w:t xml:space="preserve"> de la commande publique</w:t>
      </w:r>
      <w:r w:rsidR="008833B2" w:rsidRPr="00147768">
        <w:rPr>
          <w:rFonts w:ascii="Arial" w:hAnsi="Arial" w:cs="Arial"/>
          <w:sz w:val="20"/>
          <w:szCs w:val="20"/>
        </w:rPr>
        <w:t xml:space="preserve"> </w:t>
      </w:r>
      <w:r w:rsidR="008833B2" w:rsidRPr="00301E55">
        <w:rPr>
          <w:rFonts w:ascii="Arial" w:hAnsi="Arial" w:cs="Arial"/>
          <w:sz w:val="20"/>
          <w:szCs w:val="20"/>
        </w:rPr>
        <w:t>(</w:t>
      </w:r>
      <w:r w:rsidR="008833B2" w:rsidRPr="00301E55">
        <w:rPr>
          <w:rFonts w:ascii="Arial" w:hAnsi="Arial" w:cs="Arial"/>
          <w:i/>
          <w:sz w:val="20"/>
          <w:szCs w:val="20"/>
        </w:rPr>
        <w:t>formulaire DC1 complété</w:t>
      </w:r>
      <w:r w:rsidR="008833B2" w:rsidRPr="00301E55">
        <w:rPr>
          <w:rFonts w:ascii="Arial" w:hAnsi="Arial" w:cs="Arial"/>
          <w:sz w:val="20"/>
          <w:szCs w:val="20"/>
        </w:rPr>
        <w:t>) ;</w:t>
      </w:r>
    </w:p>
    <w:p w14:paraId="560ABBE8" w14:textId="77777777" w:rsidR="008022A4" w:rsidRPr="008833B2" w:rsidRDefault="00105D5E" w:rsidP="00F85DD9">
      <w:pPr>
        <w:pStyle w:val="Paragraphedeliste"/>
        <w:numPr>
          <w:ilvl w:val="0"/>
          <w:numId w:val="12"/>
        </w:numPr>
        <w:spacing w:after="120" w:line="240" w:lineRule="auto"/>
        <w:contextualSpacing w:val="0"/>
        <w:jc w:val="both"/>
        <w:rPr>
          <w:rFonts w:ascii="Arial" w:hAnsi="Arial" w:cs="Arial"/>
          <w:sz w:val="20"/>
          <w:szCs w:val="20"/>
        </w:rPr>
      </w:pPr>
      <w:r w:rsidRPr="008833B2">
        <w:rPr>
          <w:rFonts w:ascii="Arial" w:hAnsi="Arial" w:cs="Arial"/>
          <w:sz w:val="20"/>
          <w:szCs w:val="20"/>
        </w:rPr>
        <w:t xml:space="preserve">un extrait K, K bis ou D1 </w:t>
      </w:r>
      <w:r w:rsidR="00020F4B" w:rsidRPr="008833B2">
        <w:rPr>
          <w:rFonts w:ascii="Arial" w:hAnsi="Arial" w:cs="Arial"/>
          <w:sz w:val="20"/>
          <w:szCs w:val="20"/>
        </w:rPr>
        <w:t>de moins de six mois</w:t>
      </w:r>
      <w:r w:rsidRPr="008833B2">
        <w:rPr>
          <w:rFonts w:ascii="Arial" w:hAnsi="Arial" w:cs="Arial"/>
          <w:sz w:val="20"/>
          <w:szCs w:val="20"/>
        </w:rPr>
        <w:t>, ou pour les entreprises n’en possédant pas, leur numéro SIREN</w:t>
      </w:r>
      <w:r w:rsidR="00020F4B" w:rsidRPr="008833B2">
        <w:rPr>
          <w:rFonts w:ascii="Arial" w:hAnsi="Arial" w:cs="Arial"/>
          <w:sz w:val="20"/>
          <w:szCs w:val="20"/>
        </w:rPr>
        <w:t>, ainsi que l’identité mandataires sociaux et, le cas échéant, les</w:t>
      </w:r>
      <w:r w:rsidRPr="008833B2">
        <w:rPr>
          <w:rFonts w:ascii="Arial" w:hAnsi="Arial" w:cs="Arial"/>
          <w:sz w:val="20"/>
          <w:szCs w:val="20"/>
        </w:rPr>
        <w:t xml:space="preserve"> pouvoirs des personnes habilitées à engager </w:t>
      </w:r>
      <w:r w:rsidR="00020F4B" w:rsidRPr="008833B2">
        <w:rPr>
          <w:rFonts w:ascii="Arial" w:hAnsi="Arial" w:cs="Arial"/>
          <w:sz w:val="20"/>
          <w:szCs w:val="20"/>
        </w:rPr>
        <w:t>le</w:t>
      </w:r>
      <w:r w:rsidRPr="008833B2">
        <w:rPr>
          <w:rFonts w:ascii="Arial" w:hAnsi="Arial" w:cs="Arial"/>
          <w:sz w:val="20"/>
          <w:szCs w:val="20"/>
        </w:rPr>
        <w:t xml:space="preserve"> cessionnaire</w:t>
      </w:r>
      <w:r w:rsidR="00020F4B" w:rsidRPr="008833B2">
        <w:rPr>
          <w:rFonts w:ascii="Arial" w:hAnsi="Arial" w:cs="Arial"/>
          <w:sz w:val="20"/>
          <w:szCs w:val="20"/>
        </w:rPr>
        <w:t xml:space="preserve"> </w:t>
      </w:r>
      <w:r w:rsidR="008022A4" w:rsidRPr="008833B2">
        <w:rPr>
          <w:rFonts w:ascii="Arial" w:hAnsi="Arial" w:cs="Arial"/>
          <w:sz w:val="20"/>
          <w:szCs w:val="20"/>
        </w:rPr>
        <w:t xml:space="preserve">; </w:t>
      </w:r>
    </w:p>
    <w:p w14:paraId="74D79A01" w14:textId="1A53D472" w:rsidR="00CC7B37" w:rsidRPr="00301E55" w:rsidRDefault="00CC7B37" w:rsidP="00F85DD9">
      <w:pPr>
        <w:pStyle w:val="Paragraphedeliste"/>
        <w:numPr>
          <w:ilvl w:val="0"/>
          <w:numId w:val="12"/>
        </w:numPr>
        <w:spacing w:after="120" w:line="240" w:lineRule="auto"/>
        <w:contextualSpacing w:val="0"/>
        <w:jc w:val="both"/>
        <w:rPr>
          <w:rFonts w:ascii="Arial" w:hAnsi="Arial" w:cs="Arial"/>
          <w:sz w:val="20"/>
          <w:szCs w:val="20"/>
        </w:rPr>
      </w:pPr>
      <w:r w:rsidRPr="00301E55">
        <w:rPr>
          <w:rFonts w:ascii="Arial" w:hAnsi="Arial" w:cs="Arial"/>
          <w:sz w:val="20"/>
          <w:szCs w:val="20"/>
        </w:rPr>
        <w:t xml:space="preserve">l’attestation sociale prévue à l'article L. 243-15 du </w:t>
      </w:r>
      <w:r w:rsidR="005B3071">
        <w:rPr>
          <w:rFonts w:ascii="Arial" w:hAnsi="Arial" w:cs="Arial"/>
          <w:sz w:val="20"/>
          <w:szCs w:val="20"/>
        </w:rPr>
        <w:t>Code</w:t>
      </w:r>
      <w:r w:rsidRPr="00301E55">
        <w:rPr>
          <w:rFonts w:ascii="Arial" w:hAnsi="Arial" w:cs="Arial"/>
          <w:sz w:val="20"/>
          <w:szCs w:val="20"/>
        </w:rPr>
        <w:t xml:space="preserve"> de la sécurité sociale et datant de moins de six mois ;</w:t>
      </w:r>
    </w:p>
    <w:p w14:paraId="0E3C19B1" w14:textId="77777777" w:rsidR="00105D5E" w:rsidRPr="00301E55" w:rsidRDefault="00105D5E" w:rsidP="00F85DD9">
      <w:pPr>
        <w:pStyle w:val="Paragraphedeliste"/>
        <w:numPr>
          <w:ilvl w:val="0"/>
          <w:numId w:val="12"/>
        </w:numPr>
        <w:spacing w:after="120" w:line="240" w:lineRule="auto"/>
        <w:contextualSpacing w:val="0"/>
        <w:jc w:val="both"/>
        <w:rPr>
          <w:rFonts w:ascii="Arial" w:hAnsi="Arial" w:cs="Arial"/>
          <w:sz w:val="20"/>
          <w:szCs w:val="20"/>
        </w:rPr>
      </w:pPr>
      <w:r w:rsidRPr="00301E55">
        <w:rPr>
          <w:rFonts w:ascii="Arial" w:hAnsi="Arial" w:cs="Arial"/>
          <w:sz w:val="20"/>
          <w:szCs w:val="20"/>
        </w:rPr>
        <w:t>une attestation d’assurance responsabilité civile professionnelle en cours de validité ;</w:t>
      </w:r>
    </w:p>
    <w:p w14:paraId="32B2628F" w14:textId="77777777" w:rsidR="008022A4" w:rsidRPr="00301E55" w:rsidRDefault="008022A4" w:rsidP="00F85DD9">
      <w:pPr>
        <w:pStyle w:val="Paragraphedeliste"/>
        <w:numPr>
          <w:ilvl w:val="0"/>
          <w:numId w:val="13"/>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les</w:t>
      </w:r>
      <w:r w:rsidR="00105D5E" w:rsidRPr="00301E55">
        <w:rPr>
          <w:rFonts w:ascii="Arial" w:hAnsi="Arial" w:cs="Arial"/>
          <w:sz w:val="20"/>
          <w:szCs w:val="20"/>
        </w:rPr>
        <w:t xml:space="preserve"> autres</w:t>
      </w:r>
      <w:r w:rsidRPr="00301E55">
        <w:rPr>
          <w:rFonts w:ascii="Arial" w:hAnsi="Arial" w:cs="Arial"/>
          <w:sz w:val="20"/>
          <w:szCs w:val="20"/>
        </w:rPr>
        <w:t xml:space="preserve"> documents établissant son aptitude à exercer l’activité professionnelle, ses garanties économiques et financières, techniques et professionnelles lui permettant d’assurer la bonne exécution du </w:t>
      </w:r>
      <w:r w:rsidR="00F56D80">
        <w:rPr>
          <w:rFonts w:ascii="Arial" w:hAnsi="Arial" w:cs="Arial"/>
          <w:sz w:val="20"/>
          <w:szCs w:val="20"/>
        </w:rPr>
        <w:t>marché</w:t>
      </w:r>
      <w:r w:rsidRPr="00301E55">
        <w:rPr>
          <w:rFonts w:ascii="Arial" w:hAnsi="Arial" w:cs="Arial"/>
          <w:sz w:val="20"/>
          <w:szCs w:val="20"/>
        </w:rPr>
        <w:t xml:space="preserve"> pour la durée restante de celui-ci ;</w:t>
      </w:r>
    </w:p>
    <w:p w14:paraId="007BD7D4" w14:textId="77777777" w:rsidR="008022A4" w:rsidRPr="00301E55" w:rsidRDefault="008022A4" w:rsidP="00F85DD9">
      <w:pPr>
        <w:pStyle w:val="Paragraphedeliste"/>
        <w:numPr>
          <w:ilvl w:val="0"/>
          <w:numId w:val="13"/>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La date à laquelle la cession doit intervenir.</w:t>
      </w:r>
    </w:p>
    <w:p w14:paraId="2A138542" w14:textId="77777777" w:rsidR="009C2172" w:rsidRPr="00301E55" w:rsidRDefault="009C2172" w:rsidP="0086412C">
      <w:pPr>
        <w:spacing w:after="120" w:line="240" w:lineRule="auto"/>
        <w:jc w:val="both"/>
        <w:rPr>
          <w:rFonts w:ascii="Arial" w:hAnsi="Arial" w:cs="Arial"/>
          <w:sz w:val="20"/>
          <w:szCs w:val="20"/>
        </w:rPr>
      </w:pPr>
      <w:r w:rsidRPr="00301E55">
        <w:rPr>
          <w:rFonts w:ascii="Arial" w:hAnsi="Arial" w:cs="Arial"/>
          <w:sz w:val="20"/>
          <w:szCs w:val="20"/>
        </w:rPr>
        <w:t xml:space="preserve">La cession étant subordonnée à l’autorisation prévue au présent article, </w:t>
      </w:r>
      <w:r w:rsidR="000C0187">
        <w:rPr>
          <w:rFonts w:ascii="Arial" w:hAnsi="Arial" w:cs="Arial"/>
          <w:sz w:val="20"/>
          <w:szCs w:val="20"/>
        </w:rPr>
        <w:t>le Maitre d’Ouvrage</w:t>
      </w:r>
      <w:r w:rsidR="0086412C" w:rsidRPr="00301E55">
        <w:rPr>
          <w:rFonts w:ascii="Arial" w:hAnsi="Arial" w:cs="Arial"/>
          <w:sz w:val="20"/>
          <w:szCs w:val="20"/>
        </w:rPr>
        <w:t xml:space="preserve"> se réserve</w:t>
      </w:r>
      <w:r w:rsidRPr="00301E55">
        <w:rPr>
          <w:rFonts w:ascii="Arial" w:hAnsi="Arial" w:cs="Arial"/>
          <w:sz w:val="20"/>
          <w:szCs w:val="20"/>
        </w:rPr>
        <w:t xml:space="preserve"> le droit de refuser la cession si le cessionnaire pressenti ne présente pas les qu</w:t>
      </w:r>
      <w:r w:rsidR="00EA0C7C" w:rsidRPr="00301E55">
        <w:rPr>
          <w:rFonts w:ascii="Arial" w:hAnsi="Arial" w:cs="Arial"/>
          <w:sz w:val="20"/>
          <w:szCs w:val="20"/>
        </w:rPr>
        <w:t xml:space="preserve">alités et garanties requises </w:t>
      </w:r>
      <w:r w:rsidRPr="00301E55">
        <w:rPr>
          <w:rFonts w:ascii="Arial" w:hAnsi="Arial" w:cs="Arial"/>
          <w:sz w:val="20"/>
          <w:szCs w:val="20"/>
        </w:rPr>
        <w:t xml:space="preserve">exposées ci-dessus. </w:t>
      </w:r>
    </w:p>
    <w:p w14:paraId="49EBF305" w14:textId="77777777" w:rsidR="009C2172" w:rsidRPr="00301E55" w:rsidRDefault="000C0187" w:rsidP="0086412C">
      <w:pPr>
        <w:spacing w:after="120" w:line="240" w:lineRule="auto"/>
        <w:jc w:val="both"/>
        <w:rPr>
          <w:rFonts w:ascii="Arial" w:hAnsi="Arial" w:cs="Arial"/>
          <w:sz w:val="20"/>
          <w:szCs w:val="20"/>
        </w:rPr>
      </w:pPr>
      <w:r>
        <w:rPr>
          <w:rFonts w:ascii="Arial" w:hAnsi="Arial" w:cs="Arial"/>
          <w:sz w:val="20"/>
          <w:szCs w:val="20"/>
        </w:rPr>
        <w:t>Le Maitre d’Ouvrage</w:t>
      </w:r>
      <w:r w:rsidR="009C2172" w:rsidRPr="00301E55">
        <w:rPr>
          <w:rFonts w:ascii="Arial" w:hAnsi="Arial" w:cs="Arial"/>
          <w:sz w:val="20"/>
          <w:szCs w:val="20"/>
        </w:rPr>
        <w:t xml:space="preserve"> </w:t>
      </w:r>
      <w:r w:rsidR="00EA0C7C" w:rsidRPr="00301E55">
        <w:rPr>
          <w:rFonts w:ascii="Arial" w:hAnsi="Arial" w:cs="Arial"/>
          <w:sz w:val="20"/>
          <w:szCs w:val="20"/>
        </w:rPr>
        <w:t>se prononce</w:t>
      </w:r>
      <w:r w:rsidR="009C2172" w:rsidRPr="00301E55">
        <w:rPr>
          <w:rFonts w:ascii="Arial" w:hAnsi="Arial" w:cs="Arial"/>
          <w:sz w:val="20"/>
          <w:szCs w:val="20"/>
        </w:rPr>
        <w:t xml:space="preserve"> sur l’agrément du cessionnaire au plus tard </w:t>
      </w:r>
      <w:r w:rsidR="009C2172" w:rsidRPr="00896C18">
        <w:rPr>
          <w:rFonts w:ascii="Arial" w:hAnsi="Arial" w:cs="Arial"/>
          <w:sz w:val="20"/>
          <w:szCs w:val="20"/>
        </w:rPr>
        <w:t>vingt (20) jours</w:t>
      </w:r>
      <w:r w:rsidR="009C2172" w:rsidRPr="00301E55">
        <w:rPr>
          <w:rFonts w:ascii="Arial" w:hAnsi="Arial" w:cs="Arial"/>
          <w:sz w:val="20"/>
          <w:szCs w:val="20"/>
        </w:rPr>
        <w:t xml:space="preserve"> ouvrés après réception de la demande d’agrément, étant précisé que </w:t>
      </w:r>
      <w:r>
        <w:rPr>
          <w:rFonts w:ascii="Arial" w:hAnsi="Arial" w:cs="Arial"/>
          <w:sz w:val="20"/>
          <w:szCs w:val="20"/>
        </w:rPr>
        <w:t>le Maitre d’Ouvrage</w:t>
      </w:r>
      <w:r w:rsidR="009C2172" w:rsidRPr="00301E55">
        <w:rPr>
          <w:rFonts w:ascii="Arial" w:hAnsi="Arial" w:cs="Arial"/>
          <w:sz w:val="20"/>
          <w:szCs w:val="20"/>
        </w:rPr>
        <w:t xml:space="preserve"> ne </w:t>
      </w:r>
      <w:r w:rsidR="00EA0C7C" w:rsidRPr="00301E55">
        <w:rPr>
          <w:rFonts w:ascii="Arial" w:hAnsi="Arial" w:cs="Arial"/>
          <w:sz w:val="20"/>
          <w:szCs w:val="20"/>
        </w:rPr>
        <w:t>peut</w:t>
      </w:r>
      <w:r w:rsidR="009C2172" w:rsidRPr="00301E55">
        <w:rPr>
          <w:rFonts w:ascii="Arial" w:hAnsi="Arial" w:cs="Arial"/>
          <w:sz w:val="20"/>
          <w:szCs w:val="20"/>
        </w:rPr>
        <w:t xml:space="preserve"> refuser une demande d’agrément </w:t>
      </w:r>
      <w:r w:rsidR="00EA0C7C" w:rsidRPr="00301E55">
        <w:rPr>
          <w:rFonts w:ascii="Arial" w:hAnsi="Arial" w:cs="Arial"/>
          <w:sz w:val="20"/>
          <w:szCs w:val="20"/>
        </w:rPr>
        <w:t xml:space="preserve">que </w:t>
      </w:r>
      <w:r w:rsidR="009C2172" w:rsidRPr="00301E55">
        <w:rPr>
          <w:rFonts w:ascii="Arial" w:hAnsi="Arial" w:cs="Arial"/>
          <w:sz w:val="20"/>
          <w:szCs w:val="20"/>
        </w:rPr>
        <w:t xml:space="preserve">si le cessionnaire pressenti </w:t>
      </w:r>
      <w:r w:rsidR="00EA0C7C" w:rsidRPr="00301E55">
        <w:rPr>
          <w:rFonts w:ascii="Arial" w:hAnsi="Arial" w:cs="Arial"/>
          <w:sz w:val="20"/>
          <w:szCs w:val="20"/>
        </w:rPr>
        <w:t xml:space="preserve">ne </w:t>
      </w:r>
      <w:r w:rsidR="009C2172" w:rsidRPr="00301E55">
        <w:rPr>
          <w:rFonts w:ascii="Arial" w:hAnsi="Arial" w:cs="Arial"/>
          <w:sz w:val="20"/>
          <w:szCs w:val="20"/>
        </w:rPr>
        <w:t>présente</w:t>
      </w:r>
      <w:r w:rsidR="00EA0C7C" w:rsidRPr="00301E55">
        <w:rPr>
          <w:rFonts w:ascii="Arial" w:hAnsi="Arial" w:cs="Arial"/>
          <w:sz w:val="20"/>
          <w:szCs w:val="20"/>
        </w:rPr>
        <w:t xml:space="preserve"> pas</w:t>
      </w:r>
      <w:r w:rsidR="009C2172" w:rsidRPr="00301E55">
        <w:rPr>
          <w:rFonts w:ascii="Arial" w:hAnsi="Arial" w:cs="Arial"/>
          <w:sz w:val="20"/>
          <w:szCs w:val="20"/>
        </w:rPr>
        <w:t xml:space="preserve"> les qualités et garanties requises exposées ci-dessus.</w:t>
      </w:r>
    </w:p>
    <w:p w14:paraId="7BD6D513" w14:textId="274C3BC7" w:rsidR="00E162D0" w:rsidRDefault="009C2172" w:rsidP="000C0187">
      <w:pPr>
        <w:spacing w:after="120" w:line="240" w:lineRule="auto"/>
        <w:jc w:val="both"/>
        <w:rPr>
          <w:rFonts w:ascii="Arial" w:hAnsi="Arial" w:cs="Arial"/>
          <w:sz w:val="20"/>
          <w:szCs w:val="20"/>
        </w:rPr>
      </w:pPr>
      <w:r w:rsidRPr="00301E55">
        <w:rPr>
          <w:rFonts w:ascii="Arial" w:hAnsi="Arial" w:cs="Arial"/>
          <w:sz w:val="20"/>
          <w:szCs w:val="20"/>
        </w:rPr>
        <w:t xml:space="preserve">Dans tous </w:t>
      </w:r>
      <w:r w:rsidR="00EA0C7C" w:rsidRPr="00301E55">
        <w:rPr>
          <w:rFonts w:ascii="Arial" w:hAnsi="Arial" w:cs="Arial"/>
          <w:sz w:val="20"/>
          <w:szCs w:val="20"/>
        </w:rPr>
        <w:t xml:space="preserve">les cas, le </w:t>
      </w:r>
      <w:r w:rsidR="00BD58A4">
        <w:rPr>
          <w:rFonts w:ascii="Arial" w:hAnsi="Arial" w:cs="Arial"/>
          <w:sz w:val="20"/>
          <w:szCs w:val="20"/>
        </w:rPr>
        <w:t>Titulaire</w:t>
      </w:r>
      <w:r w:rsidR="00EA0C7C" w:rsidRPr="00301E55">
        <w:rPr>
          <w:rFonts w:ascii="Arial" w:hAnsi="Arial" w:cs="Arial"/>
          <w:sz w:val="20"/>
          <w:szCs w:val="20"/>
        </w:rPr>
        <w:t xml:space="preserve"> respecte</w:t>
      </w:r>
      <w:r w:rsidR="00770E78" w:rsidRPr="00301E55">
        <w:rPr>
          <w:rFonts w:ascii="Arial" w:hAnsi="Arial" w:cs="Arial"/>
          <w:sz w:val="20"/>
          <w:szCs w:val="20"/>
        </w:rPr>
        <w:t>ra</w:t>
      </w:r>
      <w:r w:rsidR="00E9017D" w:rsidRPr="00301E55">
        <w:rPr>
          <w:rFonts w:ascii="Arial" w:hAnsi="Arial" w:cs="Arial"/>
          <w:sz w:val="20"/>
          <w:szCs w:val="20"/>
        </w:rPr>
        <w:t xml:space="preserve"> ses engagements contractuels.</w:t>
      </w:r>
      <w:bookmarkStart w:id="204" w:name="_Toc389740533"/>
      <w:bookmarkEnd w:id="204"/>
    </w:p>
    <w:p w14:paraId="7BB942B8" w14:textId="77777777" w:rsidR="007518D7" w:rsidRPr="007518D7" w:rsidRDefault="00733C5D" w:rsidP="007518D7">
      <w:pPr>
        <w:pStyle w:val="Titre1"/>
      </w:pPr>
      <w:bookmarkStart w:id="205" w:name="_Toc180421415"/>
      <w:r w:rsidRPr="00301E55">
        <w:t>Résiliation du marché – Exécution par défaut</w:t>
      </w:r>
      <w:bookmarkEnd w:id="205"/>
    </w:p>
    <w:p w14:paraId="0D4180C3" w14:textId="77777777" w:rsidR="00DE5E51" w:rsidRPr="00301E55" w:rsidRDefault="00DE5E51" w:rsidP="00447701">
      <w:pPr>
        <w:pStyle w:val="Titre2"/>
      </w:pPr>
      <w:bookmarkStart w:id="206" w:name="_Toc180421416"/>
      <w:bookmarkStart w:id="207" w:name="_Ref465849009"/>
      <w:bookmarkStart w:id="208" w:name="_Toc469492625"/>
      <w:r w:rsidRPr="00301E55">
        <w:t>Résiliation pour évènements extérieurs au marché</w:t>
      </w:r>
      <w:bookmarkEnd w:id="206"/>
    </w:p>
    <w:p w14:paraId="24F56C51" w14:textId="3524E26F" w:rsidR="00062A0B" w:rsidRPr="00301E55" w:rsidRDefault="00DE5E51" w:rsidP="00DE5E51">
      <w:pPr>
        <w:spacing w:before="240" w:after="120" w:line="240" w:lineRule="auto"/>
        <w:jc w:val="both"/>
        <w:rPr>
          <w:rFonts w:ascii="Arial" w:hAnsi="Arial" w:cs="Arial"/>
          <w:sz w:val="20"/>
          <w:szCs w:val="20"/>
        </w:rPr>
      </w:pPr>
      <w:r w:rsidRPr="00301E55">
        <w:rPr>
          <w:rFonts w:ascii="Arial" w:hAnsi="Arial" w:cs="Arial"/>
          <w:sz w:val="20"/>
          <w:szCs w:val="20"/>
        </w:rPr>
        <w:t xml:space="preserve">La résiliation pour événements extérieurs au </w:t>
      </w:r>
      <w:r w:rsidR="00F56D80">
        <w:rPr>
          <w:rFonts w:ascii="Arial" w:hAnsi="Arial" w:cs="Arial"/>
          <w:sz w:val="20"/>
          <w:szCs w:val="20"/>
        </w:rPr>
        <w:t>marché</w:t>
      </w:r>
      <w:r w:rsidRPr="00301E55">
        <w:rPr>
          <w:rFonts w:ascii="Arial" w:hAnsi="Arial" w:cs="Arial"/>
          <w:sz w:val="20"/>
          <w:szCs w:val="20"/>
        </w:rPr>
        <w:t xml:space="preserve"> peut intervenir dans tous les cas p</w:t>
      </w:r>
      <w:r w:rsidR="00372459">
        <w:rPr>
          <w:rFonts w:ascii="Arial" w:hAnsi="Arial" w:cs="Arial"/>
          <w:sz w:val="20"/>
          <w:szCs w:val="20"/>
        </w:rPr>
        <w:t xml:space="preserve">révus à l’article </w:t>
      </w:r>
      <w:r w:rsidR="006E3FCB">
        <w:rPr>
          <w:rFonts w:ascii="Arial" w:hAnsi="Arial" w:cs="Arial"/>
          <w:sz w:val="20"/>
          <w:szCs w:val="20"/>
        </w:rPr>
        <w:t>28 du C.C.A.G. M.O.E.</w:t>
      </w:r>
    </w:p>
    <w:p w14:paraId="76493118" w14:textId="731140B9" w:rsidR="00DE5E51" w:rsidRPr="00301E55" w:rsidRDefault="00062A0B" w:rsidP="00DE5E51">
      <w:pPr>
        <w:tabs>
          <w:tab w:val="left" w:pos="709"/>
          <w:tab w:val="left" w:pos="5529"/>
        </w:tabs>
        <w:spacing w:after="120" w:line="240" w:lineRule="auto"/>
        <w:jc w:val="both"/>
        <w:rPr>
          <w:rFonts w:ascii="Arial" w:hAnsi="Arial" w:cs="Arial"/>
          <w:sz w:val="20"/>
          <w:szCs w:val="20"/>
        </w:rPr>
      </w:pPr>
      <w:r w:rsidRPr="00301E55">
        <w:rPr>
          <w:rFonts w:ascii="Arial" w:hAnsi="Arial" w:cs="Arial"/>
          <w:sz w:val="20"/>
          <w:szCs w:val="20"/>
        </w:rPr>
        <w:t>Cette</w:t>
      </w:r>
      <w:r w:rsidR="00ED3A07" w:rsidRPr="00301E55">
        <w:rPr>
          <w:rFonts w:ascii="Arial" w:hAnsi="Arial" w:cs="Arial"/>
          <w:sz w:val="20"/>
          <w:szCs w:val="20"/>
        </w:rPr>
        <w:t xml:space="preserve"> résiliation n’ouvre pas droit pour le </w:t>
      </w:r>
      <w:r w:rsidR="00BD58A4">
        <w:rPr>
          <w:rFonts w:ascii="Arial" w:hAnsi="Arial" w:cs="Arial"/>
          <w:sz w:val="20"/>
          <w:szCs w:val="20"/>
        </w:rPr>
        <w:t>Titulaire</w:t>
      </w:r>
      <w:r w:rsidR="00ED3A07" w:rsidRPr="00301E55">
        <w:rPr>
          <w:rFonts w:ascii="Arial" w:hAnsi="Arial" w:cs="Arial"/>
          <w:sz w:val="20"/>
          <w:szCs w:val="20"/>
        </w:rPr>
        <w:t xml:space="preserve"> à indemnité.</w:t>
      </w:r>
    </w:p>
    <w:p w14:paraId="70ED6578" w14:textId="77777777" w:rsidR="008858DA" w:rsidRPr="00301E55" w:rsidRDefault="008858DA" w:rsidP="00447701">
      <w:pPr>
        <w:pStyle w:val="Titre2"/>
      </w:pPr>
      <w:bookmarkStart w:id="209" w:name="_Ref486428062"/>
      <w:bookmarkStart w:id="210" w:name="_Toc180421417"/>
      <w:r w:rsidRPr="00301E55">
        <w:t>Résiliation pour motif d’intérêt général</w:t>
      </w:r>
      <w:bookmarkEnd w:id="207"/>
      <w:bookmarkEnd w:id="208"/>
      <w:bookmarkEnd w:id="209"/>
      <w:bookmarkEnd w:id="210"/>
    </w:p>
    <w:p w14:paraId="5E5AA141" w14:textId="63E6CE2C" w:rsidR="008858DA" w:rsidRPr="00301E55" w:rsidRDefault="008858DA" w:rsidP="000A7663">
      <w:pPr>
        <w:tabs>
          <w:tab w:val="left" w:pos="5529"/>
        </w:tabs>
        <w:spacing w:after="120" w:line="240" w:lineRule="auto"/>
        <w:jc w:val="both"/>
        <w:rPr>
          <w:rFonts w:ascii="Arial" w:hAnsi="Arial" w:cs="Arial"/>
          <w:sz w:val="20"/>
          <w:szCs w:val="20"/>
        </w:rPr>
      </w:pPr>
      <w:r w:rsidRPr="00301E55">
        <w:rPr>
          <w:rFonts w:ascii="Arial" w:hAnsi="Arial" w:cs="Arial"/>
          <w:sz w:val="20"/>
          <w:szCs w:val="20"/>
        </w:rPr>
        <w:t>Par dérog</w:t>
      </w:r>
      <w:r w:rsidR="00372459">
        <w:rPr>
          <w:rFonts w:ascii="Arial" w:hAnsi="Arial" w:cs="Arial"/>
          <w:sz w:val="20"/>
          <w:szCs w:val="20"/>
        </w:rPr>
        <w:t>ation à l’article 3</w:t>
      </w:r>
      <w:r w:rsidR="006E3FCB">
        <w:rPr>
          <w:rFonts w:ascii="Arial" w:hAnsi="Arial" w:cs="Arial"/>
          <w:sz w:val="20"/>
          <w:szCs w:val="20"/>
        </w:rPr>
        <w:t>1 du C.C.A.G. M.O.E.</w:t>
      </w:r>
      <w:r w:rsidRPr="00301E55">
        <w:rPr>
          <w:rFonts w:ascii="Arial" w:hAnsi="Arial" w:cs="Arial"/>
          <w:sz w:val="20"/>
          <w:szCs w:val="20"/>
        </w:rPr>
        <w:t xml:space="preserve">, une résiliation </w:t>
      </w:r>
      <w:r w:rsidR="0053498E" w:rsidRPr="00301E55">
        <w:rPr>
          <w:rFonts w:ascii="Arial" w:hAnsi="Arial" w:cs="Arial"/>
          <w:sz w:val="20"/>
          <w:szCs w:val="20"/>
        </w:rPr>
        <w:t xml:space="preserve">du </w:t>
      </w:r>
      <w:r w:rsidR="00F56D80">
        <w:rPr>
          <w:rFonts w:ascii="Arial" w:hAnsi="Arial" w:cs="Arial"/>
          <w:sz w:val="20"/>
          <w:szCs w:val="20"/>
        </w:rPr>
        <w:t>marché</w:t>
      </w:r>
      <w:r w:rsidR="0053498E" w:rsidRPr="00301E55">
        <w:rPr>
          <w:rFonts w:ascii="Arial" w:hAnsi="Arial" w:cs="Arial"/>
          <w:sz w:val="20"/>
          <w:szCs w:val="20"/>
        </w:rPr>
        <w:t xml:space="preserve"> par le </w:t>
      </w:r>
      <w:r w:rsidR="000C0187">
        <w:rPr>
          <w:rFonts w:ascii="Arial" w:hAnsi="Arial" w:cs="Arial"/>
          <w:sz w:val="20"/>
          <w:szCs w:val="20"/>
        </w:rPr>
        <w:t>Maitre d’Ouvrage</w:t>
      </w:r>
      <w:r w:rsidRPr="00301E55">
        <w:rPr>
          <w:rFonts w:ascii="Arial" w:hAnsi="Arial" w:cs="Arial"/>
          <w:sz w:val="20"/>
          <w:szCs w:val="20"/>
        </w:rPr>
        <w:t xml:space="preserve"> pour motif d’intérêt général, n’ouvre pas droi</w:t>
      </w:r>
      <w:r w:rsidR="0053498E" w:rsidRPr="00301E55">
        <w:rPr>
          <w:rFonts w:ascii="Arial" w:hAnsi="Arial" w:cs="Arial"/>
          <w:sz w:val="20"/>
          <w:szCs w:val="20"/>
        </w:rPr>
        <w:t xml:space="preserve">t pour le </w:t>
      </w:r>
      <w:r w:rsidR="00BD58A4">
        <w:rPr>
          <w:rFonts w:ascii="Arial" w:hAnsi="Arial" w:cs="Arial"/>
          <w:sz w:val="20"/>
          <w:szCs w:val="20"/>
        </w:rPr>
        <w:t>Titulaire</w:t>
      </w:r>
      <w:r w:rsidRPr="00301E55">
        <w:rPr>
          <w:rFonts w:ascii="Arial" w:hAnsi="Arial" w:cs="Arial"/>
          <w:sz w:val="20"/>
          <w:szCs w:val="20"/>
        </w:rPr>
        <w:t xml:space="preserve"> à indemnité</w:t>
      </w:r>
      <w:r w:rsidR="0053498E" w:rsidRPr="00301E55">
        <w:rPr>
          <w:rFonts w:ascii="Arial" w:hAnsi="Arial" w:cs="Arial"/>
          <w:sz w:val="20"/>
          <w:szCs w:val="20"/>
        </w:rPr>
        <w:t>,</w:t>
      </w:r>
      <w:r w:rsidRPr="00301E55">
        <w:rPr>
          <w:rFonts w:ascii="Arial" w:hAnsi="Arial" w:cs="Arial"/>
          <w:sz w:val="20"/>
          <w:szCs w:val="20"/>
        </w:rPr>
        <w:t xml:space="preserve"> sauf à être indemnisé de la part des frais et investissements, éventuellement engagés pour </w:t>
      </w:r>
      <w:r w:rsidR="00CB38AB" w:rsidRPr="00301E55">
        <w:rPr>
          <w:rFonts w:ascii="Arial" w:hAnsi="Arial" w:cs="Arial"/>
          <w:sz w:val="20"/>
          <w:szCs w:val="20"/>
        </w:rPr>
        <w:t xml:space="preserve">le </w:t>
      </w:r>
      <w:r w:rsidR="00F56D80">
        <w:rPr>
          <w:rFonts w:ascii="Arial" w:hAnsi="Arial" w:cs="Arial"/>
          <w:sz w:val="20"/>
          <w:szCs w:val="20"/>
        </w:rPr>
        <w:t>marché</w:t>
      </w:r>
      <w:r w:rsidRPr="00301E55">
        <w:rPr>
          <w:rFonts w:ascii="Arial" w:hAnsi="Arial" w:cs="Arial"/>
          <w:sz w:val="20"/>
          <w:szCs w:val="20"/>
        </w:rPr>
        <w:t xml:space="preserve"> et strictement nécessaires à son exécution, qui n’aurait pas été prise en compte dans le montant des prestations payées. Il lui incombe d’apporter toutes les justifications nécessaires à la fixation de cette partie de l’indemnité dans un délai de quinze jours après la notification de la résiliation </w:t>
      </w:r>
      <w:r w:rsidR="00CB38AB" w:rsidRPr="00301E55">
        <w:rPr>
          <w:rFonts w:ascii="Arial" w:hAnsi="Arial" w:cs="Arial"/>
          <w:sz w:val="20"/>
          <w:szCs w:val="20"/>
        </w:rPr>
        <w:t xml:space="preserve">du </w:t>
      </w:r>
      <w:r w:rsidR="00F56D80">
        <w:rPr>
          <w:rFonts w:ascii="Arial" w:hAnsi="Arial" w:cs="Arial"/>
          <w:sz w:val="20"/>
          <w:szCs w:val="20"/>
        </w:rPr>
        <w:t>marché</w:t>
      </w:r>
      <w:r w:rsidR="00CB38AB" w:rsidRPr="00301E55">
        <w:rPr>
          <w:rFonts w:ascii="Arial" w:hAnsi="Arial" w:cs="Arial"/>
          <w:sz w:val="20"/>
          <w:szCs w:val="20"/>
        </w:rPr>
        <w:t>.</w:t>
      </w:r>
    </w:p>
    <w:p w14:paraId="55E933C5" w14:textId="07A3BB70" w:rsidR="008858DA" w:rsidRPr="00301E55" w:rsidRDefault="008858DA" w:rsidP="00447701">
      <w:pPr>
        <w:pStyle w:val="Titre2"/>
      </w:pPr>
      <w:bookmarkStart w:id="211" w:name="_Ref465849016"/>
      <w:bookmarkStart w:id="212" w:name="_Toc469492626"/>
      <w:bookmarkStart w:id="213" w:name="_Toc180421418"/>
      <w:r w:rsidRPr="00301E55">
        <w:t xml:space="preserve">Résiliation pour faute du </w:t>
      </w:r>
      <w:r w:rsidR="00BD58A4">
        <w:t>Titulaire</w:t>
      </w:r>
      <w:bookmarkEnd w:id="211"/>
      <w:bookmarkEnd w:id="212"/>
      <w:bookmarkEnd w:id="213"/>
    </w:p>
    <w:p w14:paraId="6E7401C0" w14:textId="5102EC2A" w:rsidR="00BF499D" w:rsidRPr="00301E55" w:rsidRDefault="00DE5E51" w:rsidP="00EE7915">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Le </w:t>
      </w:r>
      <w:r w:rsidR="00F56D80">
        <w:rPr>
          <w:rFonts w:ascii="Arial" w:hAnsi="Arial" w:cs="Arial"/>
          <w:sz w:val="20"/>
          <w:szCs w:val="20"/>
        </w:rPr>
        <w:t>marché</w:t>
      </w:r>
      <w:r w:rsidR="008858DA" w:rsidRPr="00301E55">
        <w:rPr>
          <w:rFonts w:ascii="Arial" w:hAnsi="Arial" w:cs="Arial"/>
          <w:sz w:val="20"/>
          <w:szCs w:val="20"/>
        </w:rPr>
        <w:t xml:space="preserve"> peut être résilié</w:t>
      </w:r>
      <w:r w:rsidR="00BF499D" w:rsidRPr="00301E55">
        <w:rPr>
          <w:rFonts w:ascii="Arial" w:hAnsi="Arial" w:cs="Arial"/>
          <w:sz w:val="20"/>
          <w:szCs w:val="20"/>
        </w:rPr>
        <w:t xml:space="preserve"> aux torts du </w:t>
      </w:r>
      <w:r w:rsidR="00BD58A4">
        <w:rPr>
          <w:rFonts w:ascii="Arial" w:hAnsi="Arial" w:cs="Arial"/>
          <w:sz w:val="20"/>
          <w:szCs w:val="20"/>
        </w:rPr>
        <w:t>Titulaire</w:t>
      </w:r>
      <w:r w:rsidR="00BF499D" w:rsidRPr="00301E55">
        <w:rPr>
          <w:rFonts w:ascii="Arial" w:hAnsi="Arial" w:cs="Arial"/>
          <w:sz w:val="20"/>
          <w:szCs w:val="20"/>
        </w:rPr>
        <w:t xml:space="preserve"> sans que celui-ci puisse prétendre à indemnité et, le cas échéant, avec exécution des prestations à ses frais et risques, dans tous les</w:t>
      </w:r>
      <w:r w:rsidR="008858DA" w:rsidRPr="00301E55">
        <w:rPr>
          <w:rFonts w:ascii="Arial" w:hAnsi="Arial" w:cs="Arial"/>
          <w:sz w:val="20"/>
          <w:szCs w:val="20"/>
        </w:rPr>
        <w:t xml:space="preserve"> cas prévus à l’article 3</w:t>
      </w:r>
      <w:r w:rsidR="006E3FCB">
        <w:rPr>
          <w:rFonts w:ascii="Arial" w:hAnsi="Arial" w:cs="Arial"/>
          <w:sz w:val="20"/>
          <w:szCs w:val="20"/>
        </w:rPr>
        <w:t>0</w:t>
      </w:r>
      <w:r w:rsidR="00342407">
        <w:rPr>
          <w:rFonts w:ascii="Arial" w:hAnsi="Arial" w:cs="Arial"/>
          <w:sz w:val="20"/>
          <w:szCs w:val="20"/>
        </w:rPr>
        <w:t xml:space="preserve"> du C</w:t>
      </w:r>
      <w:r w:rsidR="006E3FCB">
        <w:rPr>
          <w:rFonts w:ascii="Arial" w:hAnsi="Arial" w:cs="Arial"/>
          <w:sz w:val="20"/>
          <w:szCs w:val="20"/>
        </w:rPr>
        <w:t>.C.A.G M.O.E.</w:t>
      </w:r>
      <w:r w:rsidR="00BF499D" w:rsidRPr="00301E55">
        <w:rPr>
          <w:rFonts w:ascii="Arial" w:hAnsi="Arial" w:cs="Arial"/>
          <w:sz w:val="20"/>
          <w:szCs w:val="20"/>
        </w:rPr>
        <w:t xml:space="preserve">, </w:t>
      </w:r>
      <w:r w:rsidR="00F56020">
        <w:rPr>
          <w:rFonts w:ascii="Arial" w:hAnsi="Arial" w:cs="Arial"/>
          <w:sz w:val="20"/>
          <w:szCs w:val="20"/>
        </w:rPr>
        <w:t>et notamment,</w:t>
      </w:r>
      <w:r w:rsidR="00BF499D" w:rsidRPr="00301E55">
        <w:rPr>
          <w:rFonts w:ascii="Arial" w:hAnsi="Arial" w:cs="Arial"/>
          <w:sz w:val="20"/>
          <w:szCs w:val="20"/>
        </w:rPr>
        <w:t xml:space="preserve"> dans les cas particuliers suivants :</w:t>
      </w:r>
    </w:p>
    <w:p w14:paraId="7374263F" w14:textId="55129B1B" w:rsidR="00F56020" w:rsidRDefault="00F56020" w:rsidP="00EE7915">
      <w:pPr>
        <w:pStyle w:val="Paragraphedeliste"/>
        <w:numPr>
          <w:ilvl w:val="0"/>
          <w:numId w:val="4"/>
        </w:numPr>
        <w:tabs>
          <w:tab w:val="left" w:pos="5529"/>
        </w:tabs>
        <w:spacing w:after="120" w:line="240" w:lineRule="auto"/>
        <w:ind w:left="714" w:hanging="357"/>
        <w:contextualSpacing w:val="0"/>
        <w:jc w:val="both"/>
        <w:rPr>
          <w:rFonts w:ascii="Arial" w:hAnsi="Arial" w:cs="Arial"/>
          <w:sz w:val="20"/>
          <w:szCs w:val="20"/>
        </w:rPr>
      </w:pPr>
      <w:r>
        <w:rPr>
          <w:rFonts w:ascii="Arial" w:hAnsi="Arial" w:cs="Arial"/>
          <w:sz w:val="20"/>
          <w:szCs w:val="20"/>
        </w:rPr>
        <w:t>en cas de mauvaise exécution ou d’exécution fautive de ses obligations contractuelles</w:t>
      </w:r>
      <w:r w:rsidR="00976902">
        <w:rPr>
          <w:rFonts w:ascii="Arial" w:hAnsi="Arial" w:cs="Arial"/>
          <w:sz w:val="20"/>
          <w:szCs w:val="20"/>
        </w:rPr>
        <w:t xml:space="preserve"> </w:t>
      </w:r>
      <w:r>
        <w:rPr>
          <w:rFonts w:ascii="Arial" w:hAnsi="Arial" w:cs="Arial"/>
          <w:sz w:val="20"/>
          <w:szCs w:val="20"/>
        </w:rPr>
        <w:t> ;</w:t>
      </w:r>
    </w:p>
    <w:p w14:paraId="45D53A44" w14:textId="49697026" w:rsidR="00976902" w:rsidRPr="00840A43" w:rsidRDefault="00840A43" w:rsidP="00840A43">
      <w:pPr>
        <w:pStyle w:val="Paragraphedeliste"/>
        <w:numPr>
          <w:ilvl w:val="0"/>
          <w:numId w:val="4"/>
        </w:numPr>
        <w:tabs>
          <w:tab w:val="left" w:pos="709"/>
        </w:tabs>
        <w:spacing w:after="120" w:line="240" w:lineRule="auto"/>
        <w:ind w:left="714" w:hanging="357"/>
        <w:contextualSpacing w:val="0"/>
        <w:jc w:val="both"/>
        <w:rPr>
          <w:rFonts w:ascii="Arial" w:hAnsi="Arial" w:cs="Arial"/>
          <w:sz w:val="20"/>
          <w:szCs w:val="20"/>
        </w:rPr>
      </w:pPr>
      <w:r>
        <w:rPr>
          <w:rFonts w:ascii="Arial" w:hAnsi="Arial" w:cs="Arial"/>
          <w:sz w:val="20"/>
          <w:szCs w:val="20"/>
        </w:rPr>
        <w:t>dans le cas où deux consultations successives de marchés de travaux n’ont pas permis au Maître d’œuvre de respecter son engagement relatif au seuil de tolérance sur le coût prévisionnel des travaux,</w:t>
      </w:r>
    </w:p>
    <w:p w14:paraId="05FB3597" w14:textId="3D912D3B" w:rsidR="00BB1765" w:rsidRDefault="00BB1765" w:rsidP="00840A43">
      <w:pPr>
        <w:pStyle w:val="Paragraphedeliste"/>
        <w:numPr>
          <w:ilvl w:val="0"/>
          <w:numId w:val="4"/>
        </w:numPr>
        <w:tabs>
          <w:tab w:val="left" w:pos="5529"/>
        </w:tabs>
        <w:spacing w:after="120" w:line="240" w:lineRule="auto"/>
        <w:contextualSpacing w:val="0"/>
        <w:jc w:val="both"/>
        <w:rPr>
          <w:rFonts w:ascii="Arial" w:hAnsi="Arial" w:cs="Arial"/>
          <w:sz w:val="20"/>
          <w:szCs w:val="20"/>
        </w:rPr>
      </w:pPr>
      <w:proofErr w:type="gramStart"/>
      <w:r w:rsidRPr="00301E55">
        <w:rPr>
          <w:rFonts w:ascii="Arial" w:hAnsi="Arial" w:cs="Arial"/>
          <w:sz w:val="20"/>
          <w:szCs w:val="20"/>
        </w:rPr>
        <w:t>en</w:t>
      </w:r>
      <w:proofErr w:type="gramEnd"/>
      <w:r w:rsidRPr="00301E55">
        <w:rPr>
          <w:rFonts w:ascii="Arial" w:hAnsi="Arial" w:cs="Arial"/>
          <w:sz w:val="20"/>
          <w:szCs w:val="20"/>
        </w:rPr>
        <w:t xml:space="preserve"> cas de défaut de désignation de la ou des personnes </w:t>
      </w:r>
      <w:r>
        <w:rPr>
          <w:rFonts w:ascii="Arial" w:hAnsi="Arial" w:cs="Arial"/>
          <w:sz w:val="20"/>
          <w:szCs w:val="20"/>
        </w:rPr>
        <w:t xml:space="preserve">en charge de </w:t>
      </w:r>
      <w:r w:rsidRPr="00301E55">
        <w:rPr>
          <w:rFonts w:ascii="Arial" w:hAnsi="Arial" w:cs="Arial"/>
          <w:sz w:val="20"/>
          <w:szCs w:val="20"/>
        </w:rPr>
        <w:t xml:space="preserve">la conduite des prestations, ou en cas de deux refus successifs par </w:t>
      </w:r>
      <w:r w:rsidR="00207196">
        <w:rPr>
          <w:rFonts w:ascii="Arial" w:hAnsi="Arial" w:cs="Arial"/>
          <w:sz w:val="20"/>
          <w:szCs w:val="20"/>
        </w:rPr>
        <w:t>le Maitre d’Ouvrage</w:t>
      </w:r>
      <w:r w:rsidRPr="00301E55">
        <w:rPr>
          <w:rFonts w:ascii="Arial" w:hAnsi="Arial" w:cs="Arial"/>
          <w:sz w:val="20"/>
          <w:szCs w:val="20"/>
        </w:rPr>
        <w:t xml:space="preserve"> d’un remplaçant proposé par le </w:t>
      </w:r>
      <w:r w:rsidR="00BD58A4">
        <w:rPr>
          <w:rFonts w:ascii="Arial" w:hAnsi="Arial" w:cs="Arial"/>
          <w:sz w:val="20"/>
          <w:szCs w:val="20"/>
        </w:rPr>
        <w:t>Titulaire</w:t>
      </w:r>
      <w:r w:rsidRPr="00301E55">
        <w:rPr>
          <w:rFonts w:ascii="Arial" w:hAnsi="Arial" w:cs="Arial"/>
          <w:sz w:val="20"/>
          <w:szCs w:val="20"/>
        </w:rPr>
        <w:t xml:space="preserve">, en application de l’article </w:t>
      </w:r>
      <w:r>
        <w:rPr>
          <w:rFonts w:ascii="Arial" w:hAnsi="Arial" w:cs="Arial"/>
          <w:sz w:val="20"/>
          <w:szCs w:val="20"/>
        </w:rPr>
        <w:fldChar w:fldCharType="begin"/>
      </w:r>
      <w:r>
        <w:rPr>
          <w:rFonts w:ascii="Arial" w:hAnsi="Arial" w:cs="Arial"/>
          <w:sz w:val="20"/>
          <w:szCs w:val="20"/>
        </w:rPr>
        <w:instrText xml:space="preserve"> REF _Ref485989957 \r \h </w:instrText>
      </w:r>
      <w:r w:rsidR="00EE7915">
        <w:rPr>
          <w:rFonts w:ascii="Arial" w:hAnsi="Arial" w:cs="Arial"/>
          <w:sz w:val="20"/>
          <w:szCs w:val="20"/>
        </w:rPr>
        <w:instrText xml:space="preserve"> \* MERGEFORMAT </w:instrText>
      </w:r>
      <w:r>
        <w:rPr>
          <w:rFonts w:ascii="Arial" w:hAnsi="Arial" w:cs="Arial"/>
          <w:sz w:val="20"/>
          <w:szCs w:val="20"/>
        </w:rPr>
      </w:r>
      <w:r>
        <w:rPr>
          <w:rFonts w:ascii="Arial" w:hAnsi="Arial" w:cs="Arial"/>
          <w:sz w:val="20"/>
          <w:szCs w:val="20"/>
        </w:rPr>
        <w:fldChar w:fldCharType="separate"/>
      </w:r>
      <w:r w:rsidR="00EE68E3">
        <w:rPr>
          <w:rFonts w:ascii="Arial" w:hAnsi="Arial" w:cs="Arial"/>
          <w:sz w:val="20"/>
          <w:szCs w:val="20"/>
        </w:rPr>
        <w:t>2.3</w:t>
      </w:r>
      <w:r>
        <w:rPr>
          <w:rFonts w:ascii="Arial" w:hAnsi="Arial" w:cs="Arial"/>
          <w:sz w:val="20"/>
          <w:szCs w:val="20"/>
        </w:rPr>
        <w:fldChar w:fldCharType="end"/>
      </w:r>
      <w:r>
        <w:rPr>
          <w:rFonts w:ascii="Arial" w:hAnsi="Arial" w:cs="Arial"/>
          <w:sz w:val="20"/>
          <w:szCs w:val="20"/>
        </w:rPr>
        <w:t xml:space="preserve"> </w:t>
      </w:r>
      <w:r w:rsidRPr="00301E55">
        <w:rPr>
          <w:rFonts w:ascii="Arial" w:hAnsi="Arial" w:cs="Arial"/>
          <w:sz w:val="20"/>
          <w:szCs w:val="20"/>
        </w:rPr>
        <w:t>du présent C.C.A.P. ;</w:t>
      </w:r>
    </w:p>
    <w:p w14:paraId="0A0AF7A1" w14:textId="41BBE3A0" w:rsidR="00840A43" w:rsidRPr="00342407" w:rsidRDefault="00840A43" w:rsidP="00840A43">
      <w:pPr>
        <w:pStyle w:val="NormalWeb"/>
        <w:numPr>
          <w:ilvl w:val="0"/>
          <w:numId w:val="4"/>
        </w:numPr>
        <w:spacing w:before="120" w:after="120"/>
        <w:jc w:val="both"/>
        <w:rPr>
          <w:rFonts w:ascii="Arial" w:eastAsiaTheme="minorHAnsi" w:hAnsi="Arial" w:cs="Arial"/>
          <w:sz w:val="20"/>
          <w:szCs w:val="20"/>
          <w:lang w:eastAsia="en-US"/>
        </w:rPr>
      </w:pPr>
      <w:proofErr w:type="gramStart"/>
      <w:r w:rsidRPr="00BB1765">
        <w:rPr>
          <w:rFonts w:ascii="Arial" w:eastAsiaTheme="minorHAnsi" w:hAnsi="Arial" w:cs="Arial"/>
          <w:sz w:val="20"/>
          <w:szCs w:val="20"/>
          <w:lang w:eastAsia="en-US"/>
        </w:rPr>
        <w:t>en</w:t>
      </w:r>
      <w:proofErr w:type="gramEnd"/>
      <w:r w:rsidRPr="00BB1765">
        <w:rPr>
          <w:rFonts w:ascii="Arial" w:eastAsiaTheme="minorHAnsi" w:hAnsi="Arial" w:cs="Arial"/>
          <w:sz w:val="20"/>
          <w:szCs w:val="20"/>
          <w:lang w:eastAsia="en-US"/>
        </w:rPr>
        <w:t xml:space="preserve"> cas de violation des obligations de confidentialité dans les</w:t>
      </w:r>
      <w:r w:rsidRPr="00342407">
        <w:rPr>
          <w:rFonts w:ascii="Arial" w:eastAsiaTheme="minorHAnsi" w:hAnsi="Arial" w:cs="Arial"/>
          <w:sz w:val="20"/>
          <w:szCs w:val="20"/>
          <w:lang w:eastAsia="en-US"/>
        </w:rPr>
        <w:t xml:space="preserve"> conditions évoquées à l’article</w:t>
      </w:r>
      <w:r>
        <w:rPr>
          <w:rFonts w:ascii="Arial" w:eastAsiaTheme="minorHAnsi" w:hAnsi="Arial" w:cs="Arial"/>
          <w:sz w:val="20"/>
          <w:szCs w:val="20"/>
          <w:lang w:eastAsia="en-US"/>
        </w:rPr>
        <w:t xml:space="preserve"> </w:t>
      </w:r>
      <w:r>
        <w:rPr>
          <w:rFonts w:ascii="Arial" w:eastAsiaTheme="minorHAnsi" w:hAnsi="Arial" w:cs="Arial"/>
          <w:sz w:val="20"/>
          <w:szCs w:val="20"/>
          <w:lang w:eastAsia="en-US"/>
        </w:rPr>
        <w:fldChar w:fldCharType="begin"/>
      </w:r>
      <w:r>
        <w:rPr>
          <w:rFonts w:ascii="Arial" w:eastAsiaTheme="minorHAnsi" w:hAnsi="Arial" w:cs="Arial"/>
          <w:sz w:val="20"/>
          <w:szCs w:val="20"/>
          <w:lang w:eastAsia="en-US"/>
        </w:rPr>
        <w:instrText xml:space="preserve"> REF _Ref473036543 \r \h  \* MERGEFORMAT </w:instrText>
      </w:r>
      <w:r>
        <w:rPr>
          <w:rFonts w:ascii="Arial" w:eastAsiaTheme="minorHAnsi" w:hAnsi="Arial" w:cs="Arial"/>
          <w:sz w:val="20"/>
          <w:szCs w:val="20"/>
          <w:lang w:eastAsia="en-US"/>
        </w:rPr>
      </w:r>
      <w:r>
        <w:rPr>
          <w:rFonts w:ascii="Arial" w:eastAsiaTheme="minorHAnsi" w:hAnsi="Arial" w:cs="Arial"/>
          <w:sz w:val="20"/>
          <w:szCs w:val="20"/>
          <w:lang w:eastAsia="en-US"/>
        </w:rPr>
        <w:fldChar w:fldCharType="separate"/>
      </w:r>
      <w:r w:rsidR="00EE68E3">
        <w:rPr>
          <w:rFonts w:ascii="Arial" w:eastAsiaTheme="minorHAnsi" w:hAnsi="Arial" w:cs="Arial"/>
          <w:sz w:val="20"/>
          <w:szCs w:val="20"/>
          <w:lang w:eastAsia="en-US"/>
        </w:rPr>
        <w:t>19.6</w:t>
      </w:r>
      <w:r>
        <w:rPr>
          <w:rFonts w:ascii="Arial" w:eastAsiaTheme="minorHAnsi" w:hAnsi="Arial" w:cs="Arial"/>
          <w:sz w:val="20"/>
          <w:szCs w:val="20"/>
          <w:lang w:eastAsia="en-US"/>
        </w:rPr>
        <w:fldChar w:fldCharType="end"/>
      </w:r>
      <w:r>
        <w:rPr>
          <w:rFonts w:ascii="Arial" w:eastAsiaTheme="minorHAnsi" w:hAnsi="Arial" w:cs="Arial"/>
          <w:sz w:val="20"/>
          <w:szCs w:val="20"/>
          <w:lang w:eastAsia="en-US"/>
        </w:rPr>
        <w:t xml:space="preserve"> du présent C.C.A.P.</w:t>
      </w:r>
      <w:r w:rsidRPr="00342407">
        <w:rPr>
          <w:rFonts w:ascii="Arial" w:eastAsiaTheme="minorHAnsi" w:hAnsi="Arial" w:cs="Arial"/>
          <w:sz w:val="20"/>
          <w:szCs w:val="20"/>
          <w:lang w:eastAsia="en-US"/>
        </w:rPr>
        <w:t> ;</w:t>
      </w:r>
    </w:p>
    <w:p w14:paraId="3215A187" w14:textId="43FADF83" w:rsidR="00840A43" w:rsidRPr="00BB1765" w:rsidRDefault="00840A43" w:rsidP="00840A43">
      <w:pPr>
        <w:pStyle w:val="Paragraphedeliste"/>
        <w:numPr>
          <w:ilvl w:val="0"/>
          <w:numId w:val="4"/>
        </w:numPr>
        <w:tabs>
          <w:tab w:val="left" w:pos="5529"/>
        </w:tabs>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 xml:space="preserve">lorsque le </w:t>
      </w:r>
      <w:r w:rsidR="00BD58A4">
        <w:rPr>
          <w:rFonts w:ascii="Arial" w:hAnsi="Arial" w:cs="Arial"/>
          <w:sz w:val="20"/>
          <w:szCs w:val="20"/>
        </w:rPr>
        <w:t>Titulaire</w:t>
      </w:r>
      <w:r w:rsidRPr="00301E55">
        <w:rPr>
          <w:rFonts w:ascii="Arial" w:hAnsi="Arial" w:cs="Arial"/>
          <w:sz w:val="20"/>
          <w:szCs w:val="20"/>
        </w:rPr>
        <w:t xml:space="preserve">, au cours de l’exécution du </w:t>
      </w:r>
      <w:r>
        <w:rPr>
          <w:rFonts w:ascii="Arial" w:hAnsi="Arial" w:cs="Arial"/>
          <w:sz w:val="20"/>
          <w:szCs w:val="20"/>
        </w:rPr>
        <w:t>marché</w:t>
      </w:r>
      <w:r w:rsidRPr="00301E55">
        <w:rPr>
          <w:rFonts w:ascii="Arial" w:hAnsi="Arial" w:cs="Arial"/>
          <w:sz w:val="20"/>
          <w:szCs w:val="20"/>
        </w:rPr>
        <w:t xml:space="preserve">, tombe sous le coup </w:t>
      </w:r>
      <w:r w:rsidRPr="000968B6">
        <w:rPr>
          <w:rFonts w:ascii="Arial" w:hAnsi="Arial" w:cs="Arial"/>
          <w:sz w:val="20"/>
          <w:szCs w:val="20"/>
        </w:rPr>
        <w:t xml:space="preserve">d’un motif d’exclusion prévu aux articles L.2141-1 à L.2141-11 du </w:t>
      </w:r>
      <w:r w:rsidR="005B3071">
        <w:rPr>
          <w:rFonts w:ascii="Arial" w:hAnsi="Arial" w:cs="Arial"/>
          <w:sz w:val="20"/>
          <w:szCs w:val="20"/>
        </w:rPr>
        <w:t>Code</w:t>
      </w:r>
      <w:r w:rsidRPr="000968B6">
        <w:rPr>
          <w:rFonts w:ascii="Arial" w:hAnsi="Arial" w:cs="Arial"/>
          <w:sz w:val="20"/>
          <w:szCs w:val="20"/>
        </w:rPr>
        <w:t xml:space="preserve"> de la commande publique</w:t>
      </w:r>
      <w:r>
        <w:rPr>
          <w:rFonts w:ascii="Arial" w:hAnsi="Arial" w:cs="Arial"/>
          <w:sz w:val="20"/>
          <w:szCs w:val="20"/>
        </w:rPr>
        <w:t xml:space="preserve"> </w:t>
      </w:r>
      <w:r w:rsidRPr="000968B6">
        <w:rPr>
          <w:rFonts w:ascii="Arial" w:hAnsi="Arial" w:cs="Arial"/>
          <w:sz w:val="20"/>
          <w:szCs w:val="20"/>
        </w:rPr>
        <w:t>;</w:t>
      </w:r>
    </w:p>
    <w:p w14:paraId="69ECC23A" w14:textId="41F5BA8B" w:rsidR="00FB7641" w:rsidRPr="00BB1765" w:rsidRDefault="001C51F0" w:rsidP="00EE7915">
      <w:pPr>
        <w:pStyle w:val="Paragraphedeliste"/>
        <w:numPr>
          <w:ilvl w:val="0"/>
          <w:numId w:val="4"/>
        </w:num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lorsque le </w:t>
      </w:r>
      <w:r w:rsidR="00BD58A4">
        <w:rPr>
          <w:rFonts w:ascii="Arial" w:hAnsi="Arial" w:cs="Arial"/>
          <w:sz w:val="20"/>
          <w:szCs w:val="20"/>
        </w:rPr>
        <w:t>Titulaire</w:t>
      </w:r>
      <w:r w:rsidRPr="00301E55">
        <w:rPr>
          <w:rFonts w:ascii="Arial" w:hAnsi="Arial" w:cs="Arial"/>
          <w:sz w:val="20"/>
          <w:szCs w:val="20"/>
        </w:rPr>
        <w:t xml:space="preserve"> est en situation irrégulière au regard des formalités mentionnées aux articles L. 8221-3 e</w:t>
      </w:r>
      <w:r w:rsidR="00840A43">
        <w:rPr>
          <w:rFonts w:ascii="Arial" w:hAnsi="Arial" w:cs="Arial"/>
          <w:sz w:val="20"/>
          <w:szCs w:val="20"/>
        </w:rPr>
        <w:t xml:space="preserve">t L. 8221-5 du </w:t>
      </w:r>
      <w:r w:rsidR="005B3071">
        <w:rPr>
          <w:rFonts w:ascii="Arial" w:hAnsi="Arial" w:cs="Arial"/>
          <w:sz w:val="20"/>
          <w:szCs w:val="20"/>
        </w:rPr>
        <w:t>Code</w:t>
      </w:r>
      <w:r w:rsidR="00840A43">
        <w:rPr>
          <w:rFonts w:ascii="Arial" w:hAnsi="Arial" w:cs="Arial"/>
          <w:sz w:val="20"/>
          <w:szCs w:val="20"/>
        </w:rPr>
        <w:t xml:space="preserve"> du travail.</w:t>
      </w:r>
    </w:p>
    <w:p w14:paraId="3AE4285A" w14:textId="6B8C6506" w:rsidR="001C51F0" w:rsidRPr="00301E55" w:rsidRDefault="008858DA" w:rsidP="00EE7915">
      <w:pPr>
        <w:tabs>
          <w:tab w:val="left" w:pos="5529"/>
        </w:tabs>
        <w:spacing w:after="120" w:line="240" w:lineRule="auto"/>
        <w:jc w:val="both"/>
        <w:rPr>
          <w:rFonts w:ascii="Arial" w:hAnsi="Arial" w:cs="Arial"/>
          <w:sz w:val="20"/>
          <w:szCs w:val="20"/>
        </w:rPr>
      </w:pPr>
      <w:r w:rsidRPr="00301E55">
        <w:rPr>
          <w:rFonts w:ascii="Arial" w:hAnsi="Arial" w:cs="Arial"/>
          <w:sz w:val="20"/>
          <w:szCs w:val="20"/>
        </w:rPr>
        <w:lastRenderedPageBreak/>
        <w:t xml:space="preserve">Sauf dans les cas </w:t>
      </w:r>
      <w:r w:rsidR="00527188" w:rsidRPr="00301E55">
        <w:rPr>
          <w:rFonts w:ascii="Arial" w:hAnsi="Arial" w:cs="Arial"/>
          <w:sz w:val="20"/>
          <w:szCs w:val="20"/>
        </w:rPr>
        <w:t>cités à l’article</w:t>
      </w:r>
      <w:r w:rsidR="007D3BFE" w:rsidRPr="00301E55">
        <w:rPr>
          <w:rFonts w:ascii="Arial" w:hAnsi="Arial" w:cs="Arial"/>
          <w:sz w:val="20"/>
          <w:szCs w:val="20"/>
        </w:rPr>
        <w:t xml:space="preserve"> </w:t>
      </w:r>
      <w:r w:rsidR="00BB1765">
        <w:rPr>
          <w:rFonts w:ascii="Arial" w:hAnsi="Arial" w:cs="Arial"/>
          <w:sz w:val="20"/>
          <w:szCs w:val="20"/>
        </w:rPr>
        <w:t>3</w:t>
      </w:r>
      <w:r w:rsidR="00DC4CC2">
        <w:rPr>
          <w:rFonts w:ascii="Arial" w:hAnsi="Arial" w:cs="Arial"/>
          <w:sz w:val="20"/>
          <w:szCs w:val="20"/>
        </w:rPr>
        <w:t>0 du C.C.A.G M.O.E</w:t>
      </w:r>
      <w:r w:rsidRPr="00301E55">
        <w:rPr>
          <w:rFonts w:ascii="Arial" w:hAnsi="Arial" w:cs="Arial"/>
          <w:sz w:val="20"/>
          <w:szCs w:val="20"/>
        </w:rPr>
        <w:t xml:space="preserve">, une mise en demeure, assortie d’un délai d’exécution, doit avoir été préalablement notifiée au </w:t>
      </w:r>
      <w:r w:rsidR="00BD58A4">
        <w:rPr>
          <w:rFonts w:ascii="Arial" w:hAnsi="Arial" w:cs="Arial"/>
          <w:sz w:val="20"/>
          <w:szCs w:val="20"/>
        </w:rPr>
        <w:t>Titulaire</w:t>
      </w:r>
      <w:r w:rsidRPr="00301E55">
        <w:rPr>
          <w:rFonts w:ascii="Arial" w:hAnsi="Arial" w:cs="Arial"/>
          <w:sz w:val="20"/>
          <w:szCs w:val="20"/>
        </w:rPr>
        <w:t xml:space="preserve"> et être restée infructueuse. Dans le cadre de la mise en demeure, </w:t>
      </w:r>
      <w:r w:rsidR="000C0187" w:rsidRPr="00301E55">
        <w:rPr>
          <w:rFonts w:ascii="Arial" w:hAnsi="Arial" w:cs="Arial"/>
          <w:sz w:val="20"/>
          <w:szCs w:val="20"/>
        </w:rPr>
        <w:t xml:space="preserve">le </w:t>
      </w:r>
      <w:r w:rsidR="000C0187">
        <w:rPr>
          <w:rFonts w:ascii="Arial" w:hAnsi="Arial" w:cs="Arial"/>
          <w:sz w:val="20"/>
          <w:szCs w:val="20"/>
        </w:rPr>
        <w:t>Maitre d’Ouvrage</w:t>
      </w:r>
      <w:r w:rsidR="000C0187" w:rsidRPr="00301E55">
        <w:rPr>
          <w:rFonts w:ascii="Arial" w:hAnsi="Arial" w:cs="Arial"/>
          <w:sz w:val="20"/>
          <w:szCs w:val="20"/>
        </w:rPr>
        <w:t xml:space="preserve"> </w:t>
      </w:r>
      <w:r w:rsidR="00527188" w:rsidRPr="00301E55">
        <w:rPr>
          <w:rFonts w:ascii="Arial" w:hAnsi="Arial" w:cs="Arial"/>
          <w:sz w:val="20"/>
          <w:szCs w:val="20"/>
        </w:rPr>
        <w:t xml:space="preserve">informe le </w:t>
      </w:r>
      <w:r w:rsidR="00BD58A4">
        <w:rPr>
          <w:rFonts w:ascii="Arial" w:hAnsi="Arial" w:cs="Arial"/>
          <w:sz w:val="20"/>
          <w:szCs w:val="20"/>
        </w:rPr>
        <w:t>Titulaire</w:t>
      </w:r>
      <w:r w:rsidR="00527188" w:rsidRPr="00301E55">
        <w:rPr>
          <w:rFonts w:ascii="Arial" w:hAnsi="Arial" w:cs="Arial"/>
          <w:sz w:val="20"/>
          <w:szCs w:val="20"/>
        </w:rPr>
        <w:t xml:space="preserve"> de la sanction envisagée et l’invite à présenter ses observations.</w:t>
      </w:r>
      <w:r w:rsidR="001C51F0" w:rsidRPr="00301E55">
        <w:rPr>
          <w:rFonts w:ascii="Arial" w:hAnsi="Arial" w:cs="Arial"/>
          <w:sz w:val="20"/>
          <w:szCs w:val="20"/>
        </w:rPr>
        <w:t xml:space="preserve"> </w:t>
      </w:r>
    </w:p>
    <w:p w14:paraId="5DECD325" w14:textId="32C6F367" w:rsidR="008858DA" w:rsidRPr="00301E55" w:rsidRDefault="001C51F0" w:rsidP="00E653CD">
      <w:pPr>
        <w:pStyle w:val="Paragraphedeliste"/>
        <w:tabs>
          <w:tab w:val="left" w:pos="5529"/>
        </w:tabs>
        <w:spacing w:after="120" w:line="240" w:lineRule="auto"/>
        <w:ind w:left="0"/>
        <w:jc w:val="both"/>
        <w:rPr>
          <w:rFonts w:ascii="Arial" w:hAnsi="Arial" w:cs="Arial"/>
          <w:sz w:val="20"/>
          <w:szCs w:val="20"/>
        </w:rPr>
      </w:pPr>
      <w:r w:rsidRPr="00301E55">
        <w:rPr>
          <w:rFonts w:ascii="Arial" w:hAnsi="Arial" w:cs="Arial"/>
          <w:sz w:val="20"/>
          <w:szCs w:val="20"/>
        </w:rPr>
        <w:t xml:space="preserve">Lorsque le </w:t>
      </w:r>
      <w:r w:rsidR="000C0187">
        <w:rPr>
          <w:rFonts w:ascii="Arial" w:hAnsi="Arial" w:cs="Arial"/>
          <w:sz w:val="20"/>
          <w:szCs w:val="20"/>
        </w:rPr>
        <w:t>Maitre d’Ouvrage</w:t>
      </w:r>
      <w:r w:rsidRPr="00301E55">
        <w:rPr>
          <w:rFonts w:ascii="Arial" w:hAnsi="Arial" w:cs="Arial"/>
          <w:sz w:val="20"/>
          <w:szCs w:val="20"/>
        </w:rPr>
        <w:t xml:space="preserve"> met le </w:t>
      </w:r>
      <w:r w:rsidR="00BD58A4">
        <w:rPr>
          <w:rFonts w:ascii="Arial" w:hAnsi="Arial" w:cs="Arial"/>
          <w:sz w:val="20"/>
          <w:szCs w:val="20"/>
        </w:rPr>
        <w:t>Titulaire</w:t>
      </w:r>
      <w:r w:rsidRPr="00301E55">
        <w:rPr>
          <w:rFonts w:ascii="Arial" w:hAnsi="Arial" w:cs="Arial"/>
          <w:sz w:val="20"/>
          <w:szCs w:val="20"/>
        </w:rPr>
        <w:t xml:space="preserve"> en demeure de faire cesser sans délai une situation irrégulière au regard des formalités mentionnées aux articles L. 8221-3 et L. 8221-5 du </w:t>
      </w:r>
      <w:r w:rsidR="005B3071">
        <w:rPr>
          <w:rFonts w:ascii="Arial" w:hAnsi="Arial" w:cs="Arial"/>
          <w:sz w:val="20"/>
          <w:szCs w:val="20"/>
        </w:rPr>
        <w:t>Code</w:t>
      </w:r>
      <w:r w:rsidRPr="00301E55">
        <w:rPr>
          <w:rFonts w:ascii="Arial" w:hAnsi="Arial" w:cs="Arial"/>
          <w:sz w:val="20"/>
          <w:szCs w:val="20"/>
        </w:rPr>
        <w:t xml:space="preserve"> du travail, la mise en demeure est assortie d’un délai de deux (2) mois, conformément aux dispositions de l’article L8222-6 du </w:t>
      </w:r>
      <w:r w:rsidR="005B3071">
        <w:rPr>
          <w:rFonts w:ascii="Arial" w:hAnsi="Arial" w:cs="Arial"/>
          <w:sz w:val="20"/>
          <w:szCs w:val="20"/>
        </w:rPr>
        <w:t>Code</w:t>
      </w:r>
      <w:r w:rsidRPr="00301E55">
        <w:rPr>
          <w:rFonts w:ascii="Arial" w:hAnsi="Arial" w:cs="Arial"/>
          <w:sz w:val="20"/>
          <w:szCs w:val="20"/>
        </w:rPr>
        <w:t xml:space="preserve"> du travail.</w:t>
      </w:r>
    </w:p>
    <w:p w14:paraId="616D1319" w14:textId="33422BFD" w:rsidR="008858DA" w:rsidRPr="00301E55" w:rsidRDefault="008858DA" w:rsidP="00E653CD">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En cas de résiliation </w:t>
      </w:r>
      <w:r w:rsidR="001C51F0" w:rsidRPr="00301E55">
        <w:rPr>
          <w:rFonts w:ascii="Arial" w:hAnsi="Arial" w:cs="Arial"/>
          <w:sz w:val="20"/>
          <w:szCs w:val="20"/>
        </w:rPr>
        <w:t xml:space="preserve">du </w:t>
      </w:r>
      <w:r w:rsidR="00F56D80">
        <w:rPr>
          <w:rFonts w:ascii="Arial" w:hAnsi="Arial" w:cs="Arial"/>
          <w:sz w:val="20"/>
          <w:szCs w:val="20"/>
        </w:rPr>
        <w:t>marché</w:t>
      </w:r>
      <w:r w:rsidRPr="00301E55">
        <w:rPr>
          <w:rFonts w:ascii="Arial" w:hAnsi="Arial" w:cs="Arial"/>
          <w:sz w:val="20"/>
          <w:szCs w:val="20"/>
        </w:rPr>
        <w:t xml:space="preserve">, le </w:t>
      </w:r>
      <w:r w:rsidR="00BD58A4">
        <w:rPr>
          <w:rFonts w:ascii="Arial" w:hAnsi="Arial" w:cs="Arial"/>
          <w:sz w:val="20"/>
          <w:szCs w:val="20"/>
        </w:rPr>
        <w:t>Titulaire</w:t>
      </w:r>
      <w:r w:rsidRPr="00301E55">
        <w:rPr>
          <w:rFonts w:ascii="Arial" w:hAnsi="Arial" w:cs="Arial"/>
          <w:sz w:val="20"/>
          <w:szCs w:val="20"/>
        </w:rPr>
        <w:t xml:space="preserve"> remet au </w:t>
      </w:r>
      <w:r w:rsidR="000C0187">
        <w:rPr>
          <w:rFonts w:ascii="Arial" w:hAnsi="Arial" w:cs="Arial"/>
          <w:sz w:val="20"/>
          <w:szCs w:val="20"/>
        </w:rPr>
        <w:t>Maitre d’Ouvrage</w:t>
      </w:r>
      <w:r w:rsidRPr="00301E55">
        <w:rPr>
          <w:rFonts w:ascii="Arial" w:hAnsi="Arial" w:cs="Arial"/>
          <w:sz w:val="20"/>
          <w:szCs w:val="20"/>
        </w:rPr>
        <w:t xml:space="preserve">, dès le premier jour de prise d’effet de la résiliation et sans formalité supplémentaire, tous les documents en sa possession relatifs aux études et travaux effectués dans le cadre </w:t>
      </w:r>
      <w:r w:rsidR="001C51F0" w:rsidRPr="00301E55">
        <w:rPr>
          <w:rFonts w:ascii="Arial" w:hAnsi="Arial" w:cs="Arial"/>
          <w:sz w:val="20"/>
          <w:szCs w:val="20"/>
        </w:rPr>
        <w:t xml:space="preserve">du </w:t>
      </w:r>
      <w:r w:rsidR="00F56D80">
        <w:rPr>
          <w:rFonts w:ascii="Arial" w:hAnsi="Arial" w:cs="Arial"/>
          <w:sz w:val="20"/>
          <w:szCs w:val="20"/>
        </w:rPr>
        <w:t>marché</w:t>
      </w:r>
      <w:r w:rsidRPr="00301E55">
        <w:rPr>
          <w:rFonts w:ascii="Arial" w:hAnsi="Arial" w:cs="Arial"/>
          <w:sz w:val="20"/>
          <w:szCs w:val="20"/>
        </w:rPr>
        <w:t>.</w:t>
      </w:r>
    </w:p>
    <w:p w14:paraId="30828C10" w14:textId="2EF242F4" w:rsidR="001C51F0" w:rsidRPr="00301E55" w:rsidRDefault="001C51F0" w:rsidP="00E653CD">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Dans le cadre de cette résiliation, le </w:t>
      </w:r>
      <w:r w:rsidR="00BD58A4">
        <w:rPr>
          <w:rFonts w:ascii="Arial" w:hAnsi="Arial" w:cs="Arial"/>
          <w:sz w:val="20"/>
          <w:szCs w:val="20"/>
        </w:rPr>
        <w:t>Titulaire</w:t>
      </w:r>
      <w:r w:rsidRPr="00301E55">
        <w:rPr>
          <w:rFonts w:ascii="Arial" w:hAnsi="Arial" w:cs="Arial"/>
          <w:sz w:val="20"/>
          <w:szCs w:val="20"/>
        </w:rPr>
        <w:t xml:space="preserve"> n’a droit à aucun dommage et intérêt.</w:t>
      </w:r>
    </w:p>
    <w:p w14:paraId="1B43FD75" w14:textId="3862A2EF" w:rsidR="008858DA" w:rsidRDefault="008858DA" w:rsidP="00447701">
      <w:pPr>
        <w:pStyle w:val="Titre2"/>
      </w:pPr>
      <w:bookmarkStart w:id="214" w:name="_Toc469492627"/>
      <w:bookmarkStart w:id="215" w:name="_Toc180421419"/>
      <w:r w:rsidRPr="00301E55">
        <w:t xml:space="preserve">Exécution de la prestation aux frais et risques du </w:t>
      </w:r>
      <w:r w:rsidR="00BD58A4">
        <w:t>Titulaire</w:t>
      </w:r>
      <w:bookmarkEnd w:id="214"/>
      <w:bookmarkEnd w:id="215"/>
    </w:p>
    <w:p w14:paraId="3B118E7B" w14:textId="23BDC1F0" w:rsidR="00DC4CC2" w:rsidRPr="00DC4CC2" w:rsidRDefault="00DC4CC2" w:rsidP="00DC4CC2">
      <w:pPr>
        <w:rPr>
          <w:rFonts w:ascii="Arial" w:hAnsi="Arial" w:cs="Arial"/>
          <w:sz w:val="20"/>
        </w:rPr>
      </w:pPr>
      <w:r>
        <w:rPr>
          <w:rFonts w:ascii="Arial" w:hAnsi="Arial" w:cs="Arial"/>
          <w:sz w:val="20"/>
        </w:rPr>
        <w:t>Les stipulations de l’article 34 du C.C.A.G M.O.E s’applique avec les précisions ci-dessous.</w:t>
      </w:r>
    </w:p>
    <w:p w14:paraId="1A5F3B76" w14:textId="77777777" w:rsidR="008858DA" w:rsidRPr="00301E55" w:rsidRDefault="008858DA" w:rsidP="00F708BD">
      <w:pPr>
        <w:pStyle w:val="Titre3"/>
      </w:pPr>
      <w:bookmarkStart w:id="216" w:name="_Ref476926092"/>
      <w:bookmarkStart w:id="217" w:name="_Toc180421420"/>
      <w:r w:rsidRPr="00301E55">
        <w:t>En cas d’inexécution de la prestation en cours d’exécution</w:t>
      </w:r>
      <w:bookmarkEnd w:id="216"/>
      <w:bookmarkEnd w:id="217"/>
    </w:p>
    <w:p w14:paraId="5278DC0F" w14:textId="24EC2F29" w:rsidR="00876A29" w:rsidRPr="00301E55" w:rsidRDefault="00876A29" w:rsidP="00BD7EFC">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Sauf cas de force majeure, dans l’hypothèse où le </w:t>
      </w:r>
      <w:r w:rsidR="00BD58A4">
        <w:rPr>
          <w:rFonts w:ascii="Arial" w:hAnsi="Arial" w:cs="Arial"/>
          <w:sz w:val="20"/>
          <w:szCs w:val="20"/>
        </w:rPr>
        <w:t>Titulaire</w:t>
      </w:r>
      <w:r w:rsidRPr="00301E55">
        <w:rPr>
          <w:rFonts w:ascii="Arial" w:hAnsi="Arial" w:cs="Arial"/>
          <w:sz w:val="20"/>
          <w:szCs w:val="20"/>
        </w:rPr>
        <w:t xml:space="preserve"> serait dans l’impossibilité d’exécuter tout ou partie de la prestation dans les délais et conditions prévus au </w:t>
      </w:r>
      <w:r w:rsidR="00F56D80">
        <w:rPr>
          <w:rFonts w:ascii="Arial" w:hAnsi="Arial" w:cs="Arial"/>
          <w:sz w:val="20"/>
          <w:szCs w:val="20"/>
        </w:rPr>
        <w:t>marché</w:t>
      </w:r>
      <w:r w:rsidRPr="00301E55">
        <w:rPr>
          <w:rFonts w:ascii="Arial" w:hAnsi="Arial" w:cs="Arial"/>
          <w:sz w:val="20"/>
          <w:szCs w:val="20"/>
        </w:rPr>
        <w:t xml:space="preserve"> ou sur le bon de commande, le Pouvoir Adjudicateur se réserve le droit de faire exécuter les prestations concernées aux frais et risques du </w:t>
      </w:r>
      <w:r w:rsidR="00BD58A4">
        <w:rPr>
          <w:rFonts w:ascii="Arial" w:hAnsi="Arial" w:cs="Arial"/>
          <w:sz w:val="20"/>
          <w:szCs w:val="20"/>
        </w:rPr>
        <w:t>Titulaire</w:t>
      </w:r>
      <w:r w:rsidRPr="00301E55">
        <w:rPr>
          <w:rFonts w:ascii="Arial" w:hAnsi="Arial" w:cs="Arial"/>
          <w:sz w:val="20"/>
          <w:szCs w:val="20"/>
        </w:rPr>
        <w:t xml:space="preserve"> par un autre opérateur, tout en faisant supporter l’éventuel surcoût par le </w:t>
      </w:r>
      <w:r w:rsidR="00BD58A4">
        <w:rPr>
          <w:rFonts w:ascii="Arial" w:hAnsi="Arial" w:cs="Arial"/>
          <w:sz w:val="20"/>
          <w:szCs w:val="20"/>
        </w:rPr>
        <w:t>Titulaire</w:t>
      </w:r>
      <w:r w:rsidRPr="00301E55">
        <w:rPr>
          <w:rFonts w:ascii="Arial" w:hAnsi="Arial" w:cs="Arial"/>
          <w:sz w:val="20"/>
          <w:szCs w:val="20"/>
        </w:rPr>
        <w:t xml:space="preserve"> défaillant. Une éventuelle diminution des dépenses ne profitera pas au </w:t>
      </w:r>
      <w:r w:rsidR="00BD58A4">
        <w:rPr>
          <w:rFonts w:ascii="Arial" w:hAnsi="Arial" w:cs="Arial"/>
          <w:sz w:val="20"/>
          <w:szCs w:val="20"/>
        </w:rPr>
        <w:t>Titulaire</w:t>
      </w:r>
      <w:r w:rsidRPr="00301E55">
        <w:rPr>
          <w:rFonts w:ascii="Arial" w:hAnsi="Arial" w:cs="Arial"/>
          <w:sz w:val="20"/>
          <w:szCs w:val="20"/>
        </w:rPr>
        <w:t xml:space="preserve"> défaillant. </w:t>
      </w:r>
    </w:p>
    <w:p w14:paraId="019EFC27" w14:textId="2A698A36" w:rsidR="00876A29" w:rsidRPr="00301E55" w:rsidRDefault="00876A29" w:rsidP="00BD7EFC">
      <w:pPr>
        <w:pStyle w:val="Corpsdetexte"/>
        <w:spacing w:line="240" w:lineRule="auto"/>
        <w:jc w:val="both"/>
        <w:rPr>
          <w:rFonts w:ascii="Arial" w:hAnsi="Arial" w:cs="Arial"/>
          <w:sz w:val="20"/>
          <w:szCs w:val="20"/>
        </w:rPr>
      </w:pPr>
      <w:r w:rsidRPr="00301E55">
        <w:rPr>
          <w:rFonts w:ascii="Arial" w:hAnsi="Arial" w:cs="Arial"/>
          <w:sz w:val="20"/>
          <w:szCs w:val="20"/>
        </w:rPr>
        <w:t>Cette exécution par défaut est précédée d’une mise en demeure</w:t>
      </w:r>
      <w:r w:rsidR="000968B6">
        <w:rPr>
          <w:rFonts w:ascii="Arial" w:hAnsi="Arial" w:cs="Arial"/>
          <w:sz w:val="20"/>
          <w:szCs w:val="20"/>
        </w:rPr>
        <w:t xml:space="preserve"> assortie d’un délai d’exécution,</w:t>
      </w:r>
      <w:r w:rsidRPr="00301E55">
        <w:rPr>
          <w:rFonts w:ascii="Arial" w:hAnsi="Arial" w:cs="Arial"/>
          <w:sz w:val="20"/>
          <w:szCs w:val="20"/>
        </w:rPr>
        <w:t xml:space="preserve"> par laquelle le Pouvoir Adjudicateur invite le </w:t>
      </w:r>
      <w:r w:rsidR="00BD58A4">
        <w:rPr>
          <w:rFonts w:ascii="Arial" w:hAnsi="Arial" w:cs="Arial"/>
          <w:sz w:val="20"/>
          <w:szCs w:val="20"/>
        </w:rPr>
        <w:t>Titulaire</w:t>
      </w:r>
      <w:r w:rsidRPr="00301E55">
        <w:rPr>
          <w:rFonts w:ascii="Arial" w:hAnsi="Arial" w:cs="Arial"/>
          <w:sz w:val="20"/>
          <w:szCs w:val="20"/>
        </w:rPr>
        <w:t xml:space="preserve"> à se conformer à ses obligations</w:t>
      </w:r>
      <w:r w:rsidR="009B730E" w:rsidRPr="00301E55">
        <w:rPr>
          <w:rFonts w:ascii="Arial" w:hAnsi="Arial" w:cs="Arial"/>
          <w:sz w:val="20"/>
          <w:szCs w:val="20"/>
        </w:rPr>
        <w:t>, et l’informe de la sanction envisagée.</w:t>
      </w:r>
    </w:p>
    <w:p w14:paraId="4B3C0955" w14:textId="3879411F" w:rsidR="00876A29" w:rsidRPr="00301E55" w:rsidRDefault="00876A29" w:rsidP="00BD7EFC">
      <w:pPr>
        <w:pStyle w:val="Corpsdetexte"/>
        <w:spacing w:line="240" w:lineRule="auto"/>
        <w:jc w:val="both"/>
        <w:rPr>
          <w:rFonts w:ascii="Arial" w:hAnsi="Arial" w:cs="Arial"/>
          <w:sz w:val="20"/>
          <w:szCs w:val="20"/>
        </w:rPr>
      </w:pPr>
      <w:r w:rsidRPr="00301E55">
        <w:rPr>
          <w:rFonts w:ascii="Arial" w:hAnsi="Arial" w:cs="Arial"/>
          <w:sz w:val="20"/>
          <w:szCs w:val="20"/>
        </w:rPr>
        <w:t xml:space="preserve">A l'expiration de ce délai, à défaut de rétablissement de la situation, le </w:t>
      </w:r>
      <w:r w:rsidR="009B730E" w:rsidRPr="00301E55">
        <w:rPr>
          <w:rFonts w:ascii="Arial" w:hAnsi="Arial" w:cs="Arial"/>
          <w:sz w:val="20"/>
          <w:szCs w:val="20"/>
        </w:rPr>
        <w:t>Pouvoir Adjudicateur</w:t>
      </w:r>
      <w:r w:rsidRPr="00301E55">
        <w:rPr>
          <w:rFonts w:ascii="Arial" w:hAnsi="Arial" w:cs="Arial"/>
          <w:sz w:val="20"/>
          <w:szCs w:val="20"/>
        </w:rPr>
        <w:t xml:space="preserve"> </w:t>
      </w:r>
      <w:r w:rsidR="009B730E" w:rsidRPr="00301E55">
        <w:rPr>
          <w:rFonts w:ascii="Arial" w:hAnsi="Arial" w:cs="Arial"/>
          <w:sz w:val="20"/>
          <w:szCs w:val="20"/>
        </w:rPr>
        <w:t xml:space="preserve">y remédie </w:t>
      </w:r>
      <w:r w:rsidRPr="00301E55">
        <w:rPr>
          <w:rFonts w:ascii="Arial" w:hAnsi="Arial" w:cs="Arial"/>
          <w:sz w:val="20"/>
          <w:szCs w:val="20"/>
        </w:rPr>
        <w:t xml:space="preserve">aux frais et risques du </w:t>
      </w:r>
      <w:r w:rsidR="00BD58A4">
        <w:rPr>
          <w:rFonts w:ascii="Arial" w:hAnsi="Arial" w:cs="Arial"/>
          <w:sz w:val="20"/>
          <w:szCs w:val="20"/>
        </w:rPr>
        <w:t>Titulaire</w:t>
      </w:r>
      <w:r w:rsidR="009B730E" w:rsidRPr="00301E55">
        <w:rPr>
          <w:rFonts w:ascii="Arial" w:hAnsi="Arial" w:cs="Arial"/>
          <w:sz w:val="20"/>
          <w:szCs w:val="20"/>
        </w:rPr>
        <w:t>, soit par lui-même</w:t>
      </w:r>
      <w:r w:rsidRPr="00301E55">
        <w:rPr>
          <w:rFonts w:ascii="Arial" w:hAnsi="Arial" w:cs="Arial"/>
          <w:sz w:val="20"/>
          <w:szCs w:val="20"/>
        </w:rPr>
        <w:t xml:space="preserve">, soit par une entreprise </w:t>
      </w:r>
      <w:r w:rsidR="009B730E" w:rsidRPr="00301E55">
        <w:rPr>
          <w:rFonts w:ascii="Arial" w:hAnsi="Arial" w:cs="Arial"/>
          <w:sz w:val="20"/>
          <w:szCs w:val="20"/>
        </w:rPr>
        <w:t xml:space="preserve">tierce </w:t>
      </w:r>
      <w:r w:rsidRPr="00301E55">
        <w:rPr>
          <w:rFonts w:ascii="Arial" w:hAnsi="Arial" w:cs="Arial"/>
          <w:sz w:val="20"/>
          <w:szCs w:val="20"/>
        </w:rPr>
        <w:t xml:space="preserve">désignée par </w:t>
      </w:r>
      <w:r w:rsidR="009B730E" w:rsidRPr="00301E55">
        <w:rPr>
          <w:rFonts w:ascii="Arial" w:hAnsi="Arial" w:cs="Arial"/>
          <w:sz w:val="20"/>
          <w:szCs w:val="20"/>
        </w:rPr>
        <w:t>lui</w:t>
      </w:r>
      <w:r w:rsidRPr="00301E55">
        <w:rPr>
          <w:rFonts w:ascii="Arial" w:hAnsi="Arial" w:cs="Arial"/>
          <w:sz w:val="20"/>
          <w:szCs w:val="20"/>
        </w:rPr>
        <w:t>.</w:t>
      </w:r>
    </w:p>
    <w:p w14:paraId="593EDF50" w14:textId="475B08FF" w:rsidR="00876A29" w:rsidRPr="00301E55" w:rsidRDefault="00876A29" w:rsidP="009B730E">
      <w:pPr>
        <w:pStyle w:val="Corpsdetexte"/>
        <w:spacing w:line="240" w:lineRule="auto"/>
        <w:jc w:val="both"/>
        <w:rPr>
          <w:rFonts w:ascii="Arial" w:hAnsi="Arial" w:cs="Arial"/>
          <w:sz w:val="20"/>
          <w:szCs w:val="20"/>
        </w:rPr>
      </w:pPr>
      <w:r w:rsidRPr="00301E55">
        <w:rPr>
          <w:rFonts w:ascii="Arial" w:hAnsi="Arial" w:cs="Arial"/>
          <w:sz w:val="20"/>
          <w:szCs w:val="20"/>
        </w:rPr>
        <w:t xml:space="preserve">Pendant </w:t>
      </w:r>
      <w:r w:rsidR="009B730E" w:rsidRPr="00301E55">
        <w:rPr>
          <w:rFonts w:ascii="Arial" w:hAnsi="Arial" w:cs="Arial"/>
          <w:sz w:val="20"/>
          <w:szCs w:val="20"/>
        </w:rPr>
        <w:t xml:space="preserve">toute la durée de la régie, le </w:t>
      </w:r>
      <w:r w:rsidR="00BD58A4">
        <w:rPr>
          <w:rFonts w:ascii="Arial" w:hAnsi="Arial" w:cs="Arial"/>
          <w:sz w:val="20"/>
          <w:szCs w:val="20"/>
        </w:rPr>
        <w:t>Titulaire</w:t>
      </w:r>
      <w:r w:rsidR="009B730E" w:rsidRPr="00301E55">
        <w:rPr>
          <w:rFonts w:ascii="Arial" w:hAnsi="Arial" w:cs="Arial"/>
          <w:sz w:val="20"/>
          <w:szCs w:val="20"/>
        </w:rPr>
        <w:t xml:space="preserve"> n'</w:t>
      </w:r>
      <w:r w:rsidRPr="00301E55">
        <w:rPr>
          <w:rFonts w:ascii="Arial" w:hAnsi="Arial" w:cs="Arial"/>
          <w:sz w:val="20"/>
          <w:szCs w:val="20"/>
        </w:rPr>
        <w:t>a p</w:t>
      </w:r>
      <w:r w:rsidR="006620C3" w:rsidRPr="00301E55">
        <w:rPr>
          <w:rFonts w:ascii="Arial" w:hAnsi="Arial" w:cs="Arial"/>
          <w:sz w:val="20"/>
          <w:szCs w:val="20"/>
        </w:rPr>
        <w:t xml:space="preserve">lus droit à aucune rémunération. </w:t>
      </w:r>
      <w:r w:rsidRPr="00301E55">
        <w:rPr>
          <w:rFonts w:ascii="Arial" w:hAnsi="Arial" w:cs="Arial"/>
          <w:sz w:val="20"/>
          <w:szCs w:val="20"/>
        </w:rPr>
        <w:t xml:space="preserve">En cas de reprise des prestations par </w:t>
      </w:r>
      <w:r w:rsidR="00C41A67" w:rsidRPr="00301E55">
        <w:rPr>
          <w:rFonts w:ascii="Arial" w:hAnsi="Arial" w:cs="Arial"/>
          <w:sz w:val="20"/>
          <w:szCs w:val="20"/>
        </w:rPr>
        <w:t xml:space="preserve">le </w:t>
      </w:r>
      <w:r w:rsidR="00BD58A4">
        <w:rPr>
          <w:rFonts w:ascii="Arial" w:hAnsi="Arial" w:cs="Arial"/>
          <w:sz w:val="20"/>
          <w:szCs w:val="20"/>
        </w:rPr>
        <w:t>Titulaire</w:t>
      </w:r>
      <w:r w:rsidR="006620C3" w:rsidRPr="00301E55">
        <w:rPr>
          <w:rFonts w:ascii="Arial" w:hAnsi="Arial" w:cs="Arial"/>
          <w:sz w:val="20"/>
          <w:szCs w:val="20"/>
        </w:rPr>
        <w:t>, l’éventuel</w:t>
      </w:r>
      <w:r w:rsidR="00C41A67" w:rsidRPr="00301E55">
        <w:rPr>
          <w:rFonts w:ascii="Arial" w:hAnsi="Arial" w:cs="Arial"/>
          <w:sz w:val="20"/>
          <w:szCs w:val="20"/>
        </w:rPr>
        <w:t xml:space="preserve"> surcoût résultant de l’exécution</w:t>
      </w:r>
      <w:r w:rsidR="006620C3" w:rsidRPr="00301E55">
        <w:rPr>
          <w:rFonts w:ascii="Arial" w:hAnsi="Arial" w:cs="Arial"/>
          <w:sz w:val="20"/>
          <w:szCs w:val="20"/>
        </w:rPr>
        <w:t xml:space="preserve"> de la prestation</w:t>
      </w:r>
      <w:r w:rsidR="00C41A67" w:rsidRPr="00301E55">
        <w:rPr>
          <w:rFonts w:ascii="Arial" w:hAnsi="Arial" w:cs="Arial"/>
          <w:sz w:val="20"/>
          <w:szCs w:val="20"/>
        </w:rPr>
        <w:t xml:space="preserve"> aux frais et risques du </w:t>
      </w:r>
      <w:r w:rsidR="00BD58A4">
        <w:rPr>
          <w:rFonts w:ascii="Arial" w:hAnsi="Arial" w:cs="Arial"/>
          <w:sz w:val="20"/>
          <w:szCs w:val="20"/>
        </w:rPr>
        <w:t>Titulaire</w:t>
      </w:r>
      <w:r w:rsidR="006620C3" w:rsidRPr="00301E55">
        <w:rPr>
          <w:rFonts w:ascii="Arial" w:hAnsi="Arial" w:cs="Arial"/>
          <w:sz w:val="20"/>
          <w:szCs w:val="20"/>
        </w:rPr>
        <w:t>,</w:t>
      </w:r>
      <w:r w:rsidRPr="00301E55">
        <w:rPr>
          <w:rFonts w:ascii="Arial" w:hAnsi="Arial" w:cs="Arial"/>
          <w:sz w:val="20"/>
          <w:szCs w:val="20"/>
        </w:rPr>
        <w:t xml:space="preserve"> </w:t>
      </w:r>
      <w:r w:rsidR="006620C3" w:rsidRPr="00301E55">
        <w:rPr>
          <w:rFonts w:ascii="Arial" w:hAnsi="Arial" w:cs="Arial"/>
          <w:sz w:val="20"/>
          <w:szCs w:val="20"/>
        </w:rPr>
        <w:t>est</w:t>
      </w:r>
      <w:r w:rsidR="00C41A67" w:rsidRPr="00301E55">
        <w:rPr>
          <w:rFonts w:ascii="Arial" w:hAnsi="Arial" w:cs="Arial"/>
          <w:sz w:val="20"/>
          <w:szCs w:val="20"/>
        </w:rPr>
        <w:t xml:space="preserve"> déduit</w:t>
      </w:r>
      <w:r w:rsidRPr="00301E55">
        <w:rPr>
          <w:rFonts w:ascii="Arial" w:hAnsi="Arial" w:cs="Arial"/>
          <w:sz w:val="20"/>
          <w:szCs w:val="20"/>
        </w:rPr>
        <w:t xml:space="preserve"> des premières </w:t>
      </w:r>
      <w:r w:rsidR="00C41A67" w:rsidRPr="00301E55">
        <w:rPr>
          <w:rFonts w:ascii="Arial" w:hAnsi="Arial" w:cs="Arial"/>
          <w:sz w:val="20"/>
          <w:szCs w:val="20"/>
        </w:rPr>
        <w:t>factures</w:t>
      </w:r>
      <w:r w:rsidRPr="00301E55">
        <w:rPr>
          <w:rFonts w:ascii="Arial" w:hAnsi="Arial" w:cs="Arial"/>
          <w:sz w:val="20"/>
          <w:szCs w:val="20"/>
        </w:rPr>
        <w:t xml:space="preserve"> afférentes à la poursuite de l'exécution des prestations jusqu’au remboursement </w:t>
      </w:r>
      <w:r w:rsidR="006620C3" w:rsidRPr="00301E55">
        <w:rPr>
          <w:rFonts w:ascii="Arial" w:hAnsi="Arial" w:cs="Arial"/>
          <w:sz w:val="20"/>
          <w:szCs w:val="20"/>
        </w:rPr>
        <w:t>de ce surcoût</w:t>
      </w:r>
      <w:r w:rsidRPr="00301E55">
        <w:rPr>
          <w:rFonts w:ascii="Arial" w:hAnsi="Arial" w:cs="Arial"/>
          <w:sz w:val="20"/>
          <w:szCs w:val="20"/>
        </w:rPr>
        <w:t>.</w:t>
      </w:r>
    </w:p>
    <w:p w14:paraId="5C09F8C5" w14:textId="442F1E61" w:rsidR="00233CFA" w:rsidRPr="00301E55" w:rsidRDefault="009B730E" w:rsidP="00196589">
      <w:pPr>
        <w:pStyle w:val="Corpsdetexte"/>
        <w:spacing w:line="240" w:lineRule="auto"/>
        <w:jc w:val="both"/>
        <w:rPr>
          <w:rFonts w:ascii="Arial" w:hAnsi="Arial" w:cs="Arial"/>
          <w:sz w:val="20"/>
          <w:szCs w:val="20"/>
        </w:rPr>
      </w:pPr>
      <w:r w:rsidRPr="00301E55">
        <w:rPr>
          <w:rFonts w:ascii="Arial" w:hAnsi="Arial" w:cs="Arial"/>
          <w:sz w:val="20"/>
          <w:szCs w:val="20"/>
        </w:rPr>
        <w:t xml:space="preserve">La régie cesse dès que le </w:t>
      </w:r>
      <w:r w:rsidR="00BD58A4">
        <w:rPr>
          <w:rFonts w:ascii="Arial" w:hAnsi="Arial" w:cs="Arial"/>
          <w:sz w:val="20"/>
          <w:szCs w:val="20"/>
        </w:rPr>
        <w:t>Titulaire</w:t>
      </w:r>
      <w:r w:rsidR="00876A29" w:rsidRPr="00301E55">
        <w:rPr>
          <w:rFonts w:ascii="Arial" w:hAnsi="Arial" w:cs="Arial"/>
          <w:sz w:val="20"/>
          <w:szCs w:val="20"/>
        </w:rPr>
        <w:t xml:space="preserve"> est de nouveau en mesure de remplir ses obligations.</w:t>
      </w:r>
      <w:r w:rsidRPr="00301E55">
        <w:rPr>
          <w:rFonts w:ascii="Arial" w:hAnsi="Arial" w:cs="Arial"/>
          <w:sz w:val="20"/>
          <w:szCs w:val="20"/>
        </w:rPr>
        <w:t xml:space="preserve"> Le </w:t>
      </w:r>
      <w:r w:rsidR="00BD58A4">
        <w:rPr>
          <w:rFonts w:ascii="Arial" w:hAnsi="Arial" w:cs="Arial"/>
          <w:sz w:val="20"/>
          <w:szCs w:val="20"/>
        </w:rPr>
        <w:t>Titulaire</w:t>
      </w:r>
      <w:r w:rsidR="00876A29" w:rsidRPr="00301E55">
        <w:rPr>
          <w:rFonts w:ascii="Arial" w:hAnsi="Arial" w:cs="Arial"/>
          <w:sz w:val="20"/>
          <w:szCs w:val="20"/>
        </w:rPr>
        <w:t xml:space="preserve"> est tenu d’informer par écrit le Pouvoir Adjudicateur, de la date </w:t>
      </w:r>
      <w:r w:rsidRPr="00301E55">
        <w:rPr>
          <w:rFonts w:ascii="Arial" w:hAnsi="Arial" w:cs="Arial"/>
          <w:sz w:val="20"/>
          <w:szCs w:val="20"/>
        </w:rPr>
        <w:t xml:space="preserve">à laquelle il est en mesure de reprendre l’exécution normale du </w:t>
      </w:r>
      <w:r w:rsidR="00F56D80">
        <w:rPr>
          <w:rFonts w:ascii="Arial" w:hAnsi="Arial" w:cs="Arial"/>
          <w:sz w:val="20"/>
          <w:szCs w:val="20"/>
        </w:rPr>
        <w:t>marché</w:t>
      </w:r>
      <w:r w:rsidRPr="00301E55">
        <w:rPr>
          <w:rFonts w:ascii="Arial" w:hAnsi="Arial" w:cs="Arial"/>
          <w:sz w:val="20"/>
          <w:szCs w:val="20"/>
        </w:rPr>
        <w:t>. A</w:t>
      </w:r>
      <w:r w:rsidR="00876A29" w:rsidRPr="00301E55">
        <w:rPr>
          <w:rFonts w:ascii="Arial" w:hAnsi="Arial" w:cs="Arial"/>
          <w:sz w:val="20"/>
          <w:szCs w:val="20"/>
        </w:rPr>
        <w:t xml:space="preserve"> défaut, le Pouvoir Adjudicateur ne pourra être tenu pour responsable d’un prolongement de </w:t>
      </w:r>
      <w:r w:rsidR="00320556" w:rsidRPr="00301E55">
        <w:rPr>
          <w:rFonts w:ascii="Arial" w:hAnsi="Arial" w:cs="Arial"/>
          <w:sz w:val="20"/>
          <w:szCs w:val="20"/>
        </w:rPr>
        <w:t>la mise en régie</w:t>
      </w:r>
      <w:r w:rsidR="00876A29" w:rsidRPr="00301E55">
        <w:rPr>
          <w:rFonts w:ascii="Arial" w:hAnsi="Arial" w:cs="Arial"/>
          <w:sz w:val="20"/>
          <w:szCs w:val="20"/>
        </w:rPr>
        <w:t xml:space="preserve">, et le </w:t>
      </w:r>
      <w:r w:rsidR="00BD58A4">
        <w:rPr>
          <w:rFonts w:ascii="Arial" w:hAnsi="Arial" w:cs="Arial"/>
          <w:sz w:val="20"/>
          <w:szCs w:val="20"/>
        </w:rPr>
        <w:t>Titulaire</w:t>
      </w:r>
      <w:r w:rsidR="00876A29" w:rsidRPr="00301E55">
        <w:rPr>
          <w:rFonts w:ascii="Arial" w:hAnsi="Arial" w:cs="Arial"/>
          <w:sz w:val="20"/>
          <w:szCs w:val="20"/>
        </w:rPr>
        <w:t xml:space="preserve"> en supportera les conséquences financières.</w:t>
      </w:r>
    </w:p>
    <w:p w14:paraId="05998F50" w14:textId="372189BA" w:rsidR="008858DA" w:rsidRPr="00301E55" w:rsidRDefault="008858DA" w:rsidP="00F708BD">
      <w:pPr>
        <w:pStyle w:val="Titre3"/>
      </w:pPr>
      <w:bookmarkStart w:id="218" w:name="_Toc180421421"/>
      <w:r w:rsidRPr="00301E55">
        <w:t xml:space="preserve">- Après résiliation prononcée aux torts du </w:t>
      </w:r>
      <w:r w:rsidR="00BD58A4">
        <w:t>Titulaire</w:t>
      </w:r>
      <w:bookmarkEnd w:id="218"/>
    </w:p>
    <w:p w14:paraId="6F1B9932" w14:textId="1677AF4B" w:rsidR="00454FF3" w:rsidRPr="00301E55" w:rsidRDefault="0008495E" w:rsidP="00454FF3">
      <w:pPr>
        <w:pStyle w:val="Corpsdetexte"/>
        <w:spacing w:line="240" w:lineRule="auto"/>
        <w:jc w:val="both"/>
        <w:rPr>
          <w:rFonts w:ascii="Arial" w:hAnsi="Arial" w:cs="Arial"/>
          <w:sz w:val="20"/>
          <w:szCs w:val="20"/>
        </w:rPr>
      </w:pPr>
      <w:r>
        <w:rPr>
          <w:rFonts w:ascii="Arial" w:hAnsi="Arial" w:cs="Arial"/>
          <w:sz w:val="20"/>
          <w:szCs w:val="20"/>
        </w:rPr>
        <w:t xml:space="preserve">En application de l’article </w:t>
      </w:r>
      <w:r w:rsidRPr="00301E55">
        <w:rPr>
          <w:rFonts w:ascii="Arial" w:hAnsi="Arial" w:cs="Arial"/>
          <w:sz w:val="20"/>
          <w:szCs w:val="20"/>
        </w:rPr>
        <w:t>3</w:t>
      </w:r>
      <w:r w:rsidR="00DC4CC2">
        <w:rPr>
          <w:rFonts w:ascii="Arial" w:hAnsi="Arial" w:cs="Arial"/>
          <w:sz w:val="20"/>
          <w:szCs w:val="20"/>
        </w:rPr>
        <w:t>4</w:t>
      </w:r>
      <w:r w:rsidR="00BB1765">
        <w:rPr>
          <w:rFonts w:ascii="Arial" w:hAnsi="Arial" w:cs="Arial"/>
          <w:sz w:val="20"/>
          <w:szCs w:val="20"/>
        </w:rPr>
        <w:t xml:space="preserve">.1 du </w:t>
      </w:r>
      <w:r w:rsidR="00DC4CC2">
        <w:rPr>
          <w:rFonts w:ascii="Arial" w:hAnsi="Arial" w:cs="Arial"/>
          <w:sz w:val="20"/>
          <w:szCs w:val="20"/>
        </w:rPr>
        <w:t>C.C.A.G M.O.E</w:t>
      </w:r>
      <w:r>
        <w:rPr>
          <w:rFonts w:ascii="Arial" w:hAnsi="Arial" w:cs="Arial"/>
          <w:sz w:val="20"/>
          <w:szCs w:val="20"/>
        </w:rPr>
        <w:t xml:space="preserve">, en cas de résiliation prononcée aux torts du </w:t>
      </w:r>
      <w:r w:rsidR="00BD58A4">
        <w:rPr>
          <w:rFonts w:ascii="Arial" w:hAnsi="Arial" w:cs="Arial"/>
          <w:sz w:val="20"/>
          <w:szCs w:val="20"/>
        </w:rPr>
        <w:t>Titulaire</w:t>
      </w:r>
      <w:r>
        <w:rPr>
          <w:rFonts w:ascii="Arial" w:hAnsi="Arial" w:cs="Arial"/>
          <w:sz w:val="20"/>
          <w:szCs w:val="20"/>
        </w:rPr>
        <w:t xml:space="preserve">, le Pouvoir Adjudicateur se réserve le droit de faire exécuter par un tiers les prestations prévues par le </w:t>
      </w:r>
      <w:r w:rsidR="00F56D80">
        <w:rPr>
          <w:rFonts w:ascii="Arial" w:hAnsi="Arial" w:cs="Arial"/>
          <w:sz w:val="20"/>
          <w:szCs w:val="20"/>
        </w:rPr>
        <w:t>marché</w:t>
      </w:r>
      <w:r>
        <w:rPr>
          <w:rFonts w:ascii="Arial" w:hAnsi="Arial" w:cs="Arial"/>
          <w:sz w:val="20"/>
          <w:szCs w:val="20"/>
        </w:rPr>
        <w:t xml:space="preserve"> </w:t>
      </w:r>
      <w:r w:rsidR="00454FF3" w:rsidRPr="00301E55">
        <w:rPr>
          <w:rFonts w:ascii="Arial" w:hAnsi="Arial" w:cs="Arial"/>
          <w:sz w:val="20"/>
          <w:szCs w:val="20"/>
        </w:rPr>
        <w:t>aux</w:t>
      </w:r>
      <w:r>
        <w:rPr>
          <w:rFonts w:ascii="Arial" w:hAnsi="Arial" w:cs="Arial"/>
          <w:sz w:val="20"/>
          <w:szCs w:val="20"/>
        </w:rPr>
        <w:t xml:space="preserve"> frais et risques du </w:t>
      </w:r>
      <w:r w:rsidR="00BD58A4">
        <w:rPr>
          <w:rFonts w:ascii="Arial" w:hAnsi="Arial" w:cs="Arial"/>
          <w:sz w:val="20"/>
          <w:szCs w:val="20"/>
        </w:rPr>
        <w:t>Titulaire</w:t>
      </w:r>
      <w:r>
        <w:rPr>
          <w:rFonts w:ascii="Arial" w:hAnsi="Arial" w:cs="Arial"/>
          <w:sz w:val="20"/>
          <w:szCs w:val="20"/>
        </w:rPr>
        <w:t>.</w:t>
      </w:r>
    </w:p>
    <w:p w14:paraId="10D108A8" w14:textId="754C9D9D" w:rsidR="00454FF3" w:rsidRPr="00301E55" w:rsidRDefault="003C2527" w:rsidP="00454FF3">
      <w:pPr>
        <w:pStyle w:val="Corpsdetexte"/>
        <w:spacing w:line="240" w:lineRule="auto"/>
        <w:jc w:val="both"/>
        <w:rPr>
          <w:rFonts w:ascii="Arial" w:hAnsi="Arial" w:cs="Arial"/>
          <w:sz w:val="20"/>
          <w:szCs w:val="20"/>
        </w:rPr>
      </w:pPr>
      <w:r w:rsidRPr="00301E55">
        <w:rPr>
          <w:rFonts w:ascii="Arial" w:hAnsi="Arial" w:cs="Arial"/>
          <w:sz w:val="20"/>
          <w:szCs w:val="20"/>
        </w:rPr>
        <w:t>Le surcoût éventuel</w:t>
      </w:r>
      <w:r w:rsidR="00454FF3" w:rsidRPr="00301E55">
        <w:rPr>
          <w:rFonts w:ascii="Arial" w:hAnsi="Arial" w:cs="Arial"/>
          <w:sz w:val="20"/>
          <w:szCs w:val="20"/>
        </w:rPr>
        <w:t xml:space="preserve"> résultant de la passation d’un autre </w:t>
      </w:r>
      <w:r w:rsidR="00F56D80">
        <w:rPr>
          <w:rFonts w:ascii="Arial" w:hAnsi="Arial" w:cs="Arial"/>
          <w:sz w:val="20"/>
          <w:szCs w:val="20"/>
        </w:rPr>
        <w:t>marché</w:t>
      </w:r>
      <w:r w:rsidR="00454FF3" w:rsidRPr="00301E55">
        <w:rPr>
          <w:rFonts w:ascii="Arial" w:hAnsi="Arial" w:cs="Arial"/>
          <w:sz w:val="20"/>
          <w:szCs w:val="20"/>
        </w:rPr>
        <w:t xml:space="preserve">, après résiliation, </w:t>
      </w:r>
      <w:r w:rsidRPr="00301E55">
        <w:rPr>
          <w:rFonts w:ascii="Arial" w:hAnsi="Arial" w:cs="Arial"/>
          <w:sz w:val="20"/>
          <w:szCs w:val="20"/>
        </w:rPr>
        <w:t>est prélevé</w:t>
      </w:r>
      <w:r w:rsidR="00454FF3" w:rsidRPr="00301E55">
        <w:rPr>
          <w:rFonts w:ascii="Arial" w:hAnsi="Arial" w:cs="Arial"/>
          <w:sz w:val="20"/>
          <w:szCs w:val="20"/>
        </w:rPr>
        <w:t xml:space="preserve"> sur les sommes </w:t>
      </w:r>
      <w:r w:rsidRPr="00301E55">
        <w:rPr>
          <w:rFonts w:ascii="Arial" w:hAnsi="Arial" w:cs="Arial"/>
          <w:sz w:val="20"/>
          <w:szCs w:val="20"/>
        </w:rPr>
        <w:t xml:space="preserve">restant </w:t>
      </w:r>
      <w:r w:rsidR="00454FF3" w:rsidRPr="00301E55">
        <w:rPr>
          <w:rFonts w:ascii="Arial" w:hAnsi="Arial" w:cs="Arial"/>
          <w:sz w:val="20"/>
          <w:szCs w:val="20"/>
        </w:rPr>
        <w:t xml:space="preserve">dues au </w:t>
      </w:r>
      <w:r w:rsidR="00BD58A4">
        <w:rPr>
          <w:rFonts w:ascii="Arial" w:hAnsi="Arial" w:cs="Arial"/>
          <w:sz w:val="20"/>
          <w:szCs w:val="20"/>
        </w:rPr>
        <w:t>Titulaire</w:t>
      </w:r>
      <w:r w:rsidR="00454FF3" w:rsidRPr="00301E55">
        <w:rPr>
          <w:rFonts w:ascii="Arial" w:hAnsi="Arial" w:cs="Arial"/>
          <w:sz w:val="20"/>
          <w:szCs w:val="20"/>
        </w:rPr>
        <w:t>, sans préjudice des droits</w:t>
      </w:r>
      <w:r w:rsidRPr="00301E55">
        <w:rPr>
          <w:rFonts w:ascii="Arial" w:hAnsi="Arial" w:cs="Arial"/>
          <w:sz w:val="20"/>
          <w:szCs w:val="20"/>
        </w:rPr>
        <w:t xml:space="preserve"> du </w:t>
      </w:r>
      <w:r w:rsidR="000C0187">
        <w:rPr>
          <w:rFonts w:ascii="Arial" w:hAnsi="Arial" w:cs="Arial"/>
          <w:sz w:val="20"/>
          <w:szCs w:val="20"/>
        </w:rPr>
        <w:t>Maitre d’Ouvrage</w:t>
      </w:r>
      <w:r w:rsidR="00454FF3" w:rsidRPr="00301E55">
        <w:rPr>
          <w:rFonts w:ascii="Arial" w:hAnsi="Arial" w:cs="Arial"/>
          <w:sz w:val="20"/>
          <w:szCs w:val="20"/>
        </w:rPr>
        <w:t xml:space="preserve"> à exercer un recours contre le </w:t>
      </w:r>
      <w:r w:rsidR="00BD58A4">
        <w:rPr>
          <w:rFonts w:ascii="Arial" w:hAnsi="Arial" w:cs="Arial"/>
          <w:sz w:val="20"/>
          <w:szCs w:val="20"/>
        </w:rPr>
        <w:t>Titulaire</w:t>
      </w:r>
      <w:r w:rsidR="00454FF3" w:rsidRPr="00301E55">
        <w:rPr>
          <w:rFonts w:ascii="Arial" w:hAnsi="Arial" w:cs="Arial"/>
          <w:sz w:val="20"/>
          <w:szCs w:val="20"/>
        </w:rPr>
        <w:t xml:space="preserve"> en cas d’insuffisance. Les diminutions éventuelles de dépenses restent acquises au Pouvoir Adjudicateur.</w:t>
      </w:r>
    </w:p>
    <w:p w14:paraId="3E45C150" w14:textId="77777777" w:rsidR="00134A84" w:rsidRPr="00301E55" w:rsidRDefault="00134A84" w:rsidP="00BB1765">
      <w:pPr>
        <w:pStyle w:val="Titre2"/>
      </w:pPr>
      <w:r w:rsidRPr="00301E55">
        <w:tab/>
      </w:r>
      <w:bookmarkStart w:id="219" w:name="_Ref490057856"/>
      <w:bookmarkStart w:id="220" w:name="_Toc180421422"/>
      <w:r w:rsidR="00BB1765">
        <w:t xml:space="preserve">Résiliation du </w:t>
      </w:r>
      <w:r w:rsidR="00F56D80">
        <w:t>marché</w:t>
      </w:r>
      <w:r w:rsidR="00BB1765">
        <w:t xml:space="preserve"> sui</w:t>
      </w:r>
      <w:r w:rsidR="006C0A1E">
        <w:t xml:space="preserve">te à l’arrêt de l’exécution des </w:t>
      </w:r>
      <w:r w:rsidR="00BB1765">
        <w:t>prestations</w:t>
      </w:r>
      <w:bookmarkEnd w:id="219"/>
      <w:bookmarkEnd w:id="220"/>
    </w:p>
    <w:p w14:paraId="15160151" w14:textId="79FC7527" w:rsidR="00BB1765" w:rsidRPr="00BB1765" w:rsidRDefault="00DC4CC2" w:rsidP="00BB1765">
      <w:pPr>
        <w:autoSpaceDE w:val="0"/>
        <w:autoSpaceDN w:val="0"/>
        <w:adjustRightInd w:val="0"/>
        <w:spacing w:before="120" w:after="120" w:line="240" w:lineRule="auto"/>
        <w:jc w:val="both"/>
        <w:rPr>
          <w:rFonts w:ascii="Arial" w:hAnsi="Arial" w:cs="Arial"/>
          <w:sz w:val="20"/>
          <w:szCs w:val="20"/>
        </w:rPr>
      </w:pPr>
      <w:r>
        <w:rPr>
          <w:rFonts w:ascii="Arial" w:hAnsi="Arial" w:cs="Arial"/>
          <w:sz w:val="20"/>
          <w:szCs w:val="20"/>
        </w:rPr>
        <w:t>L</w:t>
      </w:r>
      <w:r w:rsidR="00BB1765" w:rsidRPr="00BB1765">
        <w:rPr>
          <w:rFonts w:ascii="Arial" w:hAnsi="Arial" w:cs="Arial"/>
          <w:sz w:val="20"/>
          <w:szCs w:val="20"/>
        </w:rPr>
        <w:t xml:space="preserve">e </w:t>
      </w:r>
      <w:r w:rsidR="000C0187">
        <w:rPr>
          <w:rFonts w:ascii="Arial" w:hAnsi="Arial" w:cs="Arial"/>
          <w:sz w:val="20"/>
          <w:szCs w:val="20"/>
        </w:rPr>
        <w:t>Maitre d’Ouvrage</w:t>
      </w:r>
      <w:r w:rsidR="00BB1765" w:rsidRPr="00BB1765">
        <w:rPr>
          <w:rFonts w:ascii="Arial" w:hAnsi="Arial" w:cs="Arial"/>
          <w:sz w:val="20"/>
          <w:szCs w:val="20"/>
        </w:rPr>
        <w:t xml:space="preserve"> se réserve la possibilité d’interrompre l’exécution des prestations au terme de cha</w:t>
      </w:r>
      <w:r w:rsidR="00F80FA4">
        <w:rPr>
          <w:rFonts w:ascii="Arial" w:hAnsi="Arial" w:cs="Arial"/>
          <w:sz w:val="20"/>
          <w:szCs w:val="20"/>
        </w:rPr>
        <w:t>que</w:t>
      </w:r>
      <w:r w:rsidR="00BB1765" w:rsidRPr="00BB1765">
        <w:rPr>
          <w:rFonts w:ascii="Arial" w:hAnsi="Arial" w:cs="Arial"/>
          <w:sz w:val="20"/>
          <w:szCs w:val="20"/>
        </w:rPr>
        <w:t xml:space="preserve"> </w:t>
      </w:r>
      <w:r w:rsidR="005E31FB">
        <w:rPr>
          <w:rFonts w:ascii="Arial" w:hAnsi="Arial" w:cs="Arial"/>
          <w:sz w:val="20"/>
          <w:szCs w:val="20"/>
        </w:rPr>
        <w:t xml:space="preserve"> élément de mission décrits à l’article 1</w:t>
      </w:r>
      <w:r w:rsidR="00F80FA4">
        <w:rPr>
          <w:rFonts w:ascii="Arial" w:hAnsi="Arial" w:cs="Arial"/>
          <w:sz w:val="20"/>
          <w:szCs w:val="20"/>
        </w:rPr>
        <w:t>.3</w:t>
      </w:r>
      <w:r w:rsidR="005E31FB">
        <w:rPr>
          <w:rFonts w:ascii="Arial" w:hAnsi="Arial" w:cs="Arial"/>
          <w:sz w:val="20"/>
          <w:szCs w:val="20"/>
        </w:rPr>
        <w:t xml:space="preserve"> du présent C.C.A.P.</w:t>
      </w:r>
    </w:p>
    <w:p w14:paraId="083D3F72" w14:textId="65274750" w:rsidR="00BB1765" w:rsidRDefault="00BB1765" w:rsidP="00196589">
      <w:pPr>
        <w:autoSpaceDE w:val="0"/>
        <w:autoSpaceDN w:val="0"/>
        <w:adjustRightInd w:val="0"/>
        <w:spacing w:before="120" w:after="120" w:line="240" w:lineRule="auto"/>
        <w:jc w:val="both"/>
        <w:rPr>
          <w:rFonts w:ascii="Arial" w:hAnsi="Arial" w:cs="Arial"/>
          <w:sz w:val="20"/>
          <w:szCs w:val="20"/>
        </w:rPr>
      </w:pPr>
      <w:r w:rsidRPr="00BB1765">
        <w:rPr>
          <w:rFonts w:ascii="Arial" w:hAnsi="Arial" w:cs="Arial"/>
          <w:sz w:val="20"/>
          <w:szCs w:val="20"/>
        </w:rPr>
        <w:t xml:space="preserve">L’arrêt de l’exécution des prestations entraine la résiliation du </w:t>
      </w:r>
      <w:r w:rsidR="00F56D80">
        <w:rPr>
          <w:rFonts w:ascii="Arial" w:hAnsi="Arial" w:cs="Arial"/>
          <w:sz w:val="20"/>
          <w:szCs w:val="20"/>
        </w:rPr>
        <w:t>marché</w:t>
      </w:r>
      <w:r w:rsidRPr="00BB1765">
        <w:rPr>
          <w:rFonts w:ascii="Arial" w:hAnsi="Arial" w:cs="Arial"/>
          <w:sz w:val="20"/>
          <w:szCs w:val="20"/>
        </w:rPr>
        <w:t xml:space="preserve">, et ne donne lieu à aucune indemnité pour le </w:t>
      </w:r>
      <w:r w:rsidR="00BD58A4">
        <w:rPr>
          <w:rFonts w:ascii="Arial" w:hAnsi="Arial" w:cs="Arial"/>
          <w:sz w:val="20"/>
          <w:szCs w:val="20"/>
        </w:rPr>
        <w:t>Titulaire</w:t>
      </w:r>
      <w:r w:rsidRPr="00BB1765">
        <w:rPr>
          <w:rFonts w:ascii="Arial" w:hAnsi="Arial" w:cs="Arial"/>
          <w:sz w:val="20"/>
          <w:szCs w:val="20"/>
        </w:rPr>
        <w:t>.</w:t>
      </w:r>
    </w:p>
    <w:p w14:paraId="30B7A2AD" w14:textId="28B57479" w:rsidR="00744935" w:rsidRPr="00301E55" w:rsidRDefault="00BD58A4" w:rsidP="00B31B8D">
      <w:pPr>
        <w:pStyle w:val="Titre1"/>
      </w:pPr>
      <w:bookmarkStart w:id="221" w:name="_Toc180421423"/>
      <w:r>
        <w:t>Titulaire</w:t>
      </w:r>
      <w:r w:rsidR="00744935" w:rsidRPr="00301E55">
        <w:t xml:space="preserve"> étranger</w:t>
      </w:r>
      <w:bookmarkEnd w:id="221"/>
    </w:p>
    <w:p w14:paraId="0FE88B69" w14:textId="77777777" w:rsidR="00744935" w:rsidRPr="00301E55" w:rsidRDefault="00744935" w:rsidP="00744935">
      <w:pPr>
        <w:spacing w:after="120" w:line="240" w:lineRule="auto"/>
        <w:jc w:val="both"/>
        <w:rPr>
          <w:rFonts w:ascii="Arial" w:hAnsi="Arial" w:cs="Arial"/>
          <w:sz w:val="20"/>
          <w:szCs w:val="20"/>
        </w:rPr>
      </w:pPr>
      <w:r w:rsidRPr="00301E55">
        <w:rPr>
          <w:rFonts w:ascii="Arial" w:hAnsi="Arial" w:cs="Arial"/>
          <w:sz w:val="20"/>
          <w:szCs w:val="20"/>
        </w:rPr>
        <w:t xml:space="preserve">La monnaie de compte du </w:t>
      </w:r>
      <w:r w:rsidR="00F56D80">
        <w:rPr>
          <w:rFonts w:ascii="Arial" w:hAnsi="Arial" w:cs="Arial"/>
          <w:sz w:val="20"/>
          <w:szCs w:val="20"/>
        </w:rPr>
        <w:t>marché</w:t>
      </w:r>
      <w:r w:rsidRPr="00301E55">
        <w:rPr>
          <w:rFonts w:ascii="Arial" w:hAnsi="Arial" w:cs="Arial"/>
          <w:sz w:val="20"/>
          <w:szCs w:val="20"/>
        </w:rPr>
        <w:t xml:space="preserve"> est l'EURO. Le prix libellé en EURO restera inchangé en cas de variation de change. Tous les documents, factures, modes d'emploi doivent être rédigés en français.</w:t>
      </w:r>
    </w:p>
    <w:p w14:paraId="6738F656" w14:textId="53346A21" w:rsidR="007518D7" w:rsidRPr="00301E55" w:rsidRDefault="00744935" w:rsidP="00744935">
      <w:pPr>
        <w:spacing w:after="120" w:line="240" w:lineRule="auto"/>
        <w:jc w:val="both"/>
        <w:rPr>
          <w:rFonts w:ascii="Arial" w:hAnsi="Arial" w:cs="Arial"/>
          <w:sz w:val="20"/>
          <w:szCs w:val="20"/>
        </w:rPr>
      </w:pPr>
      <w:r w:rsidRPr="00301E55">
        <w:rPr>
          <w:rFonts w:ascii="Arial" w:hAnsi="Arial" w:cs="Arial"/>
          <w:sz w:val="20"/>
          <w:szCs w:val="20"/>
        </w:rPr>
        <w:t xml:space="preserve">Si le </w:t>
      </w:r>
      <w:r w:rsidR="00BD58A4">
        <w:rPr>
          <w:rFonts w:ascii="Arial" w:hAnsi="Arial" w:cs="Arial"/>
          <w:sz w:val="20"/>
          <w:szCs w:val="20"/>
        </w:rPr>
        <w:t>Titulaire</w:t>
      </w:r>
      <w:r w:rsidRPr="00301E55">
        <w:rPr>
          <w:rFonts w:ascii="Arial" w:hAnsi="Arial" w:cs="Arial"/>
          <w:sz w:val="20"/>
          <w:szCs w:val="20"/>
        </w:rPr>
        <w:t xml:space="preserve"> est établi dans un autre pays de l'union européenne sans avoir d'établissement en France, il facturera ses prestations hors TVA et aura droit à ce que l'administration lui communique un numéro d'identification fiscal.</w:t>
      </w:r>
    </w:p>
    <w:p w14:paraId="0F4F2E1E" w14:textId="77777777" w:rsidR="007518D7" w:rsidRPr="007518D7" w:rsidRDefault="00733C5D" w:rsidP="007518D7">
      <w:pPr>
        <w:pStyle w:val="Titre1"/>
      </w:pPr>
      <w:bookmarkStart w:id="222" w:name="_Toc180421424"/>
      <w:r w:rsidRPr="00301E55">
        <w:lastRenderedPageBreak/>
        <w:t>Différends et litiges</w:t>
      </w:r>
      <w:bookmarkEnd w:id="222"/>
    </w:p>
    <w:p w14:paraId="6BA8E573" w14:textId="31AD0A00" w:rsidR="003C61A0" w:rsidRPr="00301E55" w:rsidRDefault="003C61A0" w:rsidP="00414450">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La survenance d’un éventuel litige entre les parties ne dispense en aucun cas le </w:t>
      </w:r>
      <w:r w:rsidR="00BD58A4">
        <w:rPr>
          <w:rFonts w:ascii="Arial" w:hAnsi="Arial" w:cs="Arial"/>
          <w:sz w:val="20"/>
          <w:szCs w:val="20"/>
        </w:rPr>
        <w:t>Titulaire</w:t>
      </w:r>
      <w:r w:rsidRPr="00301E55">
        <w:rPr>
          <w:rFonts w:ascii="Arial" w:hAnsi="Arial" w:cs="Arial"/>
          <w:sz w:val="20"/>
          <w:szCs w:val="20"/>
        </w:rPr>
        <w:t xml:space="preserve"> de respecter ses obligations contractuelles au titre du présent </w:t>
      </w:r>
      <w:r w:rsidR="00F56D80">
        <w:rPr>
          <w:rFonts w:ascii="Arial" w:hAnsi="Arial" w:cs="Arial"/>
          <w:sz w:val="20"/>
          <w:szCs w:val="20"/>
        </w:rPr>
        <w:t>marché</w:t>
      </w:r>
      <w:r w:rsidRPr="00301E55">
        <w:rPr>
          <w:rFonts w:ascii="Arial" w:hAnsi="Arial" w:cs="Arial"/>
          <w:sz w:val="20"/>
          <w:szCs w:val="20"/>
        </w:rPr>
        <w:t xml:space="preserve">. En particulier, elle ne l’autorise ni à interrompre l’exécution du </w:t>
      </w:r>
      <w:r w:rsidR="00F56D80">
        <w:rPr>
          <w:rFonts w:ascii="Arial" w:hAnsi="Arial" w:cs="Arial"/>
          <w:sz w:val="20"/>
          <w:szCs w:val="20"/>
        </w:rPr>
        <w:t>marché</w:t>
      </w:r>
      <w:r w:rsidRPr="00301E55">
        <w:rPr>
          <w:rFonts w:ascii="Arial" w:hAnsi="Arial" w:cs="Arial"/>
          <w:sz w:val="20"/>
          <w:szCs w:val="20"/>
        </w:rPr>
        <w:t>, ni à suspendre cette exécution, ni à modifier la teneur de ses obligations.</w:t>
      </w:r>
    </w:p>
    <w:p w14:paraId="49776197" w14:textId="29DCB083" w:rsidR="003C61A0" w:rsidRPr="00301E55" w:rsidRDefault="003C61A0" w:rsidP="00414450">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Tout différend survenu à l'occasion du présent </w:t>
      </w:r>
      <w:r w:rsidR="00F56D80">
        <w:rPr>
          <w:rFonts w:ascii="Arial" w:hAnsi="Arial" w:cs="Arial"/>
          <w:sz w:val="20"/>
          <w:szCs w:val="20"/>
        </w:rPr>
        <w:t>marché</w:t>
      </w:r>
      <w:r w:rsidRPr="00301E55">
        <w:rPr>
          <w:rFonts w:ascii="Arial" w:hAnsi="Arial" w:cs="Arial"/>
          <w:sz w:val="20"/>
          <w:szCs w:val="20"/>
        </w:rPr>
        <w:t xml:space="preserve"> sera soumis préalablement à la mise en œuvre des dispositions pr</w:t>
      </w:r>
      <w:r w:rsidR="00BB1765">
        <w:rPr>
          <w:rFonts w:ascii="Arial" w:hAnsi="Arial" w:cs="Arial"/>
          <w:sz w:val="20"/>
          <w:szCs w:val="20"/>
        </w:rPr>
        <w:t xml:space="preserve">évues à l'article </w:t>
      </w:r>
      <w:r w:rsidR="00F80FA4">
        <w:rPr>
          <w:rFonts w:ascii="Arial" w:hAnsi="Arial" w:cs="Arial"/>
          <w:sz w:val="20"/>
          <w:szCs w:val="20"/>
        </w:rPr>
        <w:t>35 du C.C.A.G. M.O.E.</w:t>
      </w:r>
    </w:p>
    <w:p w14:paraId="03E7BE98" w14:textId="77777777" w:rsidR="003C61A0" w:rsidRPr="00301E55" w:rsidRDefault="003C61A0" w:rsidP="00414450">
      <w:pPr>
        <w:spacing w:after="120" w:line="240" w:lineRule="auto"/>
        <w:jc w:val="both"/>
        <w:rPr>
          <w:rFonts w:ascii="Arial" w:hAnsi="Arial" w:cs="Arial"/>
          <w:sz w:val="20"/>
          <w:szCs w:val="20"/>
        </w:rPr>
      </w:pPr>
      <w:r w:rsidRPr="00301E55">
        <w:rPr>
          <w:rFonts w:ascii="Arial" w:hAnsi="Arial" w:cs="Arial"/>
          <w:sz w:val="20"/>
          <w:szCs w:val="20"/>
        </w:rPr>
        <w:t xml:space="preserve">En cas de litige, le droit français est seul applicable. Les tribunaux français sont seuls compétents et plus précisément le Tribunal Administratif de Toulouse sera compétent. </w:t>
      </w:r>
    </w:p>
    <w:p w14:paraId="6C876D6F" w14:textId="77777777" w:rsidR="003C61A0" w:rsidRPr="00BB1765" w:rsidRDefault="003C61A0" w:rsidP="00BB1765">
      <w:pPr>
        <w:spacing w:after="120" w:line="240" w:lineRule="auto"/>
        <w:jc w:val="both"/>
        <w:rPr>
          <w:rFonts w:ascii="Arial" w:hAnsi="Arial" w:cs="Arial"/>
          <w:sz w:val="20"/>
          <w:szCs w:val="20"/>
        </w:rPr>
      </w:pPr>
      <w:r w:rsidRPr="00301E55">
        <w:rPr>
          <w:rFonts w:ascii="Arial" w:hAnsi="Arial" w:cs="Arial"/>
          <w:sz w:val="20"/>
          <w:szCs w:val="20"/>
        </w:rPr>
        <w:t>Toutes les correspondanc</w:t>
      </w:r>
      <w:r w:rsidR="00BB1765">
        <w:rPr>
          <w:rFonts w:ascii="Arial" w:hAnsi="Arial" w:cs="Arial"/>
          <w:sz w:val="20"/>
          <w:szCs w:val="20"/>
        </w:rPr>
        <w:t>es seront rédigées en français.</w:t>
      </w:r>
    </w:p>
    <w:p w14:paraId="227E3F93" w14:textId="6047DF31" w:rsidR="00942D48" w:rsidRPr="006B66B3" w:rsidRDefault="00733C5D" w:rsidP="00942D48">
      <w:pPr>
        <w:pStyle w:val="Titre1"/>
      </w:pPr>
      <w:bookmarkStart w:id="223" w:name="_Toc180421425"/>
      <w:r w:rsidRPr="00301E55">
        <w:t>Dérogations au CCAG</w:t>
      </w:r>
      <w:r w:rsidR="00F80FA4">
        <w:t xml:space="preserve"> MOE</w:t>
      </w:r>
      <w:bookmarkEnd w:id="223"/>
    </w:p>
    <w:tbl>
      <w:tblPr>
        <w:tblW w:w="9709"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70"/>
        <w:gridCol w:w="3379"/>
        <w:gridCol w:w="3260"/>
      </w:tblGrid>
      <w:tr w:rsidR="00664A50" w:rsidRPr="00684CB1" w14:paraId="58EFF71D" w14:textId="77777777" w:rsidTr="00684CB1">
        <w:trPr>
          <w:trHeight w:val="566"/>
        </w:trPr>
        <w:tc>
          <w:tcPr>
            <w:tcW w:w="3070" w:type="dxa"/>
            <w:tcBorders>
              <w:top w:val="single" w:sz="2" w:space="0" w:color="auto"/>
              <w:bottom w:val="single" w:sz="6" w:space="0" w:color="auto"/>
            </w:tcBorders>
            <w:shd w:val="clear" w:color="auto" w:fill="F2F2F2" w:themeFill="background1" w:themeFillShade="F2"/>
            <w:vAlign w:val="center"/>
          </w:tcPr>
          <w:p w14:paraId="6059B4CE" w14:textId="77777777" w:rsidR="00664A50" w:rsidRPr="00684CB1" w:rsidRDefault="00664A50" w:rsidP="00684CB1">
            <w:pPr>
              <w:tabs>
                <w:tab w:val="left" w:pos="5529"/>
              </w:tabs>
              <w:spacing w:after="0" w:line="240" w:lineRule="auto"/>
              <w:jc w:val="center"/>
              <w:rPr>
                <w:rFonts w:ascii="Arial" w:hAnsi="Arial" w:cs="Arial"/>
                <w:b/>
                <w:szCs w:val="20"/>
              </w:rPr>
            </w:pPr>
            <w:r w:rsidRPr="00684CB1">
              <w:rPr>
                <w:rFonts w:ascii="Arial" w:hAnsi="Arial" w:cs="Arial"/>
                <w:b/>
                <w:szCs w:val="20"/>
              </w:rPr>
              <w:t>Nature de la dérogation</w:t>
            </w:r>
          </w:p>
        </w:tc>
        <w:tc>
          <w:tcPr>
            <w:tcW w:w="3379" w:type="dxa"/>
            <w:tcBorders>
              <w:top w:val="single" w:sz="2" w:space="0" w:color="auto"/>
              <w:bottom w:val="single" w:sz="6" w:space="0" w:color="auto"/>
            </w:tcBorders>
            <w:shd w:val="clear" w:color="auto" w:fill="F2F2F2" w:themeFill="background1" w:themeFillShade="F2"/>
            <w:vAlign w:val="center"/>
          </w:tcPr>
          <w:p w14:paraId="6C7A2AD6" w14:textId="77777777" w:rsidR="00664A50" w:rsidRPr="00684CB1" w:rsidRDefault="00664A50" w:rsidP="00684CB1">
            <w:pPr>
              <w:tabs>
                <w:tab w:val="left" w:pos="5529"/>
              </w:tabs>
              <w:spacing w:after="0" w:line="240" w:lineRule="auto"/>
              <w:jc w:val="center"/>
              <w:rPr>
                <w:rFonts w:ascii="Arial" w:hAnsi="Arial" w:cs="Arial"/>
                <w:b/>
                <w:szCs w:val="20"/>
              </w:rPr>
            </w:pPr>
            <w:r w:rsidRPr="00684CB1">
              <w:rPr>
                <w:rFonts w:ascii="Arial" w:hAnsi="Arial" w:cs="Arial"/>
                <w:b/>
                <w:szCs w:val="20"/>
              </w:rPr>
              <w:t xml:space="preserve">Article du </w:t>
            </w:r>
            <w:r w:rsidR="00F30452">
              <w:rPr>
                <w:rFonts w:ascii="Arial" w:hAnsi="Arial" w:cs="Arial"/>
                <w:b/>
                <w:szCs w:val="20"/>
              </w:rPr>
              <w:t>C.C.A.P.</w:t>
            </w:r>
          </w:p>
        </w:tc>
        <w:tc>
          <w:tcPr>
            <w:tcW w:w="3260" w:type="dxa"/>
            <w:tcBorders>
              <w:top w:val="single" w:sz="2" w:space="0" w:color="auto"/>
              <w:bottom w:val="single" w:sz="6" w:space="0" w:color="auto"/>
            </w:tcBorders>
            <w:shd w:val="clear" w:color="auto" w:fill="F2F2F2" w:themeFill="background1" w:themeFillShade="F2"/>
            <w:vAlign w:val="center"/>
          </w:tcPr>
          <w:p w14:paraId="25CA3214" w14:textId="3EFDD139" w:rsidR="00664A50" w:rsidRPr="00684CB1" w:rsidRDefault="003B23ED" w:rsidP="00684CB1">
            <w:pPr>
              <w:tabs>
                <w:tab w:val="left" w:pos="5529"/>
              </w:tabs>
              <w:spacing w:after="0" w:line="240" w:lineRule="auto"/>
              <w:jc w:val="center"/>
              <w:rPr>
                <w:rFonts w:ascii="Arial" w:hAnsi="Arial" w:cs="Arial"/>
                <w:b/>
                <w:szCs w:val="20"/>
              </w:rPr>
            </w:pPr>
            <w:r>
              <w:rPr>
                <w:rFonts w:ascii="Arial" w:hAnsi="Arial" w:cs="Arial"/>
                <w:b/>
                <w:szCs w:val="20"/>
              </w:rPr>
              <w:t>Article du CCAG</w:t>
            </w:r>
            <w:r w:rsidR="00F80FA4">
              <w:rPr>
                <w:rFonts w:ascii="Arial" w:hAnsi="Arial" w:cs="Arial"/>
                <w:b/>
                <w:szCs w:val="20"/>
              </w:rPr>
              <w:t xml:space="preserve"> MOE</w:t>
            </w:r>
          </w:p>
        </w:tc>
      </w:tr>
      <w:tr w:rsidR="00F941D7" w:rsidRPr="00301E55" w14:paraId="21E019B4" w14:textId="77777777" w:rsidTr="00684CB1">
        <w:tc>
          <w:tcPr>
            <w:tcW w:w="3070" w:type="dxa"/>
            <w:tcBorders>
              <w:top w:val="single" w:sz="6" w:space="0" w:color="auto"/>
            </w:tcBorders>
            <w:vAlign w:val="center"/>
          </w:tcPr>
          <w:p w14:paraId="08E8092D" w14:textId="77777777" w:rsidR="00F941D7" w:rsidRPr="000B3174" w:rsidRDefault="00F941D7" w:rsidP="00F941D7">
            <w:pPr>
              <w:tabs>
                <w:tab w:val="left" w:pos="5529"/>
              </w:tabs>
              <w:spacing w:after="0" w:line="240" w:lineRule="auto"/>
              <w:rPr>
                <w:rFonts w:ascii="Arial" w:hAnsi="Arial" w:cs="Arial"/>
                <w:sz w:val="20"/>
                <w:szCs w:val="20"/>
              </w:rPr>
            </w:pPr>
            <w:r w:rsidRPr="000B3174">
              <w:rPr>
                <w:rFonts w:ascii="Arial" w:hAnsi="Arial" w:cs="Arial"/>
                <w:sz w:val="20"/>
                <w:szCs w:val="20"/>
              </w:rPr>
              <w:t xml:space="preserve">Notification du </w:t>
            </w:r>
            <w:r w:rsidR="00F56D80">
              <w:rPr>
                <w:rFonts w:ascii="Arial" w:hAnsi="Arial" w:cs="Arial"/>
                <w:sz w:val="20"/>
                <w:szCs w:val="20"/>
              </w:rPr>
              <w:t>marché</w:t>
            </w:r>
          </w:p>
        </w:tc>
        <w:tc>
          <w:tcPr>
            <w:tcW w:w="3379" w:type="dxa"/>
            <w:tcBorders>
              <w:top w:val="single" w:sz="6" w:space="0" w:color="auto"/>
            </w:tcBorders>
            <w:vAlign w:val="center"/>
          </w:tcPr>
          <w:p w14:paraId="48B4BD91" w14:textId="20E6818C" w:rsidR="00F941D7" w:rsidRDefault="00F941D7" w:rsidP="00F941D7">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_Ref485990747 \r \h </w:instrText>
            </w:r>
            <w:r>
              <w:rPr>
                <w:rFonts w:ascii="Arial" w:hAnsi="Arial" w:cs="Arial"/>
                <w:sz w:val="20"/>
                <w:szCs w:val="20"/>
              </w:rPr>
            </w:r>
            <w:r>
              <w:rPr>
                <w:rFonts w:ascii="Arial" w:hAnsi="Arial" w:cs="Arial"/>
                <w:sz w:val="20"/>
                <w:szCs w:val="20"/>
              </w:rPr>
              <w:fldChar w:fldCharType="separate"/>
            </w:r>
            <w:r w:rsidR="00EE68E3">
              <w:rPr>
                <w:rFonts w:ascii="Arial" w:hAnsi="Arial" w:cs="Arial"/>
                <w:sz w:val="20"/>
                <w:szCs w:val="20"/>
              </w:rPr>
              <w:t>2.4</w:t>
            </w:r>
            <w:r>
              <w:rPr>
                <w:rFonts w:ascii="Arial" w:hAnsi="Arial" w:cs="Arial"/>
                <w:sz w:val="20"/>
                <w:szCs w:val="20"/>
              </w:rPr>
              <w:fldChar w:fldCharType="end"/>
            </w:r>
          </w:p>
        </w:tc>
        <w:tc>
          <w:tcPr>
            <w:tcW w:w="3260" w:type="dxa"/>
            <w:tcBorders>
              <w:top w:val="single" w:sz="6" w:space="0" w:color="auto"/>
            </w:tcBorders>
            <w:vAlign w:val="center"/>
          </w:tcPr>
          <w:p w14:paraId="58D942AF" w14:textId="77777777" w:rsidR="00F941D7" w:rsidRPr="000B3174" w:rsidRDefault="00F941D7" w:rsidP="00F941D7">
            <w:pPr>
              <w:tabs>
                <w:tab w:val="left" w:pos="5529"/>
              </w:tabs>
              <w:spacing w:after="0" w:line="240" w:lineRule="auto"/>
              <w:rPr>
                <w:rFonts w:ascii="Arial" w:hAnsi="Arial" w:cs="Arial"/>
                <w:sz w:val="20"/>
                <w:szCs w:val="20"/>
              </w:rPr>
            </w:pPr>
            <w:r w:rsidRPr="000B3174">
              <w:rPr>
                <w:rFonts w:ascii="Arial" w:hAnsi="Arial" w:cs="Arial"/>
                <w:sz w:val="20"/>
                <w:szCs w:val="20"/>
              </w:rPr>
              <w:t>Article 4.2.1</w:t>
            </w:r>
          </w:p>
        </w:tc>
      </w:tr>
      <w:tr w:rsidR="00742048" w:rsidRPr="00301E55" w14:paraId="18D54737"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7CF16FCE" w14:textId="1915B401" w:rsidR="00742048" w:rsidRPr="000B3174" w:rsidRDefault="0089459A" w:rsidP="00742048">
            <w:pPr>
              <w:tabs>
                <w:tab w:val="left" w:pos="5529"/>
              </w:tabs>
              <w:spacing w:after="0" w:line="240" w:lineRule="auto"/>
              <w:rPr>
                <w:rFonts w:ascii="Arial" w:hAnsi="Arial" w:cs="Arial"/>
                <w:sz w:val="20"/>
                <w:szCs w:val="20"/>
              </w:rPr>
            </w:pPr>
            <w:r>
              <w:rPr>
                <w:rFonts w:ascii="Arial" w:hAnsi="Arial" w:cs="Arial"/>
                <w:sz w:val="20"/>
                <w:szCs w:val="20"/>
              </w:rPr>
              <w:t>Vérifications et réception</w:t>
            </w:r>
          </w:p>
        </w:tc>
        <w:tc>
          <w:tcPr>
            <w:tcW w:w="3379" w:type="dxa"/>
            <w:tcBorders>
              <w:top w:val="single" w:sz="6" w:space="0" w:color="auto"/>
              <w:left w:val="single" w:sz="6" w:space="0" w:color="auto"/>
              <w:bottom w:val="single" w:sz="2" w:space="0" w:color="auto"/>
              <w:right w:val="single" w:sz="6" w:space="0" w:color="auto"/>
            </w:tcBorders>
            <w:vAlign w:val="center"/>
          </w:tcPr>
          <w:p w14:paraId="555B1D0F" w14:textId="00BFB5EE" w:rsidR="00742048" w:rsidRDefault="00742048" w:rsidP="0089459A">
            <w:pPr>
              <w:tabs>
                <w:tab w:val="left" w:pos="5529"/>
              </w:tabs>
              <w:spacing w:after="0" w:line="240" w:lineRule="auto"/>
              <w:rPr>
                <w:rFonts w:ascii="Arial" w:hAnsi="Arial" w:cs="Arial"/>
                <w:sz w:val="20"/>
                <w:szCs w:val="20"/>
              </w:rPr>
            </w:pPr>
            <w:r>
              <w:rPr>
                <w:rFonts w:ascii="Arial" w:hAnsi="Arial" w:cs="Arial"/>
                <w:sz w:val="20"/>
                <w:szCs w:val="20"/>
              </w:rPr>
              <w:t xml:space="preserve">Article </w:t>
            </w:r>
            <w:r w:rsidR="00556FE5">
              <w:rPr>
                <w:rFonts w:ascii="Arial" w:hAnsi="Arial" w:cs="Arial"/>
                <w:sz w:val="20"/>
                <w:szCs w:val="20"/>
              </w:rPr>
              <w:t>14</w:t>
            </w:r>
          </w:p>
        </w:tc>
        <w:tc>
          <w:tcPr>
            <w:tcW w:w="3260" w:type="dxa"/>
            <w:tcBorders>
              <w:top w:val="single" w:sz="6" w:space="0" w:color="auto"/>
              <w:left w:val="single" w:sz="6" w:space="0" w:color="auto"/>
              <w:bottom w:val="single" w:sz="2" w:space="0" w:color="auto"/>
              <w:right w:val="single" w:sz="2" w:space="0" w:color="auto"/>
            </w:tcBorders>
            <w:vAlign w:val="center"/>
          </w:tcPr>
          <w:p w14:paraId="23769F98" w14:textId="653A1321" w:rsidR="00742048" w:rsidRPr="000B3174" w:rsidRDefault="0053650B" w:rsidP="0053650B">
            <w:pPr>
              <w:tabs>
                <w:tab w:val="left" w:pos="5529"/>
              </w:tabs>
              <w:spacing w:after="0" w:line="240" w:lineRule="auto"/>
              <w:rPr>
                <w:rFonts w:ascii="Arial" w:hAnsi="Arial" w:cs="Arial"/>
                <w:sz w:val="20"/>
                <w:szCs w:val="20"/>
              </w:rPr>
            </w:pPr>
            <w:r>
              <w:rPr>
                <w:rFonts w:ascii="Arial" w:hAnsi="Arial" w:cs="Arial"/>
                <w:sz w:val="20"/>
                <w:szCs w:val="20"/>
              </w:rPr>
              <w:t>Articles 2</w:t>
            </w:r>
            <w:r w:rsidR="00556FE5">
              <w:rPr>
                <w:rFonts w:ascii="Arial" w:hAnsi="Arial" w:cs="Arial"/>
                <w:sz w:val="20"/>
                <w:szCs w:val="20"/>
              </w:rPr>
              <w:t>0</w:t>
            </w:r>
            <w:r w:rsidR="00742048">
              <w:rPr>
                <w:rFonts w:ascii="Arial" w:hAnsi="Arial" w:cs="Arial"/>
                <w:sz w:val="20"/>
                <w:szCs w:val="20"/>
              </w:rPr>
              <w:t xml:space="preserve"> </w:t>
            </w:r>
            <w:r>
              <w:rPr>
                <w:rFonts w:ascii="Arial" w:hAnsi="Arial" w:cs="Arial"/>
                <w:sz w:val="20"/>
                <w:szCs w:val="20"/>
              </w:rPr>
              <w:t>et 2</w:t>
            </w:r>
            <w:r w:rsidR="00556FE5">
              <w:rPr>
                <w:rFonts w:ascii="Arial" w:hAnsi="Arial" w:cs="Arial"/>
                <w:sz w:val="20"/>
                <w:szCs w:val="20"/>
              </w:rPr>
              <w:t>1</w:t>
            </w:r>
          </w:p>
        </w:tc>
      </w:tr>
      <w:tr w:rsidR="00196864" w:rsidRPr="00301E55" w14:paraId="3B4922F5"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4919B6E9" w14:textId="77777777" w:rsidR="00196864" w:rsidRDefault="00196864" w:rsidP="00742048">
            <w:pPr>
              <w:tabs>
                <w:tab w:val="left" w:pos="5529"/>
              </w:tabs>
              <w:spacing w:after="0" w:line="240" w:lineRule="auto"/>
              <w:rPr>
                <w:rFonts w:ascii="Arial" w:hAnsi="Arial" w:cs="Arial"/>
                <w:sz w:val="20"/>
                <w:szCs w:val="20"/>
              </w:rPr>
            </w:pPr>
            <w:r>
              <w:rPr>
                <w:rFonts w:ascii="Arial" w:hAnsi="Arial" w:cs="Arial"/>
                <w:sz w:val="20"/>
                <w:szCs w:val="20"/>
              </w:rPr>
              <w:t>Forme des prix</w:t>
            </w:r>
          </w:p>
        </w:tc>
        <w:tc>
          <w:tcPr>
            <w:tcW w:w="3379" w:type="dxa"/>
            <w:tcBorders>
              <w:top w:val="single" w:sz="6" w:space="0" w:color="auto"/>
              <w:left w:val="single" w:sz="6" w:space="0" w:color="auto"/>
              <w:bottom w:val="single" w:sz="2" w:space="0" w:color="auto"/>
              <w:right w:val="single" w:sz="6" w:space="0" w:color="auto"/>
            </w:tcBorders>
            <w:vAlign w:val="center"/>
          </w:tcPr>
          <w:p w14:paraId="7A8AEFBE" w14:textId="4453796D" w:rsidR="00196864" w:rsidRDefault="00196864" w:rsidP="0089459A">
            <w:pPr>
              <w:tabs>
                <w:tab w:val="left" w:pos="5529"/>
              </w:tabs>
              <w:spacing w:after="0" w:line="240" w:lineRule="auto"/>
              <w:rPr>
                <w:rFonts w:ascii="Arial" w:hAnsi="Arial" w:cs="Arial"/>
                <w:sz w:val="20"/>
                <w:szCs w:val="20"/>
              </w:rPr>
            </w:pPr>
            <w:r>
              <w:rPr>
                <w:rFonts w:ascii="Arial" w:hAnsi="Arial" w:cs="Arial"/>
                <w:sz w:val="20"/>
                <w:szCs w:val="20"/>
              </w:rPr>
              <w:t xml:space="preserve">Article </w:t>
            </w:r>
            <w:r w:rsidR="00E178D4">
              <w:rPr>
                <w:rFonts w:ascii="Arial" w:hAnsi="Arial" w:cs="Arial"/>
                <w:sz w:val="20"/>
                <w:szCs w:val="20"/>
              </w:rPr>
              <w:t>15.4</w:t>
            </w:r>
          </w:p>
        </w:tc>
        <w:tc>
          <w:tcPr>
            <w:tcW w:w="3260" w:type="dxa"/>
            <w:tcBorders>
              <w:top w:val="single" w:sz="6" w:space="0" w:color="auto"/>
              <w:left w:val="single" w:sz="6" w:space="0" w:color="auto"/>
              <w:bottom w:val="single" w:sz="2" w:space="0" w:color="auto"/>
              <w:right w:val="single" w:sz="2" w:space="0" w:color="auto"/>
            </w:tcBorders>
            <w:vAlign w:val="center"/>
          </w:tcPr>
          <w:p w14:paraId="3F1C49D4" w14:textId="77777777" w:rsidR="00196864" w:rsidRDefault="00196864" w:rsidP="0053650B">
            <w:pPr>
              <w:tabs>
                <w:tab w:val="left" w:pos="5529"/>
              </w:tabs>
              <w:spacing w:after="0" w:line="240" w:lineRule="auto"/>
              <w:rPr>
                <w:rFonts w:ascii="Arial" w:hAnsi="Arial" w:cs="Arial"/>
                <w:sz w:val="20"/>
                <w:szCs w:val="20"/>
              </w:rPr>
            </w:pPr>
            <w:r>
              <w:rPr>
                <w:rFonts w:ascii="Arial" w:hAnsi="Arial" w:cs="Arial"/>
                <w:sz w:val="20"/>
                <w:szCs w:val="20"/>
              </w:rPr>
              <w:t>Article 10.1.1</w:t>
            </w:r>
          </w:p>
        </w:tc>
      </w:tr>
      <w:tr w:rsidR="00742048" w:rsidRPr="00301E55" w14:paraId="15D078F0"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7FCEDBC7" w14:textId="77777777" w:rsidR="00742048" w:rsidRPr="000B3174" w:rsidRDefault="00742048" w:rsidP="00742048">
            <w:pPr>
              <w:tabs>
                <w:tab w:val="left" w:pos="5529"/>
              </w:tabs>
              <w:spacing w:after="0" w:line="240" w:lineRule="auto"/>
              <w:rPr>
                <w:rFonts w:ascii="Arial" w:hAnsi="Arial" w:cs="Arial"/>
                <w:b/>
                <w:sz w:val="20"/>
                <w:szCs w:val="20"/>
              </w:rPr>
            </w:pPr>
            <w:r w:rsidRPr="000B3174">
              <w:rPr>
                <w:rFonts w:ascii="Arial" w:hAnsi="Arial" w:cs="Arial"/>
                <w:sz w:val="20"/>
                <w:szCs w:val="20"/>
              </w:rPr>
              <w:t>Pénalités</w:t>
            </w:r>
          </w:p>
        </w:tc>
        <w:tc>
          <w:tcPr>
            <w:tcW w:w="3379" w:type="dxa"/>
            <w:tcBorders>
              <w:top w:val="single" w:sz="6" w:space="0" w:color="auto"/>
              <w:left w:val="single" w:sz="6" w:space="0" w:color="auto"/>
              <w:bottom w:val="single" w:sz="2" w:space="0" w:color="auto"/>
              <w:right w:val="single" w:sz="6" w:space="0" w:color="auto"/>
            </w:tcBorders>
            <w:vAlign w:val="center"/>
          </w:tcPr>
          <w:p w14:paraId="3DD26C23" w14:textId="771DB58B" w:rsidR="00742048" w:rsidRPr="000B3174" w:rsidRDefault="00742048" w:rsidP="00DC58C6">
            <w:pPr>
              <w:tabs>
                <w:tab w:val="left" w:pos="5529"/>
              </w:tabs>
              <w:spacing w:after="0" w:line="240" w:lineRule="auto"/>
              <w:rPr>
                <w:rFonts w:ascii="Arial" w:hAnsi="Arial" w:cs="Arial"/>
                <w:sz w:val="20"/>
                <w:szCs w:val="20"/>
              </w:rPr>
            </w:pPr>
            <w:r>
              <w:rPr>
                <w:rFonts w:ascii="Arial" w:hAnsi="Arial" w:cs="Arial"/>
                <w:sz w:val="20"/>
                <w:szCs w:val="20"/>
              </w:rPr>
              <w:t xml:space="preserve">Article </w:t>
            </w:r>
            <w:r w:rsidR="00DC58C6">
              <w:rPr>
                <w:rFonts w:ascii="Arial" w:hAnsi="Arial" w:cs="Arial"/>
                <w:sz w:val="20"/>
                <w:szCs w:val="20"/>
              </w:rPr>
              <w:fldChar w:fldCharType="begin"/>
            </w:r>
            <w:r w:rsidR="00DC58C6">
              <w:rPr>
                <w:rFonts w:ascii="Arial" w:hAnsi="Arial" w:cs="Arial"/>
                <w:sz w:val="20"/>
                <w:szCs w:val="20"/>
              </w:rPr>
              <w:instrText xml:space="preserve"> REF _Ref15485432 \r \h </w:instrText>
            </w:r>
            <w:r w:rsidR="00DC58C6">
              <w:rPr>
                <w:rFonts w:ascii="Arial" w:hAnsi="Arial" w:cs="Arial"/>
                <w:sz w:val="20"/>
                <w:szCs w:val="20"/>
              </w:rPr>
            </w:r>
            <w:r w:rsidR="00DC58C6">
              <w:rPr>
                <w:rFonts w:ascii="Arial" w:hAnsi="Arial" w:cs="Arial"/>
                <w:sz w:val="20"/>
                <w:szCs w:val="20"/>
              </w:rPr>
              <w:fldChar w:fldCharType="separate"/>
            </w:r>
            <w:r w:rsidR="00F80FA4">
              <w:rPr>
                <w:rFonts w:ascii="Arial" w:hAnsi="Arial" w:cs="Arial"/>
                <w:sz w:val="20"/>
                <w:szCs w:val="20"/>
              </w:rPr>
              <w:t>8</w:t>
            </w:r>
            <w:r w:rsidR="00DC58C6">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4C8B4485" w14:textId="55C8BBDA" w:rsidR="00742048" w:rsidRPr="000B3174" w:rsidRDefault="00742048" w:rsidP="00742048">
            <w:pPr>
              <w:tabs>
                <w:tab w:val="left" w:pos="5529"/>
              </w:tabs>
              <w:spacing w:after="0" w:line="240" w:lineRule="auto"/>
              <w:rPr>
                <w:rFonts w:ascii="Arial" w:hAnsi="Arial" w:cs="Arial"/>
                <w:b/>
                <w:sz w:val="20"/>
                <w:szCs w:val="20"/>
              </w:rPr>
            </w:pPr>
            <w:r w:rsidRPr="000B3174">
              <w:rPr>
                <w:rFonts w:ascii="Arial" w:hAnsi="Arial" w:cs="Arial"/>
                <w:sz w:val="20"/>
                <w:szCs w:val="20"/>
              </w:rPr>
              <w:t>Article 1</w:t>
            </w:r>
            <w:r w:rsidR="00556FE5">
              <w:rPr>
                <w:rFonts w:ascii="Arial" w:hAnsi="Arial" w:cs="Arial"/>
                <w:sz w:val="20"/>
                <w:szCs w:val="20"/>
              </w:rPr>
              <w:t>6 et 15.2.2</w:t>
            </w:r>
          </w:p>
        </w:tc>
      </w:tr>
      <w:tr w:rsidR="00742048" w:rsidRPr="00301E55" w14:paraId="0A04862A"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691BDCD7" w14:textId="77777777" w:rsidR="00742048" w:rsidRPr="000B3174" w:rsidRDefault="00742048" w:rsidP="00742048">
            <w:pPr>
              <w:tabs>
                <w:tab w:val="left" w:pos="5529"/>
              </w:tabs>
              <w:spacing w:after="0" w:line="240" w:lineRule="auto"/>
              <w:rPr>
                <w:rFonts w:ascii="Arial" w:hAnsi="Arial" w:cs="Arial"/>
                <w:sz w:val="20"/>
                <w:szCs w:val="20"/>
              </w:rPr>
            </w:pPr>
            <w:r w:rsidRPr="000B3174">
              <w:rPr>
                <w:rFonts w:ascii="Arial" w:hAnsi="Arial" w:cs="Arial"/>
                <w:sz w:val="20"/>
                <w:szCs w:val="20"/>
              </w:rPr>
              <w:t>Résiliation de l’accord-cadre pour motif d’intérêt général</w:t>
            </w:r>
          </w:p>
        </w:tc>
        <w:tc>
          <w:tcPr>
            <w:tcW w:w="3379" w:type="dxa"/>
            <w:tcBorders>
              <w:top w:val="single" w:sz="6" w:space="0" w:color="auto"/>
              <w:left w:val="single" w:sz="6" w:space="0" w:color="auto"/>
              <w:bottom w:val="single" w:sz="2" w:space="0" w:color="auto"/>
              <w:right w:val="single" w:sz="6" w:space="0" w:color="auto"/>
            </w:tcBorders>
            <w:vAlign w:val="center"/>
          </w:tcPr>
          <w:p w14:paraId="6CF401EA" w14:textId="3A6EAB75" w:rsidR="00742048" w:rsidRPr="000B3174" w:rsidRDefault="00742048" w:rsidP="00742048">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_Ref486428062 \r \h </w:instrText>
            </w:r>
            <w:r>
              <w:rPr>
                <w:rFonts w:ascii="Arial" w:hAnsi="Arial" w:cs="Arial"/>
                <w:sz w:val="20"/>
                <w:szCs w:val="20"/>
              </w:rPr>
            </w:r>
            <w:r>
              <w:rPr>
                <w:rFonts w:ascii="Arial" w:hAnsi="Arial" w:cs="Arial"/>
                <w:sz w:val="20"/>
                <w:szCs w:val="20"/>
              </w:rPr>
              <w:fldChar w:fldCharType="separate"/>
            </w:r>
            <w:r w:rsidR="00EE68E3">
              <w:rPr>
                <w:rFonts w:ascii="Arial" w:hAnsi="Arial" w:cs="Arial"/>
                <w:sz w:val="20"/>
                <w:szCs w:val="20"/>
              </w:rPr>
              <w:t>21.2</w:t>
            </w:r>
            <w:r>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67FA57BB" w14:textId="43EAF2A0" w:rsidR="00742048" w:rsidRPr="000B3174" w:rsidRDefault="00742048" w:rsidP="00742048">
            <w:pPr>
              <w:tabs>
                <w:tab w:val="left" w:pos="5529"/>
              </w:tabs>
              <w:spacing w:after="0" w:line="240" w:lineRule="auto"/>
              <w:rPr>
                <w:rFonts w:ascii="Arial" w:hAnsi="Arial" w:cs="Arial"/>
                <w:b/>
                <w:sz w:val="20"/>
                <w:szCs w:val="20"/>
              </w:rPr>
            </w:pPr>
            <w:r w:rsidRPr="000B3174">
              <w:rPr>
                <w:rFonts w:ascii="Arial" w:hAnsi="Arial" w:cs="Arial"/>
                <w:sz w:val="20"/>
                <w:szCs w:val="20"/>
              </w:rPr>
              <w:t>Article 3</w:t>
            </w:r>
            <w:r w:rsidR="00556FE5">
              <w:rPr>
                <w:rFonts w:ascii="Arial" w:hAnsi="Arial" w:cs="Arial"/>
                <w:sz w:val="20"/>
                <w:szCs w:val="20"/>
              </w:rPr>
              <w:t>1</w:t>
            </w:r>
          </w:p>
        </w:tc>
      </w:tr>
      <w:tr w:rsidR="00742048" w:rsidRPr="00301E55" w14:paraId="56A2146F" w14:textId="77777777" w:rsidTr="00684CB1">
        <w:tc>
          <w:tcPr>
            <w:tcW w:w="3070" w:type="dxa"/>
            <w:tcBorders>
              <w:top w:val="single" w:sz="6" w:space="0" w:color="auto"/>
              <w:left w:val="single" w:sz="2" w:space="0" w:color="auto"/>
              <w:bottom w:val="single" w:sz="6" w:space="0" w:color="auto"/>
              <w:right w:val="single" w:sz="6" w:space="0" w:color="auto"/>
            </w:tcBorders>
            <w:vAlign w:val="center"/>
          </w:tcPr>
          <w:p w14:paraId="6A9BBBF1" w14:textId="0A0E29AB" w:rsidR="00742048" w:rsidRPr="000B3174" w:rsidRDefault="00742048" w:rsidP="00742048">
            <w:pPr>
              <w:tabs>
                <w:tab w:val="left" w:pos="5529"/>
              </w:tabs>
              <w:spacing w:after="0" w:line="240" w:lineRule="auto"/>
              <w:rPr>
                <w:rFonts w:ascii="Arial" w:hAnsi="Arial" w:cs="Arial"/>
                <w:b/>
                <w:sz w:val="20"/>
                <w:szCs w:val="20"/>
              </w:rPr>
            </w:pPr>
            <w:r w:rsidRPr="000B3174">
              <w:rPr>
                <w:rFonts w:ascii="Arial" w:hAnsi="Arial" w:cs="Arial"/>
                <w:sz w:val="20"/>
                <w:szCs w:val="20"/>
              </w:rPr>
              <w:t xml:space="preserve">Résiliation de l’accord-cadre pour faute du </w:t>
            </w:r>
            <w:r w:rsidR="00BD58A4">
              <w:rPr>
                <w:rFonts w:ascii="Arial" w:hAnsi="Arial" w:cs="Arial"/>
                <w:sz w:val="20"/>
                <w:szCs w:val="20"/>
              </w:rPr>
              <w:t>Titulaire</w:t>
            </w:r>
          </w:p>
        </w:tc>
        <w:tc>
          <w:tcPr>
            <w:tcW w:w="3379" w:type="dxa"/>
            <w:tcBorders>
              <w:top w:val="single" w:sz="6" w:space="0" w:color="auto"/>
              <w:left w:val="single" w:sz="6" w:space="0" w:color="auto"/>
              <w:bottom w:val="single" w:sz="6" w:space="0" w:color="auto"/>
              <w:right w:val="single" w:sz="6" w:space="0" w:color="auto"/>
            </w:tcBorders>
            <w:vAlign w:val="center"/>
          </w:tcPr>
          <w:p w14:paraId="7385FFB6" w14:textId="215FE3D1" w:rsidR="00742048" w:rsidRPr="000B3174" w:rsidRDefault="00742048" w:rsidP="00742048">
            <w:pPr>
              <w:tabs>
                <w:tab w:val="left" w:pos="5529"/>
              </w:tabs>
              <w:spacing w:after="0" w:line="240" w:lineRule="auto"/>
              <w:rPr>
                <w:rFonts w:ascii="Arial" w:hAnsi="Arial" w:cs="Arial"/>
                <w:b/>
                <w:sz w:val="20"/>
                <w:szCs w:val="20"/>
              </w:rPr>
            </w:pPr>
            <w:r>
              <w:rPr>
                <w:rFonts w:ascii="Arial" w:hAnsi="Arial" w:cs="Arial"/>
                <w:sz w:val="20"/>
                <w:szCs w:val="20"/>
              </w:rPr>
              <w:t xml:space="preserve">Article </w:t>
            </w:r>
            <w:r w:rsidRPr="000B3174">
              <w:rPr>
                <w:rFonts w:ascii="Arial" w:hAnsi="Arial" w:cs="Arial"/>
                <w:b/>
                <w:sz w:val="20"/>
                <w:szCs w:val="20"/>
              </w:rPr>
              <w:fldChar w:fldCharType="begin"/>
            </w:r>
            <w:r w:rsidRPr="000B3174">
              <w:rPr>
                <w:rFonts w:ascii="Arial" w:hAnsi="Arial" w:cs="Arial"/>
                <w:sz w:val="20"/>
                <w:szCs w:val="20"/>
              </w:rPr>
              <w:instrText xml:space="preserve"> REF _Ref465849016 \r \h </w:instrText>
            </w:r>
            <w:r w:rsidRPr="000B3174">
              <w:rPr>
                <w:rFonts w:ascii="Arial" w:hAnsi="Arial" w:cs="Arial"/>
                <w:b/>
                <w:sz w:val="20"/>
                <w:szCs w:val="20"/>
              </w:rPr>
              <w:instrText xml:space="preserve"> \* MERGEFORMAT </w:instrText>
            </w:r>
            <w:r w:rsidRPr="000B3174">
              <w:rPr>
                <w:rFonts w:ascii="Arial" w:hAnsi="Arial" w:cs="Arial"/>
                <w:b/>
                <w:sz w:val="20"/>
                <w:szCs w:val="20"/>
              </w:rPr>
            </w:r>
            <w:r w:rsidRPr="000B3174">
              <w:rPr>
                <w:rFonts w:ascii="Arial" w:hAnsi="Arial" w:cs="Arial"/>
                <w:b/>
                <w:sz w:val="20"/>
                <w:szCs w:val="20"/>
              </w:rPr>
              <w:fldChar w:fldCharType="separate"/>
            </w:r>
            <w:r w:rsidR="00EE68E3">
              <w:rPr>
                <w:rFonts w:ascii="Arial" w:hAnsi="Arial" w:cs="Arial"/>
                <w:sz w:val="20"/>
                <w:szCs w:val="20"/>
              </w:rPr>
              <w:t>21.3</w:t>
            </w:r>
            <w:r w:rsidRPr="000B3174">
              <w:rPr>
                <w:rFonts w:ascii="Arial" w:hAnsi="Arial" w:cs="Arial"/>
                <w:b/>
                <w:sz w:val="20"/>
                <w:szCs w:val="20"/>
              </w:rPr>
              <w:fldChar w:fldCharType="end"/>
            </w:r>
          </w:p>
        </w:tc>
        <w:tc>
          <w:tcPr>
            <w:tcW w:w="3260" w:type="dxa"/>
            <w:tcBorders>
              <w:top w:val="single" w:sz="6" w:space="0" w:color="auto"/>
              <w:left w:val="single" w:sz="6" w:space="0" w:color="auto"/>
              <w:bottom w:val="single" w:sz="6" w:space="0" w:color="auto"/>
              <w:right w:val="single" w:sz="2" w:space="0" w:color="auto"/>
            </w:tcBorders>
            <w:vAlign w:val="center"/>
          </w:tcPr>
          <w:p w14:paraId="76AFF049" w14:textId="625C107C" w:rsidR="00742048" w:rsidRPr="000B3174" w:rsidRDefault="00742048" w:rsidP="00742048">
            <w:pPr>
              <w:tabs>
                <w:tab w:val="left" w:pos="5529"/>
              </w:tabs>
              <w:spacing w:after="0" w:line="240" w:lineRule="auto"/>
              <w:rPr>
                <w:rFonts w:ascii="Arial" w:hAnsi="Arial" w:cs="Arial"/>
                <w:b/>
                <w:sz w:val="20"/>
                <w:szCs w:val="20"/>
              </w:rPr>
            </w:pPr>
            <w:r w:rsidRPr="000B3174">
              <w:rPr>
                <w:rFonts w:ascii="Arial" w:hAnsi="Arial" w:cs="Arial"/>
                <w:sz w:val="20"/>
                <w:szCs w:val="20"/>
              </w:rPr>
              <w:t>En complément de l’Article 3</w:t>
            </w:r>
            <w:r w:rsidR="00556FE5">
              <w:rPr>
                <w:rFonts w:ascii="Arial" w:hAnsi="Arial" w:cs="Arial"/>
                <w:sz w:val="20"/>
                <w:szCs w:val="20"/>
              </w:rPr>
              <w:t>0</w:t>
            </w:r>
          </w:p>
        </w:tc>
      </w:tr>
    </w:tbl>
    <w:p w14:paraId="22F6C02A" w14:textId="1F25A70D" w:rsidR="00874208" w:rsidRDefault="00874208" w:rsidP="00874208">
      <w:pPr>
        <w:rPr>
          <w:rFonts w:ascii="Arial" w:hAnsi="Arial" w:cs="Arial"/>
          <w:sz w:val="20"/>
          <w:szCs w:val="20"/>
        </w:rPr>
      </w:pPr>
    </w:p>
    <w:p w14:paraId="47648CE2" w14:textId="77777777" w:rsidR="00B1038D" w:rsidRDefault="00B1038D" w:rsidP="00B1038D">
      <w:pPr>
        <w:jc w:val="right"/>
        <w:rPr>
          <w:rFonts w:ascii="Arial" w:hAnsi="Arial" w:cs="Arial"/>
          <w:szCs w:val="20"/>
        </w:rPr>
      </w:pPr>
      <w:r>
        <w:rPr>
          <w:rFonts w:cs="Arial"/>
          <w:i/>
          <w:sz w:val="14"/>
          <w:szCs w:val="14"/>
        </w:rPr>
        <w:t>Version 06.2020</w:t>
      </w:r>
    </w:p>
    <w:p w14:paraId="02866E33" w14:textId="77777777" w:rsidR="00B1038D" w:rsidRPr="00301E55" w:rsidRDefault="00B1038D" w:rsidP="00874208">
      <w:pPr>
        <w:rPr>
          <w:rFonts w:ascii="Arial" w:hAnsi="Arial" w:cs="Arial"/>
          <w:sz w:val="20"/>
          <w:szCs w:val="20"/>
        </w:rPr>
      </w:pPr>
    </w:p>
    <w:sectPr w:rsidR="00B1038D" w:rsidRPr="00301E55" w:rsidSect="00907253">
      <w:footerReference w:type="default" r:id="rId15"/>
      <w:pgSz w:w="11906" w:h="16838"/>
      <w:pgMar w:top="720" w:right="794" w:bottom="720" w:left="794" w:header="709" w:footer="27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F50DA6" w14:textId="77777777" w:rsidR="00941018" w:rsidRDefault="00941018" w:rsidP="00C86213">
      <w:pPr>
        <w:spacing w:after="0" w:line="240" w:lineRule="auto"/>
      </w:pPr>
      <w:r>
        <w:separator/>
      </w:r>
    </w:p>
  </w:endnote>
  <w:endnote w:type="continuationSeparator" w:id="0">
    <w:p w14:paraId="55BF76FE" w14:textId="77777777" w:rsidR="00941018" w:rsidRDefault="00941018" w:rsidP="00C862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erpetua Titling MT">
    <w:panose1 w:val="020205020605050208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i/>
        <w:sz w:val="20"/>
      </w:rPr>
      <w:id w:val="-2046902326"/>
      <w:docPartObj>
        <w:docPartGallery w:val="Page Numbers (Bottom of Page)"/>
        <w:docPartUnique/>
      </w:docPartObj>
    </w:sdtPr>
    <w:sdtEndPr/>
    <w:sdtContent>
      <w:p w14:paraId="51C9A4A0" w14:textId="7149EE09" w:rsidR="00941018" w:rsidRPr="007F5828" w:rsidRDefault="00941018" w:rsidP="00C51DDB">
        <w:pPr>
          <w:pStyle w:val="Pieddepage"/>
          <w:tabs>
            <w:tab w:val="clear" w:pos="4536"/>
            <w:tab w:val="clear" w:pos="9072"/>
          </w:tabs>
        </w:pPr>
        <w:r w:rsidRPr="00764BF0">
          <w:t>MOE – Installation centrale photovoltaïque au sol - CHCP</w:t>
        </w:r>
        <w:r>
          <w:rPr>
            <w:color w:val="FF0000"/>
          </w:rPr>
          <w:tab/>
        </w:r>
        <w:r>
          <w:rPr>
            <w:color w:val="FF0000"/>
          </w:rPr>
          <w:tab/>
        </w:r>
        <w:r>
          <w:rPr>
            <w:color w:val="FF0000"/>
          </w:rPr>
          <w:tab/>
        </w:r>
        <w:r>
          <w:rPr>
            <w:color w:val="FF0000"/>
          </w:rPr>
          <w:tab/>
        </w:r>
        <w:r>
          <w:rPr>
            <w:color w:val="FF0000"/>
          </w:rPr>
          <w:tab/>
        </w:r>
        <w:r w:rsidRPr="00E9401D">
          <w:rPr>
            <w:i/>
            <w:sz w:val="20"/>
          </w:rPr>
          <w:fldChar w:fldCharType="begin"/>
        </w:r>
        <w:r w:rsidRPr="00E9401D">
          <w:rPr>
            <w:i/>
            <w:sz w:val="20"/>
          </w:rPr>
          <w:instrText>PAGE   \* MERGEFORMAT</w:instrText>
        </w:r>
        <w:r w:rsidRPr="00E9401D">
          <w:rPr>
            <w:i/>
            <w:sz w:val="20"/>
          </w:rPr>
          <w:fldChar w:fldCharType="separate"/>
        </w:r>
        <w:r>
          <w:rPr>
            <w:i/>
            <w:sz w:val="20"/>
          </w:rPr>
          <w:t>7</w:t>
        </w:r>
        <w:r w:rsidRPr="00E9401D">
          <w:rPr>
            <w:i/>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0EB1CC" w14:textId="77777777" w:rsidR="00941018" w:rsidRDefault="00941018" w:rsidP="00C86213">
      <w:pPr>
        <w:spacing w:after="0" w:line="240" w:lineRule="auto"/>
      </w:pPr>
      <w:r>
        <w:separator/>
      </w:r>
    </w:p>
  </w:footnote>
  <w:footnote w:type="continuationSeparator" w:id="0">
    <w:p w14:paraId="1AAF5EBF" w14:textId="77777777" w:rsidR="00941018" w:rsidRDefault="00941018" w:rsidP="00C862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BCA8EA26"/>
    <w:lvl w:ilvl="0">
      <w:start w:val="1"/>
      <w:numFmt w:val="bullet"/>
      <w:pStyle w:val="Textearticle"/>
      <w:lvlText w:val=""/>
      <w:lvlJc w:val="left"/>
      <w:pPr>
        <w:tabs>
          <w:tab w:val="num" w:pos="643"/>
        </w:tabs>
        <w:ind w:left="643" w:hanging="360"/>
      </w:pPr>
      <w:rPr>
        <w:rFonts w:ascii="Symbol" w:hAnsi="Symbol" w:cs="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9"/>
    <w:multiLevelType w:val="multilevel"/>
    <w:tmpl w:val="00000009"/>
    <w:name w:val="WW8Num15"/>
    <w:lvl w:ilvl="0">
      <w:start w:val="1"/>
      <w:numFmt w:val="decimal"/>
      <w:lvlText w:val="ARTICLE %1 -"/>
      <w:lvlJc w:val="left"/>
      <w:pPr>
        <w:tabs>
          <w:tab w:val="num" w:pos="0"/>
        </w:tabs>
        <w:ind w:left="786" w:hanging="360"/>
      </w:pPr>
      <w:rPr>
        <w:rFonts w:ascii="Palatino Linotype" w:hAnsi="Palatino Linotype" w:cs="Calibri" w:hint="default"/>
        <w:b/>
        <w:i w:val="0"/>
        <w:smallCaps/>
        <w:color w:val="365F91"/>
        <w:sz w:val="20"/>
        <w:szCs w:val="20"/>
        <w:u w:val="none"/>
        <w:lang w:val="fr-FR"/>
      </w:rPr>
    </w:lvl>
    <w:lvl w:ilvl="1">
      <w:start w:val="1"/>
      <w:numFmt w:val="decimal"/>
      <w:lvlText w:val="%1.%2."/>
      <w:lvlJc w:val="left"/>
      <w:pPr>
        <w:tabs>
          <w:tab w:val="num" w:pos="0"/>
        </w:tabs>
        <w:ind w:left="792" w:hanging="432"/>
      </w:pPr>
      <w:rPr>
        <w:rFonts w:ascii="Tahoma" w:hAnsi="Tahoma" w:cs="Tahoma"/>
        <w:b w:val="0"/>
        <w:smallCaps/>
        <w:color w:val="365F91"/>
        <w:sz w:val="20"/>
        <w:szCs w:val="20"/>
        <w:lang w:val="fr-FR"/>
      </w:rPr>
    </w:lvl>
    <w:lvl w:ilvl="2">
      <w:start w:val="1"/>
      <w:numFmt w:val="decimal"/>
      <w:lvlText w:val="%1.%2.%3."/>
      <w:lvlJc w:val="left"/>
      <w:pPr>
        <w:tabs>
          <w:tab w:val="num" w:pos="0"/>
        </w:tabs>
        <w:ind w:left="1224" w:hanging="504"/>
      </w:pPr>
      <w:rPr>
        <w:rFonts w:ascii="Calibri" w:hAnsi="Calibri" w:cs="Calibri" w:hint="default"/>
        <w:b w:val="0"/>
        <w:smallCaps/>
        <w:color w:val="365F91"/>
        <w:sz w:val="24"/>
        <w:szCs w:val="24"/>
        <w:lang w:val="fr-FR"/>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0000000D"/>
    <w:multiLevelType w:val="singleLevel"/>
    <w:tmpl w:val="0000000D"/>
    <w:name w:val="WW8Num20"/>
    <w:lvl w:ilvl="0">
      <w:start w:val="2"/>
      <w:numFmt w:val="bullet"/>
      <w:lvlText w:val="-"/>
      <w:lvlJc w:val="left"/>
      <w:pPr>
        <w:tabs>
          <w:tab w:val="num" w:pos="0"/>
        </w:tabs>
        <w:ind w:left="720" w:hanging="360"/>
      </w:pPr>
      <w:rPr>
        <w:rFonts w:ascii="Calibri" w:hAnsi="Calibri" w:cs="Calibri" w:hint="default"/>
      </w:rPr>
    </w:lvl>
  </w:abstractNum>
  <w:abstractNum w:abstractNumId="5" w15:restartNumberingAfterBreak="0">
    <w:nsid w:val="0000000E"/>
    <w:multiLevelType w:val="singleLevel"/>
    <w:tmpl w:val="0000000E"/>
    <w:name w:val="WW8Num24"/>
    <w:lvl w:ilvl="0">
      <w:start w:val="1"/>
      <w:numFmt w:val="bullet"/>
      <w:lvlText w:val="-"/>
      <w:lvlJc w:val="left"/>
      <w:pPr>
        <w:tabs>
          <w:tab w:val="num" w:pos="360"/>
        </w:tabs>
        <w:ind w:left="360" w:hanging="360"/>
      </w:pPr>
      <w:rPr>
        <w:rFonts w:ascii="Times New Roman" w:hAnsi="Times New Roman" w:hint="default"/>
      </w:rPr>
    </w:lvl>
  </w:abstractNum>
  <w:abstractNum w:abstractNumId="6" w15:restartNumberingAfterBreak="0">
    <w:nsid w:val="01443268"/>
    <w:multiLevelType w:val="hybridMultilevel"/>
    <w:tmpl w:val="DC94A0A4"/>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2EF3BF4"/>
    <w:multiLevelType w:val="hybridMultilevel"/>
    <w:tmpl w:val="5DDA0A56"/>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4625A93"/>
    <w:multiLevelType w:val="hybridMultilevel"/>
    <w:tmpl w:val="E37252D8"/>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6B32948"/>
    <w:multiLevelType w:val="hybridMultilevel"/>
    <w:tmpl w:val="D05AAE38"/>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79041D8"/>
    <w:multiLevelType w:val="hybridMultilevel"/>
    <w:tmpl w:val="6A5224AA"/>
    <w:lvl w:ilvl="0" w:tplc="9F2CEF20">
      <w:numFmt w:val="bullet"/>
      <w:lvlText w:val="-"/>
      <w:lvlJc w:val="left"/>
      <w:pPr>
        <w:tabs>
          <w:tab w:val="num" w:pos="720"/>
        </w:tabs>
        <w:ind w:left="720" w:hanging="360"/>
      </w:pPr>
      <w:rPr>
        <w:rFonts w:ascii="Palatino Linotype" w:eastAsia="Perpetua Titling MT" w:hAnsi="Palatino Linotype" w:cs="Perpetua Titling MT"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235694"/>
    <w:multiLevelType w:val="hybridMultilevel"/>
    <w:tmpl w:val="65B41C38"/>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E0D3C49"/>
    <w:multiLevelType w:val="singleLevel"/>
    <w:tmpl w:val="6EA88BD8"/>
    <w:lvl w:ilvl="0">
      <w:start w:val="1"/>
      <w:numFmt w:val="bullet"/>
      <w:lvlText w:val=""/>
      <w:lvlJc w:val="left"/>
      <w:pPr>
        <w:tabs>
          <w:tab w:val="num" w:pos="360"/>
        </w:tabs>
        <w:ind w:left="357" w:hanging="357"/>
      </w:pPr>
      <w:rPr>
        <w:rFonts w:ascii="Wingdings" w:hAnsi="Wingdings" w:hint="default"/>
      </w:rPr>
    </w:lvl>
  </w:abstractNum>
  <w:abstractNum w:abstractNumId="13" w15:restartNumberingAfterBreak="0">
    <w:nsid w:val="14FD6EFD"/>
    <w:multiLevelType w:val="hybridMultilevel"/>
    <w:tmpl w:val="76A036BE"/>
    <w:lvl w:ilvl="0" w:tplc="9F2CEF20">
      <w:numFmt w:val="bullet"/>
      <w:lvlText w:val="-"/>
      <w:lvlJc w:val="left"/>
      <w:pPr>
        <w:tabs>
          <w:tab w:val="num" w:pos="437"/>
        </w:tabs>
        <w:ind w:left="437" w:hanging="360"/>
      </w:pPr>
      <w:rPr>
        <w:rFonts w:ascii="Palatino Linotype" w:eastAsia="Perpetua Titling MT" w:hAnsi="Palatino Linotype" w:cs="Perpetua Titling MT" w:hint="default"/>
      </w:rPr>
    </w:lvl>
    <w:lvl w:ilvl="1" w:tplc="040C0003" w:tentative="1">
      <w:start w:val="1"/>
      <w:numFmt w:val="bullet"/>
      <w:lvlText w:val="o"/>
      <w:lvlJc w:val="left"/>
      <w:pPr>
        <w:tabs>
          <w:tab w:val="num" w:pos="1157"/>
        </w:tabs>
        <w:ind w:left="1157" w:hanging="360"/>
      </w:pPr>
      <w:rPr>
        <w:rFonts w:ascii="Courier New" w:hAnsi="Courier New" w:cs="Courier New" w:hint="default"/>
      </w:rPr>
    </w:lvl>
    <w:lvl w:ilvl="2" w:tplc="040C0005" w:tentative="1">
      <w:start w:val="1"/>
      <w:numFmt w:val="bullet"/>
      <w:lvlText w:val=""/>
      <w:lvlJc w:val="left"/>
      <w:pPr>
        <w:tabs>
          <w:tab w:val="num" w:pos="1877"/>
        </w:tabs>
        <w:ind w:left="1877" w:hanging="360"/>
      </w:pPr>
      <w:rPr>
        <w:rFonts w:ascii="Wingdings" w:hAnsi="Wingdings" w:hint="default"/>
      </w:rPr>
    </w:lvl>
    <w:lvl w:ilvl="3" w:tplc="040C0001" w:tentative="1">
      <w:start w:val="1"/>
      <w:numFmt w:val="bullet"/>
      <w:lvlText w:val=""/>
      <w:lvlJc w:val="left"/>
      <w:pPr>
        <w:tabs>
          <w:tab w:val="num" w:pos="2597"/>
        </w:tabs>
        <w:ind w:left="2597" w:hanging="360"/>
      </w:pPr>
      <w:rPr>
        <w:rFonts w:ascii="Symbol" w:hAnsi="Symbol" w:hint="default"/>
      </w:rPr>
    </w:lvl>
    <w:lvl w:ilvl="4" w:tplc="040C0003" w:tentative="1">
      <w:start w:val="1"/>
      <w:numFmt w:val="bullet"/>
      <w:lvlText w:val="o"/>
      <w:lvlJc w:val="left"/>
      <w:pPr>
        <w:tabs>
          <w:tab w:val="num" w:pos="3317"/>
        </w:tabs>
        <w:ind w:left="3317" w:hanging="360"/>
      </w:pPr>
      <w:rPr>
        <w:rFonts w:ascii="Courier New" w:hAnsi="Courier New" w:cs="Courier New" w:hint="default"/>
      </w:rPr>
    </w:lvl>
    <w:lvl w:ilvl="5" w:tplc="040C0005" w:tentative="1">
      <w:start w:val="1"/>
      <w:numFmt w:val="bullet"/>
      <w:lvlText w:val=""/>
      <w:lvlJc w:val="left"/>
      <w:pPr>
        <w:tabs>
          <w:tab w:val="num" w:pos="4037"/>
        </w:tabs>
        <w:ind w:left="4037" w:hanging="360"/>
      </w:pPr>
      <w:rPr>
        <w:rFonts w:ascii="Wingdings" w:hAnsi="Wingdings" w:hint="default"/>
      </w:rPr>
    </w:lvl>
    <w:lvl w:ilvl="6" w:tplc="040C0001" w:tentative="1">
      <w:start w:val="1"/>
      <w:numFmt w:val="bullet"/>
      <w:lvlText w:val=""/>
      <w:lvlJc w:val="left"/>
      <w:pPr>
        <w:tabs>
          <w:tab w:val="num" w:pos="4757"/>
        </w:tabs>
        <w:ind w:left="4757" w:hanging="360"/>
      </w:pPr>
      <w:rPr>
        <w:rFonts w:ascii="Symbol" w:hAnsi="Symbol" w:hint="default"/>
      </w:rPr>
    </w:lvl>
    <w:lvl w:ilvl="7" w:tplc="040C0003" w:tentative="1">
      <w:start w:val="1"/>
      <w:numFmt w:val="bullet"/>
      <w:lvlText w:val="o"/>
      <w:lvlJc w:val="left"/>
      <w:pPr>
        <w:tabs>
          <w:tab w:val="num" w:pos="5477"/>
        </w:tabs>
        <w:ind w:left="5477" w:hanging="360"/>
      </w:pPr>
      <w:rPr>
        <w:rFonts w:ascii="Courier New" w:hAnsi="Courier New" w:cs="Courier New" w:hint="default"/>
      </w:rPr>
    </w:lvl>
    <w:lvl w:ilvl="8" w:tplc="040C0005" w:tentative="1">
      <w:start w:val="1"/>
      <w:numFmt w:val="bullet"/>
      <w:lvlText w:val=""/>
      <w:lvlJc w:val="left"/>
      <w:pPr>
        <w:tabs>
          <w:tab w:val="num" w:pos="6197"/>
        </w:tabs>
        <w:ind w:left="6197" w:hanging="360"/>
      </w:pPr>
      <w:rPr>
        <w:rFonts w:ascii="Wingdings" w:hAnsi="Wingdings" w:hint="default"/>
      </w:rPr>
    </w:lvl>
  </w:abstractNum>
  <w:abstractNum w:abstractNumId="14" w15:restartNumberingAfterBreak="0">
    <w:nsid w:val="16166D0E"/>
    <w:multiLevelType w:val="hybridMultilevel"/>
    <w:tmpl w:val="101C5A7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CCC6ACE"/>
    <w:multiLevelType w:val="hybridMultilevel"/>
    <w:tmpl w:val="4686E0B4"/>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F721222"/>
    <w:multiLevelType w:val="hybridMultilevel"/>
    <w:tmpl w:val="93B61DC6"/>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F9C5D4E"/>
    <w:multiLevelType w:val="hybridMultilevel"/>
    <w:tmpl w:val="9D264B3E"/>
    <w:lvl w:ilvl="0" w:tplc="9F2CEF20">
      <w:numFmt w:val="bullet"/>
      <w:lvlText w:val="-"/>
      <w:lvlJc w:val="left"/>
      <w:pPr>
        <w:tabs>
          <w:tab w:val="num" w:pos="437"/>
        </w:tabs>
        <w:ind w:left="437" w:hanging="360"/>
      </w:pPr>
      <w:rPr>
        <w:rFonts w:ascii="Palatino Linotype" w:eastAsia="Perpetua Titling MT" w:hAnsi="Palatino Linotype" w:cs="Perpetua Titling MT" w:hint="default"/>
      </w:rPr>
    </w:lvl>
    <w:lvl w:ilvl="1" w:tplc="040C0003" w:tentative="1">
      <w:start w:val="1"/>
      <w:numFmt w:val="bullet"/>
      <w:lvlText w:val="o"/>
      <w:lvlJc w:val="left"/>
      <w:pPr>
        <w:tabs>
          <w:tab w:val="num" w:pos="1157"/>
        </w:tabs>
        <w:ind w:left="1157" w:hanging="360"/>
      </w:pPr>
      <w:rPr>
        <w:rFonts w:ascii="Courier New" w:hAnsi="Courier New" w:cs="Courier New" w:hint="default"/>
      </w:rPr>
    </w:lvl>
    <w:lvl w:ilvl="2" w:tplc="040C0005" w:tentative="1">
      <w:start w:val="1"/>
      <w:numFmt w:val="bullet"/>
      <w:lvlText w:val=""/>
      <w:lvlJc w:val="left"/>
      <w:pPr>
        <w:tabs>
          <w:tab w:val="num" w:pos="1877"/>
        </w:tabs>
        <w:ind w:left="1877" w:hanging="360"/>
      </w:pPr>
      <w:rPr>
        <w:rFonts w:ascii="Wingdings" w:hAnsi="Wingdings" w:hint="default"/>
      </w:rPr>
    </w:lvl>
    <w:lvl w:ilvl="3" w:tplc="040C0001" w:tentative="1">
      <w:start w:val="1"/>
      <w:numFmt w:val="bullet"/>
      <w:lvlText w:val=""/>
      <w:lvlJc w:val="left"/>
      <w:pPr>
        <w:tabs>
          <w:tab w:val="num" w:pos="2597"/>
        </w:tabs>
        <w:ind w:left="2597" w:hanging="360"/>
      </w:pPr>
      <w:rPr>
        <w:rFonts w:ascii="Symbol" w:hAnsi="Symbol" w:hint="default"/>
      </w:rPr>
    </w:lvl>
    <w:lvl w:ilvl="4" w:tplc="040C0003" w:tentative="1">
      <w:start w:val="1"/>
      <w:numFmt w:val="bullet"/>
      <w:lvlText w:val="o"/>
      <w:lvlJc w:val="left"/>
      <w:pPr>
        <w:tabs>
          <w:tab w:val="num" w:pos="3317"/>
        </w:tabs>
        <w:ind w:left="3317" w:hanging="360"/>
      </w:pPr>
      <w:rPr>
        <w:rFonts w:ascii="Courier New" w:hAnsi="Courier New" w:cs="Courier New" w:hint="default"/>
      </w:rPr>
    </w:lvl>
    <w:lvl w:ilvl="5" w:tplc="040C0005" w:tentative="1">
      <w:start w:val="1"/>
      <w:numFmt w:val="bullet"/>
      <w:lvlText w:val=""/>
      <w:lvlJc w:val="left"/>
      <w:pPr>
        <w:tabs>
          <w:tab w:val="num" w:pos="4037"/>
        </w:tabs>
        <w:ind w:left="4037" w:hanging="360"/>
      </w:pPr>
      <w:rPr>
        <w:rFonts w:ascii="Wingdings" w:hAnsi="Wingdings" w:hint="default"/>
      </w:rPr>
    </w:lvl>
    <w:lvl w:ilvl="6" w:tplc="040C0001" w:tentative="1">
      <w:start w:val="1"/>
      <w:numFmt w:val="bullet"/>
      <w:lvlText w:val=""/>
      <w:lvlJc w:val="left"/>
      <w:pPr>
        <w:tabs>
          <w:tab w:val="num" w:pos="4757"/>
        </w:tabs>
        <w:ind w:left="4757" w:hanging="360"/>
      </w:pPr>
      <w:rPr>
        <w:rFonts w:ascii="Symbol" w:hAnsi="Symbol" w:hint="default"/>
      </w:rPr>
    </w:lvl>
    <w:lvl w:ilvl="7" w:tplc="040C0003" w:tentative="1">
      <w:start w:val="1"/>
      <w:numFmt w:val="bullet"/>
      <w:lvlText w:val="o"/>
      <w:lvlJc w:val="left"/>
      <w:pPr>
        <w:tabs>
          <w:tab w:val="num" w:pos="5477"/>
        </w:tabs>
        <w:ind w:left="5477" w:hanging="360"/>
      </w:pPr>
      <w:rPr>
        <w:rFonts w:ascii="Courier New" w:hAnsi="Courier New" w:cs="Courier New" w:hint="default"/>
      </w:rPr>
    </w:lvl>
    <w:lvl w:ilvl="8" w:tplc="040C0005" w:tentative="1">
      <w:start w:val="1"/>
      <w:numFmt w:val="bullet"/>
      <w:lvlText w:val=""/>
      <w:lvlJc w:val="left"/>
      <w:pPr>
        <w:tabs>
          <w:tab w:val="num" w:pos="6197"/>
        </w:tabs>
        <w:ind w:left="6197" w:hanging="360"/>
      </w:pPr>
      <w:rPr>
        <w:rFonts w:ascii="Wingdings" w:hAnsi="Wingdings" w:hint="default"/>
      </w:rPr>
    </w:lvl>
  </w:abstractNum>
  <w:abstractNum w:abstractNumId="18" w15:restartNumberingAfterBreak="0">
    <w:nsid w:val="21FE522D"/>
    <w:multiLevelType w:val="hybridMultilevel"/>
    <w:tmpl w:val="AE98A3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30F2277"/>
    <w:multiLevelType w:val="hybridMultilevel"/>
    <w:tmpl w:val="BB02C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59E458F"/>
    <w:multiLevelType w:val="hybridMultilevel"/>
    <w:tmpl w:val="820C647A"/>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5DB0AE6"/>
    <w:multiLevelType w:val="hybridMultilevel"/>
    <w:tmpl w:val="AF5C0CE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68E42FF"/>
    <w:multiLevelType w:val="hybridMultilevel"/>
    <w:tmpl w:val="D2964F32"/>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8E51119"/>
    <w:multiLevelType w:val="hybridMultilevel"/>
    <w:tmpl w:val="2B90AE8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28FD3915"/>
    <w:multiLevelType w:val="hybridMultilevel"/>
    <w:tmpl w:val="45AC31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2A8021BE"/>
    <w:multiLevelType w:val="hybridMultilevel"/>
    <w:tmpl w:val="709C7DE2"/>
    <w:lvl w:ilvl="0" w:tplc="040C0003">
      <w:start w:val="2"/>
      <w:numFmt w:val="bullet"/>
      <w:lvlText w:val="-"/>
      <w:lvlJc w:val="left"/>
      <w:pPr>
        <w:ind w:left="720" w:hanging="360"/>
      </w:pPr>
      <w:rPr>
        <w:rFonts w:ascii="Palatino Linotype" w:eastAsia="Times New Roman" w:hAnsi="Palatino Linotyp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2EE53136"/>
    <w:multiLevelType w:val="hybridMultilevel"/>
    <w:tmpl w:val="548E52C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40721ED2"/>
    <w:multiLevelType w:val="hybridMultilevel"/>
    <w:tmpl w:val="38A8005A"/>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1CF69A3"/>
    <w:multiLevelType w:val="hybridMultilevel"/>
    <w:tmpl w:val="BC021694"/>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3B0048E"/>
    <w:multiLevelType w:val="hybridMultilevel"/>
    <w:tmpl w:val="D4DC8F12"/>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55213B5"/>
    <w:multiLevelType w:val="hybridMultilevel"/>
    <w:tmpl w:val="83F866CC"/>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5E94D82"/>
    <w:multiLevelType w:val="hybridMultilevel"/>
    <w:tmpl w:val="8AD44DE6"/>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0B45A29"/>
    <w:multiLevelType w:val="hybridMultilevel"/>
    <w:tmpl w:val="244490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1572EAF"/>
    <w:multiLevelType w:val="hybridMultilevel"/>
    <w:tmpl w:val="FA1458E6"/>
    <w:lvl w:ilvl="0" w:tplc="C19AD2CC">
      <w:start w:val="1"/>
      <w:numFmt w:val="bullet"/>
      <w:pStyle w:val="Stylepuces1"/>
      <w:lvlText w:val=""/>
      <w:lvlJc w:val="left"/>
      <w:pPr>
        <w:ind w:left="720" w:hanging="360"/>
      </w:pPr>
      <w:rPr>
        <w:rFonts w:ascii="Symbol" w:hAnsi="Symbol" w:hint="default"/>
      </w:rPr>
    </w:lvl>
    <w:lvl w:ilvl="1" w:tplc="19AC6472">
      <w:start w:val="1"/>
      <w:numFmt w:val="bullet"/>
      <w:pStyle w:val="Stylepuces2"/>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2B1163E"/>
    <w:multiLevelType w:val="hybridMultilevel"/>
    <w:tmpl w:val="F3C8C6B4"/>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2DB744C"/>
    <w:multiLevelType w:val="hybridMultilevel"/>
    <w:tmpl w:val="B0D68690"/>
    <w:lvl w:ilvl="0" w:tplc="9F2CEF20">
      <w:numFmt w:val="bullet"/>
      <w:lvlText w:val="-"/>
      <w:lvlJc w:val="left"/>
      <w:pPr>
        <w:tabs>
          <w:tab w:val="num" w:pos="437"/>
        </w:tabs>
        <w:ind w:left="437" w:hanging="360"/>
      </w:pPr>
      <w:rPr>
        <w:rFonts w:ascii="Palatino Linotype" w:eastAsia="Perpetua Titling MT" w:hAnsi="Palatino Linotype" w:cs="Perpetua Titling MT" w:hint="default"/>
      </w:rPr>
    </w:lvl>
    <w:lvl w:ilvl="1" w:tplc="040C0003" w:tentative="1">
      <w:start w:val="1"/>
      <w:numFmt w:val="bullet"/>
      <w:lvlText w:val="o"/>
      <w:lvlJc w:val="left"/>
      <w:pPr>
        <w:tabs>
          <w:tab w:val="num" w:pos="1157"/>
        </w:tabs>
        <w:ind w:left="1157" w:hanging="360"/>
      </w:pPr>
      <w:rPr>
        <w:rFonts w:ascii="Courier New" w:hAnsi="Courier New" w:cs="Courier New" w:hint="default"/>
      </w:rPr>
    </w:lvl>
    <w:lvl w:ilvl="2" w:tplc="040C0005" w:tentative="1">
      <w:start w:val="1"/>
      <w:numFmt w:val="bullet"/>
      <w:lvlText w:val=""/>
      <w:lvlJc w:val="left"/>
      <w:pPr>
        <w:tabs>
          <w:tab w:val="num" w:pos="1877"/>
        </w:tabs>
        <w:ind w:left="1877" w:hanging="360"/>
      </w:pPr>
      <w:rPr>
        <w:rFonts w:ascii="Wingdings" w:hAnsi="Wingdings" w:hint="default"/>
      </w:rPr>
    </w:lvl>
    <w:lvl w:ilvl="3" w:tplc="040C0001" w:tentative="1">
      <w:start w:val="1"/>
      <w:numFmt w:val="bullet"/>
      <w:lvlText w:val=""/>
      <w:lvlJc w:val="left"/>
      <w:pPr>
        <w:tabs>
          <w:tab w:val="num" w:pos="2597"/>
        </w:tabs>
        <w:ind w:left="2597" w:hanging="360"/>
      </w:pPr>
      <w:rPr>
        <w:rFonts w:ascii="Symbol" w:hAnsi="Symbol" w:hint="default"/>
      </w:rPr>
    </w:lvl>
    <w:lvl w:ilvl="4" w:tplc="040C0003" w:tentative="1">
      <w:start w:val="1"/>
      <w:numFmt w:val="bullet"/>
      <w:lvlText w:val="o"/>
      <w:lvlJc w:val="left"/>
      <w:pPr>
        <w:tabs>
          <w:tab w:val="num" w:pos="3317"/>
        </w:tabs>
        <w:ind w:left="3317" w:hanging="360"/>
      </w:pPr>
      <w:rPr>
        <w:rFonts w:ascii="Courier New" w:hAnsi="Courier New" w:cs="Courier New" w:hint="default"/>
      </w:rPr>
    </w:lvl>
    <w:lvl w:ilvl="5" w:tplc="040C0005" w:tentative="1">
      <w:start w:val="1"/>
      <w:numFmt w:val="bullet"/>
      <w:lvlText w:val=""/>
      <w:lvlJc w:val="left"/>
      <w:pPr>
        <w:tabs>
          <w:tab w:val="num" w:pos="4037"/>
        </w:tabs>
        <w:ind w:left="4037" w:hanging="360"/>
      </w:pPr>
      <w:rPr>
        <w:rFonts w:ascii="Wingdings" w:hAnsi="Wingdings" w:hint="default"/>
      </w:rPr>
    </w:lvl>
    <w:lvl w:ilvl="6" w:tplc="040C0001" w:tentative="1">
      <w:start w:val="1"/>
      <w:numFmt w:val="bullet"/>
      <w:lvlText w:val=""/>
      <w:lvlJc w:val="left"/>
      <w:pPr>
        <w:tabs>
          <w:tab w:val="num" w:pos="4757"/>
        </w:tabs>
        <w:ind w:left="4757" w:hanging="360"/>
      </w:pPr>
      <w:rPr>
        <w:rFonts w:ascii="Symbol" w:hAnsi="Symbol" w:hint="default"/>
      </w:rPr>
    </w:lvl>
    <w:lvl w:ilvl="7" w:tplc="040C0003" w:tentative="1">
      <w:start w:val="1"/>
      <w:numFmt w:val="bullet"/>
      <w:lvlText w:val="o"/>
      <w:lvlJc w:val="left"/>
      <w:pPr>
        <w:tabs>
          <w:tab w:val="num" w:pos="5477"/>
        </w:tabs>
        <w:ind w:left="5477" w:hanging="360"/>
      </w:pPr>
      <w:rPr>
        <w:rFonts w:ascii="Courier New" w:hAnsi="Courier New" w:cs="Courier New" w:hint="default"/>
      </w:rPr>
    </w:lvl>
    <w:lvl w:ilvl="8" w:tplc="040C0005" w:tentative="1">
      <w:start w:val="1"/>
      <w:numFmt w:val="bullet"/>
      <w:lvlText w:val=""/>
      <w:lvlJc w:val="left"/>
      <w:pPr>
        <w:tabs>
          <w:tab w:val="num" w:pos="6197"/>
        </w:tabs>
        <w:ind w:left="6197" w:hanging="360"/>
      </w:pPr>
      <w:rPr>
        <w:rFonts w:ascii="Wingdings" w:hAnsi="Wingdings" w:hint="default"/>
      </w:rPr>
    </w:lvl>
  </w:abstractNum>
  <w:abstractNum w:abstractNumId="36" w15:restartNumberingAfterBreak="0">
    <w:nsid w:val="538F5A64"/>
    <w:multiLevelType w:val="hybridMultilevel"/>
    <w:tmpl w:val="E84899C8"/>
    <w:lvl w:ilvl="0" w:tplc="040C0003">
      <w:start w:val="2"/>
      <w:numFmt w:val="bullet"/>
      <w:lvlText w:val="-"/>
      <w:lvlJc w:val="left"/>
      <w:pPr>
        <w:ind w:left="1430" w:hanging="360"/>
      </w:pPr>
      <w:rPr>
        <w:rFonts w:ascii="Palatino Linotype" w:eastAsia="Times New Roman" w:hAnsi="Palatino Linotype" w:cs="Arial" w:hint="default"/>
      </w:rPr>
    </w:lvl>
    <w:lvl w:ilvl="1" w:tplc="040C0003" w:tentative="1">
      <w:start w:val="1"/>
      <w:numFmt w:val="bullet"/>
      <w:lvlText w:val="o"/>
      <w:lvlJc w:val="left"/>
      <w:pPr>
        <w:ind w:left="2150" w:hanging="360"/>
      </w:pPr>
      <w:rPr>
        <w:rFonts w:ascii="Courier New" w:hAnsi="Courier New" w:cs="Courier New" w:hint="default"/>
      </w:rPr>
    </w:lvl>
    <w:lvl w:ilvl="2" w:tplc="040C0005" w:tentative="1">
      <w:start w:val="1"/>
      <w:numFmt w:val="bullet"/>
      <w:lvlText w:val=""/>
      <w:lvlJc w:val="left"/>
      <w:pPr>
        <w:ind w:left="2870" w:hanging="360"/>
      </w:pPr>
      <w:rPr>
        <w:rFonts w:ascii="Wingdings" w:hAnsi="Wingdings" w:hint="default"/>
      </w:rPr>
    </w:lvl>
    <w:lvl w:ilvl="3" w:tplc="040C0001" w:tentative="1">
      <w:start w:val="1"/>
      <w:numFmt w:val="bullet"/>
      <w:lvlText w:val=""/>
      <w:lvlJc w:val="left"/>
      <w:pPr>
        <w:ind w:left="3590" w:hanging="360"/>
      </w:pPr>
      <w:rPr>
        <w:rFonts w:ascii="Symbol" w:hAnsi="Symbol" w:hint="default"/>
      </w:rPr>
    </w:lvl>
    <w:lvl w:ilvl="4" w:tplc="040C0003" w:tentative="1">
      <w:start w:val="1"/>
      <w:numFmt w:val="bullet"/>
      <w:lvlText w:val="o"/>
      <w:lvlJc w:val="left"/>
      <w:pPr>
        <w:ind w:left="4310" w:hanging="360"/>
      </w:pPr>
      <w:rPr>
        <w:rFonts w:ascii="Courier New" w:hAnsi="Courier New" w:cs="Courier New" w:hint="default"/>
      </w:rPr>
    </w:lvl>
    <w:lvl w:ilvl="5" w:tplc="040C0005" w:tentative="1">
      <w:start w:val="1"/>
      <w:numFmt w:val="bullet"/>
      <w:lvlText w:val=""/>
      <w:lvlJc w:val="left"/>
      <w:pPr>
        <w:ind w:left="5030" w:hanging="360"/>
      </w:pPr>
      <w:rPr>
        <w:rFonts w:ascii="Wingdings" w:hAnsi="Wingdings" w:hint="default"/>
      </w:rPr>
    </w:lvl>
    <w:lvl w:ilvl="6" w:tplc="040C0001" w:tentative="1">
      <w:start w:val="1"/>
      <w:numFmt w:val="bullet"/>
      <w:lvlText w:val=""/>
      <w:lvlJc w:val="left"/>
      <w:pPr>
        <w:ind w:left="5750" w:hanging="360"/>
      </w:pPr>
      <w:rPr>
        <w:rFonts w:ascii="Symbol" w:hAnsi="Symbol" w:hint="default"/>
      </w:rPr>
    </w:lvl>
    <w:lvl w:ilvl="7" w:tplc="040C0003" w:tentative="1">
      <w:start w:val="1"/>
      <w:numFmt w:val="bullet"/>
      <w:lvlText w:val="o"/>
      <w:lvlJc w:val="left"/>
      <w:pPr>
        <w:ind w:left="6470" w:hanging="360"/>
      </w:pPr>
      <w:rPr>
        <w:rFonts w:ascii="Courier New" w:hAnsi="Courier New" w:cs="Courier New" w:hint="default"/>
      </w:rPr>
    </w:lvl>
    <w:lvl w:ilvl="8" w:tplc="040C0005" w:tentative="1">
      <w:start w:val="1"/>
      <w:numFmt w:val="bullet"/>
      <w:lvlText w:val=""/>
      <w:lvlJc w:val="left"/>
      <w:pPr>
        <w:ind w:left="7190" w:hanging="360"/>
      </w:pPr>
      <w:rPr>
        <w:rFonts w:ascii="Wingdings" w:hAnsi="Wingdings" w:hint="default"/>
      </w:rPr>
    </w:lvl>
  </w:abstractNum>
  <w:abstractNum w:abstractNumId="37" w15:restartNumberingAfterBreak="0">
    <w:nsid w:val="58AC747B"/>
    <w:multiLevelType w:val="hybridMultilevel"/>
    <w:tmpl w:val="548E52C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61C92E04"/>
    <w:multiLevelType w:val="hybridMultilevel"/>
    <w:tmpl w:val="21FE58EC"/>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62F5C46"/>
    <w:multiLevelType w:val="hybridMultilevel"/>
    <w:tmpl w:val="4D682818"/>
    <w:lvl w:ilvl="0" w:tplc="040C0001">
      <w:start w:val="1"/>
      <w:numFmt w:val="bullet"/>
      <w:lvlText w:val=""/>
      <w:lvlJc w:val="left"/>
      <w:pPr>
        <w:tabs>
          <w:tab w:val="num" w:pos="437"/>
        </w:tabs>
        <w:ind w:left="437" w:hanging="360"/>
      </w:pPr>
      <w:rPr>
        <w:rFonts w:ascii="Symbol" w:hAnsi="Symbol" w:hint="default"/>
      </w:rPr>
    </w:lvl>
    <w:lvl w:ilvl="1" w:tplc="040C0003" w:tentative="1">
      <w:start w:val="1"/>
      <w:numFmt w:val="bullet"/>
      <w:lvlText w:val="o"/>
      <w:lvlJc w:val="left"/>
      <w:pPr>
        <w:tabs>
          <w:tab w:val="num" w:pos="1157"/>
        </w:tabs>
        <w:ind w:left="1157" w:hanging="360"/>
      </w:pPr>
      <w:rPr>
        <w:rFonts w:ascii="Courier New" w:hAnsi="Courier New" w:cs="Courier New" w:hint="default"/>
      </w:rPr>
    </w:lvl>
    <w:lvl w:ilvl="2" w:tplc="040C0005" w:tentative="1">
      <w:start w:val="1"/>
      <w:numFmt w:val="bullet"/>
      <w:lvlText w:val=""/>
      <w:lvlJc w:val="left"/>
      <w:pPr>
        <w:tabs>
          <w:tab w:val="num" w:pos="1877"/>
        </w:tabs>
        <w:ind w:left="1877" w:hanging="360"/>
      </w:pPr>
      <w:rPr>
        <w:rFonts w:ascii="Wingdings" w:hAnsi="Wingdings" w:hint="default"/>
      </w:rPr>
    </w:lvl>
    <w:lvl w:ilvl="3" w:tplc="040C0001" w:tentative="1">
      <w:start w:val="1"/>
      <w:numFmt w:val="bullet"/>
      <w:lvlText w:val=""/>
      <w:lvlJc w:val="left"/>
      <w:pPr>
        <w:tabs>
          <w:tab w:val="num" w:pos="2597"/>
        </w:tabs>
        <w:ind w:left="2597" w:hanging="360"/>
      </w:pPr>
      <w:rPr>
        <w:rFonts w:ascii="Symbol" w:hAnsi="Symbol" w:hint="default"/>
      </w:rPr>
    </w:lvl>
    <w:lvl w:ilvl="4" w:tplc="040C0003" w:tentative="1">
      <w:start w:val="1"/>
      <w:numFmt w:val="bullet"/>
      <w:lvlText w:val="o"/>
      <w:lvlJc w:val="left"/>
      <w:pPr>
        <w:tabs>
          <w:tab w:val="num" w:pos="3317"/>
        </w:tabs>
        <w:ind w:left="3317" w:hanging="360"/>
      </w:pPr>
      <w:rPr>
        <w:rFonts w:ascii="Courier New" w:hAnsi="Courier New" w:cs="Courier New" w:hint="default"/>
      </w:rPr>
    </w:lvl>
    <w:lvl w:ilvl="5" w:tplc="040C0005" w:tentative="1">
      <w:start w:val="1"/>
      <w:numFmt w:val="bullet"/>
      <w:lvlText w:val=""/>
      <w:lvlJc w:val="left"/>
      <w:pPr>
        <w:tabs>
          <w:tab w:val="num" w:pos="4037"/>
        </w:tabs>
        <w:ind w:left="4037" w:hanging="360"/>
      </w:pPr>
      <w:rPr>
        <w:rFonts w:ascii="Wingdings" w:hAnsi="Wingdings" w:hint="default"/>
      </w:rPr>
    </w:lvl>
    <w:lvl w:ilvl="6" w:tplc="040C0001" w:tentative="1">
      <w:start w:val="1"/>
      <w:numFmt w:val="bullet"/>
      <w:lvlText w:val=""/>
      <w:lvlJc w:val="left"/>
      <w:pPr>
        <w:tabs>
          <w:tab w:val="num" w:pos="4757"/>
        </w:tabs>
        <w:ind w:left="4757" w:hanging="360"/>
      </w:pPr>
      <w:rPr>
        <w:rFonts w:ascii="Symbol" w:hAnsi="Symbol" w:hint="default"/>
      </w:rPr>
    </w:lvl>
    <w:lvl w:ilvl="7" w:tplc="040C0003" w:tentative="1">
      <w:start w:val="1"/>
      <w:numFmt w:val="bullet"/>
      <w:lvlText w:val="o"/>
      <w:lvlJc w:val="left"/>
      <w:pPr>
        <w:tabs>
          <w:tab w:val="num" w:pos="5477"/>
        </w:tabs>
        <w:ind w:left="5477" w:hanging="360"/>
      </w:pPr>
      <w:rPr>
        <w:rFonts w:ascii="Courier New" w:hAnsi="Courier New" w:cs="Courier New" w:hint="default"/>
      </w:rPr>
    </w:lvl>
    <w:lvl w:ilvl="8" w:tplc="040C0005" w:tentative="1">
      <w:start w:val="1"/>
      <w:numFmt w:val="bullet"/>
      <w:lvlText w:val=""/>
      <w:lvlJc w:val="left"/>
      <w:pPr>
        <w:tabs>
          <w:tab w:val="num" w:pos="6197"/>
        </w:tabs>
        <w:ind w:left="6197" w:hanging="360"/>
      </w:pPr>
      <w:rPr>
        <w:rFonts w:ascii="Wingdings" w:hAnsi="Wingdings" w:hint="default"/>
      </w:rPr>
    </w:lvl>
  </w:abstractNum>
  <w:abstractNum w:abstractNumId="40" w15:restartNumberingAfterBreak="0">
    <w:nsid w:val="67EC20A2"/>
    <w:multiLevelType w:val="multilevel"/>
    <w:tmpl w:val="5D3891BC"/>
    <w:lvl w:ilvl="0">
      <w:numFmt w:val="decimal"/>
      <w:pStyle w:val="Titre1"/>
      <w:lvlText w:val="%1"/>
      <w:lvlJc w:val="left"/>
      <w:pPr>
        <w:ind w:left="432"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57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41" w15:restartNumberingAfterBreak="0">
    <w:nsid w:val="6A532D93"/>
    <w:multiLevelType w:val="hybridMultilevel"/>
    <w:tmpl w:val="2886F344"/>
    <w:lvl w:ilvl="0" w:tplc="A438A682">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B7403AB"/>
    <w:multiLevelType w:val="hybridMultilevel"/>
    <w:tmpl w:val="E86AD4B0"/>
    <w:lvl w:ilvl="0" w:tplc="9F2CEF20">
      <w:numFmt w:val="bullet"/>
      <w:lvlText w:val="-"/>
      <w:lvlJc w:val="left"/>
      <w:pPr>
        <w:tabs>
          <w:tab w:val="num" w:pos="720"/>
        </w:tabs>
        <w:ind w:left="720" w:hanging="360"/>
      </w:pPr>
      <w:rPr>
        <w:rFonts w:ascii="Palatino Linotype" w:eastAsia="Perpetua Titling MT" w:hAnsi="Palatino Linotype" w:cs="Perpetua Titling MT"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EBD27EB"/>
    <w:multiLevelType w:val="hybridMultilevel"/>
    <w:tmpl w:val="77B4C892"/>
    <w:lvl w:ilvl="0" w:tplc="9F2CEF20">
      <w:numFmt w:val="bullet"/>
      <w:lvlText w:val="-"/>
      <w:lvlJc w:val="left"/>
      <w:pPr>
        <w:tabs>
          <w:tab w:val="num" w:pos="720"/>
        </w:tabs>
        <w:ind w:left="720" w:hanging="360"/>
      </w:pPr>
      <w:rPr>
        <w:rFonts w:ascii="Palatino Linotype" w:eastAsia="Perpetua Titling MT" w:hAnsi="Palatino Linotype" w:cs="Perpetua Titling MT" w:hint="default"/>
      </w:rPr>
    </w:lvl>
    <w:lvl w:ilvl="1" w:tplc="040C0005">
      <w:start w:val="1"/>
      <w:numFmt w:val="bullet"/>
      <w:lvlText w:val=""/>
      <w:lvlJc w:val="left"/>
      <w:pPr>
        <w:tabs>
          <w:tab w:val="num" w:pos="1440"/>
        </w:tabs>
        <w:ind w:left="1440" w:hanging="360"/>
      </w:pPr>
      <w:rPr>
        <w:rFonts w:ascii="Wingdings" w:hAnsi="Wingdings" w:hint="default"/>
      </w:rPr>
    </w:lvl>
    <w:lvl w:ilvl="2" w:tplc="9F2CEF20">
      <w:numFmt w:val="bullet"/>
      <w:lvlText w:val="-"/>
      <w:lvlJc w:val="left"/>
      <w:pPr>
        <w:tabs>
          <w:tab w:val="num" w:pos="2160"/>
        </w:tabs>
        <w:ind w:left="2160" w:hanging="360"/>
      </w:pPr>
      <w:rPr>
        <w:rFonts w:ascii="Palatino Linotype" w:eastAsia="Perpetua Titling MT" w:hAnsi="Palatino Linotype" w:cs="Perpetua Titling MT"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25B6B90"/>
    <w:multiLevelType w:val="hybridMultilevel"/>
    <w:tmpl w:val="625CBAD6"/>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6085C01"/>
    <w:multiLevelType w:val="hybridMultilevel"/>
    <w:tmpl w:val="BB9E2E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99103A8"/>
    <w:multiLevelType w:val="hybridMultilevel"/>
    <w:tmpl w:val="E5440C0A"/>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E2A5E84"/>
    <w:multiLevelType w:val="hybridMultilevel"/>
    <w:tmpl w:val="63D8C94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7FA95D55"/>
    <w:multiLevelType w:val="hybridMultilevel"/>
    <w:tmpl w:val="8BFA752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34"/>
  </w:num>
  <w:num w:numId="4">
    <w:abstractNumId w:val="21"/>
  </w:num>
  <w:num w:numId="5">
    <w:abstractNumId w:val="0"/>
  </w:num>
  <w:num w:numId="6">
    <w:abstractNumId w:val="2"/>
  </w:num>
  <w:num w:numId="7">
    <w:abstractNumId w:val="19"/>
  </w:num>
  <w:num w:numId="8">
    <w:abstractNumId w:val="23"/>
  </w:num>
  <w:num w:numId="9">
    <w:abstractNumId w:val="18"/>
  </w:num>
  <w:num w:numId="10">
    <w:abstractNumId w:val="24"/>
  </w:num>
  <w:num w:numId="11">
    <w:abstractNumId w:val="32"/>
  </w:num>
  <w:num w:numId="12">
    <w:abstractNumId w:val="47"/>
  </w:num>
  <w:num w:numId="13">
    <w:abstractNumId w:val="48"/>
  </w:num>
  <w:num w:numId="14">
    <w:abstractNumId w:val="45"/>
  </w:num>
  <w:num w:numId="15">
    <w:abstractNumId w:val="36"/>
  </w:num>
  <w:num w:numId="16">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num>
  <w:num w:numId="18">
    <w:abstractNumId w:val="41"/>
  </w:num>
  <w:num w:numId="19">
    <w:abstractNumId w:val="33"/>
  </w:num>
  <w:num w:numId="20">
    <w:abstractNumId w:val="27"/>
  </w:num>
  <w:num w:numId="21">
    <w:abstractNumId w:val="7"/>
  </w:num>
  <w:num w:numId="22">
    <w:abstractNumId w:val="5"/>
  </w:num>
  <w:num w:numId="23">
    <w:abstractNumId w:val="10"/>
  </w:num>
  <w:num w:numId="24">
    <w:abstractNumId w:val="42"/>
  </w:num>
  <w:num w:numId="25">
    <w:abstractNumId w:val="17"/>
  </w:num>
  <w:num w:numId="26">
    <w:abstractNumId w:val="13"/>
  </w:num>
  <w:num w:numId="27">
    <w:abstractNumId w:val="35"/>
  </w:num>
  <w:num w:numId="28">
    <w:abstractNumId w:val="43"/>
  </w:num>
  <w:num w:numId="29">
    <w:abstractNumId w:val="26"/>
  </w:num>
  <w:num w:numId="30">
    <w:abstractNumId w:val="37"/>
  </w:num>
  <w:num w:numId="31">
    <w:abstractNumId w:val="11"/>
  </w:num>
  <w:num w:numId="32">
    <w:abstractNumId w:val="28"/>
  </w:num>
  <w:num w:numId="33">
    <w:abstractNumId w:val="6"/>
  </w:num>
  <w:num w:numId="34">
    <w:abstractNumId w:val="15"/>
  </w:num>
  <w:num w:numId="35">
    <w:abstractNumId w:val="31"/>
  </w:num>
  <w:num w:numId="36">
    <w:abstractNumId w:val="30"/>
  </w:num>
  <w:num w:numId="37">
    <w:abstractNumId w:val="46"/>
  </w:num>
  <w:num w:numId="38">
    <w:abstractNumId w:val="38"/>
  </w:num>
  <w:num w:numId="39">
    <w:abstractNumId w:val="16"/>
  </w:num>
  <w:num w:numId="40">
    <w:abstractNumId w:val="44"/>
  </w:num>
  <w:num w:numId="41">
    <w:abstractNumId w:val="22"/>
  </w:num>
  <w:num w:numId="42">
    <w:abstractNumId w:val="14"/>
  </w:num>
  <w:num w:numId="43">
    <w:abstractNumId w:val="29"/>
  </w:num>
  <w:num w:numId="44">
    <w:abstractNumId w:val="8"/>
  </w:num>
  <w:num w:numId="45">
    <w:abstractNumId w:val="9"/>
  </w:num>
  <w:num w:numId="46">
    <w:abstractNumId w:val="20"/>
  </w:num>
  <w:num w:numId="47">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9"/>
  </w:num>
  <w:num w:numId="49">
    <w:abstractNumId w:val="45"/>
  </w:num>
  <w:num w:numId="50">
    <w:abstractNumId w:val="12"/>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activeWritingStyle w:appName="MSWord" w:lang="fr-FR" w:vendorID="64" w:dllVersion="6" w:nlCheck="1" w:checkStyle="0"/>
  <w:activeWritingStyle w:appName="MSWord" w:lang="en-US" w:vendorID="64" w:dllVersion="6" w:nlCheck="1" w:checkStyle="1"/>
  <w:activeWritingStyle w:appName="MSWord" w:lang="fr-FR" w:vendorID="64" w:dllVersion="4096" w:nlCheck="1" w:checkStyle="0"/>
  <w:activeWritingStyle w:appName="MSWord" w:lang="fr-FR" w:vendorID="64" w:dllVersion="0" w:nlCheck="1" w:checkStyle="0"/>
  <w:proofState w:spelling="clean" w:grammar="clean"/>
  <w:documentProtection w:edit="readOnly" w:enforcement="1" w:cryptProviderType="rsaAES" w:cryptAlgorithmClass="hash" w:cryptAlgorithmType="typeAny" w:cryptAlgorithmSid="14" w:cryptSpinCount="100000" w:hash="bJrhOycYY9c7SYe7vsutiy0djemRLBc9eSuOm73cj3ssaHvncWV77xFZfbbfwRKYEWDhB/Q1Puroyb6pfeg4hw==" w:salt="910dD3RyRUnCyKOvzGIMrQ=="/>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7453"/>
    <w:rsid w:val="00003F93"/>
    <w:rsid w:val="000041DF"/>
    <w:rsid w:val="000044F7"/>
    <w:rsid w:val="00004C5A"/>
    <w:rsid w:val="000067E4"/>
    <w:rsid w:val="00007C00"/>
    <w:rsid w:val="000128CF"/>
    <w:rsid w:val="000151EB"/>
    <w:rsid w:val="0002044F"/>
    <w:rsid w:val="00020F4B"/>
    <w:rsid w:val="0002221C"/>
    <w:rsid w:val="00027D38"/>
    <w:rsid w:val="00027DE2"/>
    <w:rsid w:val="000306E8"/>
    <w:rsid w:val="000348A9"/>
    <w:rsid w:val="00034EBA"/>
    <w:rsid w:val="00035FAB"/>
    <w:rsid w:val="0003656C"/>
    <w:rsid w:val="000370BC"/>
    <w:rsid w:val="00037C03"/>
    <w:rsid w:val="00040AB0"/>
    <w:rsid w:val="00040CE9"/>
    <w:rsid w:val="00040D81"/>
    <w:rsid w:val="00041875"/>
    <w:rsid w:val="0004193C"/>
    <w:rsid w:val="00041EB9"/>
    <w:rsid w:val="00042130"/>
    <w:rsid w:val="00042CBF"/>
    <w:rsid w:val="00043091"/>
    <w:rsid w:val="00043D49"/>
    <w:rsid w:val="000445FA"/>
    <w:rsid w:val="00044B53"/>
    <w:rsid w:val="00045CDB"/>
    <w:rsid w:val="00047E2E"/>
    <w:rsid w:val="0005503B"/>
    <w:rsid w:val="00055F33"/>
    <w:rsid w:val="0005666F"/>
    <w:rsid w:val="00060E74"/>
    <w:rsid w:val="00061583"/>
    <w:rsid w:val="0006166F"/>
    <w:rsid w:val="00062A0B"/>
    <w:rsid w:val="00062BB3"/>
    <w:rsid w:val="00063A7E"/>
    <w:rsid w:val="00065150"/>
    <w:rsid w:val="000653E8"/>
    <w:rsid w:val="000669D6"/>
    <w:rsid w:val="000676A4"/>
    <w:rsid w:val="00067F71"/>
    <w:rsid w:val="00071C89"/>
    <w:rsid w:val="00072430"/>
    <w:rsid w:val="00073184"/>
    <w:rsid w:val="00073AA5"/>
    <w:rsid w:val="0007402A"/>
    <w:rsid w:val="000744B4"/>
    <w:rsid w:val="000748E8"/>
    <w:rsid w:val="00076014"/>
    <w:rsid w:val="00077183"/>
    <w:rsid w:val="00077B60"/>
    <w:rsid w:val="00080D4E"/>
    <w:rsid w:val="0008348E"/>
    <w:rsid w:val="00083B31"/>
    <w:rsid w:val="000843D6"/>
    <w:rsid w:val="0008495E"/>
    <w:rsid w:val="00085F38"/>
    <w:rsid w:val="00087CB4"/>
    <w:rsid w:val="00091735"/>
    <w:rsid w:val="00092071"/>
    <w:rsid w:val="000925F9"/>
    <w:rsid w:val="0009596E"/>
    <w:rsid w:val="000961B9"/>
    <w:rsid w:val="000968B6"/>
    <w:rsid w:val="00097BAF"/>
    <w:rsid w:val="000A2373"/>
    <w:rsid w:val="000A26B8"/>
    <w:rsid w:val="000A2B01"/>
    <w:rsid w:val="000A2E0F"/>
    <w:rsid w:val="000A3206"/>
    <w:rsid w:val="000A322C"/>
    <w:rsid w:val="000A67C3"/>
    <w:rsid w:val="000A6ED8"/>
    <w:rsid w:val="000A7663"/>
    <w:rsid w:val="000A7A83"/>
    <w:rsid w:val="000A7CB3"/>
    <w:rsid w:val="000B043C"/>
    <w:rsid w:val="000B0FA5"/>
    <w:rsid w:val="000B2E04"/>
    <w:rsid w:val="000B30CA"/>
    <w:rsid w:val="000B3174"/>
    <w:rsid w:val="000B35AA"/>
    <w:rsid w:val="000B3721"/>
    <w:rsid w:val="000B6933"/>
    <w:rsid w:val="000B7869"/>
    <w:rsid w:val="000B7F8C"/>
    <w:rsid w:val="000C0187"/>
    <w:rsid w:val="000C3275"/>
    <w:rsid w:val="000C4CE0"/>
    <w:rsid w:val="000C753F"/>
    <w:rsid w:val="000D3EC3"/>
    <w:rsid w:val="000D4660"/>
    <w:rsid w:val="000D5D1D"/>
    <w:rsid w:val="000D5F6B"/>
    <w:rsid w:val="000D604C"/>
    <w:rsid w:val="000D7C11"/>
    <w:rsid w:val="000E0018"/>
    <w:rsid w:val="000E1122"/>
    <w:rsid w:val="000E37A5"/>
    <w:rsid w:val="000E48EE"/>
    <w:rsid w:val="000E5F92"/>
    <w:rsid w:val="000E6546"/>
    <w:rsid w:val="000F46BF"/>
    <w:rsid w:val="000F60C8"/>
    <w:rsid w:val="000F71B5"/>
    <w:rsid w:val="001008CE"/>
    <w:rsid w:val="00102F8A"/>
    <w:rsid w:val="00103435"/>
    <w:rsid w:val="00103E45"/>
    <w:rsid w:val="00104E1C"/>
    <w:rsid w:val="00105D5E"/>
    <w:rsid w:val="001063EB"/>
    <w:rsid w:val="00106A42"/>
    <w:rsid w:val="00111542"/>
    <w:rsid w:val="00112D3D"/>
    <w:rsid w:val="00113FA9"/>
    <w:rsid w:val="001168F9"/>
    <w:rsid w:val="001171A7"/>
    <w:rsid w:val="00121756"/>
    <w:rsid w:val="00121E7E"/>
    <w:rsid w:val="00122508"/>
    <w:rsid w:val="00122A0D"/>
    <w:rsid w:val="0012539B"/>
    <w:rsid w:val="00127F05"/>
    <w:rsid w:val="0013080D"/>
    <w:rsid w:val="0013141C"/>
    <w:rsid w:val="00132822"/>
    <w:rsid w:val="00133015"/>
    <w:rsid w:val="00133097"/>
    <w:rsid w:val="00133FBB"/>
    <w:rsid w:val="00134A84"/>
    <w:rsid w:val="00136595"/>
    <w:rsid w:val="001371B4"/>
    <w:rsid w:val="00142784"/>
    <w:rsid w:val="00142BD2"/>
    <w:rsid w:val="00143DD9"/>
    <w:rsid w:val="001474C2"/>
    <w:rsid w:val="00150943"/>
    <w:rsid w:val="00151CC8"/>
    <w:rsid w:val="001549A2"/>
    <w:rsid w:val="00155652"/>
    <w:rsid w:val="00155A94"/>
    <w:rsid w:val="001566BF"/>
    <w:rsid w:val="001573BB"/>
    <w:rsid w:val="00161162"/>
    <w:rsid w:val="001619B9"/>
    <w:rsid w:val="0016269F"/>
    <w:rsid w:val="0016430E"/>
    <w:rsid w:val="00165BD8"/>
    <w:rsid w:val="00166256"/>
    <w:rsid w:val="00166D08"/>
    <w:rsid w:val="001704CE"/>
    <w:rsid w:val="001715C9"/>
    <w:rsid w:val="001722C8"/>
    <w:rsid w:val="00172312"/>
    <w:rsid w:val="00172400"/>
    <w:rsid w:val="00173428"/>
    <w:rsid w:val="001744C0"/>
    <w:rsid w:val="00180291"/>
    <w:rsid w:val="00180EC1"/>
    <w:rsid w:val="001820E3"/>
    <w:rsid w:val="001847FC"/>
    <w:rsid w:val="00184DEA"/>
    <w:rsid w:val="0018672F"/>
    <w:rsid w:val="00187622"/>
    <w:rsid w:val="00187F22"/>
    <w:rsid w:val="00190A09"/>
    <w:rsid w:val="00190EC1"/>
    <w:rsid w:val="00191600"/>
    <w:rsid w:val="00191C3A"/>
    <w:rsid w:val="00193D44"/>
    <w:rsid w:val="00193FE6"/>
    <w:rsid w:val="001953EB"/>
    <w:rsid w:val="00195C4A"/>
    <w:rsid w:val="00195DB6"/>
    <w:rsid w:val="00196589"/>
    <w:rsid w:val="00196864"/>
    <w:rsid w:val="0019717D"/>
    <w:rsid w:val="001973B0"/>
    <w:rsid w:val="001A2005"/>
    <w:rsid w:val="001A5CEC"/>
    <w:rsid w:val="001A76EF"/>
    <w:rsid w:val="001B12DB"/>
    <w:rsid w:val="001B1F5B"/>
    <w:rsid w:val="001B24FF"/>
    <w:rsid w:val="001B329B"/>
    <w:rsid w:val="001B47CC"/>
    <w:rsid w:val="001B533F"/>
    <w:rsid w:val="001B61A8"/>
    <w:rsid w:val="001B6A87"/>
    <w:rsid w:val="001C08D5"/>
    <w:rsid w:val="001C1802"/>
    <w:rsid w:val="001C19DD"/>
    <w:rsid w:val="001C1DCC"/>
    <w:rsid w:val="001C34D7"/>
    <w:rsid w:val="001C36AB"/>
    <w:rsid w:val="001C3AF5"/>
    <w:rsid w:val="001C4EFD"/>
    <w:rsid w:val="001C51F0"/>
    <w:rsid w:val="001C6832"/>
    <w:rsid w:val="001C686B"/>
    <w:rsid w:val="001C69A1"/>
    <w:rsid w:val="001C6AF1"/>
    <w:rsid w:val="001D03C0"/>
    <w:rsid w:val="001D113A"/>
    <w:rsid w:val="001D53ED"/>
    <w:rsid w:val="001D66D1"/>
    <w:rsid w:val="001D67F3"/>
    <w:rsid w:val="001E018B"/>
    <w:rsid w:val="001E130D"/>
    <w:rsid w:val="001E13C7"/>
    <w:rsid w:val="001E3163"/>
    <w:rsid w:val="001E7235"/>
    <w:rsid w:val="001E760C"/>
    <w:rsid w:val="001F1106"/>
    <w:rsid w:val="001F2269"/>
    <w:rsid w:val="001F25B8"/>
    <w:rsid w:val="001F2ADB"/>
    <w:rsid w:val="001F33CA"/>
    <w:rsid w:val="001F3548"/>
    <w:rsid w:val="001F390C"/>
    <w:rsid w:val="001F3E44"/>
    <w:rsid w:val="001F4C15"/>
    <w:rsid w:val="001F6C8A"/>
    <w:rsid w:val="002002BD"/>
    <w:rsid w:val="0020090B"/>
    <w:rsid w:val="00200C6A"/>
    <w:rsid w:val="00201629"/>
    <w:rsid w:val="002022E6"/>
    <w:rsid w:val="00202F08"/>
    <w:rsid w:val="00203E07"/>
    <w:rsid w:val="00204435"/>
    <w:rsid w:val="002051A0"/>
    <w:rsid w:val="00207196"/>
    <w:rsid w:val="00207EA6"/>
    <w:rsid w:val="00210313"/>
    <w:rsid w:val="00210C10"/>
    <w:rsid w:val="00211E37"/>
    <w:rsid w:val="0021439D"/>
    <w:rsid w:val="00214499"/>
    <w:rsid w:val="00214663"/>
    <w:rsid w:val="00214825"/>
    <w:rsid w:val="00214BE0"/>
    <w:rsid w:val="00217CC0"/>
    <w:rsid w:val="00220B97"/>
    <w:rsid w:val="00221242"/>
    <w:rsid w:val="002238BD"/>
    <w:rsid w:val="002239A6"/>
    <w:rsid w:val="00223E96"/>
    <w:rsid w:val="00225D0B"/>
    <w:rsid w:val="00225D4D"/>
    <w:rsid w:val="00225FE6"/>
    <w:rsid w:val="002262B5"/>
    <w:rsid w:val="00226907"/>
    <w:rsid w:val="002269F7"/>
    <w:rsid w:val="00227E9B"/>
    <w:rsid w:val="002318A6"/>
    <w:rsid w:val="0023347B"/>
    <w:rsid w:val="00233CFA"/>
    <w:rsid w:val="00234F33"/>
    <w:rsid w:val="00235DAF"/>
    <w:rsid w:val="00235EC0"/>
    <w:rsid w:val="002360C1"/>
    <w:rsid w:val="0024091F"/>
    <w:rsid w:val="00240962"/>
    <w:rsid w:val="00243E47"/>
    <w:rsid w:val="002442B6"/>
    <w:rsid w:val="002459D0"/>
    <w:rsid w:val="00246207"/>
    <w:rsid w:val="00246F1F"/>
    <w:rsid w:val="00247F97"/>
    <w:rsid w:val="002505E9"/>
    <w:rsid w:val="00253769"/>
    <w:rsid w:val="00253E5B"/>
    <w:rsid w:val="002541EE"/>
    <w:rsid w:val="002554AB"/>
    <w:rsid w:val="002555FB"/>
    <w:rsid w:val="0025620B"/>
    <w:rsid w:val="00256309"/>
    <w:rsid w:val="00257735"/>
    <w:rsid w:val="00261A28"/>
    <w:rsid w:val="00262405"/>
    <w:rsid w:val="00262EEA"/>
    <w:rsid w:val="00263129"/>
    <w:rsid w:val="00264C57"/>
    <w:rsid w:val="002654DF"/>
    <w:rsid w:val="002712A9"/>
    <w:rsid w:val="00271CE0"/>
    <w:rsid w:val="00271E96"/>
    <w:rsid w:val="002723C5"/>
    <w:rsid w:val="00272C5F"/>
    <w:rsid w:val="002777AA"/>
    <w:rsid w:val="00282469"/>
    <w:rsid w:val="00283038"/>
    <w:rsid w:val="00285085"/>
    <w:rsid w:val="00286282"/>
    <w:rsid w:val="00286B6F"/>
    <w:rsid w:val="00286EDA"/>
    <w:rsid w:val="00292A03"/>
    <w:rsid w:val="00294402"/>
    <w:rsid w:val="0029559B"/>
    <w:rsid w:val="002956A3"/>
    <w:rsid w:val="00295C1A"/>
    <w:rsid w:val="002A3292"/>
    <w:rsid w:val="002A32F9"/>
    <w:rsid w:val="002A357E"/>
    <w:rsid w:val="002A36A0"/>
    <w:rsid w:val="002A4189"/>
    <w:rsid w:val="002A518F"/>
    <w:rsid w:val="002A63D7"/>
    <w:rsid w:val="002A70EF"/>
    <w:rsid w:val="002B2181"/>
    <w:rsid w:val="002B49B1"/>
    <w:rsid w:val="002B7D1D"/>
    <w:rsid w:val="002C08F9"/>
    <w:rsid w:val="002C0E08"/>
    <w:rsid w:val="002C1477"/>
    <w:rsid w:val="002C21D5"/>
    <w:rsid w:val="002C2953"/>
    <w:rsid w:val="002C2978"/>
    <w:rsid w:val="002C43F9"/>
    <w:rsid w:val="002C58C0"/>
    <w:rsid w:val="002C6489"/>
    <w:rsid w:val="002C76B0"/>
    <w:rsid w:val="002D10EC"/>
    <w:rsid w:val="002D2955"/>
    <w:rsid w:val="002D3766"/>
    <w:rsid w:val="002D3F05"/>
    <w:rsid w:val="002E0C97"/>
    <w:rsid w:val="002E140C"/>
    <w:rsid w:val="002E191B"/>
    <w:rsid w:val="002E1ED2"/>
    <w:rsid w:val="002E5CD1"/>
    <w:rsid w:val="002E7CCB"/>
    <w:rsid w:val="002F00B8"/>
    <w:rsid w:val="002F1FA9"/>
    <w:rsid w:val="002F469A"/>
    <w:rsid w:val="002F4D63"/>
    <w:rsid w:val="002F6787"/>
    <w:rsid w:val="002F7213"/>
    <w:rsid w:val="00301E55"/>
    <w:rsid w:val="003022E8"/>
    <w:rsid w:val="00302F32"/>
    <w:rsid w:val="00303E99"/>
    <w:rsid w:val="003067C7"/>
    <w:rsid w:val="003069BB"/>
    <w:rsid w:val="00307038"/>
    <w:rsid w:val="0031115D"/>
    <w:rsid w:val="0031169C"/>
    <w:rsid w:val="0031169E"/>
    <w:rsid w:val="00314955"/>
    <w:rsid w:val="00315779"/>
    <w:rsid w:val="00315EB7"/>
    <w:rsid w:val="00316155"/>
    <w:rsid w:val="00316353"/>
    <w:rsid w:val="00317180"/>
    <w:rsid w:val="003177FB"/>
    <w:rsid w:val="00317D3E"/>
    <w:rsid w:val="00317DB5"/>
    <w:rsid w:val="00320065"/>
    <w:rsid w:val="00320556"/>
    <w:rsid w:val="00321682"/>
    <w:rsid w:val="00321A41"/>
    <w:rsid w:val="00321BDD"/>
    <w:rsid w:val="00325F5A"/>
    <w:rsid w:val="0032675E"/>
    <w:rsid w:val="00327CE4"/>
    <w:rsid w:val="0033004A"/>
    <w:rsid w:val="003312C1"/>
    <w:rsid w:val="00332042"/>
    <w:rsid w:val="0033312A"/>
    <w:rsid w:val="00334336"/>
    <w:rsid w:val="0033498C"/>
    <w:rsid w:val="00335055"/>
    <w:rsid w:val="00335202"/>
    <w:rsid w:val="0033534A"/>
    <w:rsid w:val="00335D5A"/>
    <w:rsid w:val="00337D84"/>
    <w:rsid w:val="00340988"/>
    <w:rsid w:val="00341099"/>
    <w:rsid w:val="00342407"/>
    <w:rsid w:val="00342631"/>
    <w:rsid w:val="00345095"/>
    <w:rsid w:val="00347D84"/>
    <w:rsid w:val="00351230"/>
    <w:rsid w:val="003512FE"/>
    <w:rsid w:val="003527D4"/>
    <w:rsid w:val="00352D9A"/>
    <w:rsid w:val="00353643"/>
    <w:rsid w:val="00353651"/>
    <w:rsid w:val="00356705"/>
    <w:rsid w:val="003567FD"/>
    <w:rsid w:val="003578EC"/>
    <w:rsid w:val="0036099D"/>
    <w:rsid w:val="00360CAD"/>
    <w:rsid w:val="00361114"/>
    <w:rsid w:val="00361212"/>
    <w:rsid w:val="003613AF"/>
    <w:rsid w:val="003621CB"/>
    <w:rsid w:val="0036268F"/>
    <w:rsid w:val="00362C11"/>
    <w:rsid w:val="00366A6A"/>
    <w:rsid w:val="0036765F"/>
    <w:rsid w:val="00370804"/>
    <w:rsid w:val="00370E85"/>
    <w:rsid w:val="003711F8"/>
    <w:rsid w:val="00372459"/>
    <w:rsid w:val="00372A2E"/>
    <w:rsid w:val="003756F1"/>
    <w:rsid w:val="00375AC6"/>
    <w:rsid w:val="00375CF8"/>
    <w:rsid w:val="00376E05"/>
    <w:rsid w:val="00377B4E"/>
    <w:rsid w:val="00380041"/>
    <w:rsid w:val="003804F5"/>
    <w:rsid w:val="00380B6A"/>
    <w:rsid w:val="00382935"/>
    <w:rsid w:val="003846DE"/>
    <w:rsid w:val="0038537F"/>
    <w:rsid w:val="00386539"/>
    <w:rsid w:val="0038683F"/>
    <w:rsid w:val="00390DEB"/>
    <w:rsid w:val="00392B21"/>
    <w:rsid w:val="00392C3B"/>
    <w:rsid w:val="0039400E"/>
    <w:rsid w:val="00395B61"/>
    <w:rsid w:val="003A04E1"/>
    <w:rsid w:val="003A3BF8"/>
    <w:rsid w:val="003A3D46"/>
    <w:rsid w:val="003A516E"/>
    <w:rsid w:val="003A577B"/>
    <w:rsid w:val="003A58B9"/>
    <w:rsid w:val="003A6676"/>
    <w:rsid w:val="003A6F0D"/>
    <w:rsid w:val="003A7636"/>
    <w:rsid w:val="003A7930"/>
    <w:rsid w:val="003A7AC7"/>
    <w:rsid w:val="003A7AD3"/>
    <w:rsid w:val="003B0D00"/>
    <w:rsid w:val="003B0DD9"/>
    <w:rsid w:val="003B197F"/>
    <w:rsid w:val="003B2377"/>
    <w:rsid w:val="003B23ED"/>
    <w:rsid w:val="003B3485"/>
    <w:rsid w:val="003B4888"/>
    <w:rsid w:val="003B610C"/>
    <w:rsid w:val="003B6D53"/>
    <w:rsid w:val="003B7514"/>
    <w:rsid w:val="003B7C5B"/>
    <w:rsid w:val="003C0A33"/>
    <w:rsid w:val="003C1268"/>
    <w:rsid w:val="003C139A"/>
    <w:rsid w:val="003C2527"/>
    <w:rsid w:val="003C2B1E"/>
    <w:rsid w:val="003C42D2"/>
    <w:rsid w:val="003C4B31"/>
    <w:rsid w:val="003C571E"/>
    <w:rsid w:val="003C61A0"/>
    <w:rsid w:val="003D0709"/>
    <w:rsid w:val="003D0B6C"/>
    <w:rsid w:val="003D27F3"/>
    <w:rsid w:val="003D3287"/>
    <w:rsid w:val="003D383C"/>
    <w:rsid w:val="003D3BFA"/>
    <w:rsid w:val="003D3CD7"/>
    <w:rsid w:val="003D4C70"/>
    <w:rsid w:val="003D53F6"/>
    <w:rsid w:val="003E14E3"/>
    <w:rsid w:val="003E2ED9"/>
    <w:rsid w:val="003E4717"/>
    <w:rsid w:val="003E4F05"/>
    <w:rsid w:val="003E607B"/>
    <w:rsid w:val="003E6140"/>
    <w:rsid w:val="003E61D0"/>
    <w:rsid w:val="003E7478"/>
    <w:rsid w:val="003E74E3"/>
    <w:rsid w:val="003F0743"/>
    <w:rsid w:val="003F3A0A"/>
    <w:rsid w:val="003F4153"/>
    <w:rsid w:val="003F5A76"/>
    <w:rsid w:val="0040045B"/>
    <w:rsid w:val="00401AD5"/>
    <w:rsid w:val="00406970"/>
    <w:rsid w:val="004075F4"/>
    <w:rsid w:val="00410410"/>
    <w:rsid w:val="00410772"/>
    <w:rsid w:val="00410B1C"/>
    <w:rsid w:val="004115D9"/>
    <w:rsid w:val="004130B0"/>
    <w:rsid w:val="00413C4A"/>
    <w:rsid w:val="00414450"/>
    <w:rsid w:val="00414CD8"/>
    <w:rsid w:val="00416AA3"/>
    <w:rsid w:val="00416D60"/>
    <w:rsid w:val="00417265"/>
    <w:rsid w:val="0041755D"/>
    <w:rsid w:val="004204D2"/>
    <w:rsid w:val="00420E52"/>
    <w:rsid w:val="00420ED4"/>
    <w:rsid w:val="00422115"/>
    <w:rsid w:val="004241F3"/>
    <w:rsid w:val="00427B7D"/>
    <w:rsid w:val="004301DA"/>
    <w:rsid w:val="0043071A"/>
    <w:rsid w:val="004319B2"/>
    <w:rsid w:val="0043251D"/>
    <w:rsid w:val="00433AA8"/>
    <w:rsid w:val="00433BCF"/>
    <w:rsid w:val="0043514F"/>
    <w:rsid w:val="00435EF9"/>
    <w:rsid w:val="004377B7"/>
    <w:rsid w:val="00440AF1"/>
    <w:rsid w:val="00441A64"/>
    <w:rsid w:val="00441FF1"/>
    <w:rsid w:val="004424DC"/>
    <w:rsid w:val="00442BF6"/>
    <w:rsid w:val="00442C29"/>
    <w:rsid w:val="0044303D"/>
    <w:rsid w:val="0044305D"/>
    <w:rsid w:val="00445362"/>
    <w:rsid w:val="00445444"/>
    <w:rsid w:val="00446539"/>
    <w:rsid w:val="00447226"/>
    <w:rsid w:val="00447701"/>
    <w:rsid w:val="00447C7A"/>
    <w:rsid w:val="00451491"/>
    <w:rsid w:val="00454BC4"/>
    <w:rsid w:val="00454FF3"/>
    <w:rsid w:val="004555FB"/>
    <w:rsid w:val="00455CCA"/>
    <w:rsid w:val="00455E3C"/>
    <w:rsid w:val="00456467"/>
    <w:rsid w:val="00456EAE"/>
    <w:rsid w:val="00457349"/>
    <w:rsid w:val="00457C82"/>
    <w:rsid w:val="0046070D"/>
    <w:rsid w:val="00460A6E"/>
    <w:rsid w:val="00460D15"/>
    <w:rsid w:val="00461831"/>
    <w:rsid w:val="00466109"/>
    <w:rsid w:val="00466606"/>
    <w:rsid w:val="004732D4"/>
    <w:rsid w:val="0047378A"/>
    <w:rsid w:val="00474C4B"/>
    <w:rsid w:val="00482C20"/>
    <w:rsid w:val="00482C8E"/>
    <w:rsid w:val="0048330E"/>
    <w:rsid w:val="004838AA"/>
    <w:rsid w:val="00483AD2"/>
    <w:rsid w:val="00483BC3"/>
    <w:rsid w:val="00484E1E"/>
    <w:rsid w:val="00485796"/>
    <w:rsid w:val="00485CA5"/>
    <w:rsid w:val="004860C2"/>
    <w:rsid w:val="00486BD7"/>
    <w:rsid w:val="00486C0B"/>
    <w:rsid w:val="00486C83"/>
    <w:rsid w:val="00487453"/>
    <w:rsid w:val="00487CAD"/>
    <w:rsid w:val="0049203D"/>
    <w:rsid w:val="004920A0"/>
    <w:rsid w:val="004920DA"/>
    <w:rsid w:val="004947D9"/>
    <w:rsid w:val="0049481C"/>
    <w:rsid w:val="004A13D4"/>
    <w:rsid w:val="004A2CA2"/>
    <w:rsid w:val="004A4E23"/>
    <w:rsid w:val="004A73D1"/>
    <w:rsid w:val="004A7CC3"/>
    <w:rsid w:val="004B2E71"/>
    <w:rsid w:val="004B5F2E"/>
    <w:rsid w:val="004B66A0"/>
    <w:rsid w:val="004B77CD"/>
    <w:rsid w:val="004C0AF4"/>
    <w:rsid w:val="004C1B4D"/>
    <w:rsid w:val="004C30B2"/>
    <w:rsid w:val="004C3538"/>
    <w:rsid w:val="004C399E"/>
    <w:rsid w:val="004C5AB8"/>
    <w:rsid w:val="004C60A2"/>
    <w:rsid w:val="004C6A8F"/>
    <w:rsid w:val="004C6DD6"/>
    <w:rsid w:val="004C79BE"/>
    <w:rsid w:val="004D280C"/>
    <w:rsid w:val="004D31D2"/>
    <w:rsid w:val="004D47D0"/>
    <w:rsid w:val="004D69C4"/>
    <w:rsid w:val="004D729E"/>
    <w:rsid w:val="004D796F"/>
    <w:rsid w:val="004E36D7"/>
    <w:rsid w:val="004E3C20"/>
    <w:rsid w:val="004E4236"/>
    <w:rsid w:val="004E4DDB"/>
    <w:rsid w:val="004E57E4"/>
    <w:rsid w:val="004E5D78"/>
    <w:rsid w:val="004E71C9"/>
    <w:rsid w:val="004F16E1"/>
    <w:rsid w:val="004F53DD"/>
    <w:rsid w:val="005003C1"/>
    <w:rsid w:val="005005CA"/>
    <w:rsid w:val="00500B63"/>
    <w:rsid w:val="0050641F"/>
    <w:rsid w:val="00510754"/>
    <w:rsid w:val="0051225C"/>
    <w:rsid w:val="0051370B"/>
    <w:rsid w:val="00513ACF"/>
    <w:rsid w:val="00515487"/>
    <w:rsid w:val="005157FE"/>
    <w:rsid w:val="00515A8A"/>
    <w:rsid w:val="00516F02"/>
    <w:rsid w:val="00517208"/>
    <w:rsid w:val="00517A7C"/>
    <w:rsid w:val="00520032"/>
    <w:rsid w:val="005201EC"/>
    <w:rsid w:val="00521635"/>
    <w:rsid w:val="00521EC6"/>
    <w:rsid w:val="00523C97"/>
    <w:rsid w:val="00523FCE"/>
    <w:rsid w:val="005243A6"/>
    <w:rsid w:val="00525A39"/>
    <w:rsid w:val="00525AFA"/>
    <w:rsid w:val="00525D10"/>
    <w:rsid w:val="00527188"/>
    <w:rsid w:val="00527C1F"/>
    <w:rsid w:val="0053041E"/>
    <w:rsid w:val="0053392D"/>
    <w:rsid w:val="0053498E"/>
    <w:rsid w:val="0053650B"/>
    <w:rsid w:val="0053663E"/>
    <w:rsid w:val="0053678F"/>
    <w:rsid w:val="00536E79"/>
    <w:rsid w:val="005373A8"/>
    <w:rsid w:val="00537D7B"/>
    <w:rsid w:val="00537F38"/>
    <w:rsid w:val="00540FEB"/>
    <w:rsid w:val="00541269"/>
    <w:rsid w:val="00542F01"/>
    <w:rsid w:val="00544DEF"/>
    <w:rsid w:val="00544F5D"/>
    <w:rsid w:val="005456E0"/>
    <w:rsid w:val="00547609"/>
    <w:rsid w:val="00547DDB"/>
    <w:rsid w:val="005509E9"/>
    <w:rsid w:val="00551EBF"/>
    <w:rsid w:val="005526AF"/>
    <w:rsid w:val="0055313B"/>
    <w:rsid w:val="005534A5"/>
    <w:rsid w:val="00553D70"/>
    <w:rsid w:val="00554CDD"/>
    <w:rsid w:val="00554F9E"/>
    <w:rsid w:val="00555EF8"/>
    <w:rsid w:val="00556FE5"/>
    <w:rsid w:val="0056097F"/>
    <w:rsid w:val="00560DD3"/>
    <w:rsid w:val="00560FD5"/>
    <w:rsid w:val="00563DD1"/>
    <w:rsid w:val="00564D84"/>
    <w:rsid w:val="0056514F"/>
    <w:rsid w:val="005663AD"/>
    <w:rsid w:val="00567765"/>
    <w:rsid w:val="005725F5"/>
    <w:rsid w:val="00572D87"/>
    <w:rsid w:val="005737E5"/>
    <w:rsid w:val="00574440"/>
    <w:rsid w:val="00574E3B"/>
    <w:rsid w:val="0057560F"/>
    <w:rsid w:val="00575FE6"/>
    <w:rsid w:val="005762BA"/>
    <w:rsid w:val="005805A6"/>
    <w:rsid w:val="00581CD5"/>
    <w:rsid w:val="0058298A"/>
    <w:rsid w:val="005831A0"/>
    <w:rsid w:val="00583EE3"/>
    <w:rsid w:val="00584430"/>
    <w:rsid w:val="00584A67"/>
    <w:rsid w:val="00585344"/>
    <w:rsid w:val="00586108"/>
    <w:rsid w:val="00586C5F"/>
    <w:rsid w:val="00586F71"/>
    <w:rsid w:val="00587875"/>
    <w:rsid w:val="005878F6"/>
    <w:rsid w:val="0059303F"/>
    <w:rsid w:val="0059319D"/>
    <w:rsid w:val="00594612"/>
    <w:rsid w:val="00596798"/>
    <w:rsid w:val="00597B2F"/>
    <w:rsid w:val="005A10F6"/>
    <w:rsid w:val="005A18FF"/>
    <w:rsid w:val="005A3315"/>
    <w:rsid w:val="005A5BF0"/>
    <w:rsid w:val="005A5F29"/>
    <w:rsid w:val="005A6D09"/>
    <w:rsid w:val="005B1887"/>
    <w:rsid w:val="005B2A2B"/>
    <w:rsid w:val="005B3071"/>
    <w:rsid w:val="005B6957"/>
    <w:rsid w:val="005B6BD9"/>
    <w:rsid w:val="005C02A2"/>
    <w:rsid w:val="005C18D8"/>
    <w:rsid w:val="005C4366"/>
    <w:rsid w:val="005C49A6"/>
    <w:rsid w:val="005C541B"/>
    <w:rsid w:val="005C5E08"/>
    <w:rsid w:val="005C7868"/>
    <w:rsid w:val="005C7F88"/>
    <w:rsid w:val="005D6207"/>
    <w:rsid w:val="005D630C"/>
    <w:rsid w:val="005E05B1"/>
    <w:rsid w:val="005E30BE"/>
    <w:rsid w:val="005E31FB"/>
    <w:rsid w:val="005E3B62"/>
    <w:rsid w:val="005E4147"/>
    <w:rsid w:val="005E6154"/>
    <w:rsid w:val="005E703B"/>
    <w:rsid w:val="005F091D"/>
    <w:rsid w:val="005F0CF0"/>
    <w:rsid w:val="005F1981"/>
    <w:rsid w:val="005F1D76"/>
    <w:rsid w:val="005F338C"/>
    <w:rsid w:val="005F3E0A"/>
    <w:rsid w:val="005F4AE5"/>
    <w:rsid w:val="005F5BE6"/>
    <w:rsid w:val="00600468"/>
    <w:rsid w:val="00602A7C"/>
    <w:rsid w:val="00602EF1"/>
    <w:rsid w:val="0060643A"/>
    <w:rsid w:val="00607069"/>
    <w:rsid w:val="00613963"/>
    <w:rsid w:val="00613A20"/>
    <w:rsid w:val="0061429F"/>
    <w:rsid w:val="006148E3"/>
    <w:rsid w:val="00615270"/>
    <w:rsid w:val="00615806"/>
    <w:rsid w:val="00616172"/>
    <w:rsid w:val="0062054A"/>
    <w:rsid w:val="006220D3"/>
    <w:rsid w:val="006232EF"/>
    <w:rsid w:val="0062443F"/>
    <w:rsid w:val="006255CB"/>
    <w:rsid w:val="00625B40"/>
    <w:rsid w:val="00626036"/>
    <w:rsid w:val="00627AFB"/>
    <w:rsid w:val="00630EC3"/>
    <w:rsid w:val="00630FC9"/>
    <w:rsid w:val="006314DA"/>
    <w:rsid w:val="00632020"/>
    <w:rsid w:val="006325CC"/>
    <w:rsid w:val="0063352C"/>
    <w:rsid w:val="0063546D"/>
    <w:rsid w:val="00635614"/>
    <w:rsid w:val="0063748E"/>
    <w:rsid w:val="00642ADD"/>
    <w:rsid w:val="00642C85"/>
    <w:rsid w:val="00642C9D"/>
    <w:rsid w:val="006436CD"/>
    <w:rsid w:val="00644ADB"/>
    <w:rsid w:val="0065136D"/>
    <w:rsid w:val="00651916"/>
    <w:rsid w:val="00652229"/>
    <w:rsid w:val="006524C4"/>
    <w:rsid w:val="00653997"/>
    <w:rsid w:val="00654D61"/>
    <w:rsid w:val="006554BB"/>
    <w:rsid w:val="00655514"/>
    <w:rsid w:val="00655666"/>
    <w:rsid w:val="0065578C"/>
    <w:rsid w:val="00656E46"/>
    <w:rsid w:val="006612C6"/>
    <w:rsid w:val="00661D53"/>
    <w:rsid w:val="00661FC3"/>
    <w:rsid w:val="006620C3"/>
    <w:rsid w:val="0066222D"/>
    <w:rsid w:val="00662A48"/>
    <w:rsid w:val="006638CA"/>
    <w:rsid w:val="00663A6D"/>
    <w:rsid w:val="00663FF4"/>
    <w:rsid w:val="00664A50"/>
    <w:rsid w:val="0066582C"/>
    <w:rsid w:val="0066595D"/>
    <w:rsid w:val="00666D9A"/>
    <w:rsid w:val="00666E4D"/>
    <w:rsid w:val="00667973"/>
    <w:rsid w:val="006704CB"/>
    <w:rsid w:val="00672940"/>
    <w:rsid w:val="00672ABA"/>
    <w:rsid w:val="00673689"/>
    <w:rsid w:val="00673A76"/>
    <w:rsid w:val="0067430D"/>
    <w:rsid w:val="006748D3"/>
    <w:rsid w:val="0067523B"/>
    <w:rsid w:val="006764D4"/>
    <w:rsid w:val="00677668"/>
    <w:rsid w:val="006779DB"/>
    <w:rsid w:val="00682894"/>
    <w:rsid w:val="00684CB1"/>
    <w:rsid w:val="00684CE2"/>
    <w:rsid w:val="006867AC"/>
    <w:rsid w:val="00687517"/>
    <w:rsid w:val="00690CC9"/>
    <w:rsid w:val="0069109C"/>
    <w:rsid w:val="00692CA7"/>
    <w:rsid w:val="00693D8F"/>
    <w:rsid w:val="006947F7"/>
    <w:rsid w:val="00695C42"/>
    <w:rsid w:val="00695CF9"/>
    <w:rsid w:val="006A07A5"/>
    <w:rsid w:val="006A0A38"/>
    <w:rsid w:val="006A4B07"/>
    <w:rsid w:val="006A4B5E"/>
    <w:rsid w:val="006A4F83"/>
    <w:rsid w:val="006A511D"/>
    <w:rsid w:val="006A668C"/>
    <w:rsid w:val="006A771F"/>
    <w:rsid w:val="006B0890"/>
    <w:rsid w:val="006B0EB1"/>
    <w:rsid w:val="006B2746"/>
    <w:rsid w:val="006B2E9D"/>
    <w:rsid w:val="006B327A"/>
    <w:rsid w:val="006B66B3"/>
    <w:rsid w:val="006B753D"/>
    <w:rsid w:val="006B77B4"/>
    <w:rsid w:val="006C0769"/>
    <w:rsid w:val="006C0A1E"/>
    <w:rsid w:val="006C170A"/>
    <w:rsid w:val="006C18AA"/>
    <w:rsid w:val="006C18AC"/>
    <w:rsid w:val="006C2549"/>
    <w:rsid w:val="006C3DE7"/>
    <w:rsid w:val="006C4D6A"/>
    <w:rsid w:val="006C4E75"/>
    <w:rsid w:val="006C6BC7"/>
    <w:rsid w:val="006C6C47"/>
    <w:rsid w:val="006D0CE2"/>
    <w:rsid w:val="006D0F87"/>
    <w:rsid w:val="006D2DB9"/>
    <w:rsid w:val="006D3ECA"/>
    <w:rsid w:val="006D46FB"/>
    <w:rsid w:val="006D4702"/>
    <w:rsid w:val="006D6638"/>
    <w:rsid w:val="006D6C6D"/>
    <w:rsid w:val="006D71AA"/>
    <w:rsid w:val="006E1757"/>
    <w:rsid w:val="006E2852"/>
    <w:rsid w:val="006E353A"/>
    <w:rsid w:val="006E3FCB"/>
    <w:rsid w:val="006E41AE"/>
    <w:rsid w:val="006E563A"/>
    <w:rsid w:val="006E5897"/>
    <w:rsid w:val="006F031A"/>
    <w:rsid w:val="006F0BBE"/>
    <w:rsid w:val="006F19D1"/>
    <w:rsid w:val="006F2E15"/>
    <w:rsid w:val="006F33DF"/>
    <w:rsid w:val="006F3DC4"/>
    <w:rsid w:val="006F3F55"/>
    <w:rsid w:val="006F5016"/>
    <w:rsid w:val="006F51FB"/>
    <w:rsid w:val="006F7124"/>
    <w:rsid w:val="007020FB"/>
    <w:rsid w:val="007022EA"/>
    <w:rsid w:val="00704028"/>
    <w:rsid w:val="0070446C"/>
    <w:rsid w:val="00705257"/>
    <w:rsid w:val="007068E9"/>
    <w:rsid w:val="00707D5A"/>
    <w:rsid w:val="00707F64"/>
    <w:rsid w:val="00710162"/>
    <w:rsid w:val="0071050B"/>
    <w:rsid w:val="00710DC5"/>
    <w:rsid w:val="00713BC3"/>
    <w:rsid w:val="00716C62"/>
    <w:rsid w:val="00717558"/>
    <w:rsid w:val="0071785B"/>
    <w:rsid w:val="00720698"/>
    <w:rsid w:val="007210F4"/>
    <w:rsid w:val="00721220"/>
    <w:rsid w:val="0072140A"/>
    <w:rsid w:val="00721D38"/>
    <w:rsid w:val="00722452"/>
    <w:rsid w:val="00722661"/>
    <w:rsid w:val="00723D00"/>
    <w:rsid w:val="007249C9"/>
    <w:rsid w:val="00725868"/>
    <w:rsid w:val="007265A4"/>
    <w:rsid w:val="00730A46"/>
    <w:rsid w:val="00730B00"/>
    <w:rsid w:val="007317A8"/>
    <w:rsid w:val="00733602"/>
    <w:rsid w:val="00733C5D"/>
    <w:rsid w:val="00734B69"/>
    <w:rsid w:val="00735A9B"/>
    <w:rsid w:val="007375EE"/>
    <w:rsid w:val="007401CF"/>
    <w:rsid w:val="00740815"/>
    <w:rsid w:val="00740DEF"/>
    <w:rsid w:val="00742048"/>
    <w:rsid w:val="00742B8D"/>
    <w:rsid w:val="0074407C"/>
    <w:rsid w:val="00744935"/>
    <w:rsid w:val="00744F19"/>
    <w:rsid w:val="00745879"/>
    <w:rsid w:val="0074661B"/>
    <w:rsid w:val="00750929"/>
    <w:rsid w:val="0075144E"/>
    <w:rsid w:val="007518D7"/>
    <w:rsid w:val="007549B9"/>
    <w:rsid w:val="007611C1"/>
    <w:rsid w:val="0076124D"/>
    <w:rsid w:val="00761F2D"/>
    <w:rsid w:val="00761F9A"/>
    <w:rsid w:val="00763361"/>
    <w:rsid w:val="00763855"/>
    <w:rsid w:val="00763FF0"/>
    <w:rsid w:val="00764B8B"/>
    <w:rsid w:val="00764BF0"/>
    <w:rsid w:val="00770A1A"/>
    <w:rsid w:val="00770E78"/>
    <w:rsid w:val="007722A0"/>
    <w:rsid w:val="007722F5"/>
    <w:rsid w:val="00773A07"/>
    <w:rsid w:val="00773FF7"/>
    <w:rsid w:val="00774957"/>
    <w:rsid w:val="007813E8"/>
    <w:rsid w:val="0078144A"/>
    <w:rsid w:val="00781C3A"/>
    <w:rsid w:val="00782D9E"/>
    <w:rsid w:val="00784B96"/>
    <w:rsid w:val="00785634"/>
    <w:rsid w:val="007857D4"/>
    <w:rsid w:val="00785E83"/>
    <w:rsid w:val="00786BBE"/>
    <w:rsid w:val="007906A7"/>
    <w:rsid w:val="00791532"/>
    <w:rsid w:val="007951FD"/>
    <w:rsid w:val="00795CE5"/>
    <w:rsid w:val="00795EC4"/>
    <w:rsid w:val="007A0FF3"/>
    <w:rsid w:val="007A152E"/>
    <w:rsid w:val="007A1D84"/>
    <w:rsid w:val="007A2438"/>
    <w:rsid w:val="007A2A3E"/>
    <w:rsid w:val="007A4EF5"/>
    <w:rsid w:val="007A568A"/>
    <w:rsid w:val="007A6A7D"/>
    <w:rsid w:val="007A7F9F"/>
    <w:rsid w:val="007B0832"/>
    <w:rsid w:val="007B1092"/>
    <w:rsid w:val="007B1673"/>
    <w:rsid w:val="007B1683"/>
    <w:rsid w:val="007B1F2F"/>
    <w:rsid w:val="007B2147"/>
    <w:rsid w:val="007B2932"/>
    <w:rsid w:val="007B2C55"/>
    <w:rsid w:val="007B6451"/>
    <w:rsid w:val="007B7D8D"/>
    <w:rsid w:val="007C0937"/>
    <w:rsid w:val="007C0CF4"/>
    <w:rsid w:val="007C13FB"/>
    <w:rsid w:val="007C142E"/>
    <w:rsid w:val="007C1653"/>
    <w:rsid w:val="007C18FE"/>
    <w:rsid w:val="007C288B"/>
    <w:rsid w:val="007C2A28"/>
    <w:rsid w:val="007C3664"/>
    <w:rsid w:val="007C495C"/>
    <w:rsid w:val="007C7861"/>
    <w:rsid w:val="007D0EC0"/>
    <w:rsid w:val="007D0EE6"/>
    <w:rsid w:val="007D14B6"/>
    <w:rsid w:val="007D157F"/>
    <w:rsid w:val="007D1A4A"/>
    <w:rsid w:val="007D1F23"/>
    <w:rsid w:val="007D39B7"/>
    <w:rsid w:val="007D3BFE"/>
    <w:rsid w:val="007D439F"/>
    <w:rsid w:val="007D449A"/>
    <w:rsid w:val="007D5300"/>
    <w:rsid w:val="007E180C"/>
    <w:rsid w:val="007E1FDB"/>
    <w:rsid w:val="007E32E7"/>
    <w:rsid w:val="007E461E"/>
    <w:rsid w:val="007E4F51"/>
    <w:rsid w:val="007E5534"/>
    <w:rsid w:val="007E5C1C"/>
    <w:rsid w:val="007E6437"/>
    <w:rsid w:val="007E66AE"/>
    <w:rsid w:val="007E7C30"/>
    <w:rsid w:val="007F08D1"/>
    <w:rsid w:val="007F1071"/>
    <w:rsid w:val="007F11FE"/>
    <w:rsid w:val="007F235F"/>
    <w:rsid w:val="007F23FE"/>
    <w:rsid w:val="007F3BEF"/>
    <w:rsid w:val="007F5368"/>
    <w:rsid w:val="007F5828"/>
    <w:rsid w:val="007F5A1E"/>
    <w:rsid w:val="007F5D7E"/>
    <w:rsid w:val="007F7ED9"/>
    <w:rsid w:val="00801E8D"/>
    <w:rsid w:val="008022A4"/>
    <w:rsid w:val="008041E0"/>
    <w:rsid w:val="00804B50"/>
    <w:rsid w:val="00805848"/>
    <w:rsid w:val="00805C68"/>
    <w:rsid w:val="00806AB2"/>
    <w:rsid w:val="0081193A"/>
    <w:rsid w:val="0081396B"/>
    <w:rsid w:val="00813A20"/>
    <w:rsid w:val="00813CC2"/>
    <w:rsid w:val="00814D0F"/>
    <w:rsid w:val="00815703"/>
    <w:rsid w:val="008171F7"/>
    <w:rsid w:val="00820461"/>
    <w:rsid w:val="0082314B"/>
    <w:rsid w:val="008247CE"/>
    <w:rsid w:val="00827AED"/>
    <w:rsid w:val="00830645"/>
    <w:rsid w:val="008315AC"/>
    <w:rsid w:val="00833667"/>
    <w:rsid w:val="00833F46"/>
    <w:rsid w:val="00840156"/>
    <w:rsid w:val="0084080C"/>
    <w:rsid w:val="00840A43"/>
    <w:rsid w:val="008410F5"/>
    <w:rsid w:val="0084331F"/>
    <w:rsid w:val="00843610"/>
    <w:rsid w:val="00843C2D"/>
    <w:rsid w:val="00844DF5"/>
    <w:rsid w:val="00844E1C"/>
    <w:rsid w:val="00846006"/>
    <w:rsid w:val="0085140C"/>
    <w:rsid w:val="00853FA2"/>
    <w:rsid w:val="008542F3"/>
    <w:rsid w:val="00854488"/>
    <w:rsid w:val="00856D00"/>
    <w:rsid w:val="008627B5"/>
    <w:rsid w:val="00862BE8"/>
    <w:rsid w:val="0086412C"/>
    <w:rsid w:val="0086430F"/>
    <w:rsid w:val="008669B5"/>
    <w:rsid w:val="0086735D"/>
    <w:rsid w:val="008713C3"/>
    <w:rsid w:val="008720CF"/>
    <w:rsid w:val="008720E3"/>
    <w:rsid w:val="00874122"/>
    <w:rsid w:val="008741BF"/>
    <w:rsid w:val="00874208"/>
    <w:rsid w:val="008752F2"/>
    <w:rsid w:val="008753D4"/>
    <w:rsid w:val="00876A29"/>
    <w:rsid w:val="00877614"/>
    <w:rsid w:val="00877AF1"/>
    <w:rsid w:val="00881248"/>
    <w:rsid w:val="00882E75"/>
    <w:rsid w:val="00882F5C"/>
    <w:rsid w:val="008833B2"/>
    <w:rsid w:val="008858DA"/>
    <w:rsid w:val="008873FA"/>
    <w:rsid w:val="0089103A"/>
    <w:rsid w:val="0089424D"/>
    <w:rsid w:val="0089459A"/>
    <w:rsid w:val="00894B7C"/>
    <w:rsid w:val="00894DD7"/>
    <w:rsid w:val="0089526A"/>
    <w:rsid w:val="00896C18"/>
    <w:rsid w:val="0089717C"/>
    <w:rsid w:val="008A14A5"/>
    <w:rsid w:val="008A1FC1"/>
    <w:rsid w:val="008A1FD5"/>
    <w:rsid w:val="008A2147"/>
    <w:rsid w:val="008A2F53"/>
    <w:rsid w:val="008A40A5"/>
    <w:rsid w:val="008A4414"/>
    <w:rsid w:val="008A65A2"/>
    <w:rsid w:val="008A663B"/>
    <w:rsid w:val="008A7678"/>
    <w:rsid w:val="008A7829"/>
    <w:rsid w:val="008A7C89"/>
    <w:rsid w:val="008B0EE1"/>
    <w:rsid w:val="008B213B"/>
    <w:rsid w:val="008B2508"/>
    <w:rsid w:val="008B2CD4"/>
    <w:rsid w:val="008B3165"/>
    <w:rsid w:val="008B4DE0"/>
    <w:rsid w:val="008B6A43"/>
    <w:rsid w:val="008B766D"/>
    <w:rsid w:val="008B7FFD"/>
    <w:rsid w:val="008C0657"/>
    <w:rsid w:val="008C22FA"/>
    <w:rsid w:val="008C3ED8"/>
    <w:rsid w:val="008C4275"/>
    <w:rsid w:val="008C4824"/>
    <w:rsid w:val="008C59ED"/>
    <w:rsid w:val="008C5EED"/>
    <w:rsid w:val="008C62D4"/>
    <w:rsid w:val="008C76EA"/>
    <w:rsid w:val="008D2DAF"/>
    <w:rsid w:val="008D2E08"/>
    <w:rsid w:val="008D3A95"/>
    <w:rsid w:val="008D3FDE"/>
    <w:rsid w:val="008D4C4D"/>
    <w:rsid w:val="008D578E"/>
    <w:rsid w:val="008D5BD9"/>
    <w:rsid w:val="008E005B"/>
    <w:rsid w:val="008E0319"/>
    <w:rsid w:val="008E29C2"/>
    <w:rsid w:val="008E4DDD"/>
    <w:rsid w:val="008E77C0"/>
    <w:rsid w:val="008F1696"/>
    <w:rsid w:val="008F2554"/>
    <w:rsid w:val="008F25FF"/>
    <w:rsid w:val="008F3868"/>
    <w:rsid w:val="008F77E3"/>
    <w:rsid w:val="00900E22"/>
    <w:rsid w:val="00902562"/>
    <w:rsid w:val="009031AD"/>
    <w:rsid w:val="009058BA"/>
    <w:rsid w:val="00905E61"/>
    <w:rsid w:val="00907253"/>
    <w:rsid w:val="00907C4A"/>
    <w:rsid w:val="00911B18"/>
    <w:rsid w:val="00912C6B"/>
    <w:rsid w:val="00912E52"/>
    <w:rsid w:val="00913A10"/>
    <w:rsid w:val="00914A5F"/>
    <w:rsid w:val="0091545B"/>
    <w:rsid w:val="00915667"/>
    <w:rsid w:val="009204B9"/>
    <w:rsid w:val="00922312"/>
    <w:rsid w:val="00922866"/>
    <w:rsid w:val="009234BB"/>
    <w:rsid w:val="00923B30"/>
    <w:rsid w:val="00923DDA"/>
    <w:rsid w:val="0092450E"/>
    <w:rsid w:val="009245AF"/>
    <w:rsid w:val="009245FB"/>
    <w:rsid w:val="00925F5C"/>
    <w:rsid w:val="00926E96"/>
    <w:rsid w:val="009271AE"/>
    <w:rsid w:val="009273FA"/>
    <w:rsid w:val="00936BC4"/>
    <w:rsid w:val="00940DF2"/>
    <w:rsid w:val="00941018"/>
    <w:rsid w:val="00941ADC"/>
    <w:rsid w:val="00942399"/>
    <w:rsid w:val="00942896"/>
    <w:rsid w:val="00942B31"/>
    <w:rsid w:val="00942D48"/>
    <w:rsid w:val="00942DCB"/>
    <w:rsid w:val="00942EC7"/>
    <w:rsid w:val="00944013"/>
    <w:rsid w:val="00944E70"/>
    <w:rsid w:val="00945FB5"/>
    <w:rsid w:val="009473C2"/>
    <w:rsid w:val="00950444"/>
    <w:rsid w:val="00950A7A"/>
    <w:rsid w:val="009515C3"/>
    <w:rsid w:val="00951849"/>
    <w:rsid w:val="009528FF"/>
    <w:rsid w:val="00952DF4"/>
    <w:rsid w:val="00953669"/>
    <w:rsid w:val="009551C3"/>
    <w:rsid w:val="0095699B"/>
    <w:rsid w:val="00960271"/>
    <w:rsid w:val="00961117"/>
    <w:rsid w:val="00961AC4"/>
    <w:rsid w:val="00961D6F"/>
    <w:rsid w:val="00962F22"/>
    <w:rsid w:val="00965DD3"/>
    <w:rsid w:val="0096633E"/>
    <w:rsid w:val="00966766"/>
    <w:rsid w:val="009668D7"/>
    <w:rsid w:val="00967269"/>
    <w:rsid w:val="00967716"/>
    <w:rsid w:val="009677DF"/>
    <w:rsid w:val="009679D7"/>
    <w:rsid w:val="009733DA"/>
    <w:rsid w:val="00974AA7"/>
    <w:rsid w:val="0097661D"/>
    <w:rsid w:val="00976902"/>
    <w:rsid w:val="009807CA"/>
    <w:rsid w:val="00981887"/>
    <w:rsid w:val="009824A1"/>
    <w:rsid w:val="00982678"/>
    <w:rsid w:val="00983318"/>
    <w:rsid w:val="00983FB0"/>
    <w:rsid w:val="009850D1"/>
    <w:rsid w:val="0098539C"/>
    <w:rsid w:val="009865E1"/>
    <w:rsid w:val="00987784"/>
    <w:rsid w:val="00990B1B"/>
    <w:rsid w:val="00991018"/>
    <w:rsid w:val="0099121B"/>
    <w:rsid w:val="00992B1D"/>
    <w:rsid w:val="00992C6A"/>
    <w:rsid w:val="00993DB0"/>
    <w:rsid w:val="00994704"/>
    <w:rsid w:val="009969D4"/>
    <w:rsid w:val="00996C9C"/>
    <w:rsid w:val="00996D1C"/>
    <w:rsid w:val="0099795C"/>
    <w:rsid w:val="009979EE"/>
    <w:rsid w:val="009A1ABE"/>
    <w:rsid w:val="009A611C"/>
    <w:rsid w:val="009A616C"/>
    <w:rsid w:val="009A667E"/>
    <w:rsid w:val="009A7818"/>
    <w:rsid w:val="009B1DE6"/>
    <w:rsid w:val="009B488C"/>
    <w:rsid w:val="009B4DBE"/>
    <w:rsid w:val="009B514B"/>
    <w:rsid w:val="009B5D99"/>
    <w:rsid w:val="009B649C"/>
    <w:rsid w:val="009B6931"/>
    <w:rsid w:val="009B7248"/>
    <w:rsid w:val="009B730E"/>
    <w:rsid w:val="009B7CD1"/>
    <w:rsid w:val="009B7D56"/>
    <w:rsid w:val="009C0240"/>
    <w:rsid w:val="009C07F9"/>
    <w:rsid w:val="009C1095"/>
    <w:rsid w:val="009C1E84"/>
    <w:rsid w:val="009C2172"/>
    <w:rsid w:val="009C4F98"/>
    <w:rsid w:val="009C51BC"/>
    <w:rsid w:val="009C6641"/>
    <w:rsid w:val="009D03E1"/>
    <w:rsid w:val="009D2B42"/>
    <w:rsid w:val="009D6D6B"/>
    <w:rsid w:val="009E090D"/>
    <w:rsid w:val="009E2E81"/>
    <w:rsid w:val="009E4B33"/>
    <w:rsid w:val="009E67EB"/>
    <w:rsid w:val="009E7ED2"/>
    <w:rsid w:val="009F0B83"/>
    <w:rsid w:val="009F2FAA"/>
    <w:rsid w:val="009F3AFE"/>
    <w:rsid w:val="009F4989"/>
    <w:rsid w:val="009F610D"/>
    <w:rsid w:val="00A00CE4"/>
    <w:rsid w:val="00A00D96"/>
    <w:rsid w:val="00A04CD8"/>
    <w:rsid w:val="00A07CBC"/>
    <w:rsid w:val="00A1132C"/>
    <w:rsid w:val="00A12116"/>
    <w:rsid w:val="00A12B78"/>
    <w:rsid w:val="00A12D23"/>
    <w:rsid w:val="00A1546D"/>
    <w:rsid w:val="00A15572"/>
    <w:rsid w:val="00A175D2"/>
    <w:rsid w:val="00A24BAA"/>
    <w:rsid w:val="00A25EE8"/>
    <w:rsid w:val="00A26D45"/>
    <w:rsid w:val="00A276C7"/>
    <w:rsid w:val="00A31E2D"/>
    <w:rsid w:val="00A35E66"/>
    <w:rsid w:val="00A3760F"/>
    <w:rsid w:val="00A376FC"/>
    <w:rsid w:val="00A37DE2"/>
    <w:rsid w:val="00A400B0"/>
    <w:rsid w:val="00A41219"/>
    <w:rsid w:val="00A424E5"/>
    <w:rsid w:val="00A436DA"/>
    <w:rsid w:val="00A43DE4"/>
    <w:rsid w:val="00A44331"/>
    <w:rsid w:val="00A45D30"/>
    <w:rsid w:val="00A46950"/>
    <w:rsid w:val="00A46D4D"/>
    <w:rsid w:val="00A47448"/>
    <w:rsid w:val="00A47A2B"/>
    <w:rsid w:val="00A50B64"/>
    <w:rsid w:val="00A51117"/>
    <w:rsid w:val="00A51CD5"/>
    <w:rsid w:val="00A52771"/>
    <w:rsid w:val="00A54134"/>
    <w:rsid w:val="00A54BFC"/>
    <w:rsid w:val="00A54C87"/>
    <w:rsid w:val="00A54C91"/>
    <w:rsid w:val="00A56660"/>
    <w:rsid w:val="00A601AB"/>
    <w:rsid w:val="00A603AC"/>
    <w:rsid w:val="00A619FC"/>
    <w:rsid w:val="00A62002"/>
    <w:rsid w:val="00A628A2"/>
    <w:rsid w:val="00A634F2"/>
    <w:rsid w:val="00A63CB0"/>
    <w:rsid w:val="00A640FF"/>
    <w:rsid w:val="00A64E62"/>
    <w:rsid w:val="00A65762"/>
    <w:rsid w:val="00A6790D"/>
    <w:rsid w:val="00A72116"/>
    <w:rsid w:val="00A75119"/>
    <w:rsid w:val="00A75BA5"/>
    <w:rsid w:val="00A765C0"/>
    <w:rsid w:val="00A76728"/>
    <w:rsid w:val="00A76DD6"/>
    <w:rsid w:val="00A80E54"/>
    <w:rsid w:val="00A8182E"/>
    <w:rsid w:val="00A8347C"/>
    <w:rsid w:val="00A83EAA"/>
    <w:rsid w:val="00A853B5"/>
    <w:rsid w:val="00A85A7E"/>
    <w:rsid w:val="00A86826"/>
    <w:rsid w:val="00A908F2"/>
    <w:rsid w:val="00A9092C"/>
    <w:rsid w:val="00A924F7"/>
    <w:rsid w:val="00A9366F"/>
    <w:rsid w:val="00A95A08"/>
    <w:rsid w:val="00AA0C73"/>
    <w:rsid w:val="00AA1676"/>
    <w:rsid w:val="00AA2575"/>
    <w:rsid w:val="00AA26F0"/>
    <w:rsid w:val="00AA30CE"/>
    <w:rsid w:val="00AA353A"/>
    <w:rsid w:val="00AA3D87"/>
    <w:rsid w:val="00AA4290"/>
    <w:rsid w:val="00AA439C"/>
    <w:rsid w:val="00AA452F"/>
    <w:rsid w:val="00AA4AC3"/>
    <w:rsid w:val="00AA59CB"/>
    <w:rsid w:val="00AA6A6F"/>
    <w:rsid w:val="00AA742D"/>
    <w:rsid w:val="00AB04F0"/>
    <w:rsid w:val="00AB0AD7"/>
    <w:rsid w:val="00AB11A9"/>
    <w:rsid w:val="00AB1351"/>
    <w:rsid w:val="00AB1CD8"/>
    <w:rsid w:val="00AB2022"/>
    <w:rsid w:val="00AB3A7C"/>
    <w:rsid w:val="00AB4197"/>
    <w:rsid w:val="00AB6A88"/>
    <w:rsid w:val="00AB714C"/>
    <w:rsid w:val="00AB729A"/>
    <w:rsid w:val="00AB72F0"/>
    <w:rsid w:val="00AC010E"/>
    <w:rsid w:val="00AC155E"/>
    <w:rsid w:val="00AC2310"/>
    <w:rsid w:val="00AC55E6"/>
    <w:rsid w:val="00AC6C55"/>
    <w:rsid w:val="00AC779B"/>
    <w:rsid w:val="00AD10BC"/>
    <w:rsid w:val="00AD1CF8"/>
    <w:rsid w:val="00AD2698"/>
    <w:rsid w:val="00AD3E4D"/>
    <w:rsid w:val="00AD4ECB"/>
    <w:rsid w:val="00AD73D9"/>
    <w:rsid w:val="00AE2B9D"/>
    <w:rsid w:val="00AE3F32"/>
    <w:rsid w:val="00AE6374"/>
    <w:rsid w:val="00AF3913"/>
    <w:rsid w:val="00AF39FE"/>
    <w:rsid w:val="00AF7647"/>
    <w:rsid w:val="00B03073"/>
    <w:rsid w:val="00B036BB"/>
    <w:rsid w:val="00B04B55"/>
    <w:rsid w:val="00B055FE"/>
    <w:rsid w:val="00B06C1F"/>
    <w:rsid w:val="00B072EC"/>
    <w:rsid w:val="00B1038D"/>
    <w:rsid w:val="00B106DF"/>
    <w:rsid w:val="00B113A3"/>
    <w:rsid w:val="00B12196"/>
    <w:rsid w:val="00B12355"/>
    <w:rsid w:val="00B146C4"/>
    <w:rsid w:val="00B15116"/>
    <w:rsid w:val="00B179BA"/>
    <w:rsid w:val="00B22D6F"/>
    <w:rsid w:val="00B234BB"/>
    <w:rsid w:val="00B25191"/>
    <w:rsid w:val="00B25F00"/>
    <w:rsid w:val="00B26B05"/>
    <w:rsid w:val="00B274F2"/>
    <w:rsid w:val="00B31B8D"/>
    <w:rsid w:val="00B33654"/>
    <w:rsid w:val="00B33F64"/>
    <w:rsid w:val="00B34272"/>
    <w:rsid w:val="00B342C3"/>
    <w:rsid w:val="00B40305"/>
    <w:rsid w:val="00B41D25"/>
    <w:rsid w:val="00B42C10"/>
    <w:rsid w:val="00B43088"/>
    <w:rsid w:val="00B448D6"/>
    <w:rsid w:val="00B44AC5"/>
    <w:rsid w:val="00B4735A"/>
    <w:rsid w:val="00B47526"/>
    <w:rsid w:val="00B47D6D"/>
    <w:rsid w:val="00B5097A"/>
    <w:rsid w:val="00B52062"/>
    <w:rsid w:val="00B53E8C"/>
    <w:rsid w:val="00B56684"/>
    <w:rsid w:val="00B60945"/>
    <w:rsid w:val="00B624E8"/>
    <w:rsid w:val="00B62C21"/>
    <w:rsid w:val="00B62EC7"/>
    <w:rsid w:val="00B63495"/>
    <w:rsid w:val="00B63725"/>
    <w:rsid w:val="00B6387D"/>
    <w:rsid w:val="00B63DE4"/>
    <w:rsid w:val="00B64365"/>
    <w:rsid w:val="00B64D9E"/>
    <w:rsid w:val="00B70B95"/>
    <w:rsid w:val="00B716AC"/>
    <w:rsid w:val="00B71908"/>
    <w:rsid w:val="00B73594"/>
    <w:rsid w:val="00B74A06"/>
    <w:rsid w:val="00B77983"/>
    <w:rsid w:val="00B8223D"/>
    <w:rsid w:val="00B82504"/>
    <w:rsid w:val="00B8281D"/>
    <w:rsid w:val="00B82EE6"/>
    <w:rsid w:val="00B905AB"/>
    <w:rsid w:val="00B91BAE"/>
    <w:rsid w:val="00B963B0"/>
    <w:rsid w:val="00BA0341"/>
    <w:rsid w:val="00BA08C5"/>
    <w:rsid w:val="00BA0E5A"/>
    <w:rsid w:val="00BA0F48"/>
    <w:rsid w:val="00BA1DE3"/>
    <w:rsid w:val="00BA2233"/>
    <w:rsid w:val="00BA3752"/>
    <w:rsid w:val="00BA4535"/>
    <w:rsid w:val="00BA4710"/>
    <w:rsid w:val="00BA549F"/>
    <w:rsid w:val="00BA606B"/>
    <w:rsid w:val="00BA6639"/>
    <w:rsid w:val="00BA6C21"/>
    <w:rsid w:val="00BA6FC8"/>
    <w:rsid w:val="00BA7DE0"/>
    <w:rsid w:val="00BB0229"/>
    <w:rsid w:val="00BB0879"/>
    <w:rsid w:val="00BB1002"/>
    <w:rsid w:val="00BB1765"/>
    <w:rsid w:val="00BB2B51"/>
    <w:rsid w:val="00BB4973"/>
    <w:rsid w:val="00BB4C68"/>
    <w:rsid w:val="00BB658C"/>
    <w:rsid w:val="00BC015E"/>
    <w:rsid w:val="00BC1275"/>
    <w:rsid w:val="00BC5548"/>
    <w:rsid w:val="00BC7B3E"/>
    <w:rsid w:val="00BD05F6"/>
    <w:rsid w:val="00BD077B"/>
    <w:rsid w:val="00BD19FC"/>
    <w:rsid w:val="00BD1E97"/>
    <w:rsid w:val="00BD3DAB"/>
    <w:rsid w:val="00BD4014"/>
    <w:rsid w:val="00BD482D"/>
    <w:rsid w:val="00BD58A4"/>
    <w:rsid w:val="00BD5B41"/>
    <w:rsid w:val="00BD63AB"/>
    <w:rsid w:val="00BD6840"/>
    <w:rsid w:val="00BD72A4"/>
    <w:rsid w:val="00BD75C1"/>
    <w:rsid w:val="00BD7EFC"/>
    <w:rsid w:val="00BE0306"/>
    <w:rsid w:val="00BE03E3"/>
    <w:rsid w:val="00BE095C"/>
    <w:rsid w:val="00BE0C6D"/>
    <w:rsid w:val="00BE199C"/>
    <w:rsid w:val="00BE19E7"/>
    <w:rsid w:val="00BE2634"/>
    <w:rsid w:val="00BE29D5"/>
    <w:rsid w:val="00BE3533"/>
    <w:rsid w:val="00BE3B3B"/>
    <w:rsid w:val="00BE3E19"/>
    <w:rsid w:val="00BE4766"/>
    <w:rsid w:val="00BE58E5"/>
    <w:rsid w:val="00BE5EDB"/>
    <w:rsid w:val="00BE6458"/>
    <w:rsid w:val="00BE739E"/>
    <w:rsid w:val="00BF116C"/>
    <w:rsid w:val="00BF33F8"/>
    <w:rsid w:val="00BF3FAD"/>
    <w:rsid w:val="00BF499D"/>
    <w:rsid w:val="00BF537D"/>
    <w:rsid w:val="00BF545B"/>
    <w:rsid w:val="00BF5C43"/>
    <w:rsid w:val="00BF63BA"/>
    <w:rsid w:val="00C0039A"/>
    <w:rsid w:val="00C00760"/>
    <w:rsid w:val="00C00C36"/>
    <w:rsid w:val="00C01925"/>
    <w:rsid w:val="00C03899"/>
    <w:rsid w:val="00C04195"/>
    <w:rsid w:val="00C04F6B"/>
    <w:rsid w:val="00C05F61"/>
    <w:rsid w:val="00C06505"/>
    <w:rsid w:val="00C10D08"/>
    <w:rsid w:val="00C120AE"/>
    <w:rsid w:val="00C12AE9"/>
    <w:rsid w:val="00C136AB"/>
    <w:rsid w:val="00C1418F"/>
    <w:rsid w:val="00C15039"/>
    <w:rsid w:val="00C15239"/>
    <w:rsid w:val="00C153C6"/>
    <w:rsid w:val="00C15E3D"/>
    <w:rsid w:val="00C1658A"/>
    <w:rsid w:val="00C1691C"/>
    <w:rsid w:val="00C211E3"/>
    <w:rsid w:val="00C22777"/>
    <w:rsid w:val="00C22E51"/>
    <w:rsid w:val="00C232D3"/>
    <w:rsid w:val="00C23797"/>
    <w:rsid w:val="00C24268"/>
    <w:rsid w:val="00C24F13"/>
    <w:rsid w:val="00C24F6C"/>
    <w:rsid w:val="00C31A3F"/>
    <w:rsid w:val="00C33587"/>
    <w:rsid w:val="00C34076"/>
    <w:rsid w:val="00C3549A"/>
    <w:rsid w:val="00C3639B"/>
    <w:rsid w:val="00C36BFE"/>
    <w:rsid w:val="00C3760B"/>
    <w:rsid w:val="00C41172"/>
    <w:rsid w:val="00C41A67"/>
    <w:rsid w:val="00C429DE"/>
    <w:rsid w:val="00C43DA7"/>
    <w:rsid w:val="00C441C4"/>
    <w:rsid w:val="00C44917"/>
    <w:rsid w:val="00C45107"/>
    <w:rsid w:val="00C47986"/>
    <w:rsid w:val="00C51C59"/>
    <w:rsid w:val="00C51DDB"/>
    <w:rsid w:val="00C5201F"/>
    <w:rsid w:val="00C52839"/>
    <w:rsid w:val="00C533C9"/>
    <w:rsid w:val="00C53F2A"/>
    <w:rsid w:val="00C552D3"/>
    <w:rsid w:val="00C557E2"/>
    <w:rsid w:val="00C56746"/>
    <w:rsid w:val="00C56D4C"/>
    <w:rsid w:val="00C57603"/>
    <w:rsid w:val="00C635F9"/>
    <w:rsid w:val="00C65797"/>
    <w:rsid w:val="00C65DFA"/>
    <w:rsid w:val="00C65F0C"/>
    <w:rsid w:val="00C71080"/>
    <w:rsid w:val="00C72777"/>
    <w:rsid w:val="00C727D9"/>
    <w:rsid w:val="00C72CC6"/>
    <w:rsid w:val="00C73228"/>
    <w:rsid w:val="00C734EC"/>
    <w:rsid w:val="00C74CA1"/>
    <w:rsid w:val="00C75BB1"/>
    <w:rsid w:val="00C76291"/>
    <w:rsid w:val="00C7789E"/>
    <w:rsid w:val="00C81644"/>
    <w:rsid w:val="00C8491C"/>
    <w:rsid w:val="00C84E2D"/>
    <w:rsid w:val="00C85740"/>
    <w:rsid w:val="00C85E1B"/>
    <w:rsid w:val="00C86213"/>
    <w:rsid w:val="00C87A85"/>
    <w:rsid w:val="00C90A20"/>
    <w:rsid w:val="00C91FC2"/>
    <w:rsid w:val="00C92429"/>
    <w:rsid w:val="00C93060"/>
    <w:rsid w:val="00C9521D"/>
    <w:rsid w:val="00C9578A"/>
    <w:rsid w:val="00C95979"/>
    <w:rsid w:val="00C95A88"/>
    <w:rsid w:val="00C9635A"/>
    <w:rsid w:val="00C9689D"/>
    <w:rsid w:val="00C97901"/>
    <w:rsid w:val="00C979BD"/>
    <w:rsid w:val="00CA0C2C"/>
    <w:rsid w:val="00CA3011"/>
    <w:rsid w:val="00CA3927"/>
    <w:rsid w:val="00CA50EB"/>
    <w:rsid w:val="00CA5E2A"/>
    <w:rsid w:val="00CA7222"/>
    <w:rsid w:val="00CA722B"/>
    <w:rsid w:val="00CA7D13"/>
    <w:rsid w:val="00CB1B34"/>
    <w:rsid w:val="00CB275F"/>
    <w:rsid w:val="00CB307F"/>
    <w:rsid w:val="00CB38AB"/>
    <w:rsid w:val="00CB3CFD"/>
    <w:rsid w:val="00CB46DD"/>
    <w:rsid w:val="00CB4B64"/>
    <w:rsid w:val="00CB4EC5"/>
    <w:rsid w:val="00CB52AB"/>
    <w:rsid w:val="00CB6045"/>
    <w:rsid w:val="00CB6B16"/>
    <w:rsid w:val="00CB769C"/>
    <w:rsid w:val="00CC079E"/>
    <w:rsid w:val="00CC14C7"/>
    <w:rsid w:val="00CC212F"/>
    <w:rsid w:val="00CC2310"/>
    <w:rsid w:val="00CC2653"/>
    <w:rsid w:val="00CC43F5"/>
    <w:rsid w:val="00CC4621"/>
    <w:rsid w:val="00CC47FF"/>
    <w:rsid w:val="00CC7718"/>
    <w:rsid w:val="00CC7B37"/>
    <w:rsid w:val="00CD05F7"/>
    <w:rsid w:val="00CD0C9C"/>
    <w:rsid w:val="00CD0DF9"/>
    <w:rsid w:val="00CD4717"/>
    <w:rsid w:val="00CD4940"/>
    <w:rsid w:val="00CD5146"/>
    <w:rsid w:val="00CD5594"/>
    <w:rsid w:val="00CD7881"/>
    <w:rsid w:val="00CE0507"/>
    <w:rsid w:val="00CE3D07"/>
    <w:rsid w:val="00CE54C0"/>
    <w:rsid w:val="00CE74C7"/>
    <w:rsid w:val="00CF10CE"/>
    <w:rsid w:val="00CF1B62"/>
    <w:rsid w:val="00CF1FA4"/>
    <w:rsid w:val="00CF2362"/>
    <w:rsid w:val="00CF3468"/>
    <w:rsid w:val="00CF4444"/>
    <w:rsid w:val="00CF4D37"/>
    <w:rsid w:val="00CF4FF7"/>
    <w:rsid w:val="00CF6788"/>
    <w:rsid w:val="00CF7C97"/>
    <w:rsid w:val="00D0099C"/>
    <w:rsid w:val="00D04A81"/>
    <w:rsid w:val="00D04DCE"/>
    <w:rsid w:val="00D04E90"/>
    <w:rsid w:val="00D05EE1"/>
    <w:rsid w:val="00D07C23"/>
    <w:rsid w:val="00D107E4"/>
    <w:rsid w:val="00D11000"/>
    <w:rsid w:val="00D1150B"/>
    <w:rsid w:val="00D13657"/>
    <w:rsid w:val="00D13B58"/>
    <w:rsid w:val="00D143BB"/>
    <w:rsid w:val="00D16474"/>
    <w:rsid w:val="00D17909"/>
    <w:rsid w:val="00D17EB3"/>
    <w:rsid w:val="00D21F7A"/>
    <w:rsid w:val="00D2428C"/>
    <w:rsid w:val="00D24A88"/>
    <w:rsid w:val="00D25475"/>
    <w:rsid w:val="00D25720"/>
    <w:rsid w:val="00D2784B"/>
    <w:rsid w:val="00D30B4F"/>
    <w:rsid w:val="00D30D1D"/>
    <w:rsid w:val="00D31A4B"/>
    <w:rsid w:val="00D31B57"/>
    <w:rsid w:val="00D328B4"/>
    <w:rsid w:val="00D345F9"/>
    <w:rsid w:val="00D34E27"/>
    <w:rsid w:val="00D3745C"/>
    <w:rsid w:val="00D37895"/>
    <w:rsid w:val="00D37D29"/>
    <w:rsid w:val="00D412C7"/>
    <w:rsid w:val="00D416FD"/>
    <w:rsid w:val="00D417BC"/>
    <w:rsid w:val="00D4251B"/>
    <w:rsid w:val="00D4330A"/>
    <w:rsid w:val="00D44A5C"/>
    <w:rsid w:val="00D472F6"/>
    <w:rsid w:val="00D50F35"/>
    <w:rsid w:val="00D51AFA"/>
    <w:rsid w:val="00D51D99"/>
    <w:rsid w:val="00D52446"/>
    <w:rsid w:val="00D531C8"/>
    <w:rsid w:val="00D54E0E"/>
    <w:rsid w:val="00D57041"/>
    <w:rsid w:val="00D57148"/>
    <w:rsid w:val="00D57CA0"/>
    <w:rsid w:val="00D57D11"/>
    <w:rsid w:val="00D606B0"/>
    <w:rsid w:val="00D60E98"/>
    <w:rsid w:val="00D61A99"/>
    <w:rsid w:val="00D640AB"/>
    <w:rsid w:val="00D64DC0"/>
    <w:rsid w:val="00D65A4B"/>
    <w:rsid w:val="00D66C74"/>
    <w:rsid w:val="00D66CE0"/>
    <w:rsid w:val="00D6701A"/>
    <w:rsid w:val="00D7343D"/>
    <w:rsid w:val="00D734E7"/>
    <w:rsid w:val="00D74F6F"/>
    <w:rsid w:val="00D752E3"/>
    <w:rsid w:val="00D7545F"/>
    <w:rsid w:val="00D75F02"/>
    <w:rsid w:val="00D763BF"/>
    <w:rsid w:val="00D76777"/>
    <w:rsid w:val="00D77F83"/>
    <w:rsid w:val="00D8344A"/>
    <w:rsid w:val="00D837DA"/>
    <w:rsid w:val="00D8488E"/>
    <w:rsid w:val="00D84B12"/>
    <w:rsid w:val="00D854F0"/>
    <w:rsid w:val="00D85699"/>
    <w:rsid w:val="00D85B86"/>
    <w:rsid w:val="00D85F7B"/>
    <w:rsid w:val="00D86291"/>
    <w:rsid w:val="00D90D78"/>
    <w:rsid w:val="00D90E55"/>
    <w:rsid w:val="00D91510"/>
    <w:rsid w:val="00D91CB1"/>
    <w:rsid w:val="00D9209D"/>
    <w:rsid w:val="00D948B0"/>
    <w:rsid w:val="00D95371"/>
    <w:rsid w:val="00D95FAA"/>
    <w:rsid w:val="00D96025"/>
    <w:rsid w:val="00DA0653"/>
    <w:rsid w:val="00DA08FE"/>
    <w:rsid w:val="00DA1B76"/>
    <w:rsid w:val="00DA2AA2"/>
    <w:rsid w:val="00DA4B00"/>
    <w:rsid w:val="00DA6637"/>
    <w:rsid w:val="00DA78DA"/>
    <w:rsid w:val="00DB038E"/>
    <w:rsid w:val="00DB23F0"/>
    <w:rsid w:val="00DB4B78"/>
    <w:rsid w:val="00DB4C7F"/>
    <w:rsid w:val="00DB4D3F"/>
    <w:rsid w:val="00DB508A"/>
    <w:rsid w:val="00DB6623"/>
    <w:rsid w:val="00DB7BF2"/>
    <w:rsid w:val="00DC01FD"/>
    <w:rsid w:val="00DC093A"/>
    <w:rsid w:val="00DC3320"/>
    <w:rsid w:val="00DC4CC2"/>
    <w:rsid w:val="00DC58C6"/>
    <w:rsid w:val="00DC60AE"/>
    <w:rsid w:val="00DC6186"/>
    <w:rsid w:val="00DC6B12"/>
    <w:rsid w:val="00DC6CAD"/>
    <w:rsid w:val="00DC7713"/>
    <w:rsid w:val="00DC7B7F"/>
    <w:rsid w:val="00DD19A0"/>
    <w:rsid w:val="00DD1DA7"/>
    <w:rsid w:val="00DD4636"/>
    <w:rsid w:val="00DD5824"/>
    <w:rsid w:val="00DD5853"/>
    <w:rsid w:val="00DD5A6E"/>
    <w:rsid w:val="00DE15D8"/>
    <w:rsid w:val="00DE3850"/>
    <w:rsid w:val="00DE3B3B"/>
    <w:rsid w:val="00DE4815"/>
    <w:rsid w:val="00DE4B4A"/>
    <w:rsid w:val="00DE4D83"/>
    <w:rsid w:val="00DE5E51"/>
    <w:rsid w:val="00DE6693"/>
    <w:rsid w:val="00DE6D03"/>
    <w:rsid w:val="00DE7EAB"/>
    <w:rsid w:val="00DF01F3"/>
    <w:rsid w:val="00DF09DF"/>
    <w:rsid w:val="00DF0CFB"/>
    <w:rsid w:val="00DF6F73"/>
    <w:rsid w:val="00DF7AD3"/>
    <w:rsid w:val="00E02F7A"/>
    <w:rsid w:val="00E05FE7"/>
    <w:rsid w:val="00E06187"/>
    <w:rsid w:val="00E07C69"/>
    <w:rsid w:val="00E12F35"/>
    <w:rsid w:val="00E1477C"/>
    <w:rsid w:val="00E1495D"/>
    <w:rsid w:val="00E152C6"/>
    <w:rsid w:val="00E153BD"/>
    <w:rsid w:val="00E162D0"/>
    <w:rsid w:val="00E178D4"/>
    <w:rsid w:val="00E179DC"/>
    <w:rsid w:val="00E2146D"/>
    <w:rsid w:val="00E22E10"/>
    <w:rsid w:val="00E23FBD"/>
    <w:rsid w:val="00E24D4F"/>
    <w:rsid w:val="00E24F54"/>
    <w:rsid w:val="00E26E2D"/>
    <w:rsid w:val="00E26E52"/>
    <w:rsid w:val="00E30497"/>
    <w:rsid w:val="00E31964"/>
    <w:rsid w:val="00E31D33"/>
    <w:rsid w:val="00E335AA"/>
    <w:rsid w:val="00E347CC"/>
    <w:rsid w:val="00E35B91"/>
    <w:rsid w:val="00E3711B"/>
    <w:rsid w:val="00E37406"/>
    <w:rsid w:val="00E3755E"/>
    <w:rsid w:val="00E376ED"/>
    <w:rsid w:val="00E378C1"/>
    <w:rsid w:val="00E419C7"/>
    <w:rsid w:val="00E43E97"/>
    <w:rsid w:val="00E44492"/>
    <w:rsid w:val="00E44BDD"/>
    <w:rsid w:val="00E461F0"/>
    <w:rsid w:val="00E508B6"/>
    <w:rsid w:val="00E5277B"/>
    <w:rsid w:val="00E52AEC"/>
    <w:rsid w:val="00E53235"/>
    <w:rsid w:val="00E54405"/>
    <w:rsid w:val="00E55807"/>
    <w:rsid w:val="00E568A6"/>
    <w:rsid w:val="00E6243A"/>
    <w:rsid w:val="00E62AB9"/>
    <w:rsid w:val="00E62C49"/>
    <w:rsid w:val="00E648E1"/>
    <w:rsid w:val="00E652D8"/>
    <w:rsid w:val="00E653CD"/>
    <w:rsid w:val="00E6675C"/>
    <w:rsid w:val="00E67085"/>
    <w:rsid w:val="00E67472"/>
    <w:rsid w:val="00E740FE"/>
    <w:rsid w:val="00E74388"/>
    <w:rsid w:val="00E74D97"/>
    <w:rsid w:val="00E7680B"/>
    <w:rsid w:val="00E76BE9"/>
    <w:rsid w:val="00E76D62"/>
    <w:rsid w:val="00E7714E"/>
    <w:rsid w:val="00E771FF"/>
    <w:rsid w:val="00E7729B"/>
    <w:rsid w:val="00E80553"/>
    <w:rsid w:val="00E83A20"/>
    <w:rsid w:val="00E840FC"/>
    <w:rsid w:val="00E84706"/>
    <w:rsid w:val="00E85AB8"/>
    <w:rsid w:val="00E86024"/>
    <w:rsid w:val="00E86E1E"/>
    <w:rsid w:val="00E87A0A"/>
    <w:rsid w:val="00E9017D"/>
    <w:rsid w:val="00E92FC0"/>
    <w:rsid w:val="00E93377"/>
    <w:rsid w:val="00E93590"/>
    <w:rsid w:val="00E9401D"/>
    <w:rsid w:val="00E97578"/>
    <w:rsid w:val="00EA0C7C"/>
    <w:rsid w:val="00EA2B87"/>
    <w:rsid w:val="00EA3052"/>
    <w:rsid w:val="00EA63FF"/>
    <w:rsid w:val="00EB01AC"/>
    <w:rsid w:val="00EB1144"/>
    <w:rsid w:val="00EB15C0"/>
    <w:rsid w:val="00EB3697"/>
    <w:rsid w:val="00EB4790"/>
    <w:rsid w:val="00EB5E17"/>
    <w:rsid w:val="00EB61D2"/>
    <w:rsid w:val="00EB67AB"/>
    <w:rsid w:val="00EC145D"/>
    <w:rsid w:val="00EC1660"/>
    <w:rsid w:val="00EC2582"/>
    <w:rsid w:val="00EC2B02"/>
    <w:rsid w:val="00EC2FA4"/>
    <w:rsid w:val="00EC3BA1"/>
    <w:rsid w:val="00EC3E43"/>
    <w:rsid w:val="00EC4384"/>
    <w:rsid w:val="00EC617E"/>
    <w:rsid w:val="00EC7D47"/>
    <w:rsid w:val="00ED0B68"/>
    <w:rsid w:val="00ED0F32"/>
    <w:rsid w:val="00ED3593"/>
    <w:rsid w:val="00ED3A07"/>
    <w:rsid w:val="00ED3AB6"/>
    <w:rsid w:val="00ED3D0A"/>
    <w:rsid w:val="00ED6882"/>
    <w:rsid w:val="00EE17BC"/>
    <w:rsid w:val="00EE23DE"/>
    <w:rsid w:val="00EE2BDD"/>
    <w:rsid w:val="00EE32D0"/>
    <w:rsid w:val="00EE4876"/>
    <w:rsid w:val="00EE4CE2"/>
    <w:rsid w:val="00EE5330"/>
    <w:rsid w:val="00EE5F0C"/>
    <w:rsid w:val="00EE61F0"/>
    <w:rsid w:val="00EE6768"/>
    <w:rsid w:val="00EE68E3"/>
    <w:rsid w:val="00EE7915"/>
    <w:rsid w:val="00EF1102"/>
    <w:rsid w:val="00EF2521"/>
    <w:rsid w:val="00EF26C6"/>
    <w:rsid w:val="00EF2E48"/>
    <w:rsid w:val="00EF3349"/>
    <w:rsid w:val="00EF4DED"/>
    <w:rsid w:val="00EF4E29"/>
    <w:rsid w:val="00EF4EA2"/>
    <w:rsid w:val="00EF64DE"/>
    <w:rsid w:val="00F005EF"/>
    <w:rsid w:val="00F00D08"/>
    <w:rsid w:val="00F04F93"/>
    <w:rsid w:val="00F05736"/>
    <w:rsid w:val="00F05B57"/>
    <w:rsid w:val="00F0632B"/>
    <w:rsid w:val="00F073DE"/>
    <w:rsid w:val="00F0790A"/>
    <w:rsid w:val="00F07D5A"/>
    <w:rsid w:val="00F10590"/>
    <w:rsid w:val="00F10E67"/>
    <w:rsid w:val="00F10F20"/>
    <w:rsid w:val="00F10F64"/>
    <w:rsid w:val="00F11D37"/>
    <w:rsid w:val="00F12E68"/>
    <w:rsid w:val="00F13E97"/>
    <w:rsid w:val="00F13EA4"/>
    <w:rsid w:val="00F14650"/>
    <w:rsid w:val="00F15CBB"/>
    <w:rsid w:val="00F15F1C"/>
    <w:rsid w:val="00F16E56"/>
    <w:rsid w:val="00F17855"/>
    <w:rsid w:val="00F17DEF"/>
    <w:rsid w:val="00F2011F"/>
    <w:rsid w:val="00F20587"/>
    <w:rsid w:val="00F21885"/>
    <w:rsid w:val="00F229A1"/>
    <w:rsid w:val="00F2404E"/>
    <w:rsid w:val="00F24C6A"/>
    <w:rsid w:val="00F26F0E"/>
    <w:rsid w:val="00F27267"/>
    <w:rsid w:val="00F30452"/>
    <w:rsid w:val="00F33888"/>
    <w:rsid w:val="00F344D5"/>
    <w:rsid w:val="00F34CF3"/>
    <w:rsid w:val="00F41485"/>
    <w:rsid w:val="00F434F9"/>
    <w:rsid w:val="00F44FE1"/>
    <w:rsid w:val="00F45A01"/>
    <w:rsid w:val="00F45E28"/>
    <w:rsid w:val="00F462CC"/>
    <w:rsid w:val="00F47E66"/>
    <w:rsid w:val="00F511FB"/>
    <w:rsid w:val="00F51E18"/>
    <w:rsid w:val="00F52737"/>
    <w:rsid w:val="00F54513"/>
    <w:rsid w:val="00F5492E"/>
    <w:rsid w:val="00F5589B"/>
    <w:rsid w:val="00F56020"/>
    <w:rsid w:val="00F569DA"/>
    <w:rsid w:val="00F56D80"/>
    <w:rsid w:val="00F6259C"/>
    <w:rsid w:val="00F63318"/>
    <w:rsid w:val="00F65077"/>
    <w:rsid w:val="00F655A4"/>
    <w:rsid w:val="00F655DE"/>
    <w:rsid w:val="00F659A8"/>
    <w:rsid w:val="00F6724E"/>
    <w:rsid w:val="00F67799"/>
    <w:rsid w:val="00F678F3"/>
    <w:rsid w:val="00F708BD"/>
    <w:rsid w:val="00F72123"/>
    <w:rsid w:val="00F72ECD"/>
    <w:rsid w:val="00F7445C"/>
    <w:rsid w:val="00F749E3"/>
    <w:rsid w:val="00F753BB"/>
    <w:rsid w:val="00F75888"/>
    <w:rsid w:val="00F769DF"/>
    <w:rsid w:val="00F80F3B"/>
    <w:rsid w:val="00F80FA4"/>
    <w:rsid w:val="00F81192"/>
    <w:rsid w:val="00F82010"/>
    <w:rsid w:val="00F85518"/>
    <w:rsid w:val="00F85770"/>
    <w:rsid w:val="00F85DD9"/>
    <w:rsid w:val="00F874CF"/>
    <w:rsid w:val="00F90351"/>
    <w:rsid w:val="00F907C2"/>
    <w:rsid w:val="00F90EBA"/>
    <w:rsid w:val="00F91645"/>
    <w:rsid w:val="00F941D7"/>
    <w:rsid w:val="00F97F69"/>
    <w:rsid w:val="00FA1E3A"/>
    <w:rsid w:val="00FA1FF7"/>
    <w:rsid w:val="00FA4CD3"/>
    <w:rsid w:val="00FB10EC"/>
    <w:rsid w:val="00FB2EAB"/>
    <w:rsid w:val="00FB7641"/>
    <w:rsid w:val="00FC0E2D"/>
    <w:rsid w:val="00FC2E4D"/>
    <w:rsid w:val="00FC79C0"/>
    <w:rsid w:val="00FC7A27"/>
    <w:rsid w:val="00FD0BCF"/>
    <w:rsid w:val="00FD1D4A"/>
    <w:rsid w:val="00FD1EA3"/>
    <w:rsid w:val="00FD3528"/>
    <w:rsid w:val="00FD3FB1"/>
    <w:rsid w:val="00FE11CC"/>
    <w:rsid w:val="00FE22D2"/>
    <w:rsid w:val="00FE4233"/>
    <w:rsid w:val="00FE4562"/>
    <w:rsid w:val="00FE46A5"/>
    <w:rsid w:val="00FE4F30"/>
    <w:rsid w:val="00FE52D0"/>
    <w:rsid w:val="00FF0C96"/>
    <w:rsid w:val="00FF1119"/>
    <w:rsid w:val="00FF254B"/>
    <w:rsid w:val="00FF2D34"/>
    <w:rsid w:val="00FF3201"/>
    <w:rsid w:val="00FF3510"/>
    <w:rsid w:val="00FF3BE3"/>
    <w:rsid w:val="00FF3CB6"/>
    <w:rsid w:val="00FF47C3"/>
    <w:rsid w:val="00FF61F0"/>
    <w:rsid w:val="00FF7A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035B7DE6"/>
  <w15:docId w15:val="{FD2A2F97-21D5-4D34-BE94-43FB660BD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42DCB"/>
  </w:style>
  <w:style w:type="paragraph" w:styleId="Titre1">
    <w:name w:val="heading 1"/>
    <w:aliases w:val="Titre 1 USLD"/>
    <w:basedOn w:val="Normal"/>
    <w:next w:val="Normal"/>
    <w:link w:val="Titre1Car"/>
    <w:qFormat/>
    <w:rsid w:val="00B31B8D"/>
    <w:pPr>
      <w:keepNext/>
      <w:keepLines/>
      <w:numPr>
        <w:numId w:val="1"/>
      </w:numPr>
      <w:spacing w:before="360" w:after="240" w:line="20" w:lineRule="atLeast"/>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447701"/>
    <w:pPr>
      <w:keepNext/>
      <w:keepLines/>
      <w:numPr>
        <w:ilvl w:val="1"/>
        <w:numId w:val="1"/>
      </w:numPr>
      <w:spacing w:before="240" w:after="12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nhideWhenUsed/>
    <w:qFormat/>
    <w:rsid w:val="00F708BD"/>
    <w:pPr>
      <w:keepNext/>
      <w:keepLines/>
      <w:numPr>
        <w:ilvl w:val="2"/>
        <w:numId w:val="1"/>
      </w:numPr>
      <w:spacing w:before="240" w:after="120"/>
      <w:jc w:val="both"/>
      <w:outlineLvl w:val="2"/>
    </w:pPr>
    <w:rPr>
      <w:rFonts w:asciiTheme="majorHAnsi" w:eastAsia="Times New Roman" w:hAnsiTheme="majorHAnsi" w:cstheme="majorBidi"/>
      <w:b/>
      <w:bCs/>
      <w:color w:val="4F81BD" w:themeColor="accent1"/>
    </w:rPr>
  </w:style>
  <w:style w:type="paragraph" w:styleId="Titre4">
    <w:name w:val="heading 4"/>
    <w:basedOn w:val="Normal"/>
    <w:next w:val="Normal"/>
    <w:link w:val="Titre4Car"/>
    <w:unhideWhenUsed/>
    <w:qFormat/>
    <w:rsid w:val="00942DCB"/>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nhideWhenUsed/>
    <w:qFormat/>
    <w:rsid w:val="00942DCB"/>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nhideWhenUsed/>
    <w:qFormat/>
    <w:rsid w:val="00942DCB"/>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nhideWhenUsed/>
    <w:qFormat/>
    <w:rsid w:val="00942DCB"/>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942DCB"/>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nhideWhenUsed/>
    <w:qFormat/>
    <w:rsid w:val="00942DCB"/>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
    <w:basedOn w:val="Policepardfaut"/>
    <w:link w:val="Titre1"/>
    <w:rsid w:val="00B31B8D"/>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rsid w:val="00447701"/>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rsid w:val="00F708BD"/>
    <w:rPr>
      <w:rFonts w:asciiTheme="majorHAnsi" w:eastAsia="Times New Roman" w:hAnsiTheme="majorHAnsi" w:cstheme="majorBidi"/>
      <w:b/>
      <w:bCs/>
      <w:color w:val="4F81BD" w:themeColor="accent1"/>
    </w:rPr>
  </w:style>
  <w:style w:type="character" w:customStyle="1" w:styleId="Titre4Car">
    <w:name w:val="Titre 4 Car"/>
    <w:basedOn w:val="Policepardfaut"/>
    <w:link w:val="Titre4"/>
    <w:rsid w:val="00942DCB"/>
    <w:rPr>
      <w:rFonts w:asciiTheme="majorHAnsi" w:eastAsiaTheme="majorEastAsia" w:hAnsiTheme="majorHAnsi" w:cstheme="majorBidi"/>
      <w:b/>
      <w:bCs/>
      <w:i/>
      <w:iCs/>
      <w:color w:val="4F81BD" w:themeColor="accent1"/>
    </w:rPr>
  </w:style>
  <w:style w:type="character" w:customStyle="1" w:styleId="Titre5Car">
    <w:name w:val="Titre 5 Car"/>
    <w:basedOn w:val="Policepardfaut"/>
    <w:link w:val="Titre5"/>
    <w:rsid w:val="00942DCB"/>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rsid w:val="00942DCB"/>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rsid w:val="00942DCB"/>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rsid w:val="00942DCB"/>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rsid w:val="00942DCB"/>
    <w:rPr>
      <w:rFonts w:asciiTheme="majorHAnsi" w:eastAsiaTheme="majorEastAsia" w:hAnsiTheme="majorHAnsi" w:cstheme="majorBidi"/>
      <w:i/>
      <w:iCs/>
      <w:color w:val="404040" w:themeColor="text1" w:themeTint="BF"/>
      <w:sz w:val="20"/>
      <w:szCs w:val="20"/>
    </w:rPr>
  </w:style>
  <w:style w:type="paragraph" w:styleId="Sansinterligne">
    <w:name w:val="No Spacing"/>
    <w:link w:val="SansinterligneCar"/>
    <w:uiPriority w:val="1"/>
    <w:qFormat/>
    <w:rsid w:val="00942DCB"/>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942DCB"/>
    <w:rPr>
      <w:rFonts w:eastAsiaTheme="minorEastAsia"/>
      <w:lang w:eastAsia="fr-FR"/>
    </w:rPr>
  </w:style>
  <w:style w:type="paragraph" w:styleId="Paragraphedeliste">
    <w:name w:val="List Paragraph"/>
    <w:basedOn w:val="Normal"/>
    <w:link w:val="ParagraphedelisteCar"/>
    <w:uiPriority w:val="34"/>
    <w:qFormat/>
    <w:rsid w:val="00942DCB"/>
    <w:pPr>
      <w:ind w:left="720"/>
      <w:contextualSpacing/>
    </w:pPr>
  </w:style>
  <w:style w:type="paragraph" w:styleId="En-ttedetabledesmatires">
    <w:name w:val="TOC Heading"/>
    <w:basedOn w:val="Titre1"/>
    <w:next w:val="Normal"/>
    <w:uiPriority w:val="39"/>
    <w:semiHidden/>
    <w:unhideWhenUsed/>
    <w:qFormat/>
    <w:rsid w:val="00942DCB"/>
    <w:pPr>
      <w:numPr>
        <w:numId w:val="0"/>
      </w:numPr>
      <w:outlineLvl w:val="9"/>
    </w:pPr>
    <w:rPr>
      <w:lang w:eastAsia="fr-FR"/>
    </w:rPr>
  </w:style>
  <w:style w:type="character" w:styleId="Textedelespacerserv">
    <w:name w:val="Placeholder Text"/>
    <w:basedOn w:val="Policepardfaut"/>
    <w:uiPriority w:val="99"/>
    <w:semiHidden/>
    <w:rsid w:val="004E57E4"/>
    <w:rPr>
      <w:color w:val="808080"/>
    </w:rPr>
  </w:style>
  <w:style w:type="paragraph" w:styleId="Textedebulles">
    <w:name w:val="Balloon Text"/>
    <w:basedOn w:val="Normal"/>
    <w:link w:val="TextedebullesCar"/>
    <w:uiPriority w:val="99"/>
    <w:semiHidden/>
    <w:unhideWhenUsed/>
    <w:rsid w:val="004E57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E57E4"/>
    <w:rPr>
      <w:rFonts w:ascii="Tahoma" w:hAnsi="Tahoma" w:cs="Tahoma"/>
      <w:sz w:val="16"/>
      <w:szCs w:val="16"/>
    </w:rPr>
  </w:style>
  <w:style w:type="paragraph" w:styleId="En-tte">
    <w:name w:val="header"/>
    <w:basedOn w:val="Normal"/>
    <w:link w:val="En-tteCar"/>
    <w:uiPriority w:val="99"/>
    <w:unhideWhenUsed/>
    <w:rsid w:val="00C86213"/>
    <w:pPr>
      <w:tabs>
        <w:tab w:val="center" w:pos="4536"/>
        <w:tab w:val="right" w:pos="9072"/>
      </w:tabs>
      <w:spacing w:after="0" w:line="240" w:lineRule="auto"/>
    </w:pPr>
  </w:style>
  <w:style w:type="character" w:customStyle="1" w:styleId="En-tteCar">
    <w:name w:val="En-tête Car"/>
    <w:basedOn w:val="Policepardfaut"/>
    <w:link w:val="En-tte"/>
    <w:uiPriority w:val="99"/>
    <w:rsid w:val="00C86213"/>
  </w:style>
  <w:style w:type="paragraph" w:styleId="Pieddepage">
    <w:name w:val="footer"/>
    <w:basedOn w:val="Normal"/>
    <w:link w:val="PieddepageCar"/>
    <w:unhideWhenUsed/>
    <w:rsid w:val="00C8621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86213"/>
  </w:style>
  <w:style w:type="paragraph" w:styleId="Corpsdetexte2">
    <w:name w:val="Body Text 2"/>
    <w:basedOn w:val="Normal"/>
    <w:link w:val="Corpsdetexte2Car"/>
    <w:rsid w:val="00F45A01"/>
    <w:pPr>
      <w:tabs>
        <w:tab w:val="left" w:pos="5529"/>
      </w:tabs>
      <w:spacing w:after="0" w:line="240" w:lineRule="auto"/>
      <w:jc w:val="both"/>
    </w:pPr>
    <w:rPr>
      <w:rFonts w:ascii="Arial" w:eastAsia="Times New Roman" w:hAnsi="Arial" w:cs="Times New Roman"/>
      <w:sz w:val="24"/>
      <w:szCs w:val="24"/>
      <w:lang w:eastAsia="fr-FR"/>
    </w:rPr>
  </w:style>
  <w:style w:type="character" w:customStyle="1" w:styleId="Corpsdetexte2Car">
    <w:name w:val="Corps de texte 2 Car"/>
    <w:basedOn w:val="Policepardfaut"/>
    <w:link w:val="Corpsdetexte2"/>
    <w:rsid w:val="00F45A01"/>
    <w:rPr>
      <w:rFonts w:ascii="Arial" w:eastAsia="Times New Roman" w:hAnsi="Arial" w:cs="Times New Roman"/>
      <w:sz w:val="24"/>
      <w:szCs w:val="24"/>
      <w:lang w:eastAsia="fr-FR"/>
    </w:rPr>
  </w:style>
  <w:style w:type="paragraph" w:styleId="Corpsdetexte">
    <w:name w:val="Body Text"/>
    <w:basedOn w:val="Normal"/>
    <w:link w:val="CorpsdetexteCar"/>
    <w:uiPriority w:val="99"/>
    <w:unhideWhenUsed/>
    <w:rsid w:val="00372A2E"/>
    <w:pPr>
      <w:spacing w:after="120"/>
    </w:pPr>
  </w:style>
  <w:style w:type="character" w:customStyle="1" w:styleId="CorpsdetexteCar">
    <w:name w:val="Corps de texte Car"/>
    <w:basedOn w:val="Policepardfaut"/>
    <w:link w:val="Corpsdetexte"/>
    <w:uiPriority w:val="99"/>
    <w:rsid w:val="00372A2E"/>
  </w:style>
  <w:style w:type="paragraph" w:styleId="Retraitcorpsdetexte3">
    <w:name w:val="Body Text Indent 3"/>
    <w:basedOn w:val="Normal"/>
    <w:link w:val="Retraitcorpsdetexte3Car"/>
    <w:uiPriority w:val="99"/>
    <w:semiHidden/>
    <w:unhideWhenUsed/>
    <w:rsid w:val="003F3A0A"/>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3F3A0A"/>
    <w:rPr>
      <w:sz w:val="16"/>
      <w:szCs w:val="16"/>
    </w:rPr>
  </w:style>
  <w:style w:type="table" w:styleId="Grilledutableau">
    <w:name w:val="Table Grid"/>
    <w:basedOn w:val="TableauNormal"/>
    <w:rsid w:val="005725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725F5"/>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rsid w:val="008858DA"/>
    <w:pPr>
      <w:suppressAutoHyphens/>
      <w:spacing w:before="100" w:after="100" w:line="240" w:lineRule="auto"/>
    </w:pPr>
    <w:rPr>
      <w:rFonts w:ascii="Times New Roman" w:eastAsia="Times New Roman" w:hAnsi="Times New Roman" w:cs="Times New Roman"/>
      <w:sz w:val="24"/>
      <w:szCs w:val="24"/>
      <w:lang w:eastAsia="ar-SA"/>
    </w:rPr>
  </w:style>
  <w:style w:type="paragraph" w:customStyle="1" w:styleId="Textearticle">
    <w:name w:val="Texte article"/>
    <w:basedOn w:val="Normal"/>
    <w:rsid w:val="00CF1B62"/>
    <w:pPr>
      <w:numPr>
        <w:numId w:val="5"/>
      </w:numPr>
      <w:tabs>
        <w:tab w:val="left" w:pos="1134"/>
      </w:tabs>
      <w:suppressAutoHyphens/>
      <w:spacing w:after="0" w:line="240" w:lineRule="auto"/>
      <w:jc w:val="both"/>
    </w:pPr>
    <w:rPr>
      <w:rFonts w:ascii="Arial" w:eastAsia="Times New Roman" w:hAnsi="Arial" w:cs="Arial"/>
      <w:noProof/>
      <w:lang w:eastAsia="fr-FR"/>
    </w:rPr>
  </w:style>
  <w:style w:type="paragraph" w:customStyle="1" w:styleId="p1">
    <w:name w:val="p1"/>
    <w:basedOn w:val="Normal"/>
    <w:rsid w:val="000A2B01"/>
    <w:pPr>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szCs w:val="20"/>
      <w:lang w:eastAsia="fr-FR"/>
    </w:rPr>
  </w:style>
  <w:style w:type="paragraph" w:customStyle="1" w:styleId="TITREA">
    <w:name w:val="TITREA"/>
    <w:basedOn w:val="Normal"/>
    <w:rsid w:val="000A2B01"/>
    <w:pPr>
      <w:spacing w:after="0" w:line="240" w:lineRule="auto"/>
      <w:ind w:left="1134" w:right="1134" w:firstLine="425"/>
      <w:jc w:val="both"/>
    </w:pPr>
    <w:rPr>
      <w:rFonts w:ascii="Arial" w:eastAsia="Times New Roman" w:hAnsi="Arial" w:cs="Arial"/>
      <w:b/>
      <w:bCs/>
      <w:sz w:val="20"/>
      <w:szCs w:val="20"/>
      <w:lang w:eastAsia="fr-FR"/>
    </w:rPr>
  </w:style>
  <w:style w:type="paragraph" w:styleId="Corpsdetexte3">
    <w:name w:val="Body Text 3"/>
    <w:basedOn w:val="Normal"/>
    <w:link w:val="Corpsdetexte3Car"/>
    <w:uiPriority w:val="99"/>
    <w:semiHidden/>
    <w:unhideWhenUsed/>
    <w:rsid w:val="008D3A95"/>
    <w:pPr>
      <w:spacing w:after="120"/>
    </w:pPr>
    <w:rPr>
      <w:sz w:val="16"/>
      <w:szCs w:val="16"/>
    </w:rPr>
  </w:style>
  <w:style w:type="character" w:customStyle="1" w:styleId="Corpsdetexte3Car">
    <w:name w:val="Corps de texte 3 Car"/>
    <w:basedOn w:val="Policepardfaut"/>
    <w:link w:val="Corpsdetexte3"/>
    <w:uiPriority w:val="99"/>
    <w:semiHidden/>
    <w:rsid w:val="008D3A95"/>
    <w:rPr>
      <w:sz w:val="16"/>
      <w:szCs w:val="16"/>
    </w:rPr>
  </w:style>
  <w:style w:type="character" w:styleId="Lienhypertexte">
    <w:name w:val="Hyperlink"/>
    <w:uiPriority w:val="99"/>
    <w:rsid w:val="008D3A95"/>
    <w:rPr>
      <w:color w:val="0000FF"/>
      <w:u w:val="single"/>
    </w:rPr>
  </w:style>
  <w:style w:type="paragraph" w:customStyle="1" w:styleId="CharChar1">
    <w:name w:val="Char Char1"/>
    <w:basedOn w:val="Normal"/>
    <w:rsid w:val="00441FF1"/>
    <w:pPr>
      <w:spacing w:after="160" w:line="240" w:lineRule="exact"/>
    </w:pPr>
    <w:rPr>
      <w:rFonts w:ascii="Verdana" w:eastAsia="Times New Roman" w:hAnsi="Verdana" w:cs="Times New Roman"/>
      <w:sz w:val="20"/>
      <w:szCs w:val="20"/>
      <w:lang w:val="en-US"/>
    </w:rPr>
  </w:style>
  <w:style w:type="paragraph" w:customStyle="1" w:styleId="RedTxt">
    <w:name w:val="RedTxt"/>
    <w:basedOn w:val="Normal"/>
    <w:rsid w:val="00FA1E3A"/>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paragraph" w:customStyle="1" w:styleId="Standard">
    <w:name w:val="Standard"/>
    <w:uiPriority w:val="99"/>
    <w:rsid w:val="0067430D"/>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RedPara">
    <w:name w:val="RedPara"/>
    <w:basedOn w:val="Normal"/>
    <w:rsid w:val="005157FE"/>
    <w:pPr>
      <w:keepNext/>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Rub">
    <w:name w:val="RedRub"/>
    <w:basedOn w:val="Normal"/>
    <w:rsid w:val="005157FE"/>
    <w:pPr>
      <w:keepNext/>
      <w:widowControl w:val="0"/>
      <w:autoSpaceDE w:val="0"/>
      <w:autoSpaceDN w:val="0"/>
      <w:adjustRightInd w:val="0"/>
      <w:spacing w:before="60" w:after="60" w:line="240" w:lineRule="auto"/>
    </w:pPr>
    <w:rPr>
      <w:rFonts w:ascii="Arial" w:eastAsia="Times New Roman" w:hAnsi="Arial" w:cs="Arial"/>
      <w:b/>
      <w:bCs/>
      <w:lang w:eastAsia="fr-FR"/>
    </w:rPr>
  </w:style>
  <w:style w:type="paragraph" w:customStyle="1" w:styleId="CarCarCarCarCarCar">
    <w:name w:val="Car Car Car Car Car Car"/>
    <w:basedOn w:val="Normal"/>
    <w:rsid w:val="005157FE"/>
    <w:pPr>
      <w:widowControl w:val="0"/>
      <w:adjustRightInd w:val="0"/>
      <w:spacing w:after="160" w:line="240" w:lineRule="exact"/>
      <w:jc w:val="both"/>
      <w:textAlignment w:val="baseline"/>
    </w:pPr>
    <w:rPr>
      <w:rFonts w:ascii="Tahoma" w:eastAsia="Times New Roman" w:hAnsi="Tahoma" w:cs="Arial"/>
      <w:bCs/>
      <w:sz w:val="24"/>
      <w:szCs w:val="20"/>
      <w:lang w:val="en-US"/>
    </w:rPr>
  </w:style>
  <w:style w:type="paragraph" w:customStyle="1" w:styleId="CharChar10">
    <w:name w:val="Char Char1"/>
    <w:basedOn w:val="Normal"/>
    <w:rsid w:val="00874208"/>
    <w:pPr>
      <w:spacing w:after="160" w:line="240" w:lineRule="exact"/>
    </w:pPr>
    <w:rPr>
      <w:rFonts w:ascii="Verdana" w:eastAsia="Times New Roman" w:hAnsi="Verdana" w:cs="Times New Roman"/>
      <w:sz w:val="20"/>
      <w:szCs w:val="20"/>
      <w:lang w:val="en-US"/>
    </w:rPr>
  </w:style>
  <w:style w:type="paragraph" w:customStyle="1" w:styleId="fcasegauche">
    <w:name w:val="f_case_gauche"/>
    <w:basedOn w:val="Normal"/>
    <w:uiPriority w:val="99"/>
    <w:rsid w:val="00874208"/>
    <w:pPr>
      <w:spacing w:after="60" w:line="240" w:lineRule="auto"/>
      <w:ind w:left="284" w:hanging="284"/>
      <w:jc w:val="both"/>
    </w:pPr>
    <w:rPr>
      <w:rFonts w:ascii="Univers" w:eastAsia="Times New Roman" w:hAnsi="Univers" w:cs="Univers"/>
      <w:sz w:val="20"/>
      <w:szCs w:val="20"/>
      <w:lang w:eastAsia="fr-FR"/>
    </w:rPr>
  </w:style>
  <w:style w:type="paragraph" w:customStyle="1" w:styleId="fcase1ertab">
    <w:name w:val="f_case_1ertab"/>
    <w:basedOn w:val="Normal"/>
    <w:rsid w:val="00874208"/>
    <w:pPr>
      <w:tabs>
        <w:tab w:val="left" w:pos="426"/>
      </w:tabs>
      <w:spacing w:after="0" w:line="240" w:lineRule="auto"/>
      <w:ind w:left="709" w:hanging="709"/>
      <w:jc w:val="both"/>
    </w:pPr>
    <w:rPr>
      <w:rFonts w:ascii="Univers" w:eastAsia="Times New Roman" w:hAnsi="Univers" w:cs="Univers"/>
      <w:sz w:val="20"/>
      <w:szCs w:val="20"/>
      <w:lang w:eastAsia="fr-FR"/>
    </w:rPr>
  </w:style>
  <w:style w:type="paragraph" w:customStyle="1" w:styleId="fcase2metab">
    <w:name w:val="f_case_2èmetab"/>
    <w:basedOn w:val="Normal"/>
    <w:uiPriority w:val="99"/>
    <w:rsid w:val="00B106DF"/>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styleId="Retraitcorpsdetexte">
    <w:name w:val="Body Text Indent"/>
    <w:basedOn w:val="Normal"/>
    <w:link w:val="RetraitcorpsdetexteCar"/>
    <w:uiPriority w:val="99"/>
    <w:unhideWhenUsed/>
    <w:rsid w:val="00392B21"/>
    <w:pPr>
      <w:spacing w:after="120"/>
      <w:ind w:left="283"/>
    </w:pPr>
  </w:style>
  <w:style w:type="character" w:customStyle="1" w:styleId="RetraitcorpsdetexteCar">
    <w:name w:val="Retrait corps de texte Car"/>
    <w:basedOn w:val="Policepardfaut"/>
    <w:link w:val="Retraitcorpsdetexte"/>
    <w:uiPriority w:val="99"/>
    <w:rsid w:val="00392B21"/>
  </w:style>
  <w:style w:type="paragraph" w:styleId="TM1">
    <w:name w:val="toc 1"/>
    <w:basedOn w:val="Normal"/>
    <w:next w:val="Normal"/>
    <w:autoRedefine/>
    <w:uiPriority w:val="39"/>
    <w:unhideWhenUsed/>
    <w:rsid w:val="009A7818"/>
    <w:pPr>
      <w:spacing w:after="100"/>
    </w:pPr>
  </w:style>
  <w:style w:type="paragraph" w:styleId="TM2">
    <w:name w:val="toc 2"/>
    <w:basedOn w:val="Normal"/>
    <w:next w:val="Normal"/>
    <w:autoRedefine/>
    <w:uiPriority w:val="39"/>
    <w:unhideWhenUsed/>
    <w:rsid w:val="009A7818"/>
    <w:pPr>
      <w:spacing w:after="100"/>
      <w:ind w:left="220"/>
    </w:pPr>
  </w:style>
  <w:style w:type="paragraph" w:styleId="TM3">
    <w:name w:val="toc 3"/>
    <w:basedOn w:val="Normal"/>
    <w:next w:val="Normal"/>
    <w:autoRedefine/>
    <w:uiPriority w:val="39"/>
    <w:unhideWhenUsed/>
    <w:rsid w:val="009A7818"/>
    <w:pPr>
      <w:spacing w:after="100"/>
      <w:ind w:left="440"/>
    </w:pPr>
  </w:style>
  <w:style w:type="paragraph" w:styleId="TM4">
    <w:name w:val="toc 4"/>
    <w:basedOn w:val="Normal"/>
    <w:next w:val="Normal"/>
    <w:autoRedefine/>
    <w:uiPriority w:val="39"/>
    <w:unhideWhenUsed/>
    <w:rsid w:val="009A7818"/>
    <w:pPr>
      <w:spacing w:after="100"/>
      <w:ind w:left="660"/>
    </w:pPr>
    <w:rPr>
      <w:rFonts w:eastAsiaTheme="minorEastAsia"/>
      <w:lang w:eastAsia="fr-FR"/>
    </w:rPr>
  </w:style>
  <w:style w:type="paragraph" w:styleId="TM5">
    <w:name w:val="toc 5"/>
    <w:basedOn w:val="Normal"/>
    <w:next w:val="Normal"/>
    <w:autoRedefine/>
    <w:uiPriority w:val="39"/>
    <w:unhideWhenUsed/>
    <w:rsid w:val="009A7818"/>
    <w:pPr>
      <w:spacing w:after="100"/>
      <w:ind w:left="880"/>
    </w:pPr>
    <w:rPr>
      <w:rFonts w:eastAsiaTheme="minorEastAsia"/>
      <w:lang w:eastAsia="fr-FR"/>
    </w:rPr>
  </w:style>
  <w:style w:type="paragraph" w:styleId="TM6">
    <w:name w:val="toc 6"/>
    <w:basedOn w:val="Normal"/>
    <w:next w:val="Normal"/>
    <w:autoRedefine/>
    <w:uiPriority w:val="39"/>
    <w:unhideWhenUsed/>
    <w:rsid w:val="009A7818"/>
    <w:pPr>
      <w:spacing w:after="100"/>
      <w:ind w:left="1100"/>
    </w:pPr>
    <w:rPr>
      <w:rFonts w:eastAsiaTheme="minorEastAsia"/>
      <w:lang w:eastAsia="fr-FR"/>
    </w:rPr>
  </w:style>
  <w:style w:type="paragraph" w:styleId="TM7">
    <w:name w:val="toc 7"/>
    <w:basedOn w:val="Normal"/>
    <w:next w:val="Normal"/>
    <w:autoRedefine/>
    <w:uiPriority w:val="39"/>
    <w:unhideWhenUsed/>
    <w:rsid w:val="009A7818"/>
    <w:pPr>
      <w:spacing w:after="100"/>
      <w:ind w:left="1320"/>
    </w:pPr>
    <w:rPr>
      <w:rFonts w:eastAsiaTheme="minorEastAsia"/>
      <w:lang w:eastAsia="fr-FR"/>
    </w:rPr>
  </w:style>
  <w:style w:type="paragraph" w:styleId="TM8">
    <w:name w:val="toc 8"/>
    <w:basedOn w:val="Normal"/>
    <w:next w:val="Normal"/>
    <w:autoRedefine/>
    <w:uiPriority w:val="39"/>
    <w:unhideWhenUsed/>
    <w:rsid w:val="009A7818"/>
    <w:pPr>
      <w:spacing w:after="100"/>
      <w:ind w:left="1540"/>
    </w:pPr>
    <w:rPr>
      <w:rFonts w:eastAsiaTheme="minorEastAsia"/>
      <w:lang w:eastAsia="fr-FR"/>
    </w:rPr>
  </w:style>
  <w:style w:type="paragraph" w:styleId="TM9">
    <w:name w:val="toc 9"/>
    <w:basedOn w:val="Normal"/>
    <w:next w:val="Normal"/>
    <w:autoRedefine/>
    <w:uiPriority w:val="39"/>
    <w:unhideWhenUsed/>
    <w:rsid w:val="009A7818"/>
    <w:pPr>
      <w:spacing w:after="100"/>
      <w:ind w:left="1760"/>
    </w:pPr>
    <w:rPr>
      <w:rFonts w:eastAsiaTheme="minorEastAsia"/>
      <w:lang w:eastAsia="fr-FR"/>
    </w:rPr>
  </w:style>
  <w:style w:type="paragraph" w:customStyle="1" w:styleId="CharChar11">
    <w:name w:val="Char Char1"/>
    <w:basedOn w:val="Normal"/>
    <w:rsid w:val="009A7818"/>
    <w:pPr>
      <w:spacing w:after="160" w:line="240" w:lineRule="exact"/>
    </w:pPr>
    <w:rPr>
      <w:rFonts w:ascii="Verdana" w:eastAsia="Times New Roman" w:hAnsi="Verdana" w:cs="Times New Roman"/>
      <w:sz w:val="20"/>
      <w:szCs w:val="20"/>
      <w:lang w:val="en-US"/>
    </w:rPr>
  </w:style>
  <w:style w:type="paragraph" w:customStyle="1" w:styleId="CharChar12">
    <w:name w:val="Char Char1"/>
    <w:basedOn w:val="Normal"/>
    <w:rsid w:val="00942EC7"/>
    <w:pPr>
      <w:spacing w:after="160" w:line="240" w:lineRule="exact"/>
    </w:pPr>
    <w:rPr>
      <w:rFonts w:ascii="Verdana" w:eastAsia="Times New Roman" w:hAnsi="Verdana" w:cs="Times New Roman"/>
      <w:sz w:val="20"/>
      <w:szCs w:val="20"/>
      <w:lang w:val="en-US"/>
    </w:rPr>
  </w:style>
  <w:style w:type="character" w:customStyle="1" w:styleId="ParagraphedelisteCar">
    <w:name w:val="Paragraphe de liste Car"/>
    <w:link w:val="Paragraphedeliste"/>
    <w:uiPriority w:val="34"/>
    <w:locked/>
    <w:rsid w:val="00FF3BE3"/>
  </w:style>
  <w:style w:type="character" w:styleId="Marquedecommentaire">
    <w:name w:val="annotation reference"/>
    <w:basedOn w:val="Policepardfaut"/>
    <w:rsid w:val="00474C4B"/>
    <w:rPr>
      <w:sz w:val="16"/>
      <w:szCs w:val="16"/>
    </w:rPr>
  </w:style>
  <w:style w:type="paragraph" w:styleId="Commentaire">
    <w:name w:val="annotation text"/>
    <w:basedOn w:val="Normal"/>
    <w:link w:val="CommentaireCar"/>
    <w:rsid w:val="00474C4B"/>
    <w:pPr>
      <w:spacing w:after="0" w:line="240" w:lineRule="auto"/>
      <w:jc w:val="both"/>
    </w:pPr>
    <w:rPr>
      <w:rFonts w:ascii="Times New Roman" w:eastAsia="Times New Roman" w:hAnsi="Times New Roman" w:cs="Times New Roman"/>
      <w:b/>
      <w:bCs/>
      <w:sz w:val="20"/>
      <w:szCs w:val="20"/>
      <w:lang w:eastAsia="fr-FR"/>
    </w:rPr>
  </w:style>
  <w:style w:type="character" w:customStyle="1" w:styleId="CommentaireCar">
    <w:name w:val="Commentaire Car"/>
    <w:basedOn w:val="Policepardfaut"/>
    <w:link w:val="Commentaire"/>
    <w:rsid w:val="00474C4B"/>
    <w:rPr>
      <w:rFonts w:ascii="Times New Roman" w:eastAsia="Times New Roman" w:hAnsi="Times New Roman" w:cs="Times New Roman"/>
      <w:b/>
      <w:bCs/>
      <w:sz w:val="20"/>
      <w:szCs w:val="20"/>
      <w:lang w:eastAsia="fr-FR"/>
    </w:rPr>
  </w:style>
  <w:style w:type="paragraph" w:customStyle="1" w:styleId="WW-Standard">
    <w:name w:val="WW-Standard"/>
    <w:rsid w:val="00730B00"/>
    <w:pPr>
      <w:suppressAutoHyphens/>
      <w:spacing w:after="0" w:line="240" w:lineRule="auto"/>
      <w:textAlignment w:val="baseline"/>
    </w:pPr>
    <w:rPr>
      <w:rFonts w:ascii="Times New Roman" w:eastAsia="Times New Roman" w:hAnsi="Times New Roman" w:cs="Times New Roman"/>
      <w:kern w:val="1"/>
      <w:sz w:val="20"/>
      <w:szCs w:val="20"/>
      <w:lang w:eastAsia="ar-SA"/>
    </w:rPr>
  </w:style>
  <w:style w:type="character" w:customStyle="1" w:styleId="Retrait0TexteCar">
    <w:name w:val="Retrait 0  Texte Car"/>
    <w:link w:val="Retrait0Texte"/>
    <w:locked/>
    <w:rsid w:val="001B329B"/>
    <w:rPr>
      <w:rFonts w:ascii="Tahoma" w:hAnsi="Tahoma" w:cs="Tahoma"/>
      <w:szCs w:val="24"/>
    </w:rPr>
  </w:style>
  <w:style w:type="paragraph" w:customStyle="1" w:styleId="Retrait0Texte">
    <w:name w:val="Retrait 0  Texte"/>
    <w:basedOn w:val="Normal"/>
    <w:link w:val="Retrait0TexteCar"/>
    <w:rsid w:val="001B329B"/>
    <w:pPr>
      <w:spacing w:before="120" w:after="0" w:line="240" w:lineRule="auto"/>
      <w:jc w:val="both"/>
    </w:pPr>
    <w:rPr>
      <w:rFonts w:ascii="Tahoma" w:hAnsi="Tahoma" w:cs="Tahoma"/>
      <w:szCs w:val="24"/>
    </w:rPr>
  </w:style>
  <w:style w:type="paragraph" w:customStyle="1" w:styleId="Style1">
    <w:name w:val="Style1"/>
    <w:basedOn w:val="Normal"/>
    <w:rsid w:val="001C3AF5"/>
    <w:pPr>
      <w:tabs>
        <w:tab w:val="left" w:pos="900"/>
      </w:tabs>
      <w:spacing w:after="0" w:line="240" w:lineRule="auto"/>
      <w:ind w:left="357"/>
      <w:jc w:val="both"/>
      <w:outlineLvl w:val="2"/>
    </w:pPr>
    <w:rPr>
      <w:rFonts w:ascii="Times New Roman" w:eastAsia="Times New Roman" w:hAnsi="Times New Roman" w:cs="Times New Roman"/>
      <w:b/>
      <w:bCs/>
      <w:sz w:val="24"/>
      <w:szCs w:val="24"/>
      <w:lang w:eastAsia="fr-FR"/>
    </w:rPr>
  </w:style>
  <w:style w:type="paragraph" w:customStyle="1" w:styleId="StyleTitre1GrasNonsoulignEncadrementSimpleAutomati">
    <w:name w:val="Style Titre 1 + Gras Non souligné Encadrement : (Simple Automati..."/>
    <w:basedOn w:val="Titre1"/>
    <w:rsid w:val="002E0C97"/>
    <w:pPr>
      <w:keepLines w:val="0"/>
      <w:numPr>
        <w:numId w:val="0"/>
      </w:numPr>
      <w:pBdr>
        <w:top w:val="single" w:sz="4" w:space="1" w:color="auto"/>
        <w:left w:val="single" w:sz="4" w:space="4" w:color="auto"/>
        <w:bottom w:val="single" w:sz="4" w:space="1" w:color="auto"/>
        <w:right w:val="single" w:sz="4" w:space="4" w:color="auto"/>
      </w:pBdr>
      <w:spacing w:before="120" w:after="120" w:line="240" w:lineRule="auto"/>
      <w:jc w:val="both"/>
    </w:pPr>
    <w:rPr>
      <w:rFonts w:ascii="Times New Roman" w:eastAsia="Times New Roman" w:hAnsi="Times New Roman" w:cs="Times New Roman"/>
      <w:color w:val="auto"/>
      <w:kern w:val="28"/>
      <w:sz w:val="24"/>
      <w:szCs w:val="24"/>
      <w:lang w:eastAsia="fr-FR"/>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EB61D2"/>
    <w:pPr>
      <w:spacing w:after="160" w:line="240" w:lineRule="exact"/>
    </w:pPr>
    <w:rPr>
      <w:rFonts w:ascii="Trebuchet MS" w:eastAsia="Times New Roman" w:hAnsi="Trebuchet MS" w:cs="Trebuchet MS"/>
      <w:color w:val="000000"/>
      <w:sz w:val="24"/>
      <w:szCs w:val="24"/>
    </w:rPr>
  </w:style>
  <w:style w:type="character" w:styleId="Lienhypertextesuivivisit">
    <w:name w:val="FollowedHyperlink"/>
    <w:basedOn w:val="Policepardfaut"/>
    <w:uiPriority w:val="99"/>
    <w:semiHidden/>
    <w:unhideWhenUsed/>
    <w:rsid w:val="003A3D46"/>
    <w:rPr>
      <w:color w:val="800080" w:themeColor="followedHyperlink"/>
      <w:u w:val="single"/>
    </w:rPr>
  </w:style>
  <w:style w:type="paragraph" w:styleId="Objetducommentaire">
    <w:name w:val="annotation subject"/>
    <w:basedOn w:val="Commentaire"/>
    <w:next w:val="Commentaire"/>
    <w:link w:val="ObjetducommentaireCar"/>
    <w:uiPriority w:val="99"/>
    <w:semiHidden/>
    <w:unhideWhenUsed/>
    <w:rsid w:val="000E6546"/>
    <w:pPr>
      <w:spacing w:after="200"/>
      <w:jc w:val="left"/>
    </w:pPr>
    <w:rPr>
      <w:rFonts w:asciiTheme="minorHAnsi" w:eastAsiaTheme="minorHAnsi" w:hAnsiTheme="minorHAnsi" w:cstheme="minorBidi"/>
      <w:lang w:eastAsia="en-US"/>
    </w:rPr>
  </w:style>
  <w:style w:type="character" w:customStyle="1" w:styleId="ObjetducommentaireCar">
    <w:name w:val="Objet du commentaire Car"/>
    <w:basedOn w:val="CommentaireCar"/>
    <w:link w:val="Objetducommentaire"/>
    <w:uiPriority w:val="99"/>
    <w:semiHidden/>
    <w:rsid w:val="000E6546"/>
    <w:rPr>
      <w:rFonts w:ascii="Times New Roman" w:eastAsia="Times New Roman" w:hAnsi="Times New Roman" w:cs="Times New Roman"/>
      <w:b/>
      <w:bCs/>
      <w:sz w:val="20"/>
      <w:szCs w:val="20"/>
      <w:lang w:eastAsia="fr-FR"/>
    </w:rPr>
  </w:style>
  <w:style w:type="paragraph" w:customStyle="1" w:styleId="Paragraphejustifi">
    <w:name w:val="Paragraphe justifié"/>
    <w:rsid w:val="004C5AB8"/>
    <w:pPr>
      <w:suppressAutoHyphens/>
      <w:spacing w:after="240" w:line="240" w:lineRule="exact"/>
      <w:jc w:val="both"/>
    </w:pPr>
    <w:rPr>
      <w:rFonts w:ascii="Arial" w:eastAsia="Times New Roman" w:hAnsi="Arial" w:cs="Arial"/>
      <w:sz w:val="20"/>
      <w:szCs w:val="20"/>
      <w:lang w:eastAsia="ar-SA"/>
    </w:rPr>
  </w:style>
  <w:style w:type="character" w:customStyle="1" w:styleId="desctitre">
    <w:name w:val="desc_titre"/>
    <w:basedOn w:val="Policepardfaut"/>
    <w:rsid w:val="00536E79"/>
  </w:style>
  <w:style w:type="paragraph" w:customStyle="1" w:styleId="Stylepuces1">
    <w:name w:val="Style puces1"/>
    <w:basedOn w:val="Normal"/>
    <w:qFormat/>
    <w:rsid w:val="00600468"/>
    <w:pPr>
      <w:numPr>
        <w:numId w:val="19"/>
      </w:numPr>
      <w:tabs>
        <w:tab w:val="num" w:pos="360"/>
      </w:tabs>
      <w:overflowPunct w:val="0"/>
      <w:autoSpaceDE w:val="0"/>
      <w:autoSpaceDN w:val="0"/>
      <w:adjustRightInd w:val="0"/>
      <w:spacing w:after="120" w:line="240" w:lineRule="auto"/>
      <w:ind w:left="0" w:firstLine="0"/>
      <w:jc w:val="both"/>
      <w:textAlignment w:val="baseline"/>
    </w:pPr>
    <w:rPr>
      <w:rFonts w:ascii="Calibri" w:eastAsia="Times New Roman" w:hAnsi="Calibri" w:cs="Arial"/>
      <w:sz w:val="24"/>
      <w:szCs w:val="24"/>
      <w:lang w:eastAsia="fr-FR"/>
    </w:rPr>
  </w:style>
  <w:style w:type="paragraph" w:customStyle="1" w:styleId="Stylepuces2">
    <w:name w:val="Style puces2"/>
    <w:basedOn w:val="Normal"/>
    <w:qFormat/>
    <w:rsid w:val="00600468"/>
    <w:pPr>
      <w:numPr>
        <w:ilvl w:val="1"/>
        <w:numId w:val="19"/>
      </w:numPr>
      <w:overflowPunct w:val="0"/>
      <w:autoSpaceDE w:val="0"/>
      <w:autoSpaceDN w:val="0"/>
      <w:adjustRightInd w:val="0"/>
      <w:spacing w:after="120" w:line="240" w:lineRule="auto"/>
      <w:jc w:val="both"/>
      <w:textAlignment w:val="baseline"/>
    </w:pPr>
    <w:rPr>
      <w:rFonts w:ascii="Calibri" w:eastAsia="Times New Roman" w:hAnsi="Calibri" w:cs="Arial"/>
      <w:sz w:val="24"/>
      <w:szCs w:val="24"/>
      <w:lang w:eastAsia="fr-FR"/>
    </w:rPr>
  </w:style>
  <w:style w:type="paragraph" w:customStyle="1" w:styleId="Corpstexte3">
    <w:name w:val="Corps texte 3"/>
    <w:basedOn w:val="Normal"/>
    <w:autoRedefine/>
    <w:rsid w:val="00600468"/>
    <w:pPr>
      <w:spacing w:before="120" w:after="60" w:line="240" w:lineRule="auto"/>
    </w:pPr>
    <w:rPr>
      <w:rFonts w:ascii="Times New Roman" w:eastAsia="Times New Roman" w:hAnsi="Times New Roman" w:cs="Times New Roman"/>
      <w:b/>
      <w:lang w:eastAsia="fr-FR"/>
    </w:rPr>
  </w:style>
  <w:style w:type="character" w:styleId="Mentionnonrsolue">
    <w:name w:val="Unresolved Mention"/>
    <w:basedOn w:val="Policepardfaut"/>
    <w:uiPriority w:val="99"/>
    <w:semiHidden/>
    <w:unhideWhenUsed/>
    <w:rsid w:val="00F80FA4"/>
    <w:rPr>
      <w:color w:val="605E5C"/>
      <w:shd w:val="clear" w:color="auto" w:fill="E1DFDD"/>
    </w:rPr>
  </w:style>
  <w:style w:type="paragraph" w:styleId="Rvision">
    <w:name w:val="Revision"/>
    <w:hidden/>
    <w:uiPriority w:val="99"/>
    <w:semiHidden/>
    <w:rsid w:val="00C3639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84352">
      <w:bodyDiv w:val="1"/>
      <w:marLeft w:val="0"/>
      <w:marRight w:val="0"/>
      <w:marTop w:val="0"/>
      <w:marBottom w:val="0"/>
      <w:divBdr>
        <w:top w:val="none" w:sz="0" w:space="0" w:color="auto"/>
        <w:left w:val="none" w:sz="0" w:space="0" w:color="auto"/>
        <w:bottom w:val="none" w:sz="0" w:space="0" w:color="auto"/>
        <w:right w:val="none" w:sz="0" w:space="0" w:color="auto"/>
      </w:divBdr>
    </w:div>
    <w:div w:id="78841744">
      <w:bodyDiv w:val="1"/>
      <w:marLeft w:val="0"/>
      <w:marRight w:val="0"/>
      <w:marTop w:val="0"/>
      <w:marBottom w:val="0"/>
      <w:divBdr>
        <w:top w:val="none" w:sz="0" w:space="0" w:color="auto"/>
        <w:left w:val="none" w:sz="0" w:space="0" w:color="auto"/>
        <w:bottom w:val="none" w:sz="0" w:space="0" w:color="auto"/>
        <w:right w:val="none" w:sz="0" w:space="0" w:color="auto"/>
      </w:divBdr>
    </w:div>
    <w:div w:id="150607443">
      <w:bodyDiv w:val="1"/>
      <w:marLeft w:val="0"/>
      <w:marRight w:val="0"/>
      <w:marTop w:val="0"/>
      <w:marBottom w:val="0"/>
      <w:divBdr>
        <w:top w:val="none" w:sz="0" w:space="0" w:color="auto"/>
        <w:left w:val="none" w:sz="0" w:space="0" w:color="auto"/>
        <w:bottom w:val="none" w:sz="0" w:space="0" w:color="auto"/>
        <w:right w:val="none" w:sz="0" w:space="0" w:color="auto"/>
      </w:divBdr>
    </w:div>
    <w:div w:id="240719718">
      <w:bodyDiv w:val="1"/>
      <w:marLeft w:val="0"/>
      <w:marRight w:val="0"/>
      <w:marTop w:val="0"/>
      <w:marBottom w:val="0"/>
      <w:divBdr>
        <w:top w:val="none" w:sz="0" w:space="0" w:color="auto"/>
        <w:left w:val="none" w:sz="0" w:space="0" w:color="auto"/>
        <w:bottom w:val="none" w:sz="0" w:space="0" w:color="auto"/>
        <w:right w:val="none" w:sz="0" w:space="0" w:color="auto"/>
      </w:divBdr>
    </w:div>
    <w:div w:id="292636440">
      <w:bodyDiv w:val="1"/>
      <w:marLeft w:val="0"/>
      <w:marRight w:val="0"/>
      <w:marTop w:val="0"/>
      <w:marBottom w:val="0"/>
      <w:divBdr>
        <w:top w:val="none" w:sz="0" w:space="0" w:color="auto"/>
        <w:left w:val="none" w:sz="0" w:space="0" w:color="auto"/>
        <w:bottom w:val="none" w:sz="0" w:space="0" w:color="auto"/>
        <w:right w:val="none" w:sz="0" w:space="0" w:color="auto"/>
      </w:divBdr>
    </w:div>
    <w:div w:id="316032920">
      <w:bodyDiv w:val="1"/>
      <w:marLeft w:val="0"/>
      <w:marRight w:val="0"/>
      <w:marTop w:val="0"/>
      <w:marBottom w:val="0"/>
      <w:divBdr>
        <w:top w:val="none" w:sz="0" w:space="0" w:color="auto"/>
        <w:left w:val="none" w:sz="0" w:space="0" w:color="auto"/>
        <w:bottom w:val="none" w:sz="0" w:space="0" w:color="auto"/>
        <w:right w:val="none" w:sz="0" w:space="0" w:color="auto"/>
      </w:divBdr>
    </w:div>
    <w:div w:id="430855066">
      <w:bodyDiv w:val="1"/>
      <w:marLeft w:val="0"/>
      <w:marRight w:val="0"/>
      <w:marTop w:val="0"/>
      <w:marBottom w:val="0"/>
      <w:divBdr>
        <w:top w:val="none" w:sz="0" w:space="0" w:color="auto"/>
        <w:left w:val="none" w:sz="0" w:space="0" w:color="auto"/>
        <w:bottom w:val="none" w:sz="0" w:space="0" w:color="auto"/>
        <w:right w:val="none" w:sz="0" w:space="0" w:color="auto"/>
      </w:divBdr>
    </w:div>
    <w:div w:id="455489466">
      <w:bodyDiv w:val="1"/>
      <w:marLeft w:val="0"/>
      <w:marRight w:val="0"/>
      <w:marTop w:val="0"/>
      <w:marBottom w:val="0"/>
      <w:divBdr>
        <w:top w:val="none" w:sz="0" w:space="0" w:color="auto"/>
        <w:left w:val="none" w:sz="0" w:space="0" w:color="auto"/>
        <w:bottom w:val="none" w:sz="0" w:space="0" w:color="auto"/>
        <w:right w:val="none" w:sz="0" w:space="0" w:color="auto"/>
      </w:divBdr>
    </w:div>
    <w:div w:id="567809321">
      <w:bodyDiv w:val="1"/>
      <w:marLeft w:val="0"/>
      <w:marRight w:val="0"/>
      <w:marTop w:val="0"/>
      <w:marBottom w:val="0"/>
      <w:divBdr>
        <w:top w:val="none" w:sz="0" w:space="0" w:color="auto"/>
        <w:left w:val="none" w:sz="0" w:space="0" w:color="auto"/>
        <w:bottom w:val="none" w:sz="0" w:space="0" w:color="auto"/>
        <w:right w:val="none" w:sz="0" w:space="0" w:color="auto"/>
      </w:divBdr>
    </w:div>
    <w:div w:id="633485248">
      <w:bodyDiv w:val="1"/>
      <w:marLeft w:val="0"/>
      <w:marRight w:val="0"/>
      <w:marTop w:val="0"/>
      <w:marBottom w:val="0"/>
      <w:divBdr>
        <w:top w:val="none" w:sz="0" w:space="0" w:color="auto"/>
        <w:left w:val="none" w:sz="0" w:space="0" w:color="auto"/>
        <w:bottom w:val="none" w:sz="0" w:space="0" w:color="auto"/>
        <w:right w:val="none" w:sz="0" w:space="0" w:color="auto"/>
      </w:divBdr>
      <w:divsChild>
        <w:div w:id="950670145">
          <w:marLeft w:val="0"/>
          <w:marRight w:val="0"/>
          <w:marTop w:val="0"/>
          <w:marBottom w:val="0"/>
          <w:divBdr>
            <w:top w:val="none" w:sz="0" w:space="0" w:color="auto"/>
            <w:left w:val="none" w:sz="0" w:space="0" w:color="auto"/>
            <w:bottom w:val="none" w:sz="0" w:space="0" w:color="auto"/>
            <w:right w:val="none" w:sz="0" w:space="0" w:color="auto"/>
          </w:divBdr>
          <w:divsChild>
            <w:div w:id="1767771762">
              <w:marLeft w:val="0"/>
              <w:marRight w:val="0"/>
              <w:marTop w:val="0"/>
              <w:marBottom w:val="0"/>
              <w:divBdr>
                <w:top w:val="none" w:sz="0" w:space="0" w:color="auto"/>
                <w:left w:val="none" w:sz="0" w:space="0" w:color="auto"/>
                <w:bottom w:val="none" w:sz="0" w:space="0" w:color="auto"/>
                <w:right w:val="none" w:sz="0" w:space="0" w:color="auto"/>
              </w:divBdr>
              <w:divsChild>
                <w:div w:id="2066684038">
                  <w:marLeft w:val="0"/>
                  <w:marRight w:val="0"/>
                  <w:marTop w:val="0"/>
                  <w:marBottom w:val="0"/>
                  <w:divBdr>
                    <w:top w:val="none" w:sz="0" w:space="0" w:color="auto"/>
                    <w:left w:val="none" w:sz="0" w:space="0" w:color="auto"/>
                    <w:bottom w:val="none" w:sz="0" w:space="0" w:color="auto"/>
                    <w:right w:val="none" w:sz="0" w:space="0" w:color="auto"/>
                  </w:divBdr>
                  <w:divsChild>
                    <w:div w:id="320669333">
                      <w:marLeft w:val="0"/>
                      <w:marRight w:val="0"/>
                      <w:marTop w:val="0"/>
                      <w:marBottom w:val="0"/>
                      <w:divBdr>
                        <w:top w:val="none" w:sz="0" w:space="0" w:color="auto"/>
                        <w:left w:val="none" w:sz="0" w:space="0" w:color="auto"/>
                        <w:bottom w:val="none" w:sz="0" w:space="0" w:color="auto"/>
                        <w:right w:val="none" w:sz="0" w:space="0" w:color="auto"/>
                      </w:divBdr>
                      <w:divsChild>
                        <w:div w:id="1219433480">
                          <w:marLeft w:val="0"/>
                          <w:marRight w:val="0"/>
                          <w:marTop w:val="0"/>
                          <w:marBottom w:val="0"/>
                          <w:divBdr>
                            <w:top w:val="none" w:sz="0" w:space="0" w:color="auto"/>
                            <w:left w:val="none" w:sz="0" w:space="0" w:color="auto"/>
                            <w:bottom w:val="none" w:sz="0" w:space="0" w:color="auto"/>
                            <w:right w:val="none" w:sz="0" w:space="0" w:color="auto"/>
                          </w:divBdr>
                          <w:divsChild>
                            <w:div w:id="263542932">
                              <w:marLeft w:val="0"/>
                              <w:marRight w:val="0"/>
                              <w:marTop w:val="0"/>
                              <w:marBottom w:val="0"/>
                              <w:divBdr>
                                <w:top w:val="none" w:sz="0" w:space="0" w:color="auto"/>
                                <w:left w:val="none" w:sz="0" w:space="0" w:color="auto"/>
                                <w:bottom w:val="none" w:sz="0" w:space="0" w:color="auto"/>
                                <w:right w:val="none" w:sz="0" w:space="0" w:color="auto"/>
                              </w:divBdr>
                              <w:divsChild>
                                <w:div w:id="510803542">
                                  <w:marLeft w:val="0"/>
                                  <w:marRight w:val="0"/>
                                  <w:marTop w:val="0"/>
                                  <w:marBottom w:val="0"/>
                                  <w:divBdr>
                                    <w:top w:val="none" w:sz="0" w:space="0" w:color="auto"/>
                                    <w:left w:val="none" w:sz="0" w:space="0" w:color="auto"/>
                                    <w:bottom w:val="none" w:sz="0" w:space="0" w:color="auto"/>
                                    <w:right w:val="none" w:sz="0" w:space="0" w:color="auto"/>
                                  </w:divBdr>
                                  <w:divsChild>
                                    <w:div w:id="437288496">
                                      <w:marLeft w:val="0"/>
                                      <w:marRight w:val="0"/>
                                      <w:marTop w:val="0"/>
                                      <w:marBottom w:val="0"/>
                                      <w:divBdr>
                                        <w:top w:val="none" w:sz="0" w:space="0" w:color="auto"/>
                                        <w:left w:val="none" w:sz="0" w:space="0" w:color="auto"/>
                                        <w:bottom w:val="none" w:sz="0" w:space="0" w:color="auto"/>
                                        <w:right w:val="none" w:sz="0" w:space="0" w:color="auto"/>
                                      </w:divBdr>
                                      <w:divsChild>
                                        <w:div w:id="443425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45677376">
      <w:bodyDiv w:val="1"/>
      <w:marLeft w:val="0"/>
      <w:marRight w:val="0"/>
      <w:marTop w:val="0"/>
      <w:marBottom w:val="0"/>
      <w:divBdr>
        <w:top w:val="none" w:sz="0" w:space="0" w:color="auto"/>
        <w:left w:val="none" w:sz="0" w:space="0" w:color="auto"/>
        <w:bottom w:val="none" w:sz="0" w:space="0" w:color="auto"/>
        <w:right w:val="none" w:sz="0" w:space="0" w:color="auto"/>
      </w:divBdr>
    </w:div>
    <w:div w:id="867181479">
      <w:bodyDiv w:val="1"/>
      <w:marLeft w:val="0"/>
      <w:marRight w:val="0"/>
      <w:marTop w:val="0"/>
      <w:marBottom w:val="0"/>
      <w:divBdr>
        <w:top w:val="none" w:sz="0" w:space="0" w:color="auto"/>
        <w:left w:val="none" w:sz="0" w:space="0" w:color="auto"/>
        <w:bottom w:val="none" w:sz="0" w:space="0" w:color="auto"/>
        <w:right w:val="none" w:sz="0" w:space="0" w:color="auto"/>
      </w:divBdr>
    </w:div>
    <w:div w:id="918948657">
      <w:bodyDiv w:val="1"/>
      <w:marLeft w:val="0"/>
      <w:marRight w:val="0"/>
      <w:marTop w:val="0"/>
      <w:marBottom w:val="0"/>
      <w:divBdr>
        <w:top w:val="none" w:sz="0" w:space="0" w:color="auto"/>
        <w:left w:val="none" w:sz="0" w:space="0" w:color="auto"/>
        <w:bottom w:val="none" w:sz="0" w:space="0" w:color="auto"/>
        <w:right w:val="none" w:sz="0" w:space="0" w:color="auto"/>
      </w:divBdr>
    </w:div>
    <w:div w:id="951321033">
      <w:bodyDiv w:val="1"/>
      <w:marLeft w:val="0"/>
      <w:marRight w:val="0"/>
      <w:marTop w:val="0"/>
      <w:marBottom w:val="0"/>
      <w:divBdr>
        <w:top w:val="none" w:sz="0" w:space="0" w:color="auto"/>
        <w:left w:val="none" w:sz="0" w:space="0" w:color="auto"/>
        <w:bottom w:val="none" w:sz="0" w:space="0" w:color="auto"/>
        <w:right w:val="none" w:sz="0" w:space="0" w:color="auto"/>
      </w:divBdr>
    </w:div>
    <w:div w:id="1059547868">
      <w:bodyDiv w:val="1"/>
      <w:marLeft w:val="0"/>
      <w:marRight w:val="0"/>
      <w:marTop w:val="0"/>
      <w:marBottom w:val="0"/>
      <w:divBdr>
        <w:top w:val="none" w:sz="0" w:space="0" w:color="auto"/>
        <w:left w:val="none" w:sz="0" w:space="0" w:color="auto"/>
        <w:bottom w:val="none" w:sz="0" w:space="0" w:color="auto"/>
        <w:right w:val="none" w:sz="0" w:space="0" w:color="auto"/>
      </w:divBdr>
    </w:div>
    <w:div w:id="1320960760">
      <w:bodyDiv w:val="1"/>
      <w:marLeft w:val="0"/>
      <w:marRight w:val="0"/>
      <w:marTop w:val="0"/>
      <w:marBottom w:val="0"/>
      <w:divBdr>
        <w:top w:val="none" w:sz="0" w:space="0" w:color="auto"/>
        <w:left w:val="none" w:sz="0" w:space="0" w:color="auto"/>
        <w:bottom w:val="none" w:sz="0" w:space="0" w:color="auto"/>
        <w:right w:val="none" w:sz="0" w:space="0" w:color="auto"/>
      </w:divBdr>
    </w:div>
    <w:div w:id="1466124169">
      <w:bodyDiv w:val="1"/>
      <w:marLeft w:val="0"/>
      <w:marRight w:val="0"/>
      <w:marTop w:val="0"/>
      <w:marBottom w:val="0"/>
      <w:divBdr>
        <w:top w:val="none" w:sz="0" w:space="0" w:color="auto"/>
        <w:left w:val="none" w:sz="0" w:space="0" w:color="auto"/>
        <w:bottom w:val="none" w:sz="0" w:space="0" w:color="auto"/>
        <w:right w:val="none" w:sz="0" w:space="0" w:color="auto"/>
      </w:divBdr>
    </w:div>
    <w:div w:id="1577013984">
      <w:bodyDiv w:val="1"/>
      <w:marLeft w:val="0"/>
      <w:marRight w:val="0"/>
      <w:marTop w:val="0"/>
      <w:marBottom w:val="0"/>
      <w:divBdr>
        <w:top w:val="none" w:sz="0" w:space="0" w:color="auto"/>
        <w:left w:val="none" w:sz="0" w:space="0" w:color="auto"/>
        <w:bottom w:val="none" w:sz="0" w:space="0" w:color="auto"/>
        <w:right w:val="none" w:sz="0" w:space="0" w:color="auto"/>
      </w:divBdr>
      <w:divsChild>
        <w:div w:id="473105287">
          <w:marLeft w:val="0"/>
          <w:marRight w:val="0"/>
          <w:marTop w:val="0"/>
          <w:marBottom w:val="0"/>
          <w:divBdr>
            <w:top w:val="none" w:sz="0" w:space="0" w:color="auto"/>
            <w:left w:val="none" w:sz="0" w:space="0" w:color="auto"/>
            <w:bottom w:val="none" w:sz="0" w:space="0" w:color="auto"/>
            <w:right w:val="none" w:sz="0" w:space="0" w:color="auto"/>
          </w:divBdr>
          <w:divsChild>
            <w:div w:id="915239661">
              <w:marLeft w:val="0"/>
              <w:marRight w:val="0"/>
              <w:marTop w:val="0"/>
              <w:marBottom w:val="0"/>
              <w:divBdr>
                <w:top w:val="none" w:sz="0" w:space="0" w:color="auto"/>
                <w:left w:val="none" w:sz="0" w:space="0" w:color="auto"/>
                <w:bottom w:val="none" w:sz="0" w:space="0" w:color="auto"/>
                <w:right w:val="none" w:sz="0" w:space="0" w:color="auto"/>
              </w:divBdr>
              <w:divsChild>
                <w:div w:id="2123836550">
                  <w:marLeft w:val="0"/>
                  <w:marRight w:val="0"/>
                  <w:marTop w:val="0"/>
                  <w:marBottom w:val="0"/>
                  <w:divBdr>
                    <w:top w:val="none" w:sz="0" w:space="0" w:color="auto"/>
                    <w:left w:val="none" w:sz="0" w:space="0" w:color="auto"/>
                    <w:bottom w:val="none" w:sz="0" w:space="0" w:color="auto"/>
                    <w:right w:val="none" w:sz="0" w:space="0" w:color="auto"/>
                  </w:divBdr>
                  <w:divsChild>
                    <w:div w:id="335812786">
                      <w:marLeft w:val="0"/>
                      <w:marRight w:val="0"/>
                      <w:marTop w:val="0"/>
                      <w:marBottom w:val="0"/>
                      <w:divBdr>
                        <w:top w:val="none" w:sz="0" w:space="0" w:color="auto"/>
                        <w:left w:val="none" w:sz="0" w:space="0" w:color="auto"/>
                        <w:bottom w:val="none" w:sz="0" w:space="0" w:color="auto"/>
                        <w:right w:val="none" w:sz="0" w:space="0" w:color="auto"/>
                      </w:divBdr>
                      <w:divsChild>
                        <w:div w:id="1264142485">
                          <w:marLeft w:val="0"/>
                          <w:marRight w:val="0"/>
                          <w:marTop w:val="0"/>
                          <w:marBottom w:val="0"/>
                          <w:divBdr>
                            <w:top w:val="none" w:sz="0" w:space="0" w:color="auto"/>
                            <w:left w:val="none" w:sz="0" w:space="0" w:color="auto"/>
                            <w:bottom w:val="none" w:sz="0" w:space="0" w:color="auto"/>
                            <w:right w:val="none" w:sz="0" w:space="0" w:color="auto"/>
                          </w:divBdr>
                          <w:divsChild>
                            <w:div w:id="2060200084">
                              <w:marLeft w:val="0"/>
                              <w:marRight w:val="0"/>
                              <w:marTop w:val="0"/>
                              <w:marBottom w:val="0"/>
                              <w:divBdr>
                                <w:top w:val="none" w:sz="0" w:space="0" w:color="auto"/>
                                <w:left w:val="none" w:sz="0" w:space="0" w:color="auto"/>
                                <w:bottom w:val="none" w:sz="0" w:space="0" w:color="auto"/>
                                <w:right w:val="none" w:sz="0" w:space="0" w:color="auto"/>
                              </w:divBdr>
                              <w:divsChild>
                                <w:div w:id="2479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4523800">
      <w:bodyDiv w:val="1"/>
      <w:marLeft w:val="0"/>
      <w:marRight w:val="0"/>
      <w:marTop w:val="0"/>
      <w:marBottom w:val="0"/>
      <w:divBdr>
        <w:top w:val="none" w:sz="0" w:space="0" w:color="auto"/>
        <w:left w:val="none" w:sz="0" w:space="0" w:color="auto"/>
        <w:bottom w:val="none" w:sz="0" w:space="0" w:color="auto"/>
        <w:right w:val="none" w:sz="0" w:space="0" w:color="auto"/>
      </w:divBdr>
    </w:div>
    <w:div w:id="1697852158">
      <w:bodyDiv w:val="1"/>
      <w:marLeft w:val="0"/>
      <w:marRight w:val="0"/>
      <w:marTop w:val="0"/>
      <w:marBottom w:val="0"/>
      <w:divBdr>
        <w:top w:val="none" w:sz="0" w:space="0" w:color="auto"/>
        <w:left w:val="none" w:sz="0" w:space="0" w:color="auto"/>
        <w:bottom w:val="none" w:sz="0" w:space="0" w:color="auto"/>
        <w:right w:val="none" w:sz="0" w:space="0" w:color="auto"/>
      </w:divBdr>
    </w:div>
    <w:div w:id="1974018203">
      <w:bodyDiv w:val="1"/>
      <w:marLeft w:val="0"/>
      <w:marRight w:val="0"/>
      <w:marTop w:val="0"/>
      <w:marBottom w:val="0"/>
      <w:divBdr>
        <w:top w:val="none" w:sz="0" w:space="0" w:color="auto"/>
        <w:left w:val="none" w:sz="0" w:space="0" w:color="auto"/>
        <w:bottom w:val="none" w:sz="0" w:space="0" w:color="auto"/>
        <w:right w:val="none" w:sz="0" w:space="0" w:color="auto"/>
      </w:divBdr>
    </w:div>
    <w:div w:id="2112161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rvices.lemoniteur.fr/indices-index"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horus-pro.gouv.f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597368FDCB7464A82C2FF386ECA50EA"/>
        <w:category>
          <w:name w:val="Général"/>
          <w:gallery w:val="placeholder"/>
        </w:category>
        <w:types>
          <w:type w:val="bbPlcHdr"/>
        </w:types>
        <w:behaviors>
          <w:behavior w:val="content"/>
        </w:behaviors>
        <w:guid w:val="{A8AC3E08-0311-4EE5-A443-DB08F35219CF}"/>
      </w:docPartPr>
      <w:docPartBody>
        <w:p w:rsidR="00434110" w:rsidRDefault="00CD6DF6" w:rsidP="00CD6DF6">
          <w:pPr>
            <w:pStyle w:val="A597368FDCB7464A82C2FF386ECA50EA2"/>
          </w:pPr>
          <w:r w:rsidRPr="001C6832">
            <w:rPr>
              <w:rStyle w:val="Textedelespacerserv"/>
              <w:sz w:val="18"/>
              <w:highlight w:val="yellow"/>
            </w:rPr>
            <w:t>Choisissez un élément.</w:t>
          </w:r>
        </w:p>
      </w:docPartBody>
    </w:docPart>
    <w:docPart>
      <w:docPartPr>
        <w:name w:val="3572C0B269864118971976E4D989D8DF"/>
        <w:category>
          <w:name w:val="Général"/>
          <w:gallery w:val="placeholder"/>
        </w:category>
        <w:types>
          <w:type w:val="bbPlcHdr"/>
        </w:types>
        <w:behaviors>
          <w:behavior w:val="content"/>
        </w:behaviors>
        <w:guid w:val="{82246DE7-F4E2-4607-A170-06BAD34EBE60}"/>
      </w:docPartPr>
      <w:docPartBody>
        <w:p w:rsidR="00434110" w:rsidRDefault="00CD6DF6" w:rsidP="00CD6DF6">
          <w:pPr>
            <w:pStyle w:val="3572C0B269864118971976E4D989D8DF2"/>
          </w:pPr>
          <w:r w:rsidRPr="001C6832">
            <w:rPr>
              <w:rFonts w:ascii="Arial" w:hAnsi="Arial" w:cs="Arial"/>
              <w:bCs/>
              <w:sz w:val="18"/>
              <w:szCs w:val="20"/>
            </w:rPr>
            <w:t>Choisissez un élément.</w:t>
          </w:r>
        </w:p>
      </w:docPartBody>
    </w:docPart>
    <w:docPart>
      <w:docPartPr>
        <w:name w:val="FEFE65098C2849A083CB7F1B8B0ACBE2"/>
        <w:category>
          <w:name w:val="Général"/>
          <w:gallery w:val="placeholder"/>
        </w:category>
        <w:types>
          <w:type w:val="bbPlcHdr"/>
        </w:types>
        <w:behaviors>
          <w:behavior w:val="content"/>
        </w:behaviors>
        <w:guid w:val="{7F2D72DA-B2B3-47FD-8D40-C00AC9EDC7B4}"/>
      </w:docPartPr>
      <w:docPartBody>
        <w:p w:rsidR="00516E57" w:rsidRDefault="00CD6DF6" w:rsidP="00CD6DF6">
          <w:pPr>
            <w:pStyle w:val="FEFE65098C2849A083CB7F1B8B0ACBE22"/>
          </w:pPr>
          <w:r w:rsidRPr="001C6832">
            <w:rPr>
              <w:rFonts w:ascii="Arial" w:hAnsi="Arial" w:cs="Arial"/>
              <w:bCs/>
              <w:sz w:val="18"/>
              <w:szCs w:val="20"/>
            </w:rPr>
            <w:t>Choisissez un élément.</w:t>
          </w:r>
        </w:p>
      </w:docPartBody>
    </w:docPart>
    <w:docPart>
      <w:docPartPr>
        <w:name w:val="2BEE77CD110B42688C5898ADAF258C77"/>
        <w:category>
          <w:name w:val="Général"/>
          <w:gallery w:val="placeholder"/>
        </w:category>
        <w:types>
          <w:type w:val="bbPlcHdr"/>
        </w:types>
        <w:behaviors>
          <w:behavior w:val="content"/>
        </w:behaviors>
        <w:guid w:val="{8D859F8E-ACCF-4107-85A3-BE33F19976C2}"/>
      </w:docPartPr>
      <w:docPartBody>
        <w:p w:rsidR="00516E57" w:rsidRDefault="00CD6DF6" w:rsidP="00CD6DF6">
          <w:pPr>
            <w:pStyle w:val="2BEE77CD110B42688C5898ADAF258C772"/>
          </w:pPr>
          <w:r w:rsidRPr="001C6832">
            <w:rPr>
              <w:rFonts w:ascii="Arial" w:hAnsi="Arial" w:cs="Arial"/>
              <w:bCs/>
              <w:sz w:val="18"/>
              <w:szCs w:val="20"/>
            </w:rPr>
            <w:t>Choisissez un élément.</w:t>
          </w:r>
        </w:p>
      </w:docPartBody>
    </w:docPart>
    <w:docPart>
      <w:docPartPr>
        <w:name w:val="3928EA194C874192885B16ED68F3D4BB"/>
        <w:category>
          <w:name w:val="Général"/>
          <w:gallery w:val="placeholder"/>
        </w:category>
        <w:types>
          <w:type w:val="bbPlcHdr"/>
        </w:types>
        <w:behaviors>
          <w:behavior w:val="content"/>
        </w:behaviors>
        <w:guid w:val="{4B66BED9-3C4C-4F81-AE1D-4ADC21DA2915}"/>
      </w:docPartPr>
      <w:docPartBody>
        <w:p w:rsidR="00516E57" w:rsidRDefault="00516E57" w:rsidP="00516E57">
          <w:pPr>
            <w:pStyle w:val="3928EA194C874192885B16ED68F3D4BB"/>
          </w:pPr>
          <w:r w:rsidRPr="00246207">
            <w:rPr>
              <w:rStyle w:val="Textedelespacerserv"/>
              <w:sz w:val="20"/>
              <w:highlight w:val="yellow"/>
            </w:rPr>
            <w:t>Choisissez un élément.</w:t>
          </w:r>
        </w:p>
      </w:docPartBody>
    </w:docPart>
    <w:docPart>
      <w:docPartPr>
        <w:name w:val="1171ABE0F1F0415198193C9C2AB3D3F3"/>
        <w:category>
          <w:name w:val="Général"/>
          <w:gallery w:val="placeholder"/>
        </w:category>
        <w:types>
          <w:type w:val="bbPlcHdr"/>
        </w:types>
        <w:behaviors>
          <w:behavior w:val="content"/>
        </w:behaviors>
        <w:guid w:val="{BFDDA296-B8F7-44F0-A738-FB690F731DD5}"/>
      </w:docPartPr>
      <w:docPartBody>
        <w:p w:rsidR="00187EA9" w:rsidRDefault="00CD6DF6" w:rsidP="00CD6DF6">
          <w:pPr>
            <w:pStyle w:val="1171ABE0F1F0415198193C9C2AB3D3F32"/>
          </w:pPr>
          <w:r w:rsidRPr="00FB2309">
            <w:rPr>
              <w:rFonts w:ascii="Arial" w:hAnsi="Arial" w:cs="Arial"/>
              <w:sz w:val="20"/>
              <w:szCs w:val="20"/>
            </w:rPr>
            <w:t>Choisissez un élément.</w:t>
          </w:r>
        </w:p>
      </w:docPartBody>
    </w:docPart>
    <w:docPart>
      <w:docPartPr>
        <w:name w:val="83734B58FF904F419E4B5491F0409461"/>
        <w:category>
          <w:name w:val="Général"/>
          <w:gallery w:val="placeholder"/>
        </w:category>
        <w:types>
          <w:type w:val="bbPlcHdr"/>
        </w:types>
        <w:behaviors>
          <w:behavior w:val="content"/>
        </w:behaviors>
        <w:guid w:val="{CBFD3DED-F786-4C8B-BC9F-77EA13129DB3}"/>
      </w:docPartPr>
      <w:docPartBody>
        <w:p w:rsidR="004314C1" w:rsidRDefault="004E63C4" w:rsidP="004E63C4">
          <w:pPr>
            <w:pStyle w:val="83734B58FF904F419E4B5491F0409461"/>
          </w:pPr>
          <w:r w:rsidRPr="00AC0D08">
            <w:rPr>
              <w:rStyle w:val="Textedelespacerserv"/>
              <w:sz w:val="18"/>
            </w:rPr>
            <w:t>Choisissez un élément.</w:t>
          </w:r>
        </w:p>
      </w:docPartBody>
    </w:docPart>
    <w:docPart>
      <w:docPartPr>
        <w:name w:val="CC0D7420411C48A6977CBEFAF040CC6A"/>
        <w:category>
          <w:name w:val="Général"/>
          <w:gallery w:val="placeholder"/>
        </w:category>
        <w:types>
          <w:type w:val="bbPlcHdr"/>
        </w:types>
        <w:behaviors>
          <w:behavior w:val="content"/>
        </w:behaviors>
        <w:guid w:val="{294F060D-667D-47FB-ACF3-D195677B40EC}"/>
      </w:docPartPr>
      <w:docPartBody>
        <w:p w:rsidR="004314C1" w:rsidRDefault="00CD6DF6" w:rsidP="00CD6DF6">
          <w:pPr>
            <w:pStyle w:val="CC0D7420411C48A6977CBEFAF040CC6A2"/>
          </w:pPr>
          <w:r w:rsidRPr="006A6D3E">
            <w:rPr>
              <w:rStyle w:val="Textedelespacerserv"/>
              <w:rFonts w:eastAsiaTheme="majorEastAsia"/>
            </w:rPr>
            <w:t>Choisissez un élément.</w:t>
          </w:r>
        </w:p>
      </w:docPartBody>
    </w:docPart>
    <w:docPart>
      <w:docPartPr>
        <w:name w:val="7F8DF7F34CD346D29A7A655E3C1A350B"/>
        <w:category>
          <w:name w:val="Général"/>
          <w:gallery w:val="placeholder"/>
        </w:category>
        <w:types>
          <w:type w:val="bbPlcHdr"/>
        </w:types>
        <w:behaviors>
          <w:behavior w:val="content"/>
        </w:behaviors>
        <w:guid w:val="{CD433EAE-F10C-40BC-91DF-5D6CF88912F1}"/>
      </w:docPartPr>
      <w:docPartBody>
        <w:p w:rsidR="00203424" w:rsidRDefault="00CD6DF6" w:rsidP="00CD6DF6">
          <w:pPr>
            <w:pStyle w:val="7F8DF7F34CD346D29A7A655E3C1A350B1"/>
          </w:pPr>
          <w:r>
            <w:rPr>
              <w:rFonts w:ascii="Arial" w:eastAsiaTheme="minorHAnsi" w:hAnsi="Arial" w:cs="Arial"/>
              <w:sz w:val="18"/>
              <w:szCs w:val="18"/>
              <w:lang w:eastAsia="en-US"/>
            </w:rPr>
            <w:t xml:space="preserve">     </w:t>
          </w:r>
        </w:p>
      </w:docPartBody>
    </w:docPart>
    <w:docPart>
      <w:docPartPr>
        <w:name w:val="5237AF6334D84458BFE5DF310EADB4F7"/>
        <w:category>
          <w:name w:val="Général"/>
          <w:gallery w:val="placeholder"/>
        </w:category>
        <w:types>
          <w:type w:val="bbPlcHdr"/>
        </w:types>
        <w:behaviors>
          <w:behavior w:val="content"/>
        </w:behaviors>
        <w:guid w:val="{3FD37D00-EC05-4BBC-B7D8-42D26DCFF396}"/>
      </w:docPartPr>
      <w:docPartBody>
        <w:p w:rsidR="002B6BDF" w:rsidRDefault="002B6BDF" w:rsidP="002B6BDF">
          <w:pPr>
            <w:pStyle w:val="5237AF6334D84458BFE5DF310EADB4F7"/>
          </w:pPr>
          <w:r w:rsidRPr="001C6832">
            <w:rPr>
              <w:rFonts w:ascii="Arial" w:hAnsi="Arial" w:cs="Arial"/>
              <w:bCs/>
              <w:sz w:val="18"/>
              <w:szCs w:val="20"/>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erpetua Titling MT">
    <w:panose1 w:val="020205020605050208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3234"/>
    <w:rsid w:val="000519B4"/>
    <w:rsid w:val="00055F33"/>
    <w:rsid w:val="000A5D08"/>
    <w:rsid w:val="00103CEC"/>
    <w:rsid w:val="00164E38"/>
    <w:rsid w:val="001817A3"/>
    <w:rsid w:val="00187EA9"/>
    <w:rsid w:val="00191127"/>
    <w:rsid w:val="001C679A"/>
    <w:rsid w:val="00203424"/>
    <w:rsid w:val="00207359"/>
    <w:rsid w:val="002131C7"/>
    <w:rsid w:val="00214CCE"/>
    <w:rsid w:val="00230CEA"/>
    <w:rsid w:val="00237F6C"/>
    <w:rsid w:val="002A421B"/>
    <w:rsid w:val="002B6BDF"/>
    <w:rsid w:val="002C6489"/>
    <w:rsid w:val="00391182"/>
    <w:rsid w:val="003E61A7"/>
    <w:rsid w:val="004314C1"/>
    <w:rsid w:val="00433BCF"/>
    <w:rsid w:val="00434110"/>
    <w:rsid w:val="00471F46"/>
    <w:rsid w:val="00473234"/>
    <w:rsid w:val="004A138D"/>
    <w:rsid w:val="004A5C12"/>
    <w:rsid w:val="004E63C4"/>
    <w:rsid w:val="00502062"/>
    <w:rsid w:val="00515487"/>
    <w:rsid w:val="00516E57"/>
    <w:rsid w:val="00534616"/>
    <w:rsid w:val="005520AA"/>
    <w:rsid w:val="005928D6"/>
    <w:rsid w:val="005D5DAE"/>
    <w:rsid w:val="005E0011"/>
    <w:rsid w:val="0068767F"/>
    <w:rsid w:val="006A6585"/>
    <w:rsid w:val="00714708"/>
    <w:rsid w:val="00723050"/>
    <w:rsid w:val="00751007"/>
    <w:rsid w:val="00753522"/>
    <w:rsid w:val="00767A1E"/>
    <w:rsid w:val="00791FEA"/>
    <w:rsid w:val="007B69F9"/>
    <w:rsid w:val="0084122A"/>
    <w:rsid w:val="0086366A"/>
    <w:rsid w:val="008A3DC9"/>
    <w:rsid w:val="008C4E17"/>
    <w:rsid w:val="008D512C"/>
    <w:rsid w:val="00907848"/>
    <w:rsid w:val="009A35D3"/>
    <w:rsid w:val="00A129FE"/>
    <w:rsid w:val="00A235FF"/>
    <w:rsid w:val="00A4469F"/>
    <w:rsid w:val="00AB3218"/>
    <w:rsid w:val="00AD5BAB"/>
    <w:rsid w:val="00B04F8B"/>
    <w:rsid w:val="00B308A4"/>
    <w:rsid w:val="00B40E10"/>
    <w:rsid w:val="00B46A88"/>
    <w:rsid w:val="00B504B1"/>
    <w:rsid w:val="00B55164"/>
    <w:rsid w:val="00B72FEE"/>
    <w:rsid w:val="00B86A4C"/>
    <w:rsid w:val="00BD0EE3"/>
    <w:rsid w:val="00BD482D"/>
    <w:rsid w:val="00BF11A5"/>
    <w:rsid w:val="00C50C50"/>
    <w:rsid w:val="00C73DB6"/>
    <w:rsid w:val="00CB7E1E"/>
    <w:rsid w:val="00CC32F1"/>
    <w:rsid w:val="00CD6DF6"/>
    <w:rsid w:val="00CE1F23"/>
    <w:rsid w:val="00D00A89"/>
    <w:rsid w:val="00D4623F"/>
    <w:rsid w:val="00D54597"/>
    <w:rsid w:val="00D8166D"/>
    <w:rsid w:val="00E87105"/>
    <w:rsid w:val="00ED5974"/>
    <w:rsid w:val="00EE78C1"/>
    <w:rsid w:val="00F10D45"/>
    <w:rsid w:val="00F200D1"/>
    <w:rsid w:val="00F50127"/>
    <w:rsid w:val="00F80FF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CD6DF6"/>
    <w:rPr>
      <w:color w:val="808080"/>
    </w:rPr>
  </w:style>
  <w:style w:type="paragraph" w:customStyle="1" w:styleId="3928EA194C874192885B16ED68F3D4BB">
    <w:name w:val="3928EA194C874192885B16ED68F3D4BB"/>
    <w:rsid w:val="00516E57"/>
    <w:pPr>
      <w:spacing w:after="160" w:line="259" w:lineRule="auto"/>
    </w:pPr>
  </w:style>
  <w:style w:type="paragraph" w:customStyle="1" w:styleId="83734B58FF904F419E4B5491F0409461">
    <w:name w:val="83734B58FF904F419E4B5491F0409461"/>
    <w:rsid w:val="004E63C4"/>
    <w:pPr>
      <w:spacing w:after="160" w:line="259" w:lineRule="auto"/>
    </w:pPr>
  </w:style>
  <w:style w:type="paragraph" w:customStyle="1" w:styleId="A597368FDCB7464A82C2FF386ECA50EA2">
    <w:name w:val="A597368FDCB7464A82C2FF386ECA50EA2"/>
    <w:rsid w:val="00CD6DF6"/>
    <w:rPr>
      <w:rFonts w:eastAsiaTheme="minorHAnsi"/>
      <w:lang w:eastAsia="en-US"/>
    </w:rPr>
  </w:style>
  <w:style w:type="paragraph" w:customStyle="1" w:styleId="3572C0B269864118971976E4D989D8DF2">
    <w:name w:val="3572C0B269864118971976E4D989D8DF2"/>
    <w:rsid w:val="00CD6DF6"/>
    <w:pPr>
      <w:tabs>
        <w:tab w:val="center" w:pos="4536"/>
        <w:tab w:val="right" w:pos="9072"/>
      </w:tabs>
      <w:spacing w:after="0" w:line="240" w:lineRule="auto"/>
    </w:pPr>
    <w:rPr>
      <w:rFonts w:eastAsiaTheme="minorHAnsi"/>
      <w:lang w:eastAsia="en-US"/>
    </w:rPr>
  </w:style>
  <w:style w:type="paragraph" w:customStyle="1" w:styleId="FEFE65098C2849A083CB7F1B8B0ACBE22">
    <w:name w:val="FEFE65098C2849A083CB7F1B8B0ACBE22"/>
    <w:rsid w:val="00CD6DF6"/>
    <w:rPr>
      <w:rFonts w:eastAsiaTheme="minorHAnsi"/>
      <w:lang w:eastAsia="en-US"/>
    </w:rPr>
  </w:style>
  <w:style w:type="paragraph" w:customStyle="1" w:styleId="2BEE77CD110B42688C5898ADAF258C772">
    <w:name w:val="2BEE77CD110B42688C5898ADAF258C772"/>
    <w:rsid w:val="00CD6DF6"/>
    <w:rPr>
      <w:rFonts w:eastAsiaTheme="minorHAnsi"/>
      <w:lang w:eastAsia="en-US"/>
    </w:rPr>
  </w:style>
  <w:style w:type="paragraph" w:customStyle="1" w:styleId="7F8DF7F34CD346D29A7A655E3C1A350B1">
    <w:name w:val="7F8DF7F34CD346D29A7A655E3C1A350B1"/>
    <w:rsid w:val="00CD6DF6"/>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customStyle="1" w:styleId="DefaultPlaceholder-18540134391">
    <w:name w:val="DefaultPlaceholder_-18540134391"/>
    <w:rsid w:val="00CD6DF6"/>
    <w:rPr>
      <w:rFonts w:eastAsiaTheme="minorHAnsi"/>
      <w:lang w:eastAsia="en-US"/>
    </w:rPr>
  </w:style>
  <w:style w:type="paragraph" w:customStyle="1" w:styleId="6DF17A20376A4E42B8C70F3DCB2FB65A2">
    <w:name w:val="6DF17A20376A4E42B8C70F3DCB2FB65A2"/>
    <w:rsid w:val="00CD6DF6"/>
    <w:rPr>
      <w:rFonts w:eastAsiaTheme="minorHAnsi"/>
      <w:lang w:eastAsia="en-US"/>
    </w:rPr>
  </w:style>
  <w:style w:type="paragraph" w:customStyle="1" w:styleId="CC0D7420411C48A6977CBEFAF040CC6A2">
    <w:name w:val="CC0D7420411C48A6977CBEFAF040CC6A2"/>
    <w:rsid w:val="00CD6DF6"/>
    <w:pPr>
      <w:tabs>
        <w:tab w:val="left" w:pos="5529"/>
      </w:tabs>
      <w:spacing w:after="0" w:line="240" w:lineRule="auto"/>
      <w:jc w:val="both"/>
    </w:pPr>
    <w:rPr>
      <w:rFonts w:ascii="Arial" w:eastAsia="Times New Roman" w:hAnsi="Arial" w:cs="Times New Roman"/>
      <w:sz w:val="24"/>
      <w:szCs w:val="24"/>
    </w:rPr>
  </w:style>
  <w:style w:type="paragraph" w:customStyle="1" w:styleId="1171ABE0F1F0415198193C9C2AB3D3F32">
    <w:name w:val="1171ABE0F1F0415198193C9C2AB3D3F32"/>
    <w:rsid w:val="00CD6DF6"/>
    <w:rPr>
      <w:rFonts w:eastAsiaTheme="minorHAnsi"/>
      <w:lang w:eastAsia="en-US"/>
    </w:rPr>
  </w:style>
  <w:style w:type="paragraph" w:customStyle="1" w:styleId="5237AF6334D84458BFE5DF310EADB4F7">
    <w:name w:val="5237AF6334D84458BFE5DF310EADB4F7"/>
    <w:rsid w:val="002B6BDF"/>
    <w:pPr>
      <w:spacing w:after="160"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E06D66A16539D43A793FA1B369F9A6A" ma:contentTypeVersion="1" ma:contentTypeDescription="Crée un document." ma:contentTypeScope="" ma:versionID="8d8e8684a23f5e3810515a18f62fd716">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2AA50B-35B5-4BFF-A583-C778E3C545A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3EF7C2C-AC76-4714-9DF3-F5FBB6B0B6E8}">
  <ds:schemaRefs>
    <ds:schemaRef ds:uri="http://schemas.microsoft.com/sharepoint/v3/contenttype/forms"/>
  </ds:schemaRefs>
</ds:datastoreItem>
</file>

<file path=customXml/itemProps3.xml><?xml version="1.0" encoding="utf-8"?>
<ds:datastoreItem xmlns:ds="http://schemas.openxmlformats.org/officeDocument/2006/customXml" ds:itemID="{03C6C612-AFCF-40D6-BC1D-14B1EDB7B0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7966972-5FD2-4238-A59A-933EBD798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32</Pages>
  <Words>17878</Words>
  <Characters>98332</Characters>
  <Application>Microsoft Office Word</Application>
  <DocSecurity>8</DocSecurity>
  <Lines>819</Lines>
  <Paragraphs>231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115979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JYT</dc:creator>
  <cp:lastModifiedBy>FORLIN Brice</cp:lastModifiedBy>
  <cp:revision>4</cp:revision>
  <cp:lastPrinted>2019-08-20T12:01:00Z</cp:lastPrinted>
  <dcterms:created xsi:type="dcterms:W3CDTF">2024-10-21T14:29:00Z</dcterms:created>
  <dcterms:modified xsi:type="dcterms:W3CDTF">2024-10-22T13:56:00Z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0x0101006E06D66A16539D43A793FA1B369F9A6A</vt:lpwstr>
  </property>
</Properties>
</file>