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514347" w14:textId="358553AC" w:rsidR="00F24452" w:rsidRPr="00922292" w:rsidRDefault="00F24452" w:rsidP="00F24452">
      <w:pPr>
        <w:tabs>
          <w:tab w:val="left" w:pos="-1242"/>
          <w:tab w:val="left" w:pos="-522"/>
          <w:tab w:val="left" w:pos="198"/>
          <w:tab w:val="left" w:pos="918"/>
          <w:tab w:val="left" w:pos="1638"/>
          <w:tab w:val="left" w:pos="2358"/>
          <w:tab w:val="left" w:pos="3078"/>
          <w:tab w:val="left" w:pos="3798"/>
          <w:tab w:val="left" w:pos="4518"/>
          <w:tab w:val="left" w:pos="5238"/>
          <w:tab w:val="left" w:pos="5958"/>
          <w:tab w:val="left" w:pos="6804"/>
          <w:tab w:val="left" w:pos="7398"/>
          <w:tab w:val="left" w:pos="8118"/>
          <w:tab w:val="left" w:pos="8838"/>
          <w:tab w:val="left" w:pos="9558"/>
          <w:tab w:val="left" w:pos="10278"/>
          <w:tab w:val="left" w:pos="10998"/>
          <w:tab w:val="left" w:pos="11718"/>
          <w:tab w:val="left" w:pos="12438"/>
          <w:tab w:val="left" w:pos="13158"/>
          <w:tab w:val="left" w:pos="13878"/>
          <w:tab w:val="left" w:pos="14598"/>
          <w:tab w:val="left" w:pos="15318"/>
          <w:tab w:val="left" w:pos="16038"/>
          <w:tab w:val="left" w:pos="16758"/>
          <w:tab w:val="left" w:pos="17478"/>
          <w:tab w:val="left" w:pos="18198"/>
          <w:tab w:val="left" w:pos="18918"/>
        </w:tabs>
        <w:rPr>
          <w:b/>
          <w:sz w:val="24"/>
        </w:rPr>
      </w:pPr>
      <w:r w:rsidRPr="00922292">
        <w:rPr>
          <w:b/>
          <w:sz w:val="24"/>
        </w:rPr>
        <w:t>CONTRACTANT :</w:t>
      </w:r>
      <w:r w:rsidRPr="00922292">
        <w:rPr>
          <w:b/>
          <w:sz w:val="24"/>
        </w:rPr>
        <w:tab/>
      </w:r>
      <w:r w:rsidRPr="00922292">
        <w:rPr>
          <w:b/>
          <w:sz w:val="24"/>
        </w:rPr>
        <w:tab/>
      </w:r>
      <w:r w:rsidRPr="00922292">
        <w:rPr>
          <w:b/>
          <w:sz w:val="24"/>
        </w:rPr>
        <w:tab/>
      </w:r>
      <w:r w:rsidRPr="00922292">
        <w:rPr>
          <w:b/>
          <w:sz w:val="24"/>
        </w:rPr>
        <w:tab/>
      </w:r>
      <w:r w:rsidRPr="00922292">
        <w:rPr>
          <w:b/>
          <w:sz w:val="24"/>
        </w:rPr>
        <w:tab/>
      </w:r>
      <w:r w:rsidRPr="00922292">
        <w:rPr>
          <w:b/>
          <w:sz w:val="24"/>
        </w:rPr>
        <w:tab/>
      </w:r>
      <w:r w:rsidRPr="00922292">
        <w:rPr>
          <w:b/>
          <w:sz w:val="24"/>
        </w:rPr>
        <w:tab/>
        <w:t xml:space="preserve">N° </w:t>
      </w:r>
      <w:r w:rsidR="006E005E" w:rsidRPr="00922292">
        <w:rPr>
          <w:b/>
          <w:sz w:val="24"/>
        </w:rPr>
        <w:t>HAROPA</w:t>
      </w:r>
      <w:r w:rsidRPr="00922292">
        <w:rPr>
          <w:b/>
          <w:sz w:val="24"/>
        </w:rPr>
        <w:t xml:space="preserve"> </w:t>
      </w:r>
      <w:r w:rsidR="003301F4" w:rsidRPr="00922292">
        <w:rPr>
          <w:b/>
          <w:sz w:val="24"/>
        </w:rPr>
        <w:t>PORT | LE HAVRE :</w:t>
      </w:r>
    </w:p>
    <w:p w14:paraId="3A8EB457" w14:textId="5F763A60" w:rsidR="00F24452" w:rsidRPr="00922292" w:rsidRDefault="00F24452" w:rsidP="00F24452">
      <w:pPr>
        <w:tabs>
          <w:tab w:val="left" w:pos="0"/>
          <w:tab w:val="left" w:pos="848"/>
          <w:tab w:val="left" w:pos="1416"/>
          <w:tab w:val="left" w:pos="1982"/>
          <w:tab w:val="left" w:pos="3116"/>
          <w:tab w:val="left" w:pos="4250"/>
          <w:tab w:val="left" w:pos="5384"/>
          <w:tab w:val="center" w:pos="6518"/>
          <w:tab w:val="left" w:pos="7200"/>
        </w:tabs>
        <w:suppressAutoHyphens/>
        <w:jc w:val="center"/>
        <w:rPr>
          <w:b/>
          <w:sz w:val="28"/>
          <w:szCs w:val="28"/>
          <w:u w:val="double"/>
        </w:rPr>
      </w:pPr>
      <w:r w:rsidRPr="00922292">
        <w:rPr>
          <w:b/>
          <w:sz w:val="28"/>
          <w:szCs w:val="28"/>
          <w:u w:val="double"/>
        </w:rPr>
        <w:t xml:space="preserve">MARCHE PUBLIC DE </w:t>
      </w:r>
      <w:r w:rsidR="00047F08" w:rsidRPr="00922292">
        <w:rPr>
          <w:b/>
          <w:sz w:val="28"/>
          <w:szCs w:val="28"/>
          <w:u w:val="double"/>
        </w:rPr>
        <w:t xml:space="preserve">FOURNITURES </w:t>
      </w:r>
    </w:p>
    <w:p w14:paraId="02C58929" w14:textId="77777777" w:rsidR="006E005E" w:rsidRPr="00922292" w:rsidRDefault="006E005E" w:rsidP="006E005E">
      <w:pPr>
        <w:jc w:val="center"/>
        <w:rPr>
          <w:b/>
          <w:sz w:val="32"/>
          <w:szCs w:val="32"/>
          <w:u w:val="single"/>
        </w:rPr>
      </w:pPr>
      <w:r w:rsidRPr="00922292">
        <w:rPr>
          <w:b/>
          <w:sz w:val="32"/>
          <w:szCs w:val="32"/>
          <w:u w:val="single"/>
        </w:rPr>
        <w:t>GRAND PORT FLUVIO-MARITIME DE L’AXE SEINE</w:t>
      </w:r>
    </w:p>
    <w:p w14:paraId="0FA93444" w14:textId="6F2BA217" w:rsidR="00F24452" w:rsidRPr="00922292" w:rsidRDefault="006E005E" w:rsidP="006E005E">
      <w:pPr>
        <w:jc w:val="center"/>
        <w:rPr>
          <w:b/>
          <w:sz w:val="32"/>
          <w:szCs w:val="32"/>
          <w:u w:val="single"/>
        </w:rPr>
      </w:pPr>
      <w:r w:rsidRPr="00922292">
        <w:rPr>
          <w:b/>
          <w:sz w:val="32"/>
          <w:szCs w:val="32"/>
          <w:u w:val="single"/>
        </w:rPr>
        <w:t>DIRECTION TERRITORIALE DU HAVRE</w:t>
      </w:r>
    </w:p>
    <w:p w14:paraId="6946D331" w14:textId="09CCE6FC" w:rsidR="00F24452" w:rsidRPr="00922292" w:rsidRDefault="00F24452" w:rsidP="00F24452">
      <w:pPr>
        <w:jc w:val="center"/>
        <w:rPr>
          <w:b/>
          <w:sz w:val="28"/>
          <w:szCs w:val="28"/>
        </w:rPr>
      </w:pPr>
      <w:r w:rsidRPr="00922292">
        <w:rPr>
          <w:b/>
          <w:sz w:val="28"/>
          <w:szCs w:val="28"/>
        </w:rPr>
        <w:t>(</w:t>
      </w:r>
      <w:r w:rsidR="003301F4" w:rsidRPr="00922292">
        <w:rPr>
          <w:b/>
          <w:sz w:val="28"/>
          <w:szCs w:val="28"/>
        </w:rPr>
        <w:t>Maître d’Ouvrage</w:t>
      </w:r>
      <w:r w:rsidRPr="00922292">
        <w:rPr>
          <w:b/>
          <w:sz w:val="28"/>
          <w:szCs w:val="28"/>
        </w:rPr>
        <w:t>)</w:t>
      </w:r>
    </w:p>
    <w:p w14:paraId="5D20EB5F" w14:textId="77777777" w:rsidR="00F24452" w:rsidRPr="00922292" w:rsidRDefault="00F24452" w:rsidP="00F24452">
      <w:pPr>
        <w:jc w:val="center"/>
        <w:rPr>
          <w:b/>
          <w:sz w:val="16"/>
          <w:szCs w:val="16"/>
          <w:u w:val="single"/>
        </w:rPr>
      </w:pPr>
      <w:r w:rsidRPr="00922292">
        <w:rPr>
          <w:b/>
          <w:sz w:val="16"/>
          <w:szCs w:val="16"/>
          <w:u w:val="single"/>
        </w:rPr>
        <w:t>_____________</w:t>
      </w:r>
    </w:p>
    <w:p w14:paraId="1F9413A3" w14:textId="77777777" w:rsidR="003301F4" w:rsidRPr="00922292" w:rsidRDefault="003301F4" w:rsidP="003301F4">
      <w:pPr>
        <w:jc w:val="center"/>
        <w:rPr>
          <w:b/>
          <w:sz w:val="28"/>
          <w:szCs w:val="28"/>
          <w:u w:val="single"/>
        </w:rPr>
      </w:pPr>
      <w:r w:rsidRPr="00922292">
        <w:rPr>
          <w:b/>
          <w:sz w:val="28"/>
          <w:szCs w:val="28"/>
          <w:u w:val="single"/>
        </w:rPr>
        <w:t>DIRECTION DE LA MAITRISE D’ŒUVRE ET DE L’INGENIERIE</w:t>
      </w:r>
    </w:p>
    <w:p w14:paraId="0EC22358" w14:textId="77777777" w:rsidR="003301F4" w:rsidRPr="00922292" w:rsidRDefault="003301F4" w:rsidP="003301F4">
      <w:pPr>
        <w:jc w:val="center"/>
        <w:rPr>
          <w:b/>
          <w:sz w:val="28"/>
          <w:szCs w:val="28"/>
          <w:u w:val="single"/>
        </w:rPr>
      </w:pPr>
      <w:r w:rsidRPr="00922292">
        <w:rPr>
          <w:b/>
          <w:sz w:val="28"/>
          <w:szCs w:val="28"/>
          <w:u w:val="single"/>
        </w:rPr>
        <w:t>Service Bâtiments, Terre-pleins et Infrastructures Terrestres</w:t>
      </w:r>
    </w:p>
    <w:p w14:paraId="1EE17AD7" w14:textId="5167E580" w:rsidR="00F24452" w:rsidRPr="00922292" w:rsidRDefault="003301F4" w:rsidP="003301F4">
      <w:pPr>
        <w:jc w:val="center"/>
        <w:rPr>
          <w:b/>
          <w:sz w:val="28"/>
          <w:szCs w:val="28"/>
        </w:rPr>
      </w:pPr>
      <w:r w:rsidRPr="00922292">
        <w:rPr>
          <w:b/>
          <w:sz w:val="28"/>
          <w:szCs w:val="28"/>
        </w:rPr>
        <w:t>(Maître d’Œuvre)</w:t>
      </w:r>
    </w:p>
    <w:p w14:paraId="36E39187" w14:textId="77777777" w:rsidR="003301F4" w:rsidRPr="00922292" w:rsidRDefault="003301F4" w:rsidP="003301F4">
      <w:pPr>
        <w:jc w:val="center"/>
        <w:rPr>
          <w:b/>
          <w:sz w:val="16"/>
          <w:szCs w:val="16"/>
          <w:u w:val="single"/>
        </w:rPr>
      </w:pPr>
      <w:r w:rsidRPr="00922292">
        <w:rPr>
          <w:b/>
          <w:sz w:val="16"/>
          <w:szCs w:val="16"/>
          <w:u w:val="single"/>
        </w:rPr>
        <w:t>_____________</w:t>
      </w:r>
    </w:p>
    <w:p w14:paraId="0B578059" w14:textId="3AC0E06A" w:rsidR="003301F4" w:rsidRPr="00922292" w:rsidRDefault="00424C4F" w:rsidP="003301F4">
      <w:pPr>
        <w:jc w:val="center"/>
        <w:rPr>
          <w:b/>
          <w:sz w:val="28"/>
          <w:szCs w:val="28"/>
        </w:rPr>
      </w:pPr>
      <w:r w:rsidRPr="00922292">
        <w:rPr>
          <w:b/>
          <w:sz w:val="28"/>
          <w:szCs w:val="28"/>
        </w:rPr>
        <w:t>NOUVELLE ECLUSE DE TANCARVILLE</w:t>
      </w:r>
    </w:p>
    <w:p w14:paraId="1FB5101D" w14:textId="21D34878" w:rsidR="003301F4" w:rsidRPr="00922292" w:rsidRDefault="00D865DF" w:rsidP="003301F4">
      <w:pPr>
        <w:spacing w:line="360" w:lineRule="auto"/>
        <w:jc w:val="center"/>
        <w:rPr>
          <w:rFonts w:asciiTheme="minorHAnsi" w:hAnsiTheme="minorHAnsi"/>
          <w:b/>
          <w:sz w:val="28"/>
          <w:szCs w:val="28"/>
        </w:rPr>
      </w:pPr>
      <w:r w:rsidRPr="00922292">
        <w:rPr>
          <w:rFonts w:asciiTheme="minorHAnsi" w:hAnsiTheme="minorHAnsi"/>
          <w:b/>
          <w:sz w:val="28"/>
          <w:szCs w:val="28"/>
        </w:rPr>
        <w:t>REMPLACEMENT</w:t>
      </w:r>
      <w:r w:rsidR="003301F4" w:rsidRPr="00922292">
        <w:rPr>
          <w:rFonts w:asciiTheme="minorHAnsi" w:hAnsiTheme="minorHAnsi"/>
          <w:b/>
          <w:sz w:val="28"/>
          <w:szCs w:val="28"/>
        </w:rPr>
        <w:t xml:space="preserve"> D’UN GROUPE ELECTROGENE AU POSTE 68</w:t>
      </w:r>
    </w:p>
    <w:p w14:paraId="638516E0" w14:textId="77534260" w:rsidR="00F24452" w:rsidRPr="00922292" w:rsidRDefault="00DF71BF" w:rsidP="003301F4">
      <w:pPr>
        <w:rPr>
          <w:b/>
          <w:sz w:val="16"/>
          <w:szCs w:val="16"/>
        </w:rPr>
      </w:pPr>
      <w:r w:rsidRPr="00922292">
        <w:rPr>
          <w:b/>
          <w:noProof/>
          <w:sz w:val="16"/>
          <w:szCs w:val="16"/>
        </w:rPr>
        <mc:AlternateContent>
          <mc:Choice Requires="wps">
            <w:drawing>
              <wp:anchor distT="0" distB="0" distL="114300" distR="114300" simplePos="0" relativeHeight="251657728" behindDoc="0" locked="0" layoutInCell="0" allowOverlap="1" wp14:anchorId="66A035D7" wp14:editId="10DC87D2">
                <wp:simplePos x="0" y="0"/>
                <wp:positionH relativeFrom="column">
                  <wp:posOffset>889000</wp:posOffset>
                </wp:positionH>
                <wp:positionV relativeFrom="paragraph">
                  <wp:posOffset>125095</wp:posOffset>
                </wp:positionV>
                <wp:extent cx="3981450" cy="0"/>
                <wp:effectExtent l="18415" t="17780" r="10160" b="10795"/>
                <wp:wrapNone/>
                <wp:docPr id="177572241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814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BA3AD2"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pt,9.85pt" to="383.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" o:allowincell="f" strokeweight="1.5pt"/>
            </w:pict>
          </mc:Fallback>
        </mc:AlternateContent>
      </w:r>
    </w:p>
    <w:p w14:paraId="03CB6DA4" w14:textId="14401CDC" w:rsidR="00F24452" w:rsidRPr="00922292" w:rsidRDefault="00F24452" w:rsidP="00DB6771">
      <w:pPr>
        <w:jc w:val="center"/>
        <w:rPr>
          <w:b/>
          <w:bCs/>
          <w:sz w:val="32"/>
          <w:szCs w:val="28"/>
        </w:rPr>
      </w:pPr>
      <w:r w:rsidRPr="00922292">
        <w:rPr>
          <w:b/>
          <w:bCs/>
          <w:sz w:val="32"/>
          <w:szCs w:val="28"/>
        </w:rPr>
        <w:t>ACTE D'ENGAGEMENT (</w:t>
      </w:r>
      <w:r w:rsidR="006B276E" w:rsidRPr="00922292">
        <w:rPr>
          <w:b/>
          <w:bCs/>
          <w:sz w:val="32"/>
          <w:szCs w:val="28"/>
        </w:rPr>
        <w:t>AE</w:t>
      </w:r>
      <w:r w:rsidRPr="00922292">
        <w:rPr>
          <w:b/>
          <w:bCs/>
          <w:sz w:val="32"/>
          <w:szCs w:val="28"/>
        </w:rPr>
        <w:t>)</w:t>
      </w:r>
    </w:p>
    <w:tbl>
      <w:tblPr>
        <w:tblW w:w="9214" w:type="dxa"/>
        <w:tblInd w:w="120" w:type="dxa"/>
        <w:tblLayout w:type="fixed"/>
        <w:tblCellMar>
          <w:left w:w="120" w:type="dxa"/>
          <w:right w:w="120" w:type="dxa"/>
        </w:tblCellMar>
        <w:tblLook w:val="0000" w:firstRow="0" w:lastRow="0" w:firstColumn="0" w:lastColumn="0" w:noHBand="0" w:noVBand="0"/>
      </w:tblPr>
      <w:tblGrid>
        <w:gridCol w:w="4820"/>
        <w:gridCol w:w="4394"/>
      </w:tblGrid>
      <w:tr w:rsidR="00922292" w:rsidRPr="00922292" w14:paraId="6BE70C45" w14:textId="77777777" w:rsidTr="00961CA2">
        <w:tc>
          <w:tcPr>
            <w:tcW w:w="4820" w:type="dxa"/>
            <w:tcBorders>
              <w:top w:val="double" w:sz="6" w:space="0" w:color="auto"/>
              <w:left w:val="double" w:sz="6" w:space="0" w:color="auto"/>
            </w:tcBorders>
          </w:tcPr>
          <w:p w14:paraId="2E39CD06" w14:textId="77777777" w:rsidR="00F24452" w:rsidRPr="00922292" w:rsidRDefault="00F24452" w:rsidP="00961CA2">
            <w:pPr>
              <w:tabs>
                <w:tab w:val="left" w:pos="-1254"/>
                <w:tab w:val="left" w:pos="730"/>
                <w:tab w:val="left" w:pos="1298"/>
                <w:tab w:val="left" w:pos="1864"/>
                <w:tab w:val="left" w:pos="3282"/>
                <w:tab w:val="left" w:pos="4132"/>
                <w:tab w:val="left" w:pos="5266"/>
              </w:tabs>
              <w:suppressAutoHyphens/>
              <w:spacing w:before="0" w:after="0" w:line="600" w:lineRule="auto"/>
              <w:ind w:firstLine="22"/>
              <w:rPr>
                <w:b/>
              </w:rPr>
            </w:pPr>
            <w:r w:rsidRPr="00922292">
              <w:rPr>
                <w:b/>
              </w:rPr>
              <w:t>Date du marché :</w:t>
            </w:r>
          </w:p>
          <w:p w14:paraId="7A7B2B9A" w14:textId="77777777" w:rsidR="00F24452" w:rsidRPr="00922292" w:rsidRDefault="00F24452" w:rsidP="00961CA2">
            <w:pPr>
              <w:tabs>
                <w:tab w:val="left" w:pos="-1254"/>
                <w:tab w:val="left" w:pos="730"/>
                <w:tab w:val="left" w:pos="1298"/>
                <w:tab w:val="left" w:pos="1864"/>
                <w:tab w:val="left" w:pos="3282"/>
                <w:tab w:val="left" w:pos="4132"/>
                <w:tab w:val="left" w:pos="5266"/>
              </w:tabs>
              <w:suppressAutoHyphens/>
              <w:spacing w:before="0" w:after="0" w:line="600" w:lineRule="auto"/>
              <w:ind w:firstLine="22"/>
              <w:rPr>
                <w:b/>
              </w:rPr>
            </w:pPr>
            <w:r w:rsidRPr="00922292">
              <w:rPr>
                <w:b/>
              </w:rPr>
              <w:t>Mois zéro :</w:t>
            </w:r>
          </w:p>
        </w:tc>
        <w:tc>
          <w:tcPr>
            <w:tcW w:w="4394" w:type="dxa"/>
            <w:tcBorders>
              <w:top w:val="double" w:sz="6" w:space="0" w:color="auto"/>
              <w:right w:val="double" w:sz="6" w:space="0" w:color="auto"/>
            </w:tcBorders>
          </w:tcPr>
          <w:p w14:paraId="6244BDA3" w14:textId="77777777" w:rsidR="00F24452" w:rsidRPr="00922292" w:rsidRDefault="00F24452" w:rsidP="00961CA2">
            <w:pPr>
              <w:tabs>
                <w:tab w:val="left" w:pos="-1254"/>
                <w:tab w:val="left" w:pos="1014"/>
                <w:tab w:val="left" w:pos="1298"/>
                <w:tab w:val="left" w:pos="1864"/>
                <w:tab w:val="left" w:pos="3282"/>
                <w:tab w:val="left" w:pos="4132"/>
                <w:tab w:val="left" w:pos="5266"/>
              </w:tabs>
              <w:suppressAutoHyphens/>
              <w:spacing w:before="0" w:after="0" w:line="600" w:lineRule="auto"/>
              <w:ind w:firstLine="22"/>
              <w:rPr>
                <w:b/>
              </w:rPr>
            </w:pPr>
            <w:r w:rsidRPr="00922292">
              <w:t>Montant :</w:t>
            </w:r>
            <w:r w:rsidRPr="00922292">
              <w:rPr>
                <w:b/>
              </w:rPr>
              <w:t xml:space="preserve"> </w:t>
            </w:r>
            <w:r w:rsidRPr="00922292">
              <w:rPr>
                <w:b/>
              </w:rPr>
              <w:tab/>
              <w:t>HTVA =</w:t>
            </w:r>
          </w:p>
          <w:p w14:paraId="022BF873" w14:textId="77777777" w:rsidR="00F24452" w:rsidRPr="00922292" w:rsidRDefault="00F24452" w:rsidP="00961CA2">
            <w:pPr>
              <w:tabs>
                <w:tab w:val="left" w:pos="-1254"/>
                <w:tab w:val="left" w:pos="1014"/>
                <w:tab w:val="left" w:pos="1298"/>
                <w:tab w:val="left" w:pos="1864"/>
                <w:tab w:val="left" w:pos="3282"/>
                <w:tab w:val="left" w:pos="4132"/>
                <w:tab w:val="left" w:pos="5266"/>
              </w:tabs>
              <w:suppressAutoHyphens/>
              <w:spacing w:before="0" w:after="0" w:line="600" w:lineRule="auto"/>
              <w:ind w:firstLine="22"/>
              <w:rPr>
                <w:b/>
              </w:rPr>
            </w:pPr>
            <w:r w:rsidRPr="00922292">
              <w:rPr>
                <w:b/>
              </w:rPr>
              <w:tab/>
              <w:t>TTC =</w:t>
            </w:r>
          </w:p>
        </w:tc>
      </w:tr>
      <w:tr w:rsidR="00922292" w:rsidRPr="00922292" w14:paraId="29810997" w14:textId="77777777" w:rsidTr="00961CA2">
        <w:trPr>
          <w:trHeight w:val="116"/>
        </w:trPr>
        <w:tc>
          <w:tcPr>
            <w:tcW w:w="9214" w:type="dxa"/>
            <w:gridSpan w:val="2"/>
            <w:tcBorders>
              <w:left w:val="double" w:sz="6" w:space="0" w:color="auto"/>
              <w:bottom w:val="double" w:sz="6" w:space="0" w:color="auto"/>
              <w:right w:val="double" w:sz="6" w:space="0" w:color="auto"/>
            </w:tcBorders>
          </w:tcPr>
          <w:p w14:paraId="19CEB1A0" w14:textId="6FAA7F15" w:rsidR="00F24452" w:rsidRPr="00922292" w:rsidRDefault="00F24452" w:rsidP="00961CA2">
            <w:pPr>
              <w:tabs>
                <w:tab w:val="left" w:pos="-1254"/>
                <w:tab w:val="left" w:pos="3282"/>
                <w:tab w:val="left" w:pos="5266"/>
              </w:tabs>
              <w:suppressAutoHyphens/>
              <w:spacing w:before="0" w:after="0"/>
              <w:ind w:firstLine="22"/>
              <w:jc w:val="center"/>
            </w:pPr>
            <w:r w:rsidRPr="00922292">
              <w:rPr>
                <w:i/>
                <w:sz w:val="20"/>
              </w:rPr>
              <w:t xml:space="preserve">Cadre rempli par </w:t>
            </w:r>
            <w:r w:rsidR="00CC44A6" w:rsidRPr="00922292">
              <w:rPr>
                <w:i/>
                <w:sz w:val="20"/>
              </w:rPr>
              <w:t>HAROPA PORT – Le Havre</w:t>
            </w:r>
            <w:r w:rsidRPr="00922292">
              <w:rPr>
                <w:i/>
                <w:sz w:val="20"/>
              </w:rPr>
              <w:t xml:space="preserve"> à l’approbation du marché</w:t>
            </w:r>
          </w:p>
        </w:tc>
      </w:tr>
    </w:tbl>
    <w:p w14:paraId="255D1E3A" w14:textId="27D57361" w:rsidR="00033193" w:rsidRPr="00922292" w:rsidRDefault="00167A9A" w:rsidP="00033193">
      <w:pPr>
        <w:rPr>
          <w:szCs w:val="22"/>
        </w:rPr>
      </w:pPr>
      <w:r w:rsidRPr="00922292">
        <w:rPr>
          <w:szCs w:val="22"/>
        </w:rPr>
        <w:t>Marché public passé suivant la procédure</w:t>
      </w:r>
      <w:r w:rsidR="00033193" w:rsidRPr="00922292">
        <w:rPr>
          <w:szCs w:val="22"/>
        </w:rPr>
        <w:t xml:space="preserve"> de l’appel d’offre ouvert définie aux articles L.2124-2 ; R.2124-1 et R.2124-2.1°du Code de la commande publique. Elle est soumise aux dispositions des articles R.2161-2 à R.2161-5 du Code de la commande publique concernant les marchés passés suivant la procédure de l'appel d'offres ouvert.</w:t>
      </w:r>
    </w:p>
    <w:p w14:paraId="0F502F25" w14:textId="56A65E7A" w:rsidR="00F6184D" w:rsidRPr="00922292" w:rsidRDefault="00F6184D" w:rsidP="00F6184D">
      <w:pPr>
        <w:pStyle w:val="Paragraphedeliste"/>
        <w:numPr>
          <w:ilvl w:val="0"/>
          <w:numId w:val="45"/>
        </w:numPr>
        <w:pBdr>
          <w:top w:val="single" w:sz="4" w:space="1" w:color="auto"/>
          <w:left w:val="single" w:sz="4" w:space="4" w:color="auto"/>
          <w:bottom w:val="single" w:sz="4" w:space="1" w:color="auto"/>
          <w:right w:val="single" w:sz="4" w:space="4" w:color="auto"/>
        </w:pBdr>
        <w:rPr>
          <w:lang w:eastAsia="en-US"/>
        </w:rPr>
      </w:pPr>
      <w:r w:rsidRPr="00922292">
        <w:rPr>
          <w:lang w:eastAsia="en-US"/>
        </w:rPr>
        <w:t>Maîtrise d’Œuvre : Direction de la Maîtrise d’Œuvre et de l’Ingénierie de HAROPA PORT | Le Havre, représentée par le Service Bâtiments, Terre-pleins et Infrastructures Terrestres, sous réserve de changement ultérieur par décision du Maître d'Ouvrage.</w:t>
      </w:r>
    </w:p>
    <w:p w14:paraId="71D73D15" w14:textId="2130BBD4" w:rsidR="00F6184D" w:rsidRPr="00922292" w:rsidRDefault="00F6184D" w:rsidP="00F6184D">
      <w:pPr>
        <w:pStyle w:val="Paragraphedeliste"/>
        <w:numPr>
          <w:ilvl w:val="0"/>
          <w:numId w:val="45"/>
        </w:numPr>
        <w:pBdr>
          <w:top w:val="single" w:sz="4" w:space="1" w:color="auto"/>
          <w:left w:val="single" w:sz="4" w:space="4" w:color="auto"/>
          <w:bottom w:val="single" w:sz="4" w:space="1" w:color="auto"/>
          <w:right w:val="single" w:sz="4" w:space="4" w:color="auto"/>
        </w:pBdr>
        <w:rPr>
          <w:lang w:eastAsia="en-US"/>
        </w:rPr>
      </w:pPr>
      <w:r w:rsidRPr="00922292">
        <w:rPr>
          <w:lang w:eastAsia="en-US"/>
        </w:rPr>
        <w:t>Personne habilitée à représenter l’Entité Adjudicatrice : Le Directeur Général Délégué de la Direction Territoriale du Havre.</w:t>
      </w:r>
    </w:p>
    <w:p w14:paraId="1E48E47A" w14:textId="03062CB7" w:rsidR="00F6184D" w:rsidRPr="00922292" w:rsidRDefault="00F6184D" w:rsidP="00F6184D">
      <w:pPr>
        <w:pStyle w:val="Paragraphedeliste"/>
        <w:numPr>
          <w:ilvl w:val="0"/>
          <w:numId w:val="45"/>
        </w:numPr>
        <w:pBdr>
          <w:top w:val="single" w:sz="4" w:space="1" w:color="auto"/>
          <w:left w:val="single" w:sz="4" w:space="4" w:color="auto"/>
          <w:bottom w:val="single" w:sz="4" w:space="1" w:color="auto"/>
          <w:right w:val="single" w:sz="4" w:space="4" w:color="auto"/>
        </w:pBdr>
        <w:rPr>
          <w:lang w:eastAsia="en-US"/>
        </w:rPr>
      </w:pPr>
      <w:r w:rsidRPr="00922292">
        <w:rPr>
          <w:lang w:eastAsia="en-US"/>
        </w:rPr>
        <w:t>Personne habilitée à fournir les renseignements prévus articles R.2191-59 à R.2191-61 du Code de la Commande Publique : Le Directeur Général Délégué de la Direction Territoriale du Havre.</w:t>
      </w:r>
    </w:p>
    <w:p w14:paraId="43D8A44A" w14:textId="6931DA57" w:rsidR="00F6184D" w:rsidRPr="00922292" w:rsidRDefault="00F6184D" w:rsidP="00F6184D">
      <w:pPr>
        <w:pStyle w:val="Paragraphedeliste"/>
        <w:numPr>
          <w:ilvl w:val="0"/>
          <w:numId w:val="45"/>
        </w:numPr>
        <w:pBdr>
          <w:top w:val="single" w:sz="4" w:space="1" w:color="auto"/>
          <w:left w:val="single" w:sz="4" w:space="4" w:color="auto"/>
          <w:bottom w:val="single" w:sz="4" w:space="1" w:color="auto"/>
          <w:right w:val="single" w:sz="4" w:space="4" w:color="auto"/>
        </w:pBdr>
        <w:rPr>
          <w:lang w:eastAsia="en-US"/>
        </w:rPr>
      </w:pPr>
      <w:r w:rsidRPr="00922292">
        <w:rPr>
          <w:lang w:eastAsia="en-US"/>
        </w:rPr>
        <w:t>Ordonnateur : Le Directeur Général Délégué de la Direction Territoriale du Havre</w:t>
      </w:r>
    </w:p>
    <w:p w14:paraId="6678BFE6" w14:textId="710B3BEF" w:rsidR="00F6184D" w:rsidRDefault="00F6184D" w:rsidP="00F6184D">
      <w:pPr>
        <w:pStyle w:val="Paragraphedeliste"/>
        <w:numPr>
          <w:ilvl w:val="0"/>
          <w:numId w:val="45"/>
        </w:numPr>
        <w:pBdr>
          <w:top w:val="single" w:sz="4" w:space="1" w:color="auto"/>
          <w:left w:val="single" w:sz="4" w:space="4" w:color="auto"/>
          <w:bottom w:val="single" w:sz="4" w:space="1" w:color="auto"/>
          <w:right w:val="single" w:sz="4" w:space="4" w:color="auto"/>
        </w:pBdr>
        <w:rPr>
          <w:lang w:eastAsia="en-US"/>
        </w:rPr>
      </w:pPr>
      <w:r w:rsidRPr="00922292">
        <w:rPr>
          <w:lang w:eastAsia="en-US"/>
        </w:rPr>
        <w:t>Comptable assignataire des paiements : L'Agent Comptable du grand port fluvio-maritime de l’axe Seine</w:t>
      </w:r>
    </w:p>
    <w:p w14:paraId="2041A034" w14:textId="77777777" w:rsidR="00857FAD" w:rsidRPr="00922292" w:rsidRDefault="00857FAD" w:rsidP="00857FAD">
      <w:pPr>
        <w:pBdr>
          <w:top w:val="single" w:sz="4" w:space="1" w:color="auto"/>
          <w:left w:val="single" w:sz="4" w:space="4" w:color="auto"/>
          <w:bottom w:val="single" w:sz="4" w:space="1" w:color="auto"/>
          <w:right w:val="single" w:sz="4" w:space="4" w:color="auto"/>
        </w:pBdr>
        <w:ind w:left="360"/>
        <w:rPr>
          <w:lang w:eastAsia="en-US"/>
        </w:rPr>
      </w:pPr>
    </w:p>
    <w:sdt>
      <w:sdtPr>
        <w:rPr>
          <w:rFonts w:ascii="Calibri" w:eastAsia="Arial Unicode MS" w:hAnsi="Calibri" w:cs="Calibri"/>
          <w:b w:val="0"/>
          <w:bCs w:val="0"/>
          <w:color w:val="auto"/>
          <w:sz w:val="22"/>
          <w:szCs w:val="20"/>
          <w:lang w:eastAsia="fr-FR"/>
        </w:rPr>
        <w:id w:val="-2056538020"/>
        <w:docPartObj>
          <w:docPartGallery w:val="Table of Contents"/>
          <w:docPartUnique/>
        </w:docPartObj>
      </w:sdtPr>
      <w:sdtEndPr/>
      <w:sdtContent>
        <w:p w14:paraId="19A4A46B" w14:textId="562F74A3" w:rsidR="006E005E" w:rsidRDefault="006E005E" w:rsidP="00DB6771">
          <w:pPr>
            <w:pStyle w:val="En-ttedetabledesmatires"/>
          </w:pPr>
          <w:r>
            <w:t>Table des matières</w:t>
          </w:r>
        </w:p>
        <w:p w14:paraId="47CFBDBB" w14:textId="633F3080" w:rsidR="0018666E" w:rsidRDefault="006E005E" w:rsidP="00E3717A">
          <w:pPr>
            <w:pStyle w:val="TM1"/>
            <w:rPr>
              <w:rFonts w:asciiTheme="minorHAnsi" w:eastAsiaTheme="minorEastAsia" w:hAnsiTheme="minorHAnsi" w:cstheme="minorBidi"/>
              <w:color w:val="auto"/>
              <w:spacing w:val="0"/>
              <w:kern w:val="2"/>
              <w14:ligatures w14:val="standardContextual"/>
            </w:rPr>
          </w:pPr>
          <w:r>
            <w:fldChar w:fldCharType="begin"/>
          </w:r>
          <w:r>
            <w:instrText xml:space="preserve"> TOC \o "1-3" \h \z \u </w:instrText>
          </w:r>
          <w:r>
            <w:fldChar w:fldCharType="separate"/>
          </w:r>
          <w:hyperlink w:anchor="_Toc164261460" w:history="1">
            <w:r w:rsidR="0018666E" w:rsidRPr="000D5ADC">
              <w:rPr>
                <w:rStyle w:val="Lienhypertexte"/>
              </w:rPr>
              <w:t>Préambule</w:t>
            </w:r>
            <w:r w:rsidR="0018666E">
              <w:rPr>
                <w:webHidden/>
              </w:rPr>
              <w:tab/>
            </w:r>
            <w:r w:rsidR="0018666E">
              <w:rPr>
                <w:webHidden/>
              </w:rPr>
              <w:fldChar w:fldCharType="begin"/>
            </w:r>
            <w:r w:rsidR="0018666E">
              <w:rPr>
                <w:webHidden/>
              </w:rPr>
              <w:instrText xml:space="preserve"> PAGEREF _Toc164261460 \h </w:instrText>
            </w:r>
            <w:r w:rsidR="0018666E">
              <w:rPr>
                <w:webHidden/>
              </w:rPr>
            </w:r>
            <w:r w:rsidR="0018666E">
              <w:rPr>
                <w:webHidden/>
              </w:rPr>
              <w:fldChar w:fldCharType="separate"/>
            </w:r>
            <w:r w:rsidR="00857FAD">
              <w:rPr>
                <w:webHidden/>
              </w:rPr>
              <w:t>3</w:t>
            </w:r>
            <w:r w:rsidR="0018666E">
              <w:rPr>
                <w:webHidden/>
              </w:rPr>
              <w:fldChar w:fldCharType="end"/>
            </w:r>
          </w:hyperlink>
        </w:p>
        <w:p w14:paraId="07AE8315" w14:textId="3D6FA33D" w:rsidR="0018666E" w:rsidRDefault="0018666E" w:rsidP="00E3717A">
          <w:pPr>
            <w:pStyle w:val="TM1"/>
            <w:rPr>
              <w:rFonts w:asciiTheme="minorHAnsi" w:eastAsiaTheme="minorEastAsia" w:hAnsiTheme="minorHAnsi" w:cstheme="minorBidi"/>
              <w:color w:val="auto"/>
              <w:spacing w:val="0"/>
              <w:kern w:val="2"/>
              <w14:ligatures w14:val="standardContextual"/>
            </w:rPr>
          </w:pPr>
          <w:hyperlink w:anchor="_Toc164261461" w:history="1">
            <w:r w:rsidRPr="000D5ADC">
              <w:rPr>
                <w:rStyle w:val="Lienhypertexte"/>
                <w:strike/>
              </w:rPr>
              <w:t>1</w:t>
            </w:r>
            <w:r>
              <w:rPr>
                <w:rFonts w:asciiTheme="minorHAnsi" w:eastAsiaTheme="minorEastAsia" w:hAnsiTheme="minorHAnsi" w:cstheme="minorBidi"/>
                <w:color w:val="auto"/>
                <w:spacing w:val="0"/>
                <w:kern w:val="2"/>
                <w14:ligatures w14:val="standardContextual"/>
              </w:rPr>
              <w:tab/>
            </w:r>
            <w:r w:rsidRPr="000D5ADC">
              <w:rPr>
                <w:rStyle w:val="Lienhypertexte"/>
              </w:rPr>
              <w:t>CONTRACTANT – representant du titulaire</w:t>
            </w:r>
            <w:r>
              <w:rPr>
                <w:webHidden/>
              </w:rPr>
              <w:tab/>
            </w:r>
            <w:r>
              <w:rPr>
                <w:webHidden/>
              </w:rPr>
              <w:fldChar w:fldCharType="begin"/>
            </w:r>
            <w:r>
              <w:rPr>
                <w:webHidden/>
              </w:rPr>
              <w:instrText xml:space="preserve"> PAGEREF _Toc164261461 \h </w:instrText>
            </w:r>
            <w:r>
              <w:rPr>
                <w:webHidden/>
              </w:rPr>
            </w:r>
            <w:r>
              <w:rPr>
                <w:webHidden/>
              </w:rPr>
              <w:fldChar w:fldCharType="separate"/>
            </w:r>
            <w:r w:rsidR="00857FAD">
              <w:rPr>
                <w:webHidden/>
              </w:rPr>
              <w:t>3</w:t>
            </w:r>
            <w:r>
              <w:rPr>
                <w:webHidden/>
              </w:rPr>
              <w:fldChar w:fldCharType="end"/>
            </w:r>
          </w:hyperlink>
        </w:p>
        <w:p w14:paraId="4CE76F6E" w14:textId="7BB6276B" w:rsidR="0018666E" w:rsidRDefault="0018666E">
          <w:pPr>
            <w:pStyle w:val="TM2"/>
            <w:rPr>
              <w:rFonts w:asciiTheme="minorHAnsi" w:eastAsiaTheme="minorEastAsia" w:hAnsiTheme="minorHAnsi" w:cstheme="minorBidi"/>
              <w:b w:val="0"/>
              <w:spacing w:val="0"/>
              <w:kern w:val="2"/>
              <w:sz w:val="24"/>
              <w:szCs w:val="24"/>
              <w14:ligatures w14:val="standardContextual"/>
            </w:rPr>
          </w:pPr>
          <w:hyperlink w:anchor="_Toc164261462" w:history="1">
            <w:r w:rsidRPr="000D5ADC">
              <w:rPr>
                <w:rStyle w:val="Lienhypertexte"/>
              </w:rPr>
              <w:t>1.1</w:t>
            </w:r>
            <w:r>
              <w:rPr>
                <w:rFonts w:asciiTheme="minorHAnsi" w:eastAsiaTheme="minorEastAsia" w:hAnsiTheme="minorHAnsi" w:cstheme="minorBidi"/>
                <w:b w:val="0"/>
                <w:spacing w:val="0"/>
                <w:kern w:val="2"/>
                <w:sz w:val="24"/>
                <w:szCs w:val="24"/>
                <w14:ligatures w14:val="standardContextual"/>
              </w:rPr>
              <w:tab/>
            </w:r>
            <w:r w:rsidRPr="000D5ADC">
              <w:rPr>
                <w:rStyle w:val="Lienhypertexte"/>
              </w:rPr>
              <w:t>Contractant</w:t>
            </w:r>
            <w:r>
              <w:rPr>
                <w:webHidden/>
              </w:rPr>
              <w:tab/>
            </w:r>
            <w:r>
              <w:rPr>
                <w:webHidden/>
              </w:rPr>
              <w:fldChar w:fldCharType="begin"/>
            </w:r>
            <w:r>
              <w:rPr>
                <w:webHidden/>
              </w:rPr>
              <w:instrText xml:space="preserve"> PAGEREF _Toc164261462 \h </w:instrText>
            </w:r>
            <w:r>
              <w:rPr>
                <w:webHidden/>
              </w:rPr>
            </w:r>
            <w:r>
              <w:rPr>
                <w:webHidden/>
              </w:rPr>
              <w:fldChar w:fldCharType="separate"/>
            </w:r>
            <w:r w:rsidR="00857FAD">
              <w:rPr>
                <w:webHidden/>
              </w:rPr>
              <w:t>3</w:t>
            </w:r>
            <w:r>
              <w:rPr>
                <w:webHidden/>
              </w:rPr>
              <w:fldChar w:fldCharType="end"/>
            </w:r>
          </w:hyperlink>
        </w:p>
        <w:p w14:paraId="65AAAEA4" w14:textId="77B6662F" w:rsidR="0018666E" w:rsidRDefault="0018666E">
          <w:pPr>
            <w:pStyle w:val="TM2"/>
            <w:rPr>
              <w:rFonts w:asciiTheme="minorHAnsi" w:eastAsiaTheme="minorEastAsia" w:hAnsiTheme="minorHAnsi" w:cstheme="minorBidi"/>
              <w:b w:val="0"/>
              <w:spacing w:val="0"/>
              <w:kern w:val="2"/>
              <w:sz w:val="24"/>
              <w:szCs w:val="24"/>
              <w14:ligatures w14:val="standardContextual"/>
            </w:rPr>
          </w:pPr>
          <w:hyperlink w:anchor="_Toc164261463" w:history="1">
            <w:r w:rsidRPr="000D5ADC">
              <w:rPr>
                <w:rStyle w:val="Lienhypertexte"/>
              </w:rPr>
              <w:t>1.2</w:t>
            </w:r>
            <w:r>
              <w:rPr>
                <w:rFonts w:asciiTheme="minorHAnsi" w:eastAsiaTheme="minorEastAsia" w:hAnsiTheme="minorHAnsi" w:cstheme="minorBidi"/>
                <w:b w:val="0"/>
                <w:spacing w:val="0"/>
                <w:kern w:val="2"/>
                <w:sz w:val="24"/>
                <w:szCs w:val="24"/>
                <w14:ligatures w14:val="standardContextual"/>
              </w:rPr>
              <w:tab/>
            </w:r>
            <w:r w:rsidRPr="000D5ADC">
              <w:rPr>
                <w:rStyle w:val="Lienhypertexte"/>
              </w:rPr>
              <w:t>Représentant du titulaire</w:t>
            </w:r>
            <w:r>
              <w:rPr>
                <w:webHidden/>
              </w:rPr>
              <w:tab/>
            </w:r>
            <w:r>
              <w:rPr>
                <w:webHidden/>
              </w:rPr>
              <w:fldChar w:fldCharType="begin"/>
            </w:r>
            <w:r>
              <w:rPr>
                <w:webHidden/>
              </w:rPr>
              <w:instrText xml:space="preserve"> PAGEREF _Toc164261463 \h </w:instrText>
            </w:r>
            <w:r>
              <w:rPr>
                <w:webHidden/>
              </w:rPr>
            </w:r>
            <w:r>
              <w:rPr>
                <w:webHidden/>
              </w:rPr>
              <w:fldChar w:fldCharType="separate"/>
            </w:r>
            <w:r w:rsidR="00857FAD">
              <w:rPr>
                <w:webHidden/>
              </w:rPr>
              <w:t>5</w:t>
            </w:r>
            <w:r>
              <w:rPr>
                <w:webHidden/>
              </w:rPr>
              <w:fldChar w:fldCharType="end"/>
            </w:r>
          </w:hyperlink>
        </w:p>
        <w:p w14:paraId="5FFAC80E" w14:textId="6C2886DE" w:rsidR="0018666E" w:rsidRDefault="0018666E" w:rsidP="00E3717A">
          <w:pPr>
            <w:pStyle w:val="TM1"/>
            <w:rPr>
              <w:rFonts w:asciiTheme="minorHAnsi" w:eastAsiaTheme="minorEastAsia" w:hAnsiTheme="minorHAnsi" w:cstheme="minorBidi"/>
              <w:color w:val="auto"/>
              <w:spacing w:val="0"/>
              <w:kern w:val="2"/>
              <w14:ligatures w14:val="standardContextual"/>
            </w:rPr>
          </w:pPr>
          <w:hyperlink w:anchor="_Toc164261464" w:history="1">
            <w:r w:rsidRPr="000D5ADC">
              <w:rPr>
                <w:rStyle w:val="Lienhypertexte"/>
              </w:rPr>
              <w:t>2</w:t>
            </w:r>
            <w:r>
              <w:rPr>
                <w:rFonts w:asciiTheme="minorHAnsi" w:eastAsiaTheme="minorEastAsia" w:hAnsiTheme="minorHAnsi" w:cstheme="minorBidi"/>
                <w:color w:val="auto"/>
                <w:spacing w:val="0"/>
                <w:kern w:val="2"/>
                <w14:ligatures w14:val="standardContextual"/>
              </w:rPr>
              <w:tab/>
            </w:r>
            <w:r w:rsidRPr="000D5ADC">
              <w:rPr>
                <w:rStyle w:val="Lienhypertexte"/>
              </w:rPr>
              <w:t>Prix</w:t>
            </w:r>
            <w:r>
              <w:rPr>
                <w:webHidden/>
              </w:rPr>
              <w:tab/>
            </w:r>
            <w:r w:rsidR="00E3717A">
              <w:rPr>
                <w:webHidden/>
              </w:rPr>
              <w:t>....................................................................................................................................5</w:t>
            </w:r>
          </w:hyperlink>
          <w:r w:rsidR="00E3717A">
            <w:rPr>
              <w:rFonts w:asciiTheme="minorHAnsi" w:eastAsiaTheme="minorEastAsia" w:hAnsiTheme="minorHAnsi" w:cstheme="minorBidi"/>
              <w:color w:val="auto"/>
              <w:spacing w:val="0"/>
              <w:kern w:val="2"/>
              <w14:ligatures w14:val="standardContextual"/>
            </w:rPr>
            <w:t xml:space="preserve"> </w:t>
          </w:r>
        </w:p>
        <w:p w14:paraId="32D9B24E" w14:textId="2AEA7CF6" w:rsidR="0018666E" w:rsidRDefault="0018666E" w:rsidP="00E3717A">
          <w:pPr>
            <w:pStyle w:val="TM1"/>
            <w:rPr>
              <w:rFonts w:asciiTheme="minorHAnsi" w:eastAsiaTheme="minorEastAsia" w:hAnsiTheme="minorHAnsi" w:cstheme="minorBidi"/>
              <w:color w:val="auto"/>
              <w:spacing w:val="0"/>
              <w:kern w:val="2"/>
              <w14:ligatures w14:val="standardContextual"/>
            </w:rPr>
          </w:pPr>
          <w:hyperlink w:anchor="_Toc164261465" w:history="1">
            <w:r w:rsidRPr="000D5ADC">
              <w:rPr>
                <w:rStyle w:val="Lienhypertexte"/>
              </w:rPr>
              <w:t>3</w:t>
            </w:r>
            <w:r>
              <w:rPr>
                <w:rFonts w:asciiTheme="minorHAnsi" w:eastAsiaTheme="minorEastAsia" w:hAnsiTheme="minorHAnsi" w:cstheme="minorBidi"/>
                <w:color w:val="auto"/>
                <w:spacing w:val="0"/>
                <w:kern w:val="2"/>
                <w14:ligatures w14:val="standardContextual"/>
              </w:rPr>
              <w:tab/>
            </w:r>
            <w:r w:rsidRPr="000D5ADC">
              <w:rPr>
                <w:rStyle w:val="Lienhypertexte"/>
              </w:rPr>
              <w:t>DUREE DU MARCHE- DÉLAI D'EXECUTION</w:t>
            </w:r>
            <w:r>
              <w:rPr>
                <w:webHidden/>
              </w:rPr>
              <w:tab/>
            </w:r>
            <w:r>
              <w:rPr>
                <w:webHidden/>
              </w:rPr>
              <w:fldChar w:fldCharType="begin"/>
            </w:r>
            <w:r>
              <w:rPr>
                <w:webHidden/>
              </w:rPr>
              <w:instrText xml:space="preserve"> PAGEREF _Toc164261465 \h </w:instrText>
            </w:r>
            <w:r>
              <w:rPr>
                <w:webHidden/>
              </w:rPr>
            </w:r>
            <w:r>
              <w:rPr>
                <w:webHidden/>
              </w:rPr>
              <w:fldChar w:fldCharType="separate"/>
            </w:r>
            <w:r w:rsidR="00857FAD">
              <w:rPr>
                <w:webHidden/>
              </w:rPr>
              <w:t>6</w:t>
            </w:r>
            <w:r>
              <w:rPr>
                <w:webHidden/>
              </w:rPr>
              <w:fldChar w:fldCharType="end"/>
            </w:r>
          </w:hyperlink>
        </w:p>
        <w:p w14:paraId="649A1F6B" w14:textId="2D3864FE" w:rsidR="0018666E" w:rsidRDefault="0018666E">
          <w:pPr>
            <w:pStyle w:val="TM2"/>
            <w:rPr>
              <w:rFonts w:asciiTheme="minorHAnsi" w:eastAsiaTheme="minorEastAsia" w:hAnsiTheme="minorHAnsi" w:cstheme="minorBidi"/>
              <w:b w:val="0"/>
              <w:spacing w:val="0"/>
              <w:kern w:val="2"/>
              <w:sz w:val="24"/>
              <w:szCs w:val="24"/>
              <w14:ligatures w14:val="standardContextual"/>
            </w:rPr>
          </w:pPr>
          <w:hyperlink w:anchor="_Toc164261466" w:history="1">
            <w:r w:rsidRPr="000D5ADC">
              <w:rPr>
                <w:rStyle w:val="Lienhypertexte"/>
              </w:rPr>
              <w:t>3.1</w:t>
            </w:r>
            <w:r>
              <w:rPr>
                <w:rFonts w:asciiTheme="minorHAnsi" w:eastAsiaTheme="minorEastAsia" w:hAnsiTheme="minorHAnsi" w:cstheme="minorBidi"/>
                <w:b w:val="0"/>
                <w:spacing w:val="0"/>
                <w:kern w:val="2"/>
                <w:sz w:val="24"/>
                <w:szCs w:val="24"/>
                <w14:ligatures w14:val="standardContextual"/>
              </w:rPr>
              <w:tab/>
            </w:r>
            <w:r w:rsidRPr="000D5ADC">
              <w:rPr>
                <w:rStyle w:val="Lienhypertexte"/>
              </w:rPr>
              <w:t>Durée du marché</w:t>
            </w:r>
            <w:r>
              <w:rPr>
                <w:webHidden/>
              </w:rPr>
              <w:tab/>
            </w:r>
            <w:r>
              <w:rPr>
                <w:webHidden/>
              </w:rPr>
              <w:fldChar w:fldCharType="begin"/>
            </w:r>
            <w:r>
              <w:rPr>
                <w:webHidden/>
              </w:rPr>
              <w:instrText xml:space="preserve"> PAGEREF _Toc164261466 \h </w:instrText>
            </w:r>
            <w:r>
              <w:rPr>
                <w:webHidden/>
              </w:rPr>
            </w:r>
            <w:r>
              <w:rPr>
                <w:webHidden/>
              </w:rPr>
              <w:fldChar w:fldCharType="separate"/>
            </w:r>
            <w:r w:rsidR="00857FAD">
              <w:rPr>
                <w:webHidden/>
              </w:rPr>
              <w:t>6</w:t>
            </w:r>
            <w:r>
              <w:rPr>
                <w:webHidden/>
              </w:rPr>
              <w:fldChar w:fldCharType="end"/>
            </w:r>
          </w:hyperlink>
        </w:p>
        <w:p w14:paraId="07B437D9" w14:textId="49052B9E" w:rsidR="0018666E" w:rsidRDefault="0018666E">
          <w:pPr>
            <w:pStyle w:val="TM2"/>
            <w:rPr>
              <w:rFonts w:asciiTheme="minorHAnsi" w:eastAsiaTheme="minorEastAsia" w:hAnsiTheme="minorHAnsi" w:cstheme="minorBidi"/>
              <w:b w:val="0"/>
              <w:spacing w:val="0"/>
              <w:kern w:val="2"/>
              <w:sz w:val="24"/>
              <w:szCs w:val="24"/>
              <w14:ligatures w14:val="standardContextual"/>
            </w:rPr>
          </w:pPr>
          <w:hyperlink w:anchor="_Toc164261467" w:history="1">
            <w:r w:rsidRPr="000D5ADC">
              <w:rPr>
                <w:rStyle w:val="Lienhypertexte"/>
              </w:rPr>
              <w:t>3.2</w:t>
            </w:r>
            <w:r>
              <w:rPr>
                <w:rFonts w:asciiTheme="minorHAnsi" w:eastAsiaTheme="minorEastAsia" w:hAnsiTheme="minorHAnsi" w:cstheme="minorBidi"/>
                <w:b w:val="0"/>
                <w:spacing w:val="0"/>
                <w:kern w:val="2"/>
                <w:sz w:val="24"/>
                <w:szCs w:val="24"/>
                <w14:ligatures w14:val="standardContextual"/>
              </w:rPr>
              <w:tab/>
            </w:r>
            <w:r w:rsidRPr="000D5ADC">
              <w:rPr>
                <w:rStyle w:val="Lienhypertexte"/>
              </w:rPr>
              <w:t>Délai d’exécution</w:t>
            </w:r>
            <w:r>
              <w:rPr>
                <w:webHidden/>
              </w:rPr>
              <w:tab/>
            </w:r>
            <w:r>
              <w:rPr>
                <w:webHidden/>
              </w:rPr>
              <w:fldChar w:fldCharType="begin"/>
            </w:r>
            <w:r>
              <w:rPr>
                <w:webHidden/>
              </w:rPr>
              <w:instrText xml:space="preserve"> PAGEREF _Toc164261467 \h </w:instrText>
            </w:r>
            <w:r>
              <w:rPr>
                <w:webHidden/>
              </w:rPr>
            </w:r>
            <w:r>
              <w:rPr>
                <w:webHidden/>
              </w:rPr>
              <w:fldChar w:fldCharType="separate"/>
            </w:r>
            <w:r w:rsidR="00857FAD">
              <w:rPr>
                <w:webHidden/>
              </w:rPr>
              <w:t>7</w:t>
            </w:r>
            <w:r>
              <w:rPr>
                <w:webHidden/>
              </w:rPr>
              <w:fldChar w:fldCharType="end"/>
            </w:r>
          </w:hyperlink>
        </w:p>
        <w:p w14:paraId="27CF297E" w14:textId="1BCE7F62" w:rsidR="0018666E" w:rsidRDefault="0018666E" w:rsidP="00E3717A">
          <w:pPr>
            <w:pStyle w:val="TM1"/>
            <w:rPr>
              <w:rFonts w:asciiTheme="minorHAnsi" w:eastAsiaTheme="minorEastAsia" w:hAnsiTheme="minorHAnsi" w:cstheme="minorBidi"/>
              <w:color w:val="auto"/>
              <w:spacing w:val="0"/>
              <w:kern w:val="2"/>
              <w14:ligatures w14:val="standardContextual"/>
            </w:rPr>
          </w:pPr>
          <w:hyperlink w:anchor="_Toc164261468" w:history="1">
            <w:r w:rsidRPr="000D5ADC">
              <w:rPr>
                <w:rStyle w:val="Lienhypertexte"/>
              </w:rPr>
              <w:t>4</w:t>
            </w:r>
            <w:r>
              <w:rPr>
                <w:rFonts w:asciiTheme="minorHAnsi" w:eastAsiaTheme="minorEastAsia" w:hAnsiTheme="minorHAnsi" w:cstheme="minorBidi"/>
                <w:color w:val="auto"/>
                <w:spacing w:val="0"/>
                <w:kern w:val="2"/>
                <w14:ligatures w14:val="standardContextual"/>
              </w:rPr>
              <w:tab/>
            </w:r>
            <w:r w:rsidRPr="000D5ADC">
              <w:rPr>
                <w:rStyle w:val="Lienhypertexte"/>
              </w:rPr>
              <w:t>PAIEMENTS</w:t>
            </w:r>
            <w:r>
              <w:rPr>
                <w:webHidden/>
              </w:rPr>
              <w:tab/>
            </w:r>
            <w:r>
              <w:rPr>
                <w:webHidden/>
              </w:rPr>
              <w:fldChar w:fldCharType="begin"/>
            </w:r>
            <w:r>
              <w:rPr>
                <w:webHidden/>
              </w:rPr>
              <w:instrText xml:space="preserve"> PAGEREF _Toc164261468 \h </w:instrText>
            </w:r>
            <w:r>
              <w:rPr>
                <w:webHidden/>
              </w:rPr>
            </w:r>
            <w:r>
              <w:rPr>
                <w:webHidden/>
              </w:rPr>
              <w:fldChar w:fldCharType="separate"/>
            </w:r>
            <w:r w:rsidR="00857FAD">
              <w:rPr>
                <w:webHidden/>
              </w:rPr>
              <w:t>7</w:t>
            </w:r>
            <w:r>
              <w:rPr>
                <w:webHidden/>
              </w:rPr>
              <w:fldChar w:fldCharType="end"/>
            </w:r>
          </w:hyperlink>
        </w:p>
        <w:p w14:paraId="5177A050" w14:textId="0DD8E79B" w:rsidR="0018666E" w:rsidRDefault="0018666E" w:rsidP="00E3717A">
          <w:pPr>
            <w:pStyle w:val="TM1"/>
            <w:rPr>
              <w:rFonts w:asciiTheme="minorHAnsi" w:eastAsiaTheme="minorEastAsia" w:hAnsiTheme="minorHAnsi" w:cstheme="minorBidi"/>
              <w:color w:val="auto"/>
              <w:spacing w:val="0"/>
              <w:kern w:val="2"/>
              <w14:ligatures w14:val="standardContextual"/>
            </w:rPr>
          </w:pPr>
          <w:hyperlink w:anchor="_Toc164261469" w:history="1">
            <w:r w:rsidRPr="000D5ADC">
              <w:rPr>
                <w:rStyle w:val="Lienhypertexte"/>
              </w:rPr>
              <w:t>5</w:t>
            </w:r>
            <w:r>
              <w:rPr>
                <w:rFonts w:asciiTheme="minorHAnsi" w:eastAsiaTheme="minorEastAsia" w:hAnsiTheme="minorHAnsi" w:cstheme="minorBidi"/>
                <w:color w:val="auto"/>
                <w:spacing w:val="0"/>
                <w:kern w:val="2"/>
                <w14:ligatures w14:val="standardContextual"/>
              </w:rPr>
              <w:tab/>
            </w:r>
            <w:r w:rsidRPr="000D5ADC">
              <w:rPr>
                <w:rStyle w:val="Lienhypertexte"/>
              </w:rPr>
              <w:t>Déclarations</w:t>
            </w:r>
            <w:r>
              <w:rPr>
                <w:webHidden/>
              </w:rPr>
              <w:tab/>
            </w:r>
            <w:r>
              <w:rPr>
                <w:webHidden/>
              </w:rPr>
              <w:fldChar w:fldCharType="begin"/>
            </w:r>
            <w:r>
              <w:rPr>
                <w:webHidden/>
              </w:rPr>
              <w:instrText xml:space="preserve"> PAGEREF _Toc164261469 \h </w:instrText>
            </w:r>
            <w:r>
              <w:rPr>
                <w:webHidden/>
              </w:rPr>
            </w:r>
            <w:r>
              <w:rPr>
                <w:webHidden/>
              </w:rPr>
              <w:fldChar w:fldCharType="separate"/>
            </w:r>
            <w:r w:rsidR="00857FAD">
              <w:rPr>
                <w:webHidden/>
              </w:rPr>
              <w:t>8</w:t>
            </w:r>
            <w:r>
              <w:rPr>
                <w:webHidden/>
              </w:rPr>
              <w:fldChar w:fldCharType="end"/>
            </w:r>
          </w:hyperlink>
        </w:p>
        <w:p w14:paraId="5C446E77" w14:textId="754DF939" w:rsidR="006E005E" w:rsidRDefault="006E005E">
          <w:r>
            <w:rPr>
              <w:b/>
              <w:bCs/>
            </w:rPr>
            <w:fldChar w:fldCharType="end"/>
          </w:r>
        </w:p>
      </w:sdtContent>
    </w:sdt>
    <w:p w14:paraId="579AF05A" w14:textId="08656AB7" w:rsidR="006E005E" w:rsidRDefault="006E005E">
      <w:pPr>
        <w:keepLines w:val="0"/>
        <w:widowControl/>
        <w:spacing w:before="0" w:after="0"/>
        <w:jc w:val="left"/>
      </w:pPr>
      <w:r>
        <w:br w:type="page"/>
      </w:r>
    </w:p>
    <w:p w14:paraId="44DB4011" w14:textId="185F7D51" w:rsidR="00374E07" w:rsidRDefault="00374E07" w:rsidP="00895FF3">
      <w:pPr>
        <w:pStyle w:val="Titre1"/>
        <w:numPr>
          <w:ilvl w:val="0"/>
          <w:numId w:val="0"/>
        </w:numPr>
        <w:ind w:left="432" w:hanging="432"/>
      </w:pPr>
      <w:bookmarkStart w:id="0" w:name="_Toc164261460"/>
      <w:r w:rsidRPr="00374E07">
        <w:lastRenderedPageBreak/>
        <w:t>Préambule</w:t>
      </w:r>
      <w:bookmarkEnd w:id="0"/>
    </w:p>
    <w:p w14:paraId="59A871E3" w14:textId="3D59AC79" w:rsidR="007B1C9D" w:rsidRPr="00895FF3" w:rsidRDefault="00374E07" w:rsidP="007B1C9D">
      <w:r w:rsidRPr="00895FF3">
        <w:t xml:space="preserve">Le marché public sera conclu avec le grand port fluvio-maritime de l'axe Seine, établissement public de l'Etat, dont le siège est situé au 71 quai Colbert, 76600 Le Havre, représenté par Florian WEYER, Directeur général délégué en charge de la Direction territoriale du Havre, domicilié Terre-plein de la barre - CS 81413 - 76067 LE HAVRE Cedex », et ci-après dénommé « </w:t>
      </w:r>
      <w:r w:rsidR="00E87913" w:rsidRPr="00895FF3">
        <w:t>HAROPA PORT | Le Havre</w:t>
      </w:r>
      <w:r w:rsidRPr="00895FF3">
        <w:t xml:space="preserve"> ».</w:t>
      </w:r>
    </w:p>
    <w:p w14:paraId="2A874E8B" w14:textId="04CF06CD" w:rsidR="007B1C9D" w:rsidRDefault="007B1C9D" w:rsidP="007B1C9D">
      <w:pPr>
        <w:tabs>
          <w:tab w:val="left" w:pos="-720"/>
        </w:tabs>
        <w:suppressAutoHyphens/>
        <w:ind w:right="-287"/>
        <w:rPr>
          <w:rFonts w:asciiTheme="minorHAnsi" w:hAnsiTheme="minorHAnsi" w:cstheme="minorHAnsi"/>
          <w:szCs w:val="22"/>
        </w:rPr>
      </w:pPr>
      <w:r w:rsidRPr="00895FF3">
        <w:rPr>
          <w:rFonts w:asciiTheme="minorHAnsi" w:hAnsiTheme="minorHAnsi" w:cstheme="minorHAnsi"/>
          <w:spacing w:val="-3"/>
          <w:szCs w:val="22"/>
        </w:rPr>
        <w:t xml:space="preserve">Le présent marché concerne </w:t>
      </w:r>
      <w:r w:rsidR="00D865DF" w:rsidRPr="00895FF3">
        <w:rPr>
          <w:rFonts w:asciiTheme="minorHAnsi" w:hAnsiTheme="minorHAnsi" w:cstheme="minorHAnsi"/>
          <w:szCs w:val="22"/>
        </w:rPr>
        <w:t>le remplacement</w:t>
      </w:r>
      <w:r w:rsidRPr="00895FF3">
        <w:rPr>
          <w:rFonts w:asciiTheme="minorHAnsi" w:hAnsiTheme="minorHAnsi" w:cstheme="minorHAnsi"/>
          <w:szCs w:val="22"/>
        </w:rPr>
        <w:t xml:space="preserve"> d’un groupe électrogène au poste 68</w:t>
      </w:r>
      <w:r w:rsidR="00D865DF" w:rsidRPr="00895FF3">
        <w:rPr>
          <w:rFonts w:asciiTheme="minorHAnsi" w:hAnsiTheme="minorHAnsi" w:cstheme="minorHAnsi"/>
          <w:szCs w:val="22"/>
        </w:rPr>
        <w:t xml:space="preserve"> à l’écluse de Tancarville</w:t>
      </w:r>
      <w:r w:rsidRPr="00895FF3">
        <w:rPr>
          <w:rFonts w:asciiTheme="minorHAnsi" w:hAnsiTheme="minorHAnsi" w:cstheme="minorHAnsi"/>
          <w:szCs w:val="22"/>
        </w:rPr>
        <w:t>.</w:t>
      </w:r>
    </w:p>
    <w:p w14:paraId="3235BD19" w14:textId="77777777" w:rsidR="00303D3E" w:rsidRPr="00895FF3" w:rsidRDefault="00303D3E" w:rsidP="007B1C9D">
      <w:pPr>
        <w:tabs>
          <w:tab w:val="left" w:pos="-720"/>
        </w:tabs>
        <w:suppressAutoHyphens/>
        <w:ind w:right="-287"/>
        <w:rPr>
          <w:rFonts w:asciiTheme="minorHAnsi" w:hAnsiTheme="minorHAnsi" w:cstheme="minorHAnsi"/>
          <w:szCs w:val="22"/>
        </w:rPr>
      </w:pPr>
    </w:p>
    <w:p w14:paraId="46F6AF9D" w14:textId="05A5E11D" w:rsidR="009B6072" w:rsidRPr="007B1C9D" w:rsidRDefault="009B6072" w:rsidP="001B5AB5">
      <w:pPr>
        <w:pStyle w:val="Titre1"/>
        <w:rPr>
          <w:strike/>
        </w:rPr>
      </w:pPr>
      <w:bookmarkStart w:id="1" w:name="_Toc164261461"/>
      <w:r w:rsidRPr="001B5AB5">
        <w:t>CONTRACTANT</w:t>
      </w:r>
      <w:r w:rsidR="002E15DB" w:rsidRPr="001B5AB5">
        <w:t xml:space="preserve"> </w:t>
      </w:r>
      <w:r w:rsidR="001B5AB5" w:rsidRPr="001B5AB5">
        <w:t>–</w:t>
      </w:r>
      <w:r w:rsidR="002E15DB" w:rsidRPr="001B5AB5">
        <w:t xml:space="preserve"> </w:t>
      </w:r>
      <w:r w:rsidR="001B5AB5" w:rsidRPr="001B5AB5">
        <w:t>representant du titulaire</w:t>
      </w:r>
      <w:bookmarkEnd w:id="1"/>
      <w:r w:rsidR="001B5AB5" w:rsidRPr="001B5AB5">
        <w:t xml:space="preserve"> </w:t>
      </w:r>
    </w:p>
    <w:p w14:paraId="56E58EF0" w14:textId="52F44639" w:rsidR="002E15DB" w:rsidRPr="007B1C9D" w:rsidRDefault="002E15DB" w:rsidP="002E15DB">
      <w:pPr>
        <w:pStyle w:val="Titre2"/>
        <w:rPr>
          <w:color w:val="0070C0"/>
        </w:rPr>
      </w:pPr>
      <w:bookmarkStart w:id="2" w:name="_Toc164261462"/>
      <w:r w:rsidRPr="007B1C9D">
        <w:rPr>
          <w:color w:val="0070C0"/>
        </w:rPr>
        <w:t>Contractant</w:t>
      </w:r>
      <w:bookmarkEnd w:id="2"/>
    </w:p>
    <w:p w14:paraId="05AC2E70" w14:textId="77777777" w:rsidR="00DD5BE2" w:rsidRPr="00DD5BE2" w:rsidRDefault="00DD5BE2" w:rsidP="00B13EAB">
      <w:pPr>
        <w:rPr>
          <w:b/>
          <w:bCs/>
          <w:i/>
          <w:iCs/>
          <w:u w:val="single"/>
        </w:rPr>
      </w:pPr>
      <w:r w:rsidRPr="00DD5BE2">
        <w:rPr>
          <w:b/>
          <w:bCs/>
          <w:i/>
          <w:iCs/>
          <w:u w:val="single"/>
        </w:rPr>
        <w:t>Titulaire unique</w:t>
      </w:r>
    </w:p>
    <w:p w14:paraId="453A0D8A" w14:textId="75EFA57A" w:rsidR="009B6072" w:rsidRPr="00895FF3" w:rsidRDefault="009B6072" w:rsidP="00B13EAB">
      <w:r w:rsidRPr="00895FF3">
        <w:t>Je soussigné,</w:t>
      </w:r>
    </w:p>
    <w:p w14:paraId="577BB692" w14:textId="77777777" w:rsidR="0010551B" w:rsidRPr="00895FF3" w:rsidRDefault="0010551B" w:rsidP="0010551B">
      <w:pPr>
        <w:rPr>
          <w:bCs/>
        </w:rPr>
      </w:pPr>
      <w:r w:rsidRPr="00895FF3">
        <w:rPr>
          <w:bCs/>
        </w:rPr>
        <w:t>Monsieur ou Madame..............................</w:t>
      </w:r>
    </w:p>
    <w:p w14:paraId="58F394F7" w14:textId="23BE5E67" w:rsidR="009B6072" w:rsidRPr="00895FF3" w:rsidRDefault="009B6072" w:rsidP="00CC44A6">
      <w:pPr>
        <w:pStyle w:val="Paragraphe"/>
      </w:pPr>
      <w:proofErr w:type="gramStart"/>
      <w:r w:rsidRPr="00895FF3">
        <w:t>agissant</w:t>
      </w:r>
      <w:proofErr w:type="gramEnd"/>
      <w:r w:rsidRPr="00895FF3">
        <w:rPr>
          <w:i/>
        </w:rPr>
        <w:t xml:space="preserve"> (1)</w:t>
      </w:r>
      <w:r w:rsidRPr="00895FF3">
        <w:t xml:space="preserve"> (au nom et pour le compte de la Société</w:t>
      </w:r>
    </w:p>
    <w:p w14:paraId="13A69DD3" w14:textId="735EDC2F" w:rsidR="009B6072" w:rsidRPr="00895FF3" w:rsidRDefault="009B6072" w:rsidP="00B13EAB">
      <w:r w:rsidRPr="00895FF3">
        <w:t>(</w:t>
      </w:r>
      <w:proofErr w:type="gramStart"/>
      <w:r w:rsidRPr="00895FF3">
        <w:t>en</w:t>
      </w:r>
      <w:proofErr w:type="gramEnd"/>
      <w:r w:rsidRPr="00895FF3">
        <w:t xml:space="preserve"> mon nom personnel</w:t>
      </w:r>
    </w:p>
    <w:p w14:paraId="7A01762D" w14:textId="2D8C0918" w:rsidR="009B6072" w:rsidRPr="00895FF3" w:rsidRDefault="009B6072" w:rsidP="00B13EAB">
      <w:r w:rsidRPr="00895FF3">
        <w:rPr>
          <w:i/>
        </w:rPr>
        <w:t>(1)</w:t>
      </w:r>
      <w:r w:rsidRPr="00895FF3">
        <w:t xml:space="preserve"> (ayant son siège social à</w:t>
      </w:r>
    </w:p>
    <w:p w14:paraId="251F83FA" w14:textId="77777777" w:rsidR="009B6072" w:rsidRPr="00895FF3" w:rsidRDefault="009B6072" w:rsidP="00B13EAB">
      <w:r w:rsidRPr="00895FF3">
        <w:t>(</w:t>
      </w:r>
      <w:proofErr w:type="gramStart"/>
      <w:r w:rsidRPr="00895FF3">
        <w:t>domicilié</w:t>
      </w:r>
      <w:proofErr w:type="gramEnd"/>
      <w:r w:rsidRPr="00895FF3">
        <w:t xml:space="preserve"> à</w:t>
      </w:r>
    </w:p>
    <w:p w14:paraId="4516C963" w14:textId="77777777" w:rsidR="009B6072" w:rsidRPr="00895FF3" w:rsidRDefault="009B6072" w:rsidP="00B13EAB">
      <w:r w:rsidRPr="00895FF3">
        <w:rPr>
          <w:i/>
        </w:rPr>
        <w:t>(1) Rayer la mention inutile</w:t>
      </w:r>
    </w:p>
    <w:p w14:paraId="1638C451" w14:textId="3CD9638C" w:rsidR="009B6072" w:rsidRPr="00895FF3" w:rsidRDefault="009B6072" w:rsidP="00CC44A6">
      <w:pPr>
        <w:pStyle w:val="Paragraphe"/>
      </w:pPr>
      <w:proofErr w:type="gramStart"/>
      <w:r w:rsidRPr="00895FF3">
        <w:t>immatriculé</w:t>
      </w:r>
      <w:proofErr w:type="gramEnd"/>
      <w:r w:rsidRPr="00895FF3">
        <w:t xml:space="preserve">(e) à l' I.N.S.E.E. : </w:t>
      </w:r>
    </w:p>
    <w:p w14:paraId="1AD019BD" w14:textId="4ADF52BC" w:rsidR="009B6072" w:rsidRPr="00895FF3" w:rsidRDefault="009B6072" w:rsidP="00CC44A6">
      <w:pPr>
        <w:pStyle w:val="Puce"/>
      </w:pPr>
      <w:proofErr w:type="gramStart"/>
      <w:r w:rsidRPr="00895FF3">
        <w:t>numéro</w:t>
      </w:r>
      <w:proofErr w:type="gramEnd"/>
      <w:r w:rsidRPr="00895FF3">
        <w:t xml:space="preserve"> d'identité d'établissement (SIRET) : </w:t>
      </w:r>
    </w:p>
    <w:p w14:paraId="3C7837FC" w14:textId="2CAC75E0" w:rsidR="009B6072" w:rsidRPr="00895FF3" w:rsidRDefault="009B6072" w:rsidP="00CC44A6">
      <w:pPr>
        <w:pStyle w:val="Puce"/>
      </w:pPr>
      <w:proofErr w:type="gramStart"/>
      <w:r w:rsidRPr="00895FF3">
        <w:t>code</w:t>
      </w:r>
      <w:proofErr w:type="gramEnd"/>
      <w:r w:rsidRPr="00895FF3">
        <w:t xml:space="preserve"> d'activité économique principale (APE) :</w:t>
      </w:r>
    </w:p>
    <w:p w14:paraId="6B088D98" w14:textId="2EAACA2E" w:rsidR="009B6072" w:rsidRPr="00895FF3" w:rsidRDefault="009B6072" w:rsidP="00CC44A6">
      <w:pPr>
        <w:pStyle w:val="Puce"/>
      </w:pPr>
      <w:proofErr w:type="gramStart"/>
      <w:r w:rsidRPr="00895FF3">
        <w:t>numéro</w:t>
      </w:r>
      <w:proofErr w:type="gramEnd"/>
      <w:r w:rsidRPr="00895FF3">
        <w:t xml:space="preserve"> du registre de commerce :</w:t>
      </w:r>
    </w:p>
    <w:p w14:paraId="422CF243" w14:textId="5F706699" w:rsidR="009B6072" w:rsidRPr="00895FF3" w:rsidRDefault="009B6072" w:rsidP="00CC44A6">
      <w:pPr>
        <w:pStyle w:val="Puce"/>
      </w:pPr>
      <w:proofErr w:type="gramStart"/>
      <w:r w:rsidRPr="00895FF3">
        <w:t>identification</w:t>
      </w:r>
      <w:proofErr w:type="gramEnd"/>
      <w:r w:rsidRPr="00895FF3">
        <w:t xml:space="preserve"> de la T.V.A. :</w:t>
      </w:r>
    </w:p>
    <w:p w14:paraId="3ED4D49E" w14:textId="368C23BE" w:rsidR="002362A1" w:rsidRDefault="009B6072" w:rsidP="00B13EAB">
      <w:pPr>
        <w:pStyle w:val="Paragraphe"/>
      </w:pPr>
      <w:proofErr w:type="gramStart"/>
      <w:r w:rsidRPr="00895FF3">
        <w:t>faisant</w:t>
      </w:r>
      <w:proofErr w:type="gramEnd"/>
      <w:r w:rsidRPr="00895FF3">
        <w:t xml:space="preserve"> élection de domicile à :</w:t>
      </w:r>
    </w:p>
    <w:p w14:paraId="6074D478" w14:textId="77777777" w:rsidR="00303D3E" w:rsidRDefault="00303D3E" w:rsidP="00B13EAB">
      <w:pPr>
        <w:rPr>
          <w:b/>
          <w:bCs/>
          <w:i/>
          <w:iCs/>
          <w:u w:val="single"/>
        </w:rPr>
      </w:pPr>
    </w:p>
    <w:p w14:paraId="04E3D642" w14:textId="464F04B8" w:rsidR="002362A1" w:rsidRPr="00CC16CB" w:rsidRDefault="002362A1" w:rsidP="00B13EAB">
      <w:pPr>
        <w:rPr>
          <w:b/>
          <w:bCs/>
          <w:i/>
          <w:iCs/>
          <w:u w:val="single"/>
        </w:rPr>
      </w:pPr>
      <w:r w:rsidRPr="00DD5BE2">
        <w:rPr>
          <w:b/>
          <w:bCs/>
          <w:i/>
          <w:iCs/>
          <w:u w:val="single"/>
        </w:rPr>
        <w:t>Titulaire</w:t>
      </w:r>
      <w:r>
        <w:rPr>
          <w:b/>
          <w:bCs/>
          <w:i/>
          <w:iCs/>
          <w:u w:val="single"/>
        </w:rPr>
        <w:t>s</w:t>
      </w:r>
      <w:r w:rsidRPr="00DD5BE2">
        <w:rPr>
          <w:b/>
          <w:bCs/>
          <w:i/>
          <w:iCs/>
          <w:u w:val="single"/>
        </w:rPr>
        <w:t xml:space="preserve"> </w:t>
      </w:r>
      <w:r>
        <w:rPr>
          <w:b/>
          <w:bCs/>
          <w:i/>
          <w:iCs/>
          <w:u w:val="single"/>
        </w:rPr>
        <w:t>groupés solidaires/conjoints (1)</w:t>
      </w:r>
    </w:p>
    <w:p w14:paraId="1F9C3B2C" w14:textId="05ED8A6B" w:rsidR="009B6072" w:rsidRPr="00895FF3" w:rsidRDefault="009B6072" w:rsidP="00B13EAB">
      <w:r w:rsidRPr="00895FF3">
        <w:t>Nous soussigné,</w:t>
      </w:r>
    </w:p>
    <w:p w14:paraId="4796BA89" w14:textId="18055305" w:rsidR="009B6072" w:rsidRPr="00895FF3" w:rsidRDefault="009B6072" w:rsidP="00B13EAB">
      <w:pPr>
        <w:rPr>
          <w:bCs/>
        </w:rPr>
      </w:pPr>
      <w:r w:rsidRPr="00895FF3">
        <w:rPr>
          <w:bCs/>
        </w:rPr>
        <w:t>Monsieur</w:t>
      </w:r>
      <w:r w:rsidR="0010551B" w:rsidRPr="00895FF3">
        <w:rPr>
          <w:bCs/>
        </w:rPr>
        <w:t xml:space="preserve"> ou Madame</w:t>
      </w:r>
      <w:r w:rsidRPr="00895FF3">
        <w:rPr>
          <w:bCs/>
        </w:rPr>
        <w:t>..............................</w:t>
      </w:r>
    </w:p>
    <w:p w14:paraId="7C7EF268" w14:textId="4A6D2694" w:rsidR="009B6072" w:rsidRPr="00895FF3" w:rsidRDefault="009B6072" w:rsidP="00CC44A6">
      <w:pPr>
        <w:pStyle w:val="Paragraphe"/>
      </w:pPr>
      <w:proofErr w:type="gramStart"/>
      <w:r w:rsidRPr="00895FF3">
        <w:t>agissant</w:t>
      </w:r>
      <w:proofErr w:type="gramEnd"/>
      <w:r w:rsidRPr="00895FF3">
        <w:rPr>
          <w:i/>
        </w:rPr>
        <w:t xml:space="preserve"> </w:t>
      </w:r>
      <w:r w:rsidRPr="00895FF3">
        <w:t>au nom et pour le compte de la Société</w:t>
      </w:r>
    </w:p>
    <w:p w14:paraId="2D267B6A" w14:textId="6C1CE874" w:rsidR="009B6072" w:rsidRPr="00895FF3" w:rsidRDefault="009B6072" w:rsidP="00CC44A6">
      <w:pPr>
        <w:pStyle w:val="Paragraphe"/>
      </w:pPr>
      <w:proofErr w:type="gramStart"/>
      <w:r w:rsidRPr="00895FF3">
        <w:t>ayant</w:t>
      </w:r>
      <w:proofErr w:type="gramEnd"/>
      <w:r w:rsidRPr="00895FF3">
        <w:t xml:space="preserve"> son siège social à</w:t>
      </w:r>
    </w:p>
    <w:p w14:paraId="38596042" w14:textId="5FA51A9E" w:rsidR="009B6072" w:rsidRPr="00895FF3" w:rsidRDefault="009B6072" w:rsidP="00CC44A6">
      <w:pPr>
        <w:pStyle w:val="Paragraphe"/>
      </w:pPr>
      <w:proofErr w:type="gramStart"/>
      <w:r w:rsidRPr="00895FF3">
        <w:t>immatriculé</w:t>
      </w:r>
      <w:proofErr w:type="gramEnd"/>
      <w:r w:rsidRPr="00895FF3">
        <w:t xml:space="preserve">(e) à l' I.N.S.E.E. : </w:t>
      </w:r>
    </w:p>
    <w:p w14:paraId="57CE9A25" w14:textId="3478B222" w:rsidR="009B6072" w:rsidRPr="00895FF3" w:rsidRDefault="009B6072" w:rsidP="00CC44A6">
      <w:pPr>
        <w:pStyle w:val="Puce"/>
      </w:pPr>
      <w:proofErr w:type="gramStart"/>
      <w:r w:rsidRPr="00895FF3">
        <w:t>numéro</w:t>
      </w:r>
      <w:proofErr w:type="gramEnd"/>
      <w:r w:rsidRPr="00895FF3">
        <w:t xml:space="preserve"> d'identité d'établissement (SIRET) : </w:t>
      </w:r>
    </w:p>
    <w:p w14:paraId="2BFC52F0" w14:textId="5AA59FDF" w:rsidR="009B6072" w:rsidRPr="00895FF3" w:rsidRDefault="009B6072" w:rsidP="00CC44A6">
      <w:pPr>
        <w:pStyle w:val="Puce"/>
      </w:pPr>
      <w:proofErr w:type="gramStart"/>
      <w:r w:rsidRPr="00895FF3">
        <w:t>code</w:t>
      </w:r>
      <w:proofErr w:type="gramEnd"/>
      <w:r w:rsidRPr="00895FF3">
        <w:t xml:space="preserve"> d'activité économique principale (APE) :</w:t>
      </w:r>
    </w:p>
    <w:p w14:paraId="0A067E55" w14:textId="2AD36DA8" w:rsidR="009B6072" w:rsidRPr="00895FF3" w:rsidRDefault="009B6072" w:rsidP="00CC44A6">
      <w:pPr>
        <w:pStyle w:val="Puce"/>
      </w:pPr>
      <w:proofErr w:type="gramStart"/>
      <w:r w:rsidRPr="00895FF3">
        <w:t>numéro</w:t>
      </w:r>
      <w:proofErr w:type="gramEnd"/>
      <w:r w:rsidRPr="00895FF3">
        <w:t xml:space="preserve"> du registre de commerce :</w:t>
      </w:r>
    </w:p>
    <w:p w14:paraId="36293EBF" w14:textId="25CDDFF3" w:rsidR="009B6072" w:rsidRPr="00895FF3" w:rsidRDefault="009B6072" w:rsidP="00CC44A6">
      <w:pPr>
        <w:pStyle w:val="Puce"/>
      </w:pPr>
      <w:proofErr w:type="gramStart"/>
      <w:r w:rsidRPr="00895FF3">
        <w:t>identification</w:t>
      </w:r>
      <w:proofErr w:type="gramEnd"/>
      <w:r w:rsidRPr="00895FF3">
        <w:t xml:space="preserve"> de la T.V.A. :</w:t>
      </w:r>
    </w:p>
    <w:p w14:paraId="6759043E" w14:textId="14ED0180" w:rsidR="009B6072" w:rsidRPr="00895FF3" w:rsidRDefault="009B6072" w:rsidP="00CC44A6">
      <w:pPr>
        <w:pStyle w:val="Paragraphe"/>
      </w:pPr>
      <w:proofErr w:type="gramStart"/>
      <w:r w:rsidRPr="00895FF3">
        <w:t>faisant</w:t>
      </w:r>
      <w:proofErr w:type="gramEnd"/>
      <w:r w:rsidRPr="00895FF3">
        <w:t xml:space="preserve"> élection de domicile à :</w:t>
      </w:r>
    </w:p>
    <w:p w14:paraId="5D04BD13" w14:textId="77777777" w:rsidR="009B6072" w:rsidRPr="00895FF3" w:rsidRDefault="002554D2" w:rsidP="00B13EAB">
      <w:pPr>
        <w:rPr>
          <w:b/>
        </w:rPr>
      </w:pPr>
      <w:r w:rsidRPr="00895FF3">
        <w:rPr>
          <w:b/>
        </w:rPr>
        <w:lastRenderedPageBreak/>
        <w:t>ET</w:t>
      </w:r>
    </w:p>
    <w:p w14:paraId="35AC8D6E" w14:textId="77777777" w:rsidR="00CC44A6" w:rsidRPr="00895FF3" w:rsidRDefault="00CC44A6" w:rsidP="00CC44A6">
      <w:pPr>
        <w:rPr>
          <w:bCs/>
        </w:rPr>
      </w:pPr>
      <w:r w:rsidRPr="00895FF3">
        <w:rPr>
          <w:bCs/>
        </w:rPr>
        <w:t>Monsieur ou Madame..............................</w:t>
      </w:r>
    </w:p>
    <w:p w14:paraId="37BA7C5E" w14:textId="77777777" w:rsidR="00CC44A6" w:rsidRPr="00895FF3" w:rsidRDefault="00CC44A6" w:rsidP="00CC44A6">
      <w:pPr>
        <w:pStyle w:val="Paragraphe"/>
        <w:numPr>
          <w:ilvl w:val="0"/>
          <w:numId w:val="24"/>
        </w:numPr>
      </w:pPr>
      <w:proofErr w:type="gramStart"/>
      <w:r w:rsidRPr="00895FF3">
        <w:t>agissant</w:t>
      </w:r>
      <w:proofErr w:type="gramEnd"/>
      <w:r w:rsidRPr="00895FF3">
        <w:rPr>
          <w:i/>
        </w:rPr>
        <w:t xml:space="preserve"> </w:t>
      </w:r>
      <w:r w:rsidRPr="00895FF3">
        <w:t>au nom et pour le compte de la Société</w:t>
      </w:r>
    </w:p>
    <w:p w14:paraId="0841FFF6" w14:textId="77777777" w:rsidR="00CC44A6" w:rsidRPr="00895FF3" w:rsidRDefault="00CC44A6" w:rsidP="00CC44A6">
      <w:pPr>
        <w:pStyle w:val="Paragraphe"/>
        <w:numPr>
          <w:ilvl w:val="0"/>
          <w:numId w:val="24"/>
        </w:numPr>
      </w:pPr>
      <w:proofErr w:type="gramStart"/>
      <w:r w:rsidRPr="00895FF3">
        <w:t>ayant</w:t>
      </w:r>
      <w:proofErr w:type="gramEnd"/>
      <w:r w:rsidRPr="00895FF3">
        <w:t xml:space="preserve"> son siège social à</w:t>
      </w:r>
    </w:p>
    <w:p w14:paraId="670543BA" w14:textId="77777777" w:rsidR="00CC44A6" w:rsidRPr="00895FF3" w:rsidRDefault="00CC44A6" w:rsidP="00CC44A6">
      <w:pPr>
        <w:pStyle w:val="Paragraphe"/>
        <w:numPr>
          <w:ilvl w:val="0"/>
          <w:numId w:val="24"/>
        </w:numPr>
      </w:pPr>
      <w:proofErr w:type="gramStart"/>
      <w:r w:rsidRPr="00895FF3">
        <w:t>immatriculé</w:t>
      </w:r>
      <w:proofErr w:type="gramEnd"/>
      <w:r w:rsidRPr="00895FF3">
        <w:t xml:space="preserve">(e) à l' I.N.S.E.E. : </w:t>
      </w:r>
    </w:p>
    <w:p w14:paraId="50041BB9" w14:textId="77777777" w:rsidR="00CC44A6" w:rsidRPr="00895FF3" w:rsidRDefault="00CC44A6" w:rsidP="00CC44A6">
      <w:pPr>
        <w:pStyle w:val="Puce"/>
      </w:pPr>
      <w:proofErr w:type="gramStart"/>
      <w:r w:rsidRPr="00895FF3">
        <w:t>numéro</w:t>
      </w:r>
      <w:proofErr w:type="gramEnd"/>
      <w:r w:rsidRPr="00895FF3">
        <w:t xml:space="preserve"> d'identité d'établissement (SIRET) : </w:t>
      </w:r>
    </w:p>
    <w:p w14:paraId="48A86A4A" w14:textId="77777777" w:rsidR="00CC44A6" w:rsidRPr="00895FF3" w:rsidRDefault="00CC44A6" w:rsidP="00CC44A6">
      <w:pPr>
        <w:pStyle w:val="Puce"/>
      </w:pPr>
      <w:proofErr w:type="gramStart"/>
      <w:r w:rsidRPr="00895FF3">
        <w:t>code</w:t>
      </w:r>
      <w:proofErr w:type="gramEnd"/>
      <w:r w:rsidRPr="00895FF3">
        <w:t xml:space="preserve"> d'activité économique principale (APE) :</w:t>
      </w:r>
    </w:p>
    <w:p w14:paraId="000269CF" w14:textId="77777777" w:rsidR="00CC44A6" w:rsidRPr="00895FF3" w:rsidRDefault="00CC44A6" w:rsidP="00CC44A6">
      <w:pPr>
        <w:pStyle w:val="Puce"/>
      </w:pPr>
      <w:proofErr w:type="gramStart"/>
      <w:r w:rsidRPr="00895FF3">
        <w:t>numéro</w:t>
      </w:r>
      <w:proofErr w:type="gramEnd"/>
      <w:r w:rsidRPr="00895FF3">
        <w:t xml:space="preserve"> du registre de commerce :</w:t>
      </w:r>
    </w:p>
    <w:p w14:paraId="77A1E444" w14:textId="77777777" w:rsidR="00CC44A6" w:rsidRPr="00895FF3" w:rsidRDefault="00CC44A6" w:rsidP="00CC44A6">
      <w:pPr>
        <w:pStyle w:val="Puce"/>
      </w:pPr>
      <w:proofErr w:type="gramStart"/>
      <w:r w:rsidRPr="00895FF3">
        <w:t>identification</w:t>
      </w:r>
      <w:proofErr w:type="gramEnd"/>
      <w:r w:rsidRPr="00895FF3">
        <w:t xml:space="preserve"> de la T.V.A. :</w:t>
      </w:r>
    </w:p>
    <w:p w14:paraId="18BEFC25" w14:textId="77777777" w:rsidR="00CC44A6" w:rsidRPr="00895FF3" w:rsidRDefault="00CC44A6" w:rsidP="00CC44A6">
      <w:pPr>
        <w:pStyle w:val="Paragraphe"/>
        <w:numPr>
          <w:ilvl w:val="0"/>
          <w:numId w:val="24"/>
        </w:numPr>
      </w:pPr>
      <w:proofErr w:type="gramStart"/>
      <w:r w:rsidRPr="00895FF3">
        <w:t>faisant</w:t>
      </w:r>
      <w:proofErr w:type="gramEnd"/>
      <w:r w:rsidRPr="00895FF3">
        <w:t xml:space="preserve"> élection de domicile à :</w:t>
      </w:r>
    </w:p>
    <w:p w14:paraId="230CAFE6" w14:textId="77777777" w:rsidR="009B6072" w:rsidRPr="00895FF3" w:rsidRDefault="009B6072" w:rsidP="00B13EAB">
      <w:r w:rsidRPr="00895FF3">
        <w:t xml:space="preserve">L’entreprise ………………………………………………. </w:t>
      </w:r>
      <w:proofErr w:type="gramStart"/>
      <w:r w:rsidRPr="00895FF3">
        <w:t>est</w:t>
      </w:r>
      <w:proofErr w:type="gramEnd"/>
      <w:r w:rsidRPr="00895FF3">
        <w:t xml:space="preserve"> le mandataire des titulaires groupés solidaires/conjoints (1).</w:t>
      </w:r>
    </w:p>
    <w:p w14:paraId="38C4D569" w14:textId="0C74ECFB" w:rsidR="009B6072" w:rsidRPr="00895FF3" w:rsidRDefault="003764F5" w:rsidP="003764F5">
      <w:pPr>
        <w:rPr>
          <w:i/>
        </w:rPr>
      </w:pPr>
      <w:r w:rsidRPr="00895FF3">
        <w:rPr>
          <w:i/>
        </w:rPr>
        <w:t xml:space="preserve">(1) </w:t>
      </w:r>
      <w:r w:rsidR="009B6072" w:rsidRPr="00895FF3">
        <w:rPr>
          <w:i/>
        </w:rPr>
        <w:t>Rayer la mention inutile.</w:t>
      </w:r>
    </w:p>
    <w:p w14:paraId="42610B35" w14:textId="3F2FF2D9" w:rsidR="003764F5" w:rsidRPr="00895FF3" w:rsidRDefault="003764F5" w:rsidP="003764F5">
      <w:pPr>
        <w:rPr>
          <w:b/>
          <w:i/>
        </w:rPr>
      </w:pPr>
      <w:r w:rsidRPr="00895FF3">
        <w:t xml:space="preserve">Le mandataire du groupement conjoint sera solidaire, pour l’exécution du marché, de chacun des membres du groupement pour ses obligations contractuelles à l’égard </w:t>
      </w:r>
      <w:r w:rsidR="005935FF" w:rsidRPr="00895FF3">
        <w:t>de l’acheteur</w:t>
      </w:r>
      <w:r w:rsidRPr="00895FF3">
        <w:t>.</w:t>
      </w:r>
    </w:p>
    <w:p w14:paraId="337E4EB3" w14:textId="77777777" w:rsidR="00303D3E" w:rsidRDefault="003764F5" w:rsidP="00303D3E">
      <w:pPr>
        <w:numPr>
          <w:ilvl w:val="0"/>
          <w:numId w:val="5"/>
        </w:numPr>
      </w:pPr>
      <w:r w:rsidRPr="00895FF3">
        <w:t>Après avoir pris connaissance de l’ensemble des pièces particulières contractuelles suivantes que j'accepte (nous acceptons) (1) sans modifications :</w:t>
      </w:r>
    </w:p>
    <w:p w14:paraId="59140DB5" w14:textId="73B64B93" w:rsidR="003764F5" w:rsidRPr="00303D3E" w:rsidRDefault="003764F5" w:rsidP="00303D3E">
      <w:pPr>
        <w:pStyle w:val="Paragraphedeliste"/>
        <w:numPr>
          <w:ilvl w:val="0"/>
          <w:numId w:val="46"/>
        </w:numPr>
        <w:ind w:left="1134"/>
      </w:pPr>
      <w:proofErr w:type="gramStart"/>
      <w:r w:rsidRPr="00303D3E">
        <w:t>le</w:t>
      </w:r>
      <w:proofErr w:type="gramEnd"/>
      <w:r w:rsidRPr="00303D3E">
        <w:t xml:space="preserve"> présent acte d’engagement, </w:t>
      </w:r>
    </w:p>
    <w:p w14:paraId="079FBDEB" w14:textId="77777777" w:rsidR="00AC0BBF" w:rsidRDefault="003764F5" w:rsidP="00303D3E">
      <w:pPr>
        <w:pStyle w:val="Paragraphedeliste"/>
        <w:numPr>
          <w:ilvl w:val="0"/>
          <w:numId w:val="46"/>
        </w:numPr>
        <w:ind w:left="1134"/>
      </w:pPr>
      <w:proofErr w:type="gramStart"/>
      <w:r w:rsidRPr="00303D3E">
        <w:t>le</w:t>
      </w:r>
      <w:proofErr w:type="gramEnd"/>
      <w:r w:rsidRPr="00303D3E">
        <w:t xml:space="preserve"> Cahier des Clauses Administratives Particulières (</w:t>
      </w:r>
      <w:r w:rsidR="006B276E" w:rsidRPr="00303D3E">
        <w:t>CCAP</w:t>
      </w:r>
      <w:r w:rsidRPr="00303D3E">
        <w:t xml:space="preserve">.) et les documents qui y sont mentionnés ainsi que ses </w:t>
      </w:r>
      <w:r w:rsidR="00AC0BBF">
        <w:t xml:space="preserve">2 </w:t>
      </w:r>
      <w:r w:rsidRPr="00303D3E">
        <w:t>annexes</w:t>
      </w:r>
      <w:r w:rsidR="00AC0BBF">
        <w:t xml:space="preserve"> </w:t>
      </w:r>
    </w:p>
    <w:p w14:paraId="16459520" w14:textId="7F2DE7D8" w:rsidR="00AC0BBF" w:rsidRPr="005C566A" w:rsidRDefault="00AC0BBF" w:rsidP="00AC0BBF">
      <w:pPr>
        <w:pStyle w:val="-macromarchs1"/>
        <w:numPr>
          <w:ilvl w:val="0"/>
          <w:numId w:val="48"/>
        </w:numPr>
        <w:tabs>
          <w:tab w:val="clear" w:pos="0"/>
          <w:tab w:val="clear" w:pos="7200"/>
        </w:tabs>
        <w:jc w:val="both"/>
        <w:rPr>
          <w:rFonts w:asciiTheme="minorHAnsi" w:hAnsiTheme="minorHAnsi" w:cstheme="minorHAnsi"/>
          <w:spacing w:val="-2"/>
          <w:szCs w:val="22"/>
          <w:lang w:val="fr-FR"/>
        </w:rPr>
      </w:pPr>
      <w:r w:rsidRPr="00EB68F1">
        <w:rPr>
          <w:rFonts w:asciiTheme="minorHAnsi" w:hAnsiTheme="minorHAnsi" w:cstheme="minorHAnsi"/>
          <w:spacing w:val="-2"/>
          <w:szCs w:val="22"/>
          <w:lang w:val="fr-FR"/>
        </w:rPr>
        <w:t xml:space="preserve">Annexe </w:t>
      </w:r>
      <w:r w:rsidR="0050781E">
        <w:rPr>
          <w:rFonts w:asciiTheme="minorHAnsi" w:hAnsiTheme="minorHAnsi" w:cstheme="minorHAnsi"/>
          <w:spacing w:val="-2"/>
          <w:szCs w:val="22"/>
          <w:lang w:val="fr-FR"/>
        </w:rPr>
        <w:t>1</w:t>
      </w:r>
      <w:r w:rsidRPr="00EB68F1">
        <w:rPr>
          <w:rFonts w:asciiTheme="minorHAnsi" w:hAnsiTheme="minorHAnsi" w:cstheme="minorHAnsi"/>
          <w:spacing w:val="-2"/>
          <w:szCs w:val="22"/>
          <w:lang w:val="fr-FR"/>
        </w:rPr>
        <w:t xml:space="preserve"> « </w:t>
      </w:r>
      <w:r w:rsidRPr="005C566A">
        <w:rPr>
          <w:rFonts w:asciiTheme="minorHAnsi" w:hAnsiTheme="minorHAnsi" w:cstheme="minorHAnsi"/>
          <w:spacing w:val="-2"/>
          <w:szCs w:val="22"/>
          <w:lang w:val="fr-FR"/>
        </w:rPr>
        <w:t>Rapport de diagnostic plomb avant travaux du poste 068 0002H_RPAT_230224_AP</w:t>
      </w:r>
      <w:r>
        <w:rPr>
          <w:rFonts w:asciiTheme="minorHAnsi" w:hAnsiTheme="minorHAnsi" w:cstheme="minorHAnsi"/>
          <w:spacing w:val="-2"/>
          <w:szCs w:val="22"/>
          <w:lang w:val="fr-FR"/>
        </w:rPr>
        <w:t> »</w:t>
      </w:r>
      <w:r w:rsidRPr="005C566A">
        <w:rPr>
          <w:rFonts w:asciiTheme="minorHAnsi" w:hAnsiTheme="minorHAnsi" w:cstheme="minorHAnsi"/>
          <w:spacing w:val="-2"/>
          <w:szCs w:val="22"/>
          <w:lang w:val="fr-FR"/>
        </w:rPr>
        <w:t>.</w:t>
      </w:r>
    </w:p>
    <w:p w14:paraId="06769B4F" w14:textId="4B879B8C" w:rsidR="00AC0BBF" w:rsidRPr="00EB68F1" w:rsidRDefault="00AC0BBF" w:rsidP="00AC0BBF">
      <w:pPr>
        <w:pStyle w:val="Paragraphedeliste"/>
        <w:numPr>
          <w:ilvl w:val="0"/>
          <w:numId w:val="48"/>
        </w:numPr>
        <w:tabs>
          <w:tab w:val="left" w:pos="851"/>
          <w:tab w:val="left" w:pos="1419"/>
          <w:tab w:val="left" w:pos="1985"/>
          <w:tab w:val="left" w:pos="3119"/>
          <w:tab w:val="left" w:pos="4253"/>
          <w:tab w:val="left" w:pos="5387"/>
          <w:tab w:val="center" w:pos="6520"/>
        </w:tabs>
        <w:suppressAutoHyphens/>
        <w:spacing w:before="0" w:after="0"/>
        <w:rPr>
          <w:rFonts w:cstheme="minorHAnsi"/>
        </w:rPr>
      </w:pPr>
      <w:r w:rsidRPr="00EB68F1">
        <w:rPr>
          <w:rFonts w:cstheme="minorHAnsi"/>
        </w:rPr>
        <w:t xml:space="preserve">Annexe </w:t>
      </w:r>
      <w:r w:rsidR="0050781E">
        <w:rPr>
          <w:rFonts w:cstheme="minorHAnsi"/>
        </w:rPr>
        <w:t>2</w:t>
      </w:r>
      <w:r w:rsidRPr="00EB68F1">
        <w:rPr>
          <w:rFonts w:cstheme="minorHAnsi"/>
        </w:rPr>
        <w:t xml:space="preserve"> « Rapport de diagnostic amiante avant travaux du poste 068 0002H_RAAT_081123_AA ».</w:t>
      </w:r>
    </w:p>
    <w:p w14:paraId="4C1939A3" w14:textId="007F5C92" w:rsidR="00976FA1" w:rsidRDefault="003764F5" w:rsidP="00976FA1">
      <w:pPr>
        <w:pStyle w:val="Paragraphedeliste"/>
        <w:numPr>
          <w:ilvl w:val="0"/>
          <w:numId w:val="46"/>
        </w:numPr>
        <w:ind w:left="1134"/>
      </w:pPr>
      <w:proofErr w:type="gramStart"/>
      <w:r w:rsidRPr="00303D3E">
        <w:t>le</w:t>
      </w:r>
      <w:proofErr w:type="gramEnd"/>
      <w:r w:rsidRPr="00303D3E">
        <w:t xml:space="preserve"> Cahier des Clauses Techniques Particulières (</w:t>
      </w:r>
      <w:r w:rsidR="006B276E" w:rsidRPr="00303D3E">
        <w:t>CCTP</w:t>
      </w:r>
      <w:r w:rsidRPr="00303D3E">
        <w:t>) ainsi que s</w:t>
      </w:r>
      <w:r w:rsidR="00AC0BBF">
        <w:t>es 2</w:t>
      </w:r>
      <w:r w:rsidRPr="00303D3E">
        <w:t xml:space="preserve"> annexe</w:t>
      </w:r>
      <w:r w:rsidR="00976FA1">
        <w:t xml:space="preserve"> </w:t>
      </w:r>
    </w:p>
    <w:p w14:paraId="2C158FDD" w14:textId="77777777" w:rsidR="00AC0BBF" w:rsidRPr="006F001F" w:rsidRDefault="00AC0BBF" w:rsidP="00AC0BBF">
      <w:pPr>
        <w:pStyle w:val="Titre3"/>
        <w:numPr>
          <w:ilvl w:val="0"/>
          <w:numId w:val="49"/>
        </w:numPr>
        <w:rPr>
          <w:rFonts w:asciiTheme="minorHAnsi" w:hAnsiTheme="minorHAnsi" w:cstheme="minorHAnsi"/>
          <w:b w:val="0"/>
          <w:bCs/>
          <w:i w:val="0"/>
          <w:iCs/>
          <w:color w:val="auto"/>
        </w:rPr>
      </w:pPr>
      <w:r w:rsidRPr="006F001F">
        <w:rPr>
          <w:rFonts w:asciiTheme="minorHAnsi" w:hAnsiTheme="minorHAnsi" w:cstheme="minorHAnsi"/>
          <w:b w:val="0"/>
          <w:bCs/>
          <w:i w:val="0"/>
          <w:iCs/>
          <w:color w:val="auto"/>
        </w:rPr>
        <w:t>Annexe 1 « Charte Graphique »</w:t>
      </w:r>
    </w:p>
    <w:p w14:paraId="523CE042" w14:textId="77777777" w:rsidR="00AC0BBF" w:rsidRPr="006F001F" w:rsidRDefault="00AC0BBF" w:rsidP="00AC0BBF">
      <w:pPr>
        <w:pStyle w:val="-macromarchs1"/>
        <w:numPr>
          <w:ilvl w:val="0"/>
          <w:numId w:val="49"/>
        </w:numPr>
        <w:tabs>
          <w:tab w:val="clear" w:pos="0"/>
          <w:tab w:val="clear" w:pos="7200"/>
        </w:tabs>
        <w:jc w:val="both"/>
        <w:rPr>
          <w:rFonts w:asciiTheme="minorHAnsi" w:hAnsiTheme="minorHAnsi" w:cstheme="minorHAnsi"/>
          <w:bCs/>
          <w:iCs/>
          <w:spacing w:val="-2"/>
          <w:szCs w:val="22"/>
          <w:lang w:val="fr-FR"/>
        </w:rPr>
      </w:pPr>
      <w:r w:rsidRPr="006F001F">
        <w:rPr>
          <w:rFonts w:asciiTheme="minorHAnsi" w:hAnsiTheme="minorHAnsi" w:cstheme="minorHAnsi"/>
          <w:bCs/>
          <w:iCs/>
          <w:lang w:val="fr-FR"/>
        </w:rPr>
        <w:t xml:space="preserve">Annexe </w:t>
      </w:r>
      <w:r w:rsidRPr="00974B61">
        <w:rPr>
          <w:rFonts w:asciiTheme="minorHAnsi" w:hAnsiTheme="minorHAnsi" w:cstheme="minorHAnsi"/>
          <w:bCs/>
          <w:iCs/>
          <w:spacing w:val="-2"/>
          <w:szCs w:val="22"/>
          <w:lang w:val="fr-FR"/>
        </w:rPr>
        <w:t>2 « Plan d’implantation du groupe électrogène ».</w:t>
      </w:r>
    </w:p>
    <w:p w14:paraId="2C3D6D41" w14:textId="7E3F80D3" w:rsidR="003764F5" w:rsidRPr="00303D3E" w:rsidRDefault="003764F5" w:rsidP="00303D3E">
      <w:pPr>
        <w:pStyle w:val="Paragraphedeliste"/>
        <w:numPr>
          <w:ilvl w:val="0"/>
          <w:numId w:val="46"/>
        </w:numPr>
        <w:ind w:left="1134"/>
      </w:pPr>
      <w:proofErr w:type="gramStart"/>
      <w:r w:rsidRPr="00303D3E">
        <w:t>l’état</w:t>
      </w:r>
      <w:proofErr w:type="gramEnd"/>
      <w:r w:rsidRPr="00303D3E">
        <w:t xml:space="preserve"> des prix forfaitaires assorti de ses conditions d’application des prix</w:t>
      </w:r>
      <w:r w:rsidR="00976FA1">
        <w:t>,</w:t>
      </w:r>
    </w:p>
    <w:p w14:paraId="3CFAB027" w14:textId="653E0D8B" w:rsidR="007B1C9D" w:rsidRPr="00303D3E" w:rsidRDefault="003764F5" w:rsidP="00303D3E">
      <w:pPr>
        <w:pStyle w:val="Paragraphedeliste"/>
        <w:numPr>
          <w:ilvl w:val="0"/>
          <w:numId w:val="46"/>
        </w:numPr>
        <w:ind w:left="1134"/>
      </w:pPr>
      <w:proofErr w:type="gramStart"/>
      <w:r w:rsidRPr="00303D3E">
        <w:t>le</w:t>
      </w:r>
      <w:proofErr w:type="gramEnd"/>
      <w:r w:rsidRPr="00303D3E">
        <w:t xml:space="preserve"> détail estimatif</w:t>
      </w:r>
      <w:r w:rsidR="00976FA1">
        <w:t>.</w:t>
      </w:r>
      <w:r w:rsidRPr="00303D3E">
        <w:t xml:space="preserve"> </w:t>
      </w:r>
    </w:p>
    <w:p w14:paraId="2FE55320" w14:textId="71485693" w:rsidR="007B1C9D" w:rsidRPr="00895FF3" w:rsidRDefault="007B1C9D" w:rsidP="007B1C9D">
      <w:pPr>
        <w:keepLines w:val="0"/>
        <w:numPr>
          <w:ilvl w:val="0"/>
          <w:numId w:val="18"/>
        </w:numPr>
        <w:tabs>
          <w:tab w:val="left" w:pos="850"/>
          <w:tab w:val="left" w:pos="1418"/>
          <w:tab w:val="left" w:pos="1984"/>
          <w:tab w:val="left" w:pos="3118"/>
          <w:tab w:val="left" w:pos="4252"/>
          <w:tab w:val="left" w:pos="5386"/>
          <w:tab w:val="center" w:pos="6520"/>
        </w:tabs>
        <w:suppressAutoHyphens/>
        <w:spacing w:before="0" w:after="0"/>
        <w:ind w:right="-287"/>
        <w:rPr>
          <w:rFonts w:asciiTheme="minorHAnsi" w:hAnsiTheme="minorHAnsi" w:cstheme="minorHAnsi"/>
          <w:szCs w:val="22"/>
        </w:rPr>
      </w:pPr>
      <w:r w:rsidRPr="00895FF3">
        <w:rPr>
          <w:rFonts w:asciiTheme="minorHAnsi" w:hAnsiTheme="minorHAnsi" w:cstheme="minorHAnsi"/>
          <w:szCs w:val="22"/>
        </w:rPr>
        <w:t>Après avoir pris connaissance des lieux, s’être rendu compte de leur accès, de leur emplacement, de leur état, de leur niveau, de la configuration générale des abords et des sujétions pouvant être entraînées par la concomitance avec d’autres chantiers,</w:t>
      </w:r>
    </w:p>
    <w:p w14:paraId="13566832" w14:textId="77777777" w:rsidR="006A7972" w:rsidRPr="00895FF3" w:rsidRDefault="003764F5" w:rsidP="006A7972">
      <w:pPr>
        <w:rPr>
          <w:b/>
          <w:i/>
          <w:strike/>
        </w:rPr>
      </w:pPr>
      <w:r w:rsidRPr="00895FF3">
        <w:rPr>
          <w:b/>
          <w:i/>
        </w:rPr>
        <w:t xml:space="preserve">Au titre de cet article, il faudra lister l’ensemble des pièces particulières qui figurent à l’article 2.1 du </w:t>
      </w:r>
      <w:r w:rsidR="006B276E" w:rsidRPr="00895FF3">
        <w:rPr>
          <w:b/>
          <w:i/>
        </w:rPr>
        <w:t>CCAP</w:t>
      </w:r>
      <w:r w:rsidR="006A7972" w:rsidRPr="00895FF3">
        <w:rPr>
          <w:b/>
          <w:iCs/>
        </w:rPr>
        <w:t> :</w:t>
      </w:r>
    </w:p>
    <w:p w14:paraId="6882BE09" w14:textId="00C5CCBF" w:rsidR="00442FE9" w:rsidRPr="00895FF3" w:rsidRDefault="006A7972" w:rsidP="006A7972">
      <w:r w:rsidRPr="00895FF3">
        <w:t>J</w:t>
      </w:r>
      <w:r w:rsidR="00442FE9" w:rsidRPr="00895FF3">
        <w:t>e reconnais (nous reconnaissons) (1) :</w:t>
      </w:r>
    </w:p>
    <w:p w14:paraId="6253F1DC" w14:textId="77777777" w:rsidR="00442FE9" w:rsidRPr="00895FF3" w:rsidRDefault="00442FE9" w:rsidP="00442FE9">
      <w:pPr>
        <w:pStyle w:val="Puce"/>
      </w:pPr>
      <w:proofErr w:type="gramStart"/>
      <w:r w:rsidRPr="00895FF3">
        <w:t>m</w:t>
      </w:r>
      <w:proofErr w:type="gramEnd"/>
      <w:r w:rsidRPr="00895FF3">
        <w:t>’(nous) être assuré(s) par un examen approfondi, de la nature des travaux et prestations requises avant et pendant le déroulement de la réalisation,</w:t>
      </w:r>
    </w:p>
    <w:p w14:paraId="497265F4" w14:textId="77777777" w:rsidR="00442FE9" w:rsidRPr="00895FF3" w:rsidRDefault="00442FE9" w:rsidP="00442FE9">
      <w:pPr>
        <w:pStyle w:val="Puce"/>
      </w:pPr>
      <w:proofErr w:type="gramStart"/>
      <w:r w:rsidRPr="00895FF3">
        <w:t>m</w:t>
      </w:r>
      <w:proofErr w:type="gramEnd"/>
      <w:r w:rsidRPr="00895FF3">
        <w:t>’(nous) être assuré(s) de l’existence de tous facteurs ou conditions pouvant affecter de façon quelconque le déroulement du marché,</w:t>
      </w:r>
    </w:p>
    <w:p w14:paraId="44BE2419" w14:textId="77777777" w:rsidR="00442FE9" w:rsidRPr="00895FF3" w:rsidRDefault="00442FE9" w:rsidP="00442FE9">
      <w:pPr>
        <w:pStyle w:val="Puce"/>
      </w:pPr>
      <w:proofErr w:type="gramStart"/>
      <w:r w:rsidRPr="00895FF3">
        <w:t>avoir</w:t>
      </w:r>
      <w:proofErr w:type="gramEnd"/>
      <w:r w:rsidRPr="00895FF3">
        <w:t xml:space="preserve"> une connaissance suffisante des conditions météorologiques susceptibles de régner sur le site, même à titre exceptionnel, et les avoir pleinement intégrées pour l’établissement de mon (notre offre),</w:t>
      </w:r>
    </w:p>
    <w:p w14:paraId="65C30A93" w14:textId="4A1D707F" w:rsidR="00442FE9" w:rsidRPr="00895FF3" w:rsidRDefault="00442FE9" w:rsidP="00442FE9">
      <w:pPr>
        <w:pStyle w:val="Paragraphe"/>
      </w:pPr>
      <w:proofErr w:type="gramStart"/>
      <w:r w:rsidRPr="00895FF3">
        <w:lastRenderedPageBreak/>
        <w:t>m’engage</w:t>
      </w:r>
      <w:proofErr w:type="gramEnd"/>
      <w:r w:rsidRPr="00895FF3">
        <w:t>/nous engageons (1) sans réserve, conformément aux stipulations des documents visés ci-dessus, à exécuter les prestations dans les conditions ci-après définies.</w:t>
      </w:r>
    </w:p>
    <w:p w14:paraId="0410751F" w14:textId="77777777" w:rsidR="00442FE9" w:rsidRPr="00895FF3" w:rsidRDefault="00442FE9" w:rsidP="00442FE9">
      <w:r w:rsidRPr="00895FF3">
        <w:t xml:space="preserve">L'offre ainsi présentée ne me (nous) lie toutefois que si son acceptation m’(nous) est notifiée dans un délai de ……. </w:t>
      </w:r>
      <w:proofErr w:type="gramStart"/>
      <w:r w:rsidRPr="00895FF3">
        <w:t>jours</w:t>
      </w:r>
      <w:proofErr w:type="gramEnd"/>
      <w:r w:rsidRPr="00895FF3">
        <w:t xml:space="preserve"> à compter de la date limite de remise de cette offre.</w:t>
      </w:r>
    </w:p>
    <w:p w14:paraId="12B8EB4D" w14:textId="77777777" w:rsidR="009B6072" w:rsidRPr="00895FF3" w:rsidRDefault="009B6072" w:rsidP="00B13EAB">
      <w:pPr>
        <w:rPr>
          <w:i/>
        </w:rPr>
      </w:pPr>
      <w:r w:rsidRPr="00895FF3">
        <w:rPr>
          <w:i/>
        </w:rPr>
        <w:t>(1) Rayer la mention inutile</w:t>
      </w:r>
    </w:p>
    <w:p w14:paraId="284150F1" w14:textId="56CE7717" w:rsidR="002E15DB" w:rsidRPr="004E331D" w:rsidRDefault="001B5AB5" w:rsidP="002E15DB">
      <w:pPr>
        <w:pStyle w:val="Titre2"/>
      </w:pPr>
      <w:bookmarkStart w:id="3" w:name="_Toc164261463"/>
      <w:r>
        <w:t>Représentant du titulaire</w:t>
      </w:r>
      <w:bookmarkEnd w:id="3"/>
    </w:p>
    <w:p w14:paraId="09F5BF77" w14:textId="14F0F003" w:rsidR="001B5AB5" w:rsidRPr="00895FF3" w:rsidRDefault="001B5AB5" w:rsidP="001B5AB5">
      <w:r w:rsidRPr="00895FF3">
        <w:t xml:space="preserve">HAROPA PORT </w:t>
      </w:r>
      <w:r w:rsidRPr="00895FF3">
        <w:rPr>
          <w:i/>
          <w:iCs/>
        </w:rPr>
        <w:t>| Le Havre</w:t>
      </w:r>
      <w:r w:rsidRPr="00895FF3">
        <w:t xml:space="preserve"> pourra joindre le titulaire (</w:t>
      </w:r>
      <w:r w:rsidRPr="00895FF3">
        <w:rPr>
          <w:i/>
          <w:iCs/>
        </w:rPr>
        <w:t>notamment pour les commandes</w:t>
      </w:r>
      <w:r w:rsidRPr="00895FF3">
        <w:t xml:space="preserve">) aux numéros suivants : </w:t>
      </w:r>
    </w:p>
    <w:p w14:paraId="3D629C11" w14:textId="77777777" w:rsidR="001B5AB5" w:rsidRPr="00895FF3" w:rsidRDefault="001B5AB5" w:rsidP="001B5AB5">
      <w:r w:rsidRPr="00895FF3">
        <w:t>La personne habilitée chargée de l’exécution des prestations :</w:t>
      </w:r>
    </w:p>
    <w:p w14:paraId="0B0A04D5" w14:textId="07D9B672" w:rsidR="001B5AB5" w:rsidRPr="00895FF3" w:rsidRDefault="001B5AB5" w:rsidP="001B5AB5">
      <w:r w:rsidRPr="00895FF3">
        <w:t>M. / Mme …………………………………………………………</w:t>
      </w:r>
      <w:r w:rsidRPr="00895FF3">
        <w:tab/>
        <w:t>Titre : …………………………………………………………</w:t>
      </w:r>
      <w:r w:rsidR="001F6B25" w:rsidRPr="00895FF3">
        <w:t>.</w:t>
      </w:r>
    </w:p>
    <w:p w14:paraId="44B88F05" w14:textId="6D56D8C3" w:rsidR="001B5AB5" w:rsidRPr="00895FF3" w:rsidRDefault="001B5AB5" w:rsidP="001B5AB5">
      <w:r w:rsidRPr="00895FF3">
        <w:t>Tél. : …………………………………………………………</w:t>
      </w:r>
      <w:r w:rsidRPr="00895FF3">
        <w:tab/>
      </w:r>
      <w:proofErr w:type="gramStart"/>
      <w:r w:rsidRPr="00895FF3">
        <w:t>Email</w:t>
      </w:r>
      <w:proofErr w:type="gramEnd"/>
      <w:r w:rsidRPr="00895FF3">
        <w:t xml:space="preserve"> : …………………………………………………………</w:t>
      </w:r>
    </w:p>
    <w:p w14:paraId="5C41EF73" w14:textId="77777777" w:rsidR="001B5AB5" w:rsidRPr="00895FF3" w:rsidRDefault="001B5AB5" w:rsidP="001B5AB5">
      <w:r w:rsidRPr="00895FF3">
        <w:t>La personne assurant le remplacement en cas de vacances temporaires :</w:t>
      </w:r>
    </w:p>
    <w:p w14:paraId="688C0157" w14:textId="17C1063A" w:rsidR="001B5AB5" w:rsidRPr="00895FF3" w:rsidRDefault="001B5AB5" w:rsidP="001B5AB5">
      <w:r w:rsidRPr="00895FF3">
        <w:t>M. / Mme …………………………………………………………</w:t>
      </w:r>
      <w:r w:rsidRPr="00895FF3">
        <w:tab/>
        <w:t>Titre : …………………………………………………………</w:t>
      </w:r>
    </w:p>
    <w:p w14:paraId="7065AD2A" w14:textId="0DE63442" w:rsidR="002E15DB" w:rsidRPr="00895FF3" w:rsidRDefault="001B5AB5" w:rsidP="001B5AB5">
      <w:r w:rsidRPr="00895FF3">
        <w:t>Tél. : …………………………………………………………</w:t>
      </w:r>
      <w:r w:rsidRPr="00895FF3">
        <w:tab/>
      </w:r>
      <w:proofErr w:type="gramStart"/>
      <w:r w:rsidRPr="00895FF3">
        <w:t>Email</w:t>
      </w:r>
      <w:proofErr w:type="gramEnd"/>
      <w:r w:rsidRPr="00895FF3">
        <w:t xml:space="preserve"> : …………………………………………………………</w:t>
      </w:r>
    </w:p>
    <w:p w14:paraId="3D6EACD5" w14:textId="37C3C9CE" w:rsidR="00BB79FA" w:rsidRDefault="00BB79FA" w:rsidP="00BB79FA">
      <w:pPr>
        <w:pStyle w:val="Titre1"/>
      </w:pPr>
      <w:bookmarkStart w:id="4" w:name="_Toc146618248"/>
      <w:bookmarkStart w:id="5" w:name="_Toc164261464"/>
      <w:bookmarkStart w:id="6" w:name="_Toc4679008"/>
      <w:r>
        <w:t>Prix</w:t>
      </w:r>
      <w:bookmarkEnd w:id="4"/>
      <w:bookmarkEnd w:id="5"/>
    </w:p>
    <w:bookmarkEnd w:id="6"/>
    <w:p w14:paraId="6880B90B" w14:textId="77777777" w:rsidR="009B6072" w:rsidRPr="00895FF3" w:rsidRDefault="009B6072" w:rsidP="00B13EAB">
      <w:pPr>
        <w:rPr>
          <w:b/>
          <w:u w:val="single"/>
        </w:rPr>
      </w:pPr>
      <w:r w:rsidRPr="00895FF3">
        <w:t>Je certifie que les prix des prestations figurant au bordereau des prix sont des prix licitement pratiqués à la date de mon offre et qu'ils ont été établis dans le cadre de la réglementation générale des prix en vigueur à cette date.</w:t>
      </w:r>
    </w:p>
    <w:p w14:paraId="2D47D44E" w14:textId="77777777" w:rsidR="009B6072" w:rsidRPr="00895FF3" w:rsidRDefault="009B6072" w:rsidP="00B13EAB">
      <w:pPr>
        <w:rPr>
          <w:b/>
          <w:i/>
        </w:rPr>
      </w:pPr>
      <w:r w:rsidRPr="00895FF3">
        <w:t xml:space="preserve">L'évaluation des prestations, telle qu'elle résulte du détail estimatif, présentée en euros, est la suivante </w:t>
      </w:r>
    </w:p>
    <w:p w14:paraId="37A89119" w14:textId="0A48331E" w:rsidR="009B6072" w:rsidRPr="00895FF3" w:rsidRDefault="009B6072" w:rsidP="00FB0E29">
      <w:pPr>
        <w:pStyle w:val="Paragraphe"/>
      </w:pPr>
      <w:proofErr w:type="gramStart"/>
      <w:r w:rsidRPr="00895FF3">
        <w:t>montant</w:t>
      </w:r>
      <w:proofErr w:type="gramEnd"/>
      <w:r w:rsidRPr="00895FF3">
        <w:t xml:space="preserve"> hors T.V.A : ..............................................................……………………….. €</w:t>
      </w:r>
    </w:p>
    <w:p w14:paraId="58D340F9" w14:textId="6CC6D667" w:rsidR="009B6072" w:rsidRPr="00895FF3" w:rsidRDefault="009B6072" w:rsidP="00FB0E29">
      <w:pPr>
        <w:pStyle w:val="Paragraphe"/>
      </w:pPr>
      <w:r w:rsidRPr="00895FF3">
        <w:t>T.V.A. au taux de : .......... %, soit : .........................................………………………  €</w:t>
      </w:r>
    </w:p>
    <w:p w14:paraId="3B7088F1" w14:textId="0B933890" w:rsidR="009B6072" w:rsidRPr="00895FF3" w:rsidRDefault="009B6072" w:rsidP="00FB0E29">
      <w:pPr>
        <w:pStyle w:val="Paragraphe"/>
      </w:pPr>
      <w:proofErr w:type="gramStart"/>
      <w:r w:rsidRPr="00895FF3">
        <w:t>montant</w:t>
      </w:r>
      <w:proofErr w:type="gramEnd"/>
      <w:r w:rsidRPr="00895FF3">
        <w:t xml:space="preserve"> T.V.A incluse : ............................................................. ……………………   € (en chiffres)</w:t>
      </w:r>
    </w:p>
    <w:p w14:paraId="67426263" w14:textId="77777777" w:rsidR="009B6072" w:rsidRDefault="009B6072" w:rsidP="00B13EAB">
      <w:proofErr w:type="gramStart"/>
      <w:r w:rsidRPr="00895FF3">
        <w:t>soit</w:t>
      </w:r>
      <w:proofErr w:type="gramEnd"/>
      <w:r w:rsidRPr="00895FF3">
        <w:t xml:space="preserve">, (en </w:t>
      </w:r>
      <w:r w:rsidR="007766FC" w:rsidRPr="00895FF3">
        <w:t>lettres</w:t>
      </w:r>
      <w:r w:rsidRPr="00895FF3">
        <w:t xml:space="preserve">) : </w:t>
      </w:r>
      <w:r>
        <w:tab/>
      </w:r>
    </w:p>
    <w:p w14:paraId="3F85B5E8" w14:textId="77777777" w:rsidR="009B6072" w:rsidRDefault="009B6072" w:rsidP="00B13EAB">
      <w:pPr>
        <w:rPr>
          <w:szCs w:val="22"/>
        </w:rPr>
      </w:pPr>
      <w:r>
        <w:rPr>
          <w:b/>
          <w:szCs w:val="22"/>
        </w:rPr>
        <w:t>Sous-traitance</w:t>
      </w:r>
    </w:p>
    <w:p w14:paraId="07A056CF" w14:textId="77777777" w:rsidR="009B6072" w:rsidRDefault="009B6072" w:rsidP="00B13EAB">
      <w:pPr>
        <w:rPr>
          <w:szCs w:val="22"/>
        </w:rPr>
      </w:pPr>
      <w:r>
        <w:rPr>
          <w:b/>
          <w:szCs w:val="22"/>
        </w:rPr>
        <w:t>1 - Sous-traitants déclarés à la notification du marché :</w:t>
      </w:r>
    </w:p>
    <w:p w14:paraId="55CEE517" w14:textId="77777777" w:rsidR="00357199" w:rsidRPr="00895FF3" w:rsidRDefault="00357199" w:rsidP="00357199">
      <w:pPr>
        <w:rPr>
          <w:szCs w:val="22"/>
        </w:rPr>
      </w:pPr>
      <w:r w:rsidRPr="00895FF3">
        <w:rPr>
          <w:szCs w:val="22"/>
        </w:rPr>
        <w:t>Les formulaires DC4 annexés au présent Acte d'Engagement indiquent la nature et le montant des prestations que j'envisage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7E41524" w14:textId="77777777" w:rsidR="00357199" w:rsidRPr="00895FF3" w:rsidRDefault="00357199" w:rsidP="00357199">
      <w:pPr>
        <w:rPr>
          <w:szCs w:val="22"/>
        </w:rPr>
      </w:pPr>
      <w:r w:rsidRPr="00895FF3">
        <w:rPr>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893F548" w14:textId="54BCF0CA" w:rsidR="00357199" w:rsidRPr="00895FF3" w:rsidRDefault="00357199" w:rsidP="00357199">
      <w:pPr>
        <w:rPr>
          <w:szCs w:val="22"/>
        </w:rPr>
      </w:pPr>
      <w:r w:rsidRPr="00895FF3">
        <w:rPr>
          <w:szCs w:val="22"/>
        </w:rPr>
        <w:t>Le montant total des prestations que j'envisage (nous envisageons) de sous-traiter conformément à ces annexes est de, TVA incluse,</w:t>
      </w:r>
      <w:r w:rsidR="00C10344" w:rsidRPr="00895FF3">
        <w:rPr>
          <w:szCs w:val="22"/>
        </w:rPr>
        <w:t xml:space="preserve"> </w:t>
      </w:r>
      <w:r w:rsidRPr="00895FF3">
        <w:rPr>
          <w:szCs w:val="22"/>
        </w:rPr>
        <w:t>(en chiffres) : ……………</w:t>
      </w:r>
      <w:proofErr w:type="gramStart"/>
      <w:r w:rsidRPr="00895FF3">
        <w:rPr>
          <w:szCs w:val="22"/>
        </w:rPr>
        <w:t>…….</w:t>
      </w:r>
      <w:proofErr w:type="gramEnd"/>
      <w:r w:rsidRPr="00895FF3">
        <w:rPr>
          <w:szCs w:val="22"/>
        </w:rPr>
        <w:t>.</w:t>
      </w:r>
    </w:p>
    <w:p w14:paraId="5C2A0E1F" w14:textId="1F35A825" w:rsidR="009B6072" w:rsidRPr="00895FF3" w:rsidRDefault="00357199" w:rsidP="00357199">
      <w:pPr>
        <w:rPr>
          <w:szCs w:val="22"/>
        </w:rPr>
      </w:pPr>
      <w:proofErr w:type="gramStart"/>
      <w:r w:rsidRPr="00895FF3">
        <w:rPr>
          <w:szCs w:val="22"/>
        </w:rPr>
        <w:t>soit</w:t>
      </w:r>
      <w:proofErr w:type="gramEnd"/>
      <w:r w:rsidRPr="00895FF3">
        <w:rPr>
          <w:szCs w:val="22"/>
        </w:rPr>
        <w:t>, (en lettres) :</w:t>
      </w:r>
      <w:r w:rsidRPr="00895FF3">
        <w:rPr>
          <w:szCs w:val="22"/>
        </w:rPr>
        <w:tab/>
      </w:r>
    </w:p>
    <w:p w14:paraId="546CA5F5" w14:textId="77777777" w:rsidR="009B6072" w:rsidRDefault="009B6072" w:rsidP="00B13EAB">
      <w:pPr>
        <w:rPr>
          <w:szCs w:val="22"/>
        </w:rPr>
      </w:pPr>
      <w:r>
        <w:rPr>
          <w:b/>
          <w:szCs w:val="22"/>
        </w:rPr>
        <w:t>2 - Sous-traitants à désigner pendant l'exécution du marché :</w:t>
      </w:r>
    </w:p>
    <w:p w14:paraId="67279B04" w14:textId="67804EAB" w:rsidR="009B6072" w:rsidRDefault="00357199" w:rsidP="00B13EAB">
      <w:pPr>
        <w:rPr>
          <w:szCs w:val="22"/>
        </w:rPr>
      </w:pPr>
      <w:r w:rsidRPr="00895FF3">
        <w:rPr>
          <w:szCs w:val="22"/>
        </w:rPr>
        <w:lastRenderedPageBreak/>
        <w:t xml:space="preserve">Le tableau ci-après indique la nature et le montant des prestations que j'envisage (nous envisageons) de faire exécuter par des sous-traitants payés directement après avoir demandé en cours de travaux leur acceptation à </w:t>
      </w:r>
      <w:r w:rsidR="00E87913" w:rsidRPr="00895FF3">
        <w:rPr>
          <w:szCs w:val="22"/>
        </w:rPr>
        <w:t xml:space="preserve">HAROPA PORT | Le </w:t>
      </w:r>
      <w:proofErr w:type="gramStart"/>
      <w:r w:rsidR="00E87913" w:rsidRPr="00895FF3">
        <w:rPr>
          <w:szCs w:val="22"/>
        </w:rPr>
        <w:t>Havre</w:t>
      </w:r>
      <w:r w:rsidRPr="00895FF3">
        <w:rPr>
          <w:szCs w:val="22"/>
        </w:rPr>
        <w:t>;</w:t>
      </w:r>
      <w:proofErr w:type="gramEnd"/>
      <w:r w:rsidRPr="00895FF3">
        <w:rPr>
          <w:szCs w:val="22"/>
        </w:rPr>
        <w:t xml:space="preserve"> les sommes figurant à ce tableau correspondent au montant maximal de la créance que le sous-traitant concerné pourra présenter en nantissement ou céder :</w:t>
      </w:r>
    </w:p>
    <w:p w14:paraId="21E9D59F" w14:textId="77777777" w:rsidR="00857FAD" w:rsidRDefault="00857FAD" w:rsidP="00B13EAB">
      <w:pPr>
        <w:rPr>
          <w:szCs w:val="22"/>
        </w:rPr>
      </w:pPr>
    </w:p>
    <w:p w14:paraId="14043DE4" w14:textId="77777777" w:rsidR="00857FAD" w:rsidRPr="00895FF3" w:rsidRDefault="00857FAD" w:rsidP="00B13EAB">
      <w:pPr>
        <w:rPr>
          <w:szCs w:val="22"/>
        </w:rPr>
      </w:pPr>
    </w:p>
    <w:tbl>
      <w:tblPr>
        <w:tblW w:w="5000" w:type="pct"/>
        <w:tblCellMar>
          <w:left w:w="120" w:type="dxa"/>
          <w:right w:w="120" w:type="dxa"/>
        </w:tblCellMar>
        <w:tblLook w:val="0000" w:firstRow="0" w:lastRow="0" w:firstColumn="0" w:lastColumn="0" w:noHBand="0" w:noVBand="0"/>
      </w:tblPr>
      <w:tblGrid>
        <w:gridCol w:w="4263"/>
        <w:gridCol w:w="1734"/>
        <w:gridCol w:w="1730"/>
        <w:gridCol w:w="1865"/>
      </w:tblGrid>
      <w:tr w:rsidR="004E331D" w:rsidRPr="004E331D" w14:paraId="6D98046D" w14:textId="77777777" w:rsidTr="00F20029">
        <w:tc>
          <w:tcPr>
            <w:tcW w:w="2222" w:type="pct"/>
            <w:tcBorders>
              <w:top w:val="double" w:sz="6" w:space="0" w:color="000000"/>
              <w:left w:val="double" w:sz="6" w:space="0" w:color="000000"/>
            </w:tcBorders>
            <w:shd w:val="clear" w:color="auto" w:fill="auto"/>
          </w:tcPr>
          <w:p w14:paraId="7572E1AF" w14:textId="77777777" w:rsidR="009B6072" w:rsidRPr="00895FF3" w:rsidRDefault="009B6072" w:rsidP="00B13EAB">
            <w:pPr>
              <w:rPr>
                <w:szCs w:val="22"/>
              </w:rPr>
            </w:pPr>
            <w:r w:rsidRPr="00895FF3">
              <w:rPr>
                <w:szCs w:val="22"/>
              </w:rPr>
              <w:t>Nature des prestations</w:t>
            </w:r>
          </w:p>
          <w:p w14:paraId="5348F2BB" w14:textId="77777777" w:rsidR="009B6072" w:rsidRPr="00895FF3" w:rsidRDefault="009B6072" w:rsidP="00B13EAB">
            <w:pPr>
              <w:rPr>
                <w:szCs w:val="22"/>
              </w:rPr>
            </w:pPr>
            <w:proofErr w:type="gramStart"/>
            <w:r w:rsidRPr="00895FF3">
              <w:rPr>
                <w:szCs w:val="22"/>
              </w:rPr>
              <w:t>sous</w:t>
            </w:r>
            <w:proofErr w:type="gramEnd"/>
            <w:r w:rsidRPr="00895FF3">
              <w:rPr>
                <w:szCs w:val="22"/>
              </w:rPr>
              <w:t>-traitées</w:t>
            </w:r>
          </w:p>
          <w:p w14:paraId="3094C906" w14:textId="77777777" w:rsidR="009B6072" w:rsidRPr="00895FF3" w:rsidRDefault="009B6072" w:rsidP="00B13EAB">
            <w:pPr>
              <w:rPr>
                <w:szCs w:val="22"/>
              </w:rPr>
            </w:pPr>
          </w:p>
        </w:tc>
        <w:tc>
          <w:tcPr>
            <w:tcW w:w="2778" w:type="pct"/>
            <w:gridSpan w:val="3"/>
            <w:tcBorders>
              <w:top w:val="double" w:sz="6" w:space="0" w:color="000000"/>
              <w:left w:val="single" w:sz="6" w:space="0" w:color="000000"/>
              <w:right w:val="double" w:sz="6" w:space="0" w:color="000000"/>
            </w:tcBorders>
            <w:shd w:val="clear" w:color="auto" w:fill="auto"/>
          </w:tcPr>
          <w:p w14:paraId="56F0C3E5" w14:textId="77777777" w:rsidR="009B6072" w:rsidRPr="00895FF3" w:rsidRDefault="009B6072" w:rsidP="00B13EAB">
            <w:pPr>
              <w:rPr>
                <w:szCs w:val="22"/>
              </w:rPr>
            </w:pPr>
            <w:r w:rsidRPr="00895FF3">
              <w:rPr>
                <w:szCs w:val="22"/>
              </w:rPr>
              <w:t>Montant des prestations sous-traitées</w:t>
            </w:r>
          </w:p>
        </w:tc>
      </w:tr>
      <w:tr w:rsidR="004E331D" w:rsidRPr="004E331D" w14:paraId="66DE0BFF" w14:textId="77777777" w:rsidTr="00F20029">
        <w:tc>
          <w:tcPr>
            <w:tcW w:w="2222" w:type="pct"/>
            <w:tcBorders>
              <w:left w:val="double" w:sz="6" w:space="0" w:color="000000"/>
            </w:tcBorders>
            <w:shd w:val="clear" w:color="auto" w:fill="auto"/>
          </w:tcPr>
          <w:p w14:paraId="7BEEBA70" w14:textId="77777777" w:rsidR="009B6072" w:rsidRPr="00895FF3" w:rsidRDefault="009B6072" w:rsidP="00B13EAB">
            <w:pPr>
              <w:rPr>
                <w:szCs w:val="22"/>
              </w:rPr>
            </w:pPr>
          </w:p>
        </w:tc>
        <w:tc>
          <w:tcPr>
            <w:tcW w:w="904" w:type="pct"/>
            <w:tcBorders>
              <w:top w:val="single" w:sz="6" w:space="0" w:color="000000"/>
              <w:left w:val="single" w:sz="6" w:space="0" w:color="000000"/>
            </w:tcBorders>
            <w:shd w:val="clear" w:color="auto" w:fill="auto"/>
          </w:tcPr>
          <w:p w14:paraId="107349CF" w14:textId="77777777" w:rsidR="009B6072" w:rsidRPr="00895FF3" w:rsidRDefault="009B6072" w:rsidP="00B13EAB">
            <w:pPr>
              <w:rPr>
                <w:szCs w:val="22"/>
              </w:rPr>
            </w:pPr>
            <w:r w:rsidRPr="00895FF3">
              <w:rPr>
                <w:szCs w:val="22"/>
              </w:rPr>
              <w:tab/>
              <w:t>Hors</w:t>
            </w:r>
          </w:p>
          <w:p w14:paraId="31E34C10" w14:textId="77777777" w:rsidR="009B6072" w:rsidRPr="00895FF3" w:rsidRDefault="009B6072" w:rsidP="00B13EAB">
            <w:pPr>
              <w:rPr>
                <w:szCs w:val="22"/>
              </w:rPr>
            </w:pPr>
            <w:r w:rsidRPr="00895FF3">
              <w:rPr>
                <w:szCs w:val="22"/>
              </w:rPr>
              <w:tab/>
              <w:t>T.V.A.</w:t>
            </w:r>
          </w:p>
        </w:tc>
        <w:tc>
          <w:tcPr>
            <w:tcW w:w="902" w:type="pct"/>
            <w:tcBorders>
              <w:top w:val="single" w:sz="6" w:space="0" w:color="000000"/>
              <w:left w:val="single" w:sz="6" w:space="0" w:color="000000"/>
            </w:tcBorders>
            <w:shd w:val="clear" w:color="auto" w:fill="auto"/>
          </w:tcPr>
          <w:p w14:paraId="77E9CEB0" w14:textId="77777777" w:rsidR="009B6072" w:rsidRPr="00895FF3" w:rsidRDefault="009B6072" w:rsidP="00B13EAB">
            <w:pPr>
              <w:rPr>
                <w:szCs w:val="22"/>
              </w:rPr>
            </w:pPr>
            <w:r w:rsidRPr="00895FF3">
              <w:rPr>
                <w:szCs w:val="22"/>
              </w:rPr>
              <w:tab/>
              <w:t>T.V.A.</w:t>
            </w:r>
          </w:p>
          <w:p w14:paraId="5FAB1DB6" w14:textId="77777777" w:rsidR="009B6072" w:rsidRPr="00895FF3" w:rsidRDefault="009B6072" w:rsidP="00B13EAB">
            <w:pPr>
              <w:rPr>
                <w:szCs w:val="22"/>
              </w:rPr>
            </w:pPr>
            <w:r w:rsidRPr="00895FF3">
              <w:rPr>
                <w:szCs w:val="22"/>
              </w:rPr>
              <w:tab/>
            </w:r>
            <w:proofErr w:type="gramStart"/>
            <w:r w:rsidRPr="00895FF3">
              <w:rPr>
                <w:szCs w:val="22"/>
              </w:rPr>
              <w:t>au</w:t>
            </w:r>
            <w:proofErr w:type="gramEnd"/>
            <w:r w:rsidRPr="00895FF3">
              <w:rPr>
                <w:szCs w:val="22"/>
              </w:rPr>
              <w:t xml:space="preserve"> taux</w:t>
            </w:r>
          </w:p>
          <w:p w14:paraId="429FBEFC" w14:textId="73FD0A53" w:rsidR="009B6072" w:rsidRPr="00895FF3" w:rsidRDefault="009B6072" w:rsidP="00B13EAB">
            <w:pPr>
              <w:rPr>
                <w:szCs w:val="22"/>
              </w:rPr>
            </w:pPr>
            <w:r w:rsidRPr="00895FF3">
              <w:rPr>
                <w:szCs w:val="22"/>
              </w:rPr>
              <w:tab/>
            </w:r>
            <w:proofErr w:type="gramStart"/>
            <w:r w:rsidRPr="00895FF3">
              <w:rPr>
                <w:szCs w:val="22"/>
              </w:rPr>
              <w:t>de</w:t>
            </w:r>
            <w:proofErr w:type="gramEnd"/>
            <w:r w:rsidRPr="00895FF3">
              <w:rPr>
                <w:szCs w:val="22"/>
              </w:rPr>
              <w:t xml:space="preserve">       %</w:t>
            </w:r>
            <w:r w:rsidR="00A65D8E" w:rsidRPr="00895FF3">
              <w:rPr>
                <w:szCs w:val="22"/>
              </w:rPr>
              <w:t xml:space="preserve"> </w:t>
            </w:r>
          </w:p>
        </w:tc>
        <w:tc>
          <w:tcPr>
            <w:tcW w:w="972" w:type="pct"/>
            <w:tcBorders>
              <w:top w:val="single" w:sz="6" w:space="0" w:color="000000"/>
              <w:left w:val="single" w:sz="6" w:space="0" w:color="000000"/>
              <w:right w:val="double" w:sz="6" w:space="0" w:color="000000"/>
            </w:tcBorders>
            <w:shd w:val="clear" w:color="auto" w:fill="auto"/>
          </w:tcPr>
          <w:p w14:paraId="056EAAA8" w14:textId="77777777" w:rsidR="009B6072" w:rsidRPr="00895FF3" w:rsidRDefault="009B6072" w:rsidP="00B13EAB">
            <w:pPr>
              <w:rPr>
                <w:szCs w:val="22"/>
              </w:rPr>
            </w:pPr>
          </w:p>
          <w:p w14:paraId="0195B219" w14:textId="3F14B917" w:rsidR="009B6072" w:rsidRPr="00895FF3" w:rsidRDefault="009B6072" w:rsidP="00B13EAB">
            <w:pPr>
              <w:rPr>
                <w:szCs w:val="22"/>
              </w:rPr>
            </w:pPr>
            <w:r w:rsidRPr="00895FF3">
              <w:rPr>
                <w:szCs w:val="22"/>
              </w:rPr>
              <w:tab/>
              <w:t>Total</w:t>
            </w:r>
            <w:r w:rsidR="00A65D8E" w:rsidRPr="00895FF3">
              <w:rPr>
                <w:szCs w:val="22"/>
              </w:rPr>
              <w:t xml:space="preserve"> </w:t>
            </w:r>
          </w:p>
        </w:tc>
      </w:tr>
      <w:tr w:rsidR="004E331D" w:rsidRPr="004E331D" w14:paraId="1CC5F2F3" w14:textId="77777777" w:rsidTr="00F20029">
        <w:tc>
          <w:tcPr>
            <w:tcW w:w="2222" w:type="pct"/>
            <w:tcBorders>
              <w:top w:val="single" w:sz="6" w:space="0" w:color="000000"/>
              <w:left w:val="double" w:sz="6" w:space="0" w:color="000000"/>
            </w:tcBorders>
            <w:shd w:val="clear" w:color="auto" w:fill="auto"/>
          </w:tcPr>
          <w:p w14:paraId="6F7F2833" w14:textId="77777777" w:rsidR="009B6072" w:rsidRPr="00895FF3" w:rsidRDefault="009B6072" w:rsidP="00B13EAB">
            <w:pPr>
              <w:rPr>
                <w:szCs w:val="22"/>
              </w:rPr>
            </w:pPr>
          </w:p>
          <w:p w14:paraId="7C362DC6" w14:textId="77777777" w:rsidR="009B6072" w:rsidRPr="00895FF3" w:rsidRDefault="009B6072" w:rsidP="00B13EAB">
            <w:pPr>
              <w:rPr>
                <w:szCs w:val="22"/>
              </w:rPr>
            </w:pPr>
          </w:p>
          <w:p w14:paraId="458711DF" w14:textId="77777777" w:rsidR="009B6072" w:rsidRPr="00895FF3" w:rsidRDefault="009B6072" w:rsidP="00B13EAB">
            <w:pPr>
              <w:rPr>
                <w:szCs w:val="22"/>
              </w:rPr>
            </w:pPr>
          </w:p>
          <w:p w14:paraId="69C5651C" w14:textId="77777777" w:rsidR="009B6072" w:rsidRPr="00895FF3" w:rsidRDefault="009B6072" w:rsidP="00B13EAB">
            <w:pPr>
              <w:rPr>
                <w:szCs w:val="22"/>
              </w:rPr>
            </w:pPr>
          </w:p>
        </w:tc>
        <w:tc>
          <w:tcPr>
            <w:tcW w:w="904" w:type="pct"/>
            <w:tcBorders>
              <w:top w:val="single" w:sz="6" w:space="0" w:color="000000"/>
              <w:left w:val="single" w:sz="6" w:space="0" w:color="000000"/>
            </w:tcBorders>
            <w:shd w:val="clear" w:color="auto" w:fill="auto"/>
          </w:tcPr>
          <w:p w14:paraId="54C4DFDA" w14:textId="77777777" w:rsidR="009B6072" w:rsidRPr="00895FF3" w:rsidRDefault="009B6072" w:rsidP="00B13EAB">
            <w:pPr>
              <w:rPr>
                <w:szCs w:val="22"/>
              </w:rPr>
            </w:pPr>
          </w:p>
        </w:tc>
        <w:tc>
          <w:tcPr>
            <w:tcW w:w="902" w:type="pct"/>
            <w:tcBorders>
              <w:top w:val="single" w:sz="6" w:space="0" w:color="000000"/>
              <w:left w:val="single" w:sz="6" w:space="0" w:color="000000"/>
            </w:tcBorders>
            <w:shd w:val="clear" w:color="auto" w:fill="auto"/>
          </w:tcPr>
          <w:p w14:paraId="1FCC91A1" w14:textId="77777777" w:rsidR="009B6072" w:rsidRPr="00895FF3" w:rsidRDefault="009B6072" w:rsidP="00B13EAB">
            <w:pPr>
              <w:rPr>
                <w:szCs w:val="22"/>
              </w:rPr>
            </w:pPr>
          </w:p>
        </w:tc>
        <w:tc>
          <w:tcPr>
            <w:tcW w:w="972" w:type="pct"/>
            <w:tcBorders>
              <w:top w:val="single" w:sz="6" w:space="0" w:color="000000"/>
              <w:left w:val="single" w:sz="6" w:space="0" w:color="000000"/>
              <w:right w:val="double" w:sz="6" w:space="0" w:color="000000"/>
            </w:tcBorders>
            <w:shd w:val="clear" w:color="auto" w:fill="auto"/>
          </w:tcPr>
          <w:p w14:paraId="05FB8264" w14:textId="77777777" w:rsidR="009B6072" w:rsidRPr="00895FF3" w:rsidRDefault="009B6072" w:rsidP="00B13EAB">
            <w:pPr>
              <w:rPr>
                <w:szCs w:val="22"/>
              </w:rPr>
            </w:pPr>
          </w:p>
        </w:tc>
      </w:tr>
      <w:tr w:rsidR="004E331D" w:rsidRPr="004E331D" w14:paraId="56F90139" w14:textId="77777777" w:rsidTr="00F20029">
        <w:tc>
          <w:tcPr>
            <w:tcW w:w="2222" w:type="pct"/>
            <w:tcBorders>
              <w:left w:val="double" w:sz="6" w:space="0" w:color="000000"/>
              <w:bottom w:val="double" w:sz="6" w:space="0" w:color="000000"/>
            </w:tcBorders>
            <w:shd w:val="clear" w:color="auto" w:fill="auto"/>
          </w:tcPr>
          <w:p w14:paraId="710605BA" w14:textId="77777777" w:rsidR="009B6072" w:rsidRPr="00895FF3" w:rsidRDefault="009B6072" w:rsidP="00B13EAB">
            <w:pPr>
              <w:rPr>
                <w:szCs w:val="22"/>
              </w:rPr>
            </w:pPr>
          </w:p>
          <w:p w14:paraId="0F16AC48" w14:textId="77777777" w:rsidR="009B6072" w:rsidRPr="00895FF3" w:rsidRDefault="009B6072" w:rsidP="00B13EAB">
            <w:pPr>
              <w:rPr>
                <w:szCs w:val="22"/>
              </w:rPr>
            </w:pPr>
            <w:r w:rsidRPr="00895FF3">
              <w:rPr>
                <w:szCs w:val="22"/>
              </w:rPr>
              <w:tab/>
              <w:t>Total</w:t>
            </w:r>
          </w:p>
          <w:p w14:paraId="73DBF56F" w14:textId="77777777" w:rsidR="009B6072" w:rsidRPr="00895FF3" w:rsidRDefault="009B6072" w:rsidP="00B13EAB">
            <w:pPr>
              <w:rPr>
                <w:szCs w:val="22"/>
              </w:rPr>
            </w:pPr>
          </w:p>
        </w:tc>
        <w:tc>
          <w:tcPr>
            <w:tcW w:w="904" w:type="pct"/>
            <w:tcBorders>
              <w:top w:val="single" w:sz="6" w:space="0" w:color="000000"/>
              <w:left w:val="single" w:sz="6" w:space="0" w:color="000000"/>
              <w:bottom w:val="double" w:sz="6" w:space="0" w:color="000000"/>
            </w:tcBorders>
            <w:shd w:val="clear" w:color="auto" w:fill="auto"/>
          </w:tcPr>
          <w:p w14:paraId="586394C4" w14:textId="77777777" w:rsidR="009B6072" w:rsidRPr="00895FF3" w:rsidRDefault="009B6072" w:rsidP="00B13EAB">
            <w:pPr>
              <w:rPr>
                <w:szCs w:val="22"/>
              </w:rPr>
            </w:pPr>
          </w:p>
        </w:tc>
        <w:tc>
          <w:tcPr>
            <w:tcW w:w="902" w:type="pct"/>
            <w:tcBorders>
              <w:top w:val="single" w:sz="6" w:space="0" w:color="000000"/>
              <w:left w:val="single" w:sz="6" w:space="0" w:color="000000"/>
              <w:bottom w:val="double" w:sz="6" w:space="0" w:color="000000"/>
            </w:tcBorders>
            <w:shd w:val="clear" w:color="auto" w:fill="auto"/>
          </w:tcPr>
          <w:p w14:paraId="7F4EFD57" w14:textId="77777777" w:rsidR="009B6072" w:rsidRPr="00895FF3" w:rsidRDefault="009B6072" w:rsidP="00B13EAB">
            <w:pPr>
              <w:rPr>
                <w:szCs w:val="22"/>
              </w:rPr>
            </w:pPr>
          </w:p>
        </w:tc>
        <w:tc>
          <w:tcPr>
            <w:tcW w:w="972" w:type="pct"/>
            <w:tcBorders>
              <w:top w:val="single" w:sz="6" w:space="0" w:color="000000"/>
              <w:left w:val="single" w:sz="6" w:space="0" w:color="000000"/>
              <w:bottom w:val="double" w:sz="6" w:space="0" w:color="000000"/>
              <w:right w:val="double" w:sz="6" w:space="0" w:color="000000"/>
            </w:tcBorders>
            <w:shd w:val="clear" w:color="auto" w:fill="auto"/>
          </w:tcPr>
          <w:p w14:paraId="1459E027" w14:textId="77777777" w:rsidR="009B6072" w:rsidRPr="00895FF3" w:rsidRDefault="009B6072" w:rsidP="00B13EAB">
            <w:pPr>
              <w:rPr>
                <w:szCs w:val="22"/>
              </w:rPr>
            </w:pPr>
          </w:p>
        </w:tc>
      </w:tr>
    </w:tbl>
    <w:p w14:paraId="7D9082EF" w14:textId="77777777" w:rsidR="009B6072" w:rsidRPr="004E331D" w:rsidRDefault="009B6072" w:rsidP="00B13EAB">
      <w:pPr>
        <w:rPr>
          <w:color w:val="0070C0"/>
          <w:szCs w:val="22"/>
        </w:rPr>
      </w:pPr>
      <w:r w:rsidRPr="004E331D">
        <w:rPr>
          <w:b/>
          <w:color w:val="0070C0"/>
          <w:szCs w:val="22"/>
        </w:rPr>
        <w:t>Nantissement, cession de créances</w:t>
      </w:r>
    </w:p>
    <w:p w14:paraId="2BFBF839" w14:textId="351D6661" w:rsidR="009B6072" w:rsidRPr="00895FF3" w:rsidRDefault="009B6072" w:rsidP="00B13EAB">
      <w:r w:rsidRPr="00895FF3">
        <w:rPr>
          <w:szCs w:val="22"/>
        </w:rPr>
        <w:t>Le montant maximal de la créance que nous pourrons</w:t>
      </w:r>
      <w:r w:rsidR="00D865DF" w:rsidRPr="00895FF3">
        <w:rPr>
          <w:szCs w:val="22"/>
        </w:rPr>
        <w:t xml:space="preserve"> </w:t>
      </w:r>
      <w:r w:rsidRPr="00895FF3">
        <w:rPr>
          <w:szCs w:val="22"/>
        </w:rPr>
        <w:t>présenter en nantissement ou céder sera le montant toutes taxes comprises du marché diminué du montant des prestations sous-traitées</w:t>
      </w:r>
      <w:r w:rsidR="00E54F0E" w:rsidRPr="00895FF3">
        <w:rPr>
          <w:szCs w:val="22"/>
        </w:rPr>
        <w:t>.</w:t>
      </w:r>
    </w:p>
    <w:p w14:paraId="600B6261" w14:textId="337CCECC" w:rsidR="009B6072" w:rsidRDefault="009B6072" w:rsidP="0029161D">
      <w:pPr>
        <w:pStyle w:val="Titre1"/>
        <w:numPr>
          <w:ilvl w:val="0"/>
          <w:numId w:val="42"/>
        </w:numPr>
      </w:pPr>
      <w:bookmarkStart w:id="7" w:name="_Toc398822084"/>
      <w:bookmarkStart w:id="8" w:name="_Toc164261465"/>
      <w:r w:rsidRPr="00D865DF">
        <w:t>DÉLAI D'EXECUTION</w:t>
      </w:r>
      <w:bookmarkEnd w:id="7"/>
      <w:bookmarkEnd w:id="8"/>
    </w:p>
    <w:p w14:paraId="5AD3AEB1" w14:textId="77777777" w:rsidR="00286752" w:rsidRPr="00462A3D" w:rsidRDefault="00286752" w:rsidP="00286752">
      <w:pPr>
        <w:pStyle w:val="Titre2"/>
      </w:pPr>
      <w:bookmarkStart w:id="9" w:name="_Toc164261467"/>
      <w:r>
        <w:t>Délai d’exécution</w:t>
      </w:r>
      <w:bookmarkEnd w:id="9"/>
    </w:p>
    <w:p w14:paraId="2CB0551D" w14:textId="77777777" w:rsidR="00286752" w:rsidRDefault="00286752" w:rsidP="00286752">
      <w:pPr>
        <w:tabs>
          <w:tab w:val="left" w:pos="850"/>
          <w:tab w:val="left" w:pos="1418"/>
          <w:tab w:val="left" w:pos="1984"/>
          <w:tab w:val="left" w:pos="3118"/>
          <w:tab w:val="left" w:pos="4252"/>
          <w:tab w:val="left" w:pos="5386"/>
          <w:tab w:val="center" w:pos="6519"/>
        </w:tabs>
        <w:suppressAutoHyphens/>
        <w:ind w:left="-1" w:right="-287"/>
        <w:jc w:val="left"/>
      </w:pPr>
      <w:r w:rsidRPr="00240707">
        <w:t xml:space="preserve">La date du début du délai contractuel (début des travaux) sera fixée par HAROPA PORT | Le Havre et sera notifiée au titulaire par ordre de service. Le titulaire sera prévenu de cette date au minimum </w:t>
      </w:r>
      <w:r>
        <w:t xml:space="preserve">trente </w:t>
      </w:r>
      <w:r w:rsidRPr="00240707">
        <w:t>(</w:t>
      </w:r>
      <w:r>
        <w:t>30</w:t>
      </w:r>
      <w:r w:rsidRPr="00240707">
        <w:t>) jours à l'avance et devra donc impérativement être en mesure d'effectuer les travaux à la date ainsi prévue.</w:t>
      </w:r>
      <w:r>
        <w:t xml:space="preserve"> </w:t>
      </w:r>
    </w:p>
    <w:p w14:paraId="2C7448C9" w14:textId="45CEE191" w:rsidR="00286752" w:rsidRPr="001874CC" w:rsidRDefault="00286752" w:rsidP="00286752">
      <w:pPr>
        <w:tabs>
          <w:tab w:val="left" w:pos="850"/>
          <w:tab w:val="left" w:pos="1418"/>
          <w:tab w:val="left" w:pos="1984"/>
          <w:tab w:val="left" w:pos="3118"/>
          <w:tab w:val="left" w:pos="4252"/>
          <w:tab w:val="left" w:pos="5386"/>
          <w:tab w:val="center" w:pos="6519"/>
        </w:tabs>
        <w:suppressAutoHyphens/>
        <w:ind w:left="-1" w:right="-287"/>
        <w:jc w:val="left"/>
        <w:rPr>
          <w:rFonts w:cstheme="minorHAnsi"/>
        </w:rPr>
      </w:pPr>
      <w:r>
        <w:rPr>
          <w:rFonts w:cstheme="minorHAnsi"/>
        </w:rPr>
        <w:t>Il est</w:t>
      </w:r>
      <w:r w:rsidRPr="001874CC">
        <w:rPr>
          <w:rFonts w:cstheme="minorHAnsi"/>
        </w:rPr>
        <w:t xml:space="preserve"> précisé que le délai </w:t>
      </w:r>
      <w:r>
        <w:rPr>
          <w:rFonts w:cstheme="minorHAnsi"/>
        </w:rPr>
        <w:t xml:space="preserve">global maximum </w:t>
      </w:r>
      <w:r w:rsidRPr="001874CC">
        <w:rPr>
          <w:rFonts w:cstheme="minorHAnsi"/>
        </w:rPr>
        <w:t xml:space="preserve">d’exécution </w:t>
      </w:r>
      <w:r>
        <w:rPr>
          <w:rFonts w:cstheme="minorHAnsi"/>
        </w:rPr>
        <w:t>des travaux</w:t>
      </w:r>
      <w:r w:rsidRPr="001874CC">
        <w:rPr>
          <w:rFonts w:cstheme="minorHAnsi"/>
        </w:rPr>
        <w:t xml:space="preserve"> souhaités par HAROPA PORT | Le Havre est de trente-deux (32) semaines.</w:t>
      </w:r>
    </w:p>
    <w:p w14:paraId="5FE6D27C" w14:textId="77777777" w:rsidR="00286752" w:rsidRDefault="00462A3D" w:rsidP="00286752">
      <w:r w:rsidRPr="00812106">
        <w:t xml:space="preserve">Je m’engage à exécuter les travaux, objet du présent marché, dans le délai de </w:t>
      </w:r>
      <w:proofErr w:type="gramStart"/>
      <w:r w:rsidRPr="00812106">
        <w:t>…….</w:t>
      </w:r>
      <w:proofErr w:type="gramEnd"/>
      <w:r w:rsidRPr="00812106">
        <w:t>.………………………………………………………. (………</w:t>
      </w:r>
      <w:proofErr w:type="gramStart"/>
      <w:r w:rsidRPr="00812106">
        <w:t>…….</w:t>
      </w:r>
      <w:proofErr w:type="gramEnd"/>
      <w:r w:rsidRPr="00812106">
        <w:t>) semaines</w:t>
      </w:r>
      <w:r w:rsidR="00286752">
        <w:t>,</w:t>
      </w:r>
      <w:r w:rsidRPr="00812106">
        <w:t xml:space="preserve"> à compter de la date de notification de l’Ordre de Service prescrivant de commencer les travaux et jusqu’à la réception du marché.</w:t>
      </w:r>
      <w:r w:rsidR="00286752">
        <w:t xml:space="preserve"> </w:t>
      </w:r>
    </w:p>
    <w:p w14:paraId="33B5EF94" w14:textId="136945D7" w:rsidR="00286752" w:rsidRPr="00965ACE" w:rsidRDefault="00286752" w:rsidP="00286752">
      <w:pPr>
        <w:rPr>
          <w:szCs w:val="22"/>
        </w:rPr>
      </w:pPr>
      <w:r>
        <w:t>Le délai</w:t>
      </w:r>
      <w:r w:rsidRPr="00965ACE">
        <w:rPr>
          <w:szCs w:val="22"/>
        </w:rPr>
        <w:t xml:space="preserve"> ne comprend pas les délais impartis à la personne publique pour procéder aux opérations de vérification.</w:t>
      </w:r>
    </w:p>
    <w:p w14:paraId="3498A9CC" w14:textId="18BDAF42" w:rsidR="00462A3D" w:rsidRPr="00812106" w:rsidRDefault="00462A3D" w:rsidP="00462A3D">
      <w:r w:rsidRPr="00812106">
        <w:t xml:space="preserve">La remise du Dossier des Ouvrages Exécutés, conforme aux dispositions de l’article III.12 du CCTP, est comprise dans le délai d’exécution des travaux. </w:t>
      </w:r>
    </w:p>
    <w:p w14:paraId="155658A8" w14:textId="77777777" w:rsidR="00462A3D" w:rsidRPr="00812106" w:rsidRDefault="00462A3D" w:rsidP="00462A3D">
      <w:pPr>
        <w:pStyle w:val="-macromarchs1"/>
        <w:tabs>
          <w:tab w:val="clear" w:pos="850"/>
          <w:tab w:val="clear" w:pos="1418"/>
          <w:tab w:val="clear" w:pos="1984"/>
          <w:tab w:val="clear" w:pos="3118"/>
          <w:tab w:val="clear" w:pos="4252"/>
          <w:tab w:val="clear" w:pos="5386"/>
          <w:tab w:val="clear" w:pos="6519"/>
          <w:tab w:val="clear" w:pos="7200"/>
        </w:tabs>
        <w:ind w:right="-287"/>
        <w:jc w:val="both"/>
        <w:rPr>
          <w:rFonts w:asciiTheme="minorHAnsi" w:hAnsiTheme="minorHAnsi" w:cstheme="minorHAnsi"/>
          <w:szCs w:val="22"/>
          <w:lang w:val="fr-FR"/>
        </w:rPr>
      </w:pPr>
    </w:p>
    <w:p w14:paraId="0238DA70" w14:textId="77777777" w:rsidR="00462A3D" w:rsidRPr="00812106" w:rsidRDefault="00462A3D" w:rsidP="00462A3D">
      <w:pPr>
        <w:pStyle w:val="-macromarchs1"/>
        <w:tabs>
          <w:tab w:val="clear" w:pos="850"/>
          <w:tab w:val="clear" w:pos="1418"/>
          <w:tab w:val="clear" w:pos="1984"/>
          <w:tab w:val="clear" w:pos="3118"/>
          <w:tab w:val="clear" w:pos="4252"/>
          <w:tab w:val="clear" w:pos="5386"/>
          <w:tab w:val="clear" w:pos="6519"/>
          <w:tab w:val="clear" w:pos="7200"/>
        </w:tabs>
        <w:ind w:right="-287"/>
        <w:jc w:val="both"/>
        <w:rPr>
          <w:rFonts w:asciiTheme="minorHAnsi" w:hAnsiTheme="minorHAnsi" w:cstheme="minorHAnsi"/>
          <w:sz w:val="22"/>
          <w:szCs w:val="24"/>
          <w:u w:val="single"/>
          <w:lang w:val="fr-FR"/>
        </w:rPr>
      </w:pPr>
      <w:r w:rsidRPr="00812106">
        <w:rPr>
          <w:rFonts w:asciiTheme="minorHAnsi" w:hAnsiTheme="minorHAnsi" w:cstheme="minorHAnsi"/>
          <w:sz w:val="22"/>
          <w:szCs w:val="24"/>
          <w:u w:val="single"/>
          <w:lang w:val="fr-FR"/>
        </w:rPr>
        <w:t>Garanties particulières :</w:t>
      </w:r>
    </w:p>
    <w:p w14:paraId="5A20AEE9" w14:textId="77777777" w:rsidR="00462A3D" w:rsidRPr="00812106" w:rsidRDefault="00462A3D" w:rsidP="00462A3D">
      <w:pPr>
        <w:pStyle w:val="-macromarchs1"/>
        <w:tabs>
          <w:tab w:val="clear" w:pos="850"/>
          <w:tab w:val="clear" w:pos="1418"/>
          <w:tab w:val="clear" w:pos="1984"/>
          <w:tab w:val="clear" w:pos="3118"/>
          <w:tab w:val="clear" w:pos="4252"/>
          <w:tab w:val="clear" w:pos="5386"/>
          <w:tab w:val="clear" w:pos="6519"/>
          <w:tab w:val="clear" w:pos="7200"/>
        </w:tabs>
        <w:ind w:right="-287"/>
        <w:jc w:val="both"/>
        <w:rPr>
          <w:rFonts w:asciiTheme="minorHAnsi" w:hAnsiTheme="minorHAnsi" w:cstheme="minorHAnsi"/>
          <w:sz w:val="22"/>
          <w:szCs w:val="24"/>
          <w:lang w:val="fr-FR"/>
        </w:rPr>
      </w:pPr>
    </w:p>
    <w:p w14:paraId="32E311A4" w14:textId="0B02B047" w:rsidR="00462A3D" w:rsidRPr="00812106" w:rsidRDefault="00462A3D" w:rsidP="00462A3D">
      <w:pPr>
        <w:pStyle w:val="-macromarchs1"/>
        <w:tabs>
          <w:tab w:val="clear" w:pos="850"/>
          <w:tab w:val="clear" w:pos="1418"/>
          <w:tab w:val="clear" w:pos="1984"/>
          <w:tab w:val="clear" w:pos="3118"/>
          <w:tab w:val="clear" w:pos="4252"/>
          <w:tab w:val="clear" w:pos="5386"/>
          <w:tab w:val="clear" w:pos="6519"/>
          <w:tab w:val="clear" w:pos="7200"/>
        </w:tabs>
        <w:ind w:right="-287"/>
        <w:jc w:val="both"/>
        <w:rPr>
          <w:rFonts w:asciiTheme="minorHAnsi" w:hAnsiTheme="minorHAnsi" w:cstheme="minorHAnsi"/>
          <w:sz w:val="22"/>
          <w:szCs w:val="24"/>
          <w:lang w:val="fr-FR"/>
        </w:rPr>
      </w:pPr>
      <w:r w:rsidRPr="00812106">
        <w:rPr>
          <w:rFonts w:asciiTheme="minorHAnsi" w:hAnsiTheme="minorHAnsi" w:cstheme="minorHAnsi"/>
          <w:sz w:val="22"/>
          <w:szCs w:val="24"/>
          <w:lang w:val="fr-FR"/>
        </w:rPr>
        <w:t>Dans le cadre de la garantie particulière prévue à l’article 10.4 du CC</w:t>
      </w:r>
      <w:r w:rsidR="00AC299E">
        <w:rPr>
          <w:rFonts w:asciiTheme="minorHAnsi" w:hAnsiTheme="minorHAnsi" w:cstheme="minorHAnsi"/>
          <w:sz w:val="22"/>
          <w:szCs w:val="24"/>
          <w:lang w:val="fr-FR"/>
        </w:rPr>
        <w:t>AP</w:t>
      </w:r>
      <w:r w:rsidRPr="00812106">
        <w:rPr>
          <w:rFonts w:asciiTheme="minorHAnsi" w:hAnsiTheme="minorHAnsi" w:cstheme="minorHAnsi"/>
          <w:sz w:val="22"/>
          <w:szCs w:val="24"/>
          <w:lang w:val="fr-FR"/>
        </w:rPr>
        <w:t>, HAROPA PORT | Le Havre pourra me joindre :</w:t>
      </w:r>
    </w:p>
    <w:p w14:paraId="4C2887C2" w14:textId="77777777" w:rsidR="00462A3D" w:rsidRPr="00812106" w:rsidRDefault="00462A3D" w:rsidP="00462A3D">
      <w:pPr>
        <w:pStyle w:val="-macromarchs1"/>
        <w:tabs>
          <w:tab w:val="clear" w:pos="850"/>
          <w:tab w:val="clear" w:pos="1418"/>
          <w:tab w:val="clear" w:pos="1984"/>
          <w:tab w:val="clear" w:pos="3118"/>
          <w:tab w:val="clear" w:pos="4252"/>
          <w:tab w:val="clear" w:pos="5386"/>
          <w:tab w:val="clear" w:pos="6519"/>
          <w:tab w:val="clear" w:pos="7200"/>
        </w:tabs>
        <w:ind w:right="-287"/>
        <w:jc w:val="both"/>
        <w:rPr>
          <w:rFonts w:asciiTheme="minorHAnsi" w:hAnsiTheme="minorHAnsi" w:cstheme="minorHAnsi"/>
          <w:sz w:val="22"/>
          <w:szCs w:val="24"/>
          <w:lang w:val="fr-FR"/>
        </w:rPr>
      </w:pPr>
    </w:p>
    <w:p w14:paraId="49ED0CBF" w14:textId="77777777" w:rsidR="00462A3D" w:rsidRPr="00812106" w:rsidRDefault="00462A3D" w:rsidP="00462A3D">
      <w:pPr>
        <w:pStyle w:val="-macromarchs1"/>
        <w:tabs>
          <w:tab w:val="clear" w:pos="850"/>
          <w:tab w:val="clear" w:pos="1418"/>
          <w:tab w:val="clear" w:pos="1984"/>
          <w:tab w:val="clear" w:pos="3118"/>
          <w:tab w:val="clear" w:pos="4252"/>
          <w:tab w:val="clear" w:pos="5386"/>
          <w:tab w:val="clear" w:pos="6519"/>
          <w:tab w:val="clear" w:pos="7200"/>
        </w:tabs>
        <w:ind w:right="-287"/>
        <w:jc w:val="both"/>
        <w:rPr>
          <w:rFonts w:asciiTheme="minorHAnsi" w:hAnsiTheme="minorHAnsi" w:cstheme="minorHAnsi"/>
          <w:sz w:val="22"/>
          <w:szCs w:val="24"/>
          <w:lang w:val="fr-FR"/>
        </w:rPr>
      </w:pPr>
      <w:r w:rsidRPr="00812106">
        <w:rPr>
          <w:rFonts w:asciiTheme="minorHAnsi" w:hAnsiTheme="minorHAnsi" w:cstheme="minorHAnsi"/>
          <w:sz w:val="22"/>
          <w:szCs w:val="24"/>
          <w:lang w:val="fr-FR"/>
        </w:rPr>
        <w:t>Courriel</w:t>
      </w:r>
      <w:proofErr w:type="gramStart"/>
      <w:r w:rsidRPr="00812106">
        <w:rPr>
          <w:rFonts w:asciiTheme="minorHAnsi" w:hAnsiTheme="minorHAnsi" w:cstheme="minorHAnsi"/>
          <w:sz w:val="22"/>
          <w:szCs w:val="24"/>
          <w:lang w:val="fr-FR"/>
        </w:rPr>
        <w:t> :…</w:t>
      </w:r>
      <w:proofErr w:type="gramEnd"/>
      <w:r w:rsidRPr="00812106">
        <w:rPr>
          <w:rFonts w:asciiTheme="minorHAnsi" w:hAnsiTheme="minorHAnsi" w:cstheme="minorHAnsi"/>
          <w:sz w:val="22"/>
          <w:szCs w:val="24"/>
          <w:lang w:val="fr-FR"/>
        </w:rPr>
        <w:t>………………………………………………………………</w:t>
      </w:r>
    </w:p>
    <w:p w14:paraId="260ECB1D" w14:textId="77777777" w:rsidR="00462A3D" w:rsidRPr="00812106" w:rsidRDefault="00462A3D" w:rsidP="00462A3D">
      <w:pPr>
        <w:pStyle w:val="-macromarchs1"/>
        <w:tabs>
          <w:tab w:val="clear" w:pos="850"/>
          <w:tab w:val="clear" w:pos="1418"/>
          <w:tab w:val="clear" w:pos="1984"/>
          <w:tab w:val="clear" w:pos="3118"/>
          <w:tab w:val="clear" w:pos="4252"/>
          <w:tab w:val="clear" w:pos="5386"/>
          <w:tab w:val="clear" w:pos="6519"/>
          <w:tab w:val="clear" w:pos="7200"/>
        </w:tabs>
        <w:ind w:right="-287"/>
        <w:jc w:val="both"/>
        <w:rPr>
          <w:rFonts w:asciiTheme="minorHAnsi" w:hAnsiTheme="minorHAnsi" w:cstheme="minorHAnsi"/>
          <w:sz w:val="22"/>
          <w:szCs w:val="24"/>
          <w:lang w:val="fr-FR"/>
        </w:rPr>
      </w:pPr>
    </w:p>
    <w:p w14:paraId="2092D534" w14:textId="77777777" w:rsidR="00462A3D" w:rsidRPr="00812106" w:rsidRDefault="00462A3D" w:rsidP="00462A3D">
      <w:pPr>
        <w:pStyle w:val="-macromarchs1"/>
        <w:tabs>
          <w:tab w:val="clear" w:pos="850"/>
          <w:tab w:val="clear" w:pos="1418"/>
          <w:tab w:val="clear" w:pos="1984"/>
          <w:tab w:val="clear" w:pos="3118"/>
          <w:tab w:val="clear" w:pos="4252"/>
          <w:tab w:val="clear" w:pos="5386"/>
          <w:tab w:val="clear" w:pos="6519"/>
          <w:tab w:val="clear" w:pos="7200"/>
        </w:tabs>
        <w:ind w:right="-287"/>
        <w:jc w:val="both"/>
        <w:rPr>
          <w:rFonts w:asciiTheme="minorHAnsi" w:hAnsiTheme="minorHAnsi" w:cstheme="minorHAnsi"/>
          <w:sz w:val="22"/>
          <w:szCs w:val="24"/>
          <w:lang w:val="fr-FR"/>
        </w:rPr>
      </w:pPr>
      <w:r w:rsidRPr="00812106">
        <w:rPr>
          <w:rFonts w:asciiTheme="minorHAnsi" w:hAnsiTheme="minorHAnsi" w:cstheme="minorHAnsi"/>
          <w:sz w:val="22"/>
          <w:szCs w:val="24"/>
          <w:lang w:val="fr-FR"/>
        </w:rPr>
        <w:t>Fax</w:t>
      </w:r>
      <w:proofErr w:type="gramStart"/>
      <w:r w:rsidRPr="00812106">
        <w:rPr>
          <w:rFonts w:asciiTheme="minorHAnsi" w:hAnsiTheme="minorHAnsi" w:cstheme="minorHAnsi"/>
          <w:sz w:val="22"/>
          <w:szCs w:val="24"/>
          <w:lang w:val="fr-FR"/>
        </w:rPr>
        <w:t> :…</w:t>
      </w:r>
      <w:proofErr w:type="gramEnd"/>
      <w:r w:rsidRPr="00812106">
        <w:rPr>
          <w:rFonts w:asciiTheme="minorHAnsi" w:hAnsiTheme="minorHAnsi" w:cstheme="minorHAnsi"/>
          <w:sz w:val="22"/>
          <w:szCs w:val="24"/>
          <w:lang w:val="fr-FR"/>
        </w:rPr>
        <w:t>……………………………………………………………………..</w:t>
      </w:r>
    </w:p>
    <w:p w14:paraId="3C09F22D" w14:textId="77777777" w:rsidR="00462A3D" w:rsidRPr="00812106" w:rsidRDefault="00462A3D" w:rsidP="00462A3D">
      <w:pPr>
        <w:pStyle w:val="-macromarchs1"/>
        <w:tabs>
          <w:tab w:val="clear" w:pos="850"/>
          <w:tab w:val="clear" w:pos="1418"/>
          <w:tab w:val="clear" w:pos="1984"/>
          <w:tab w:val="clear" w:pos="3118"/>
          <w:tab w:val="clear" w:pos="4252"/>
          <w:tab w:val="clear" w:pos="5386"/>
          <w:tab w:val="clear" w:pos="6519"/>
          <w:tab w:val="clear" w:pos="7200"/>
        </w:tabs>
        <w:ind w:right="-287"/>
        <w:jc w:val="both"/>
        <w:rPr>
          <w:rFonts w:asciiTheme="minorHAnsi" w:hAnsiTheme="minorHAnsi" w:cstheme="minorHAnsi"/>
          <w:sz w:val="22"/>
          <w:szCs w:val="24"/>
          <w:lang w:val="fr-FR"/>
        </w:rPr>
      </w:pPr>
    </w:p>
    <w:p w14:paraId="649C6A5C" w14:textId="77777777" w:rsidR="00462A3D" w:rsidRDefault="00462A3D" w:rsidP="00462A3D">
      <w:pPr>
        <w:pStyle w:val="-macromarchs1"/>
        <w:tabs>
          <w:tab w:val="clear" w:pos="850"/>
          <w:tab w:val="clear" w:pos="1418"/>
          <w:tab w:val="clear" w:pos="1984"/>
          <w:tab w:val="clear" w:pos="3118"/>
          <w:tab w:val="clear" w:pos="4252"/>
          <w:tab w:val="clear" w:pos="5386"/>
          <w:tab w:val="clear" w:pos="6519"/>
          <w:tab w:val="clear" w:pos="7200"/>
        </w:tabs>
        <w:ind w:right="-287"/>
        <w:jc w:val="both"/>
        <w:rPr>
          <w:rFonts w:asciiTheme="minorHAnsi" w:hAnsiTheme="minorHAnsi" w:cstheme="minorHAnsi"/>
          <w:sz w:val="22"/>
          <w:szCs w:val="24"/>
          <w:lang w:val="fr-FR"/>
        </w:rPr>
      </w:pPr>
      <w:r w:rsidRPr="00965ACE">
        <w:rPr>
          <w:rFonts w:asciiTheme="minorHAnsi" w:hAnsiTheme="minorHAnsi" w:cstheme="minorHAnsi"/>
          <w:sz w:val="22"/>
          <w:szCs w:val="24"/>
          <w:lang w:val="fr-FR"/>
        </w:rPr>
        <w:t>Téléphone</w:t>
      </w:r>
      <w:proofErr w:type="gramStart"/>
      <w:r w:rsidRPr="00965ACE">
        <w:rPr>
          <w:rFonts w:asciiTheme="minorHAnsi" w:hAnsiTheme="minorHAnsi" w:cstheme="minorHAnsi"/>
          <w:sz w:val="22"/>
          <w:szCs w:val="24"/>
          <w:lang w:val="fr-FR"/>
        </w:rPr>
        <w:t xml:space="preserve"> :…</w:t>
      </w:r>
      <w:proofErr w:type="gramEnd"/>
      <w:r w:rsidRPr="00965ACE">
        <w:rPr>
          <w:rFonts w:asciiTheme="minorHAnsi" w:hAnsiTheme="minorHAnsi" w:cstheme="minorHAnsi"/>
          <w:sz w:val="22"/>
          <w:szCs w:val="24"/>
          <w:lang w:val="fr-FR"/>
        </w:rPr>
        <w:t>…………………………………………………………..</w:t>
      </w:r>
    </w:p>
    <w:p w14:paraId="0A846660" w14:textId="77777777" w:rsidR="00857FAD" w:rsidRPr="004E331D" w:rsidRDefault="00857FAD" w:rsidP="00462A3D">
      <w:pPr>
        <w:pStyle w:val="-macromarchs1"/>
        <w:tabs>
          <w:tab w:val="clear" w:pos="850"/>
          <w:tab w:val="clear" w:pos="1418"/>
          <w:tab w:val="clear" w:pos="1984"/>
          <w:tab w:val="clear" w:pos="3118"/>
          <w:tab w:val="clear" w:pos="4252"/>
          <w:tab w:val="clear" w:pos="5386"/>
          <w:tab w:val="clear" w:pos="6519"/>
          <w:tab w:val="clear" w:pos="7200"/>
        </w:tabs>
        <w:ind w:right="-287"/>
        <w:jc w:val="both"/>
        <w:rPr>
          <w:rFonts w:asciiTheme="minorHAnsi" w:hAnsiTheme="minorHAnsi" w:cstheme="minorHAnsi"/>
          <w:color w:val="0070C0"/>
          <w:sz w:val="22"/>
          <w:szCs w:val="24"/>
          <w:lang w:val="fr-FR"/>
        </w:rPr>
      </w:pPr>
    </w:p>
    <w:p w14:paraId="0B4F03A4" w14:textId="77777777" w:rsidR="004A705D" w:rsidRDefault="004A705D" w:rsidP="00DB6771">
      <w:pPr>
        <w:pStyle w:val="Titre1"/>
      </w:pPr>
      <w:bookmarkStart w:id="10" w:name="_Toc164261468"/>
      <w:r>
        <w:t>PAIEMENTS</w:t>
      </w:r>
      <w:bookmarkEnd w:id="10"/>
    </w:p>
    <w:p w14:paraId="5BF25045" w14:textId="70CAC748" w:rsidR="003E5740" w:rsidRPr="00EF53F4" w:rsidRDefault="00E87913" w:rsidP="003E5740">
      <w:pPr>
        <w:rPr>
          <w:szCs w:val="22"/>
        </w:rPr>
      </w:pPr>
      <w:r w:rsidRPr="00EF53F4">
        <w:rPr>
          <w:szCs w:val="22"/>
        </w:rPr>
        <w:t>HAROPA PORT | Le Havre</w:t>
      </w:r>
      <w:r w:rsidR="003E5740" w:rsidRPr="00EF53F4">
        <w:rPr>
          <w:szCs w:val="22"/>
        </w:rPr>
        <w:t xml:space="preserve"> se libèrera des sommes dues au titre du présent marché, au bénéfice de l’entreprise indiquée ci-dessous, en faisant porter leurs montants au crédit du compte indiqué dans le relevé d’identité bancaire au format IBAN/BIC joint en annexe au présent Acte d’Engagement :</w:t>
      </w:r>
    </w:p>
    <w:p w14:paraId="2BADA334" w14:textId="77777777" w:rsidR="003E5740" w:rsidRPr="00EF53F4" w:rsidRDefault="003E5740" w:rsidP="003E5740">
      <w:pPr>
        <w:rPr>
          <w:szCs w:val="22"/>
        </w:rPr>
      </w:pPr>
      <w:r w:rsidRPr="00EF53F4">
        <w:rPr>
          <w:szCs w:val="22"/>
        </w:rPr>
        <w:t>Désignation de l'entreprise : ...................................</w:t>
      </w:r>
    </w:p>
    <w:p w14:paraId="184E0D68" w14:textId="3A1A4D32" w:rsidR="003E5740" w:rsidRPr="00EF53F4" w:rsidRDefault="003E5740" w:rsidP="003E5740">
      <w:pPr>
        <w:rPr>
          <w:szCs w:val="22"/>
        </w:rPr>
      </w:pPr>
      <w:r w:rsidRPr="00EF53F4">
        <w:rPr>
          <w:szCs w:val="22"/>
        </w:rPr>
        <w:t>Les Entrepreneurs étant groupés conjoints/solidaires (1), les soussignés, autres que le mandataire, donnent à ce mandataire, qui l'accepte, procuration, à l'effet de recevoir pour leur compte les sommes qui leur sont dues en exécution du marché, par voie de virement au compte du mandataire dans le RIB joint en annexe au présent Acte d’Engagement. Ces paiements seront libératoires vis à vis des Entrepreneurs groupés conjoints/solidaires (1).</w:t>
      </w:r>
    </w:p>
    <w:p w14:paraId="4D9E73FA" w14:textId="0AC31E3B" w:rsidR="004A705D" w:rsidRPr="00EF53F4" w:rsidRDefault="00DA4544" w:rsidP="003E5740">
      <w:pPr>
        <w:rPr>
          <w:szCs w:val="22"/>
        </w:rPr>
      </w:pPr>
      <w:r w:rsidRPr="00EF53F4">
        <w:rPr>
          <w:szCs w:val="22"/>
        </w:rPr>
        <w:t>Pour chaque tranche, la r</w:t>
      </w:r>
      <w:r w:rsidR="003E5740" w:rsidRPr="00EF53F4">
        <w:rPr>
          <w:szCs w:val="22"/>
        </w:rPr>
        <w:t>épartition des paiements dans le cas d'entrepreneurs groupés conjoints/solidaires (1) désireux d'être payés séparément :</w:t>
      </w:r>
    </w:p>
    <w:p w14:paraId="52D4114A" w14:textId="77777777" w:rsidR="004A705D" w:rsidRPr="00EF53F4" w:rsidRDefault="004A705D" w:rsidP="004A705D">
      <w:r w:rsidRPr="00EF53F4">
        <w:rPr>
          <w:i/>
        </w:rPr>
        <w:t>(1) rayer la mention inutile</w:t>
      </w:r>
    </w:p>
    <w:tbl>
      <w:tblPr>
        <w:tblW w:w="5000" w:type="pct"/>
        <w:tblCellMar>
          <w:left w:w="120" w:type="dxa"/>
          <w:right w:w="120" w:type="dxa"/>
        </w:tblCellMar>
        <w:tblLook w:val="0000" w:firstRow="0" w:lastRow="0" w:firstColumn="0" w:lastColumn="0" w:noHBand="0" w:noVBand="0"/>
      </w:tblPr>
      <w:tblGrid>
        <w:gridCol w:w="4754"/>
        <w:gridCol w:w="4838"/>
      </w:tblGrid>
      <w:tr w:rsidR="004E331D" w:rsidRPr="004E331D" w14:paraId="40FFC190" w14:textId="77777777" w:rsidTr="00F20029">
        <w:tc>
          <w:tcPr>
            <w:tcW w:w="2478" w:type="pct"/>
            <w:tcBorders>
              <w:top w:val="double" w:sz="6" w:space="0" w:color="000000"/>
              <w:left w:val="double" w:sz="6" w:space="0" w:color="000000"/>
            </w:tcBorders>
            <w:shd w:val="clear" w:color="auto" w:fill="auto"/>
            <w:vAlign w:val="center"/>
          </w:tcPr>
          <w:p w14:paraId="2CA82B10" w14:textId="77777777" w:rsidR="004A705D" w:rsidRPr="00EF53F4" w:rsidRDefault="004A705D" w:rsidP="00961CA2">
            <w:r w:rsidRPr="00EF53F4">
              <w:t>Répartition des paiements</w:t>
            </w:r>
          </w:p>
          <w:p w14:paraId="4A88BCDC" w14:textId="37118024" w:rsidR="004A705D" w:rsidRPr="00EF53F4" w:rsidRDefault="003E5740" w:rsidP="00961CA2">
            <w:r w:rsidRPr="00EF53F4">
              <w:t>(</w:t>
            </w:r>
            <w:proofErr w:type="gramStart"/>
            <w:r w:rsidRPr="00EF53F4">
              <w:t>en</w:t>
            </w:r>
            <w:proofErr w:type="gramEnd"/>
            <w:r w:rsidRPr="00EF53F4">
              <w:t xml:space="preserve"> montant en € TTC )</w:t>
            </w:r>
          </w:p>
        </w:tc>
        <w:tc>
          <w:tcPr>
            <w:tcW w:w="2522" w:type="pct"/>
            <w:tcBorders>
              <w:top w:val="double" w:sz="6" w:space="0" w:color="000000"/>
              <w:left w:val="single" w:sz="6" w:space="0" w:color="000000"/>
              <w:bottom w:val="single" w:sz="6" w:space="0" w:color="000000"/>
              <w:right w:val="double" w:sz="6" w:space="0" w:color="000000"/>
            </w:tcBorders>
            <w:shd w:val="clear" w:color="auto" w:fill="auto"/>
            <w:vAlign w:val="center"/>
          </w:tcPr>
          <w:p w14:paraId="7AC218AA" w14:textId="77777777" w:rsidR="004A705D" w:rsidRPr="00EF53F4" w:rsidRDefault="004A705D" w:rsidP="00961CA2">
            <w:r w:rsidRPr="00EF53F4">
              <w:t>Désignation de l'entreprise</w:t>
            </w:r>
          </w:p>
          <w:p w14:paraId="03391C4F" w14:textId="77777777" w:rsidR="004A705D" w:rsidRPr="00EF53F4" w:rsidRDefault="004A705D" w:rsidP="00961CA2"/>
        </w:tc>
      </w:tr>
      <w:tr w:rsidR="004E331D" w:rsidRPr="004E331D" w14:paraId="50880B36" w14:textId="77777777" w:rsidTr="00F20029">
        <w:tc>
          <w:tcPr>
            <w:tcW w:w="2478" w:type="pct"/>
            <w:tcBorders>
              <w:top w:val="single" w:sz="6" w:space="0" w:color="000000"/>
              <w:left w:val="double" w:sz="6" w:space="0" w:color="000000"/>
              <w:bottom w:val="single" w:sz="4" w:space="0" w:color="000000"/>
            </w:tcBorders>
            <w:shd w:val="clear" w:color="auto" w:fill="auto"/>
          </w:tcPr>
          <w:p w14:paraId="2EB19A5E" w14:textId="77777777" w:rsidR="004A705D" w:rsidRPr="00EF53F4" w:rsidRDefault="004A705D" w:rsidP="00961CA2"/>
          <w:p w14:paraId="6E7BC596" w14:textId="77777777" w:rsidR="004A705D" w:rsidRPr="00EF53F4" w:rsidRDefault="004A705D" w:rsidP="00961CA2">
            <w:r w:rsidRPr="00EF53F4">
              <w:t xml:space="preserve"> </w:t>
            </w:r>
            <w:r w:rsidRPr="00EF53F4">
              <w:rPr>
                <w:b/>
              </w:rPr>
              <w:t>1</w:t>
            </w:r>
            <w:r w:rsidRPr="00EF53F4">
              <w:rPr>
                <w:rFonts w:ascii="Symbol" w:hAnsi="Symbol"/>
                <w:b/>
              </w:rPr>
              <w:t></w:t>
            </w:r>
            <w:r w:rsidRPr="00EF53F4">
              <w:rPr>
                <w:b/>
              </w:rPr>
              <w:t xml:space="preserve"> - Mandataire :</w:t>
            </w:r>
          </w:p>
          <w:p w14:paraId="1D580999" w14:textId="77777777" w:rsidR="00F20029" w:rsidRPr="00EF53F4" w:rsidRDefault="00F20029" w:rsidP="00961CA2"/>
          <w:p w14:paraId="55750108" w14:textId="66DC6A37" w:rsidR="004A705D" w:rsidRPr="00EF53F4" w:rsidRDefault="004A705D" w:rsidP="00961CA2">
            <w:r w:rsidRPr="00EF53F4">
              <w:t xml:space="preserve">  </w:t>
            </w:r>
            <w:r w:rsidRPr="00EF53F4">
              <w:tab/>
            </w:r>
            <w:r w:rsidR="003E5740" w:rsidRPr="00EF53F4">
              <w:t>€</w:t>
            </w:r>
          </w:p>
        </w:tc>
        <w:tc>
          <w:tcPr>
            <w:tcW w:w="2522" w:type="pct"/>
            <w:tcBorders>
              <w:top w:val="single" w:sz="6" w:space="0" w:color="000000"/>
              <w:left w:val="single" w:sz="6" w:space="0" w:color="000000"/>
              <w:bottom w:val="single" w:sz="6" w:space="0" w:color="000000"/>
              <w:right w:val="double" w:sz="6" w:space="0" w:color="000000"/>
            </w:tcBorders>
            <w:shd w:val="clear" w:color="auto" w:fill="auto"/>
          </w:tcPr>
          <w:p w14:paraId="04B57091" w14:textId="77777777" w:rsidR="004A705D" w:rsidRPr="00EF53F4" w:rsidRDefault="004A705D" w:rsidP="00961CA2">
            <w:r w:rsidRPr="00EF53F4">
              <w:t>Nom de l'entreprise :</w:t>
            </w:r>
          </w:p>
          <w:p w14:paraId="3FAC2A4A" w14:textId="77777777" w:rsidR="004A705D" w:rsidRPr="00EF53F4" w:rsidRDefault="004A705D" w:rsidP="00961CA2">
            <w:r w:rsidRPr="00EF53F4">
              <w:t xml:space="preserve"> Raison sociale :</w:t>
            </w:r>
          </w:p>
          <w:p w14:paraId="4ADF3AE4" w14:textId="77777777" w:rsidR="004A705D" w:rsidRPr="00EF53F4" w:rsidRDefault="004A705D" w:rsidP="00961CA2">
            <w:r w:rsidRPr="00EF53F4">
              <w:t xml:space="preserve"> Adresse :</w:t>
            </w:r>
          </w:p>
          <w:p w14:paraId="70E306C8" w14:textId="77777777" w:rsidR="004A705D" w:rsidRPr="00EF53F4" w:rsidRDefault="004A705D" w:rsidP="00961CA2"/>
        </w:tc>
      </w:tr>
      <w:tr w:rsidR="004E331D" w:rsidRPr="004E331D" w14:paraId="6D6E413F" w14:textId="77777777" w:rsidTr="00F20029">
        <w:tc>
          <w:tcPr>
            <w:tcW w:w="2478" w:type="pct"/>
            <w:tcBorders>
              <w:top w:val="single" w:sz="6" w:space="0" w:color="000000"/>
              <w:left w:val="double" w:sz="6" w:space="0" w:color="000000"/>
              <w:bottom w:val="double" w:sz="6" w:space="0" w:color="000000"/>
            </w:tcBorders>
            <w:shd w:val="clear" w:color="auto" w:fill="auto"/>
          </w:tcPr>
          <w:p w14:paraId="0E22E778" w14:textId="77777777" w:rsidR="004A705D" w:rsidRPr="00EF53F4" w:rsidRDefault="004A705D" w:rsidP="00961CA2"/>
          <w:p w14:paraId="6C1699B1" w14:textId="77777777" w:rsidR="004A705D" w:rsidRPr="00EF53F4" w:rsidRDefault="004A705D" w:rsidP="00961CA2">
            <w:r w:rsidRPr="00EF53F4">
              <w:t xml:space="preserve"> </w:t>
            </w:r>
            <w:r w:rsidRPr="00EF53F4">
              <w:rPr>
                <w:b/>
              </w:rPr>
              <w:t>2</w:t>
            </w:r>
            <w:r w:rsidRPr="00EF53F4">
              <w:rPr>
                <w:rFonts w:ascii="Symbol" w:hAnsi="Symbol"/>
                <w:b/>
              </w:rPr>
              <w:t></w:t>
            </w:r>
            <w:r w:rsidRPr="00EF53F4">
              <w:rPr>
                <w:b/>
              </w:rPr>
              <w:t xml:space="preserve"> - Co-traitant :</w:t>
            </w:r>
          </w:p>
          <w:p w14:paraId="3A1316DC" w14:textId="77777777" w:rsidR="004A705D" w:rsidRPr="00EF53F4" w:rsidRDefault="004A705D" w:rsidP="00961CA2"/>
          <w:p w14:paraId="0960BDA2" w14:textId="280A96DD" w:rsidR="004A705D" w:rsidRPr="00EF53F4" w:rsidRDefault="004A705D" w:rsidP="00961CA2">
            <w:r w:rsidRPr="00EF53F4">
              <w:t xml:space="preserve">   </w:t>
            </w:r>
            <w:r w:rsidRPr="00EF53F4">
              <w:tab/>
            </w:r>
            <w:r w:rsidR="003E5740" w:rsidRPr="00EF53F4">
              <w:t>€</w:t>
            </w:r>
          </w:p>
        </w:tc>
        <w:tc>
          <w:tcPr>
            <w:tcW w:w="2522" w:type="pct"/>
            <w:tcBorders>
              <w:top w:val="single" w:sz="6" w:space="0" w:color="000000"/>
              <w:left w:val="single" w:sz="6" w:space="0" w:color="000000"/>
              <w:bottom w:val="double" w:sz="6" w:space="0" w:color="000000"/>
              <w:right w:val="double" w:sz="6" w:space="0" w:color="000000"/>
            </w:tcBorders>
            <w:shd w:val="clear" w:color="auto" w:fill="auto"/>
          </w:tcPr>
          <w:p w14:paraId="5F579CCF" w14:textId="77777777" w:rsidR="004A705D" w:rsidRPr="00EF53F4" w:rsidRDefault="004A705D" w:rsidP="00961CA2">
            <w:r w:rsidRPr="00EF53F4">
              <w:t>Nom de l'entreprise :</w:t>
            </w:r>
          </w:p>
          <w:p w14:paraId="3F278A70" w14:textId="77777777" w:rsidR="004A705D" w:rsidRPr="00EF53F4" w:rsidRDefault="004A705D" w:rsidP="00961CA2">
            <w:r w:rsidRPr="00EF53F4">
              <w:t>Raison sociale :</w:t>
            </w:r>
          </w:p>
          <w:p w14:paraId="6AF6D156" w14:textId="77777777" w:rsidR="004A705D" w:rsidRPr="00EF53F4" w:rsidRDefault="004A705D" w:rsidP="00961CA2">
            <w:r w:rsidRPr="00EF53F4">
              <w:t xml:space="preserve"> Adresse :</w:t>
            </w:r>
          </w:p>
          <w:p w14:paraId="19C9CA9A" w14:textId="77777777" w:rsidR="004A705D" w:rsidRPr="00EF53F4" w:rsidRDefault="004A705D" w:rsidP="00961CA2"/>
        </w:tc>
      </w:tr>
    </w:tbl>
    <w:p w14:paraId="39C9FCC8" w14:textId="03A592D3" w:rsidR="004A705D" w:rsidRPr="00EF53F4" w:rsidRDefault="004A705D" w:rsidP="004A705D">
      <w:pPr>
        <w:rPr>
          <w:szCs w:val="22"/>
        </w:rPr>
      </w:pPr>
      <w:r w:rsidRPr="00EF53F4">
        <w:rPr>
          <w:szCs w:val="22"/>
        </w:rPr>
        <w:t>Les sommes dues au titre du présent marché seront portées sur les comptes désignés dans les relevés d’identité bancaires au format IBAN/BIC joints au présent Acte d’Engagement.</w:t>
      </w:r>
    </w:p>
    <w:p w14:paraId="14F357E8" w14:textId="32873130" w:rsidR="004A705D" w:rsidRPr="00EF53F4" w:rsidRDefault="003E5740" w:rsidP="004A705D">
      <w:pPr>
        <w:rPr>
          <w:szCs w:val="22"/>
        </w:rPr>
      </w:pPr>
      <w:r w:rsidRPr="00EF53F4">
        <w:rPr>
          <w:szCs w:val="22"/>
        </w:rPr>
        <w:t xml:space="preserve">Toutefois, </w:t>
      </w:r>
      <w:r w:rsidR="00E87913" w:rsidRPr="00EF53F4">
        <w:rPr>
          <w:szCs w:val="22"/>
        </w:rPr>
        <w:t>HAROPA PORT | Le Havre</w:t>
      </w:r>
      <w:r w:rsidRPr="00EF53F4">
        <w:rPr>
          <w:szCs w:val="22"/>
        </w:rPr>
        <w:t xml:space="preserve"> se libérera des sommes dues aux sous-traitants payés directement en faisant porter les montants de ces sommes au crédit des comptes désignés dans les annexes, les avenants ou les actes spéciaux.</w:t>
      </w:r>
    </w:p>
    <w:p w14:paraId="56800B30" w14:textId="77777777" w:rsidR="009B6072" w:rsidRPr="00EF53F4" w:rsidRDefault="009B6072" w:rsidP="00B13EAB">
      <w:pPr>
        <w:rPr>
          <w:szCs w:val="22"/>
        </w:rPr>
      </w:pPr>
      <w:r w:rsidRPr="00EF53F4">
        <w:rPr>
          <w:b/>
          <w:szCs w:val="22"/>
          <w:u w:val="single"/>
        </w:rPr>
        <w:lastRenderedPageBreak/>
        <w:t>Avance</w:t>
      </w:r>
      <w:r w:rsidRPr="00EF53F4">
        <w:rPr>
          <w:b/>
          <w:szCs w:val="22"/>
        </w:rPr>
        <w:t xml:space="preserve"> :</w:t>
      </w:r>
      <w:r w:rsidRPr="00EF53F4">
        <w:rPr>
          <w:szCs w:val="22"/>
        </w:rPr>
        <w:t>(1) Compléter et rayer, le cas échéant, la mention inutile.</w:t>
      </w:r>
    </w:p>
    <w:p w14:paraId="093A1B37" w14:textId="656125A0" w:rsidR="009B6072" w:rsidRPr="00EF53F4" w:rsidRDefault="009B6072" w:rsidP="00CC44A6">
      <w:pPr>
        <w:pStyle w:val="Paragraphe"/>
      </w:pPr>
      <w:r w:rsidRPr="00EF53F4">
        <w:t>L'(les) Entreprise(s) suivante(s) :</w:t>
      </w:r>
    </w:p>
    <w:p w14:paraId="1532BA3D" w14:textId="77777777" w:rsidR="009B6072" w:rsidRPr="00EF53F4" w:rsidRDefault="009B6072" w:rsidP="00B13EAB">
      <w:pPr>
        <w:rPr>
          <w:szCs w:val="22"/>
        </w:rPr>
      </w:pPr>
      <w:r w:rsidRPr="00EF53F4">
        <w:rPr>
          <w:szCs w:val="22"/>
        </w:rPr>
        <w:t>.....................................................................................................................................................</w:t>
      </w:r>
    </w:p>
    <w:p w14:paraId="561F84E9" w14:textId="2E4C09BF" w:rsidR="009B6072" w:rsidRDefault="009B6072" w:rsidP="00B13EAB">
      <w:pPr>
        <w:rPr>
          <w:szCs w:val="22"/>
        </w:rPr>
      </w:pPr>
      <w:proofErr w:type="gramStart"/>
      <w:r w:rsidRPr="00EF53F4">
        <w:rPr>
          <w:szCs w:val="22"/>
        </w:rPr>
        <w:t>ne</w:t>
      </w:r>
      <w:proofErr w:type="gramEnd"/>
      <w:r w:rsidRPr="00EF53F4">
        <w:rPr>
          <w:szCs w:val="22"/>
        </w:rPr>
        <w:t xml:space="preserve"> refuse(nt) pas de percevoir l'avance prévue à l'article 5.2 du </w:t>
      </w:r>
      <w:r w:rsidR="006B276E" w:rsidRPr="00EF53F4">
        <w:rPr>
          <w:szCs w:val="22"/>
        </w:rPr>
        <w:t>CCAP</w:t>
      </w:r>
      <w:r w:rsidRPr="00EF53F4">
        <w:rPr>
          <w:szCs w:val="22"/>
        </w:rPr>
        <w:t xml:space="preserve">. </w:t>
      </w:r>
    </w:p>
    <w:p w14:paraId="638B1C5C" w14:textId="77777777" w:rsidR="006A2489" w:rsidRPr="00EF53F4" w:rsidRDefault="006A2489" w:rsidP="00B13EAB">
      <w:pPr>
        <w:rPr>
          <w:i/>
          <w:szCs w:val="22"/>
        </w:rPr>
      </w:pPr>
    </w:p>
    <w:p w14:paraId="123AB4D1" w14:textId="4EEC1743" w:rsidR="008D658C" w:rsidRPr="00EF53F4" w:rsidRDefault="008D658C" w:rsidP="00CC44A6">
      <w:pPr>
        <w:pStyle w:val="Paragraphe"/>
      </w:pPr>
      <w:r w:rsidRPr="00EF53F4">
        <w:t>L'(les) Entreprise(s) suivante(s) :</w:t>
      </w:r>
    </w:p>
    <w:p w14:paraId="7137650E" w14:textId="77777777" w:rsidR="008D658C" w:rsidRPr="00EF53F4" w:rsidRDefault="008D658C" w:rsidP="00B13EAB">
      <w:pPr>
        <w:rPr>
          <w:szCs w:val="22"/>
        </w:rPr>
      </w:pPr>
      <w:r w:rsidRPr="00EF53F4">
        <w:rPr>
          <w:szCs w:val="22"/>
        </w:rPr>
        <w:t>.....................................................................................................................................................</w:t>
      </w:r>
    </w:p>
    <w:p w14:paraId="752CAD96" w14:textId="361EB024" w:rsidR="009B6072" w:rsidRPr="00EF53F4" w:rsidRDefault="009B6072" w:rsidP="00B13EAB">
      <w:proofErr w:type="gramStart"/>
      <w:r w:rsidRPr="00EF53F4">
        <w:t>refuse</w:t>
      </w:r>
      <w:proofErr w:type="gramEnd"/>
      <w:r w:rsidRPr="00EF53F4">
        <w:t xml:space="preserve">(nt) de percevoir l'avance prévue à l'article 5.2 du </w:t>
      </w:r>
      <w:r w:rsidR="006B276E" w:rsidRPr="00EF53F4">
        <w:t>CCAP</w:t>
      </w:r>
      <w:r w:rsidRPr="00EF53F4">
        <w:t xml:space="preserve">. </w:t>
      </w:r>
    </w:p>
    <w:p w14:paraId="4E0C5C16" w14:textId="5258210E" w:rsidR="009B6072" w:rsidRPr="00EF53F4" w:rsidRDefault="009B6072" w:rsidP="00B13EAB">
      <w:r w:rsidRPr="00EF53F4">
        <w:rPr>
          <w:i/>
        </w:rPr>
        <w:t xml:space="preserve">L’attention de l’entrepreneur est attirée sur le fait que s’il veut renoncer à l’avance prévue à l’article 5.2 du </w:t>
      </w:r>
      <w:r w:rsidR="006B276E" w:rsidRPr="00EF53F4">
        <w:rPr>
          <w:i/>
        </w:rPr>
        <w:t>CCAP</w:t>
      </w:r>
      <w:r w:rsidRPr="00EF53F4">
        <w:rPr>
          <w:i/>
        </w:rPr>
        <w:t>.</w:t>
      </w:r>
      <w:r w:rsidR="00CC44A6" w:rsidRPr="00EF53F4">
        <w:rPr>
          <w:i/>
        </w:rPr>
        <w:t xml:space="preserve"> </w:t>
      </w:r>
      <w:proofErr w:type="gramStart"/>
      <w:r w:rsidRPr="00EF53F4">
        <w:rPr>
          <w:i/>
        </w:rPr>
        <w:t>il</w:t>
      </w:r>
      <w:proofErr w:type="gramEnd"/>
      <w:r w:rsidRPr="00EF53F4">
        <w:rPr>
          <w:i/>
        </w:rPr>
        <w:t xml:space="preserve"> doit le préciser </w:t>
      </w:r>
      <w:proofErr w:type="spellStart"/>
      <w:r w:rsidRPr="00EF53F4">
        <w:rPr>
          <w:i/>
        </w:rPr>
        <w:t>ci dessus</w:t>
      </w:r>
      <w:proofErr w:type="spellEnd"/>
      <w:r w:rsidRPr="00EF53F4">
        <w:rPr>
          <w:i/>
        </w:rPr>
        <w:t>.</w:t>
      </w:r>
    </w:p>
    <w:p w14:paraId="4B3596ED" w14:textId="77777777" w:rsidR="009B6072" w:rsidRPr="00EF53F4" w:rsidRDefault="009B6072" w:rsidP="00DB6771">
      <w:pPr>
        <w:pStyle w:val="Titre1"/>
        <w:rPr>
          <w:color w:val="auto"/>
        </w:rPr>
      </w:pPr>
      <w:bookmarkStart w:id="11" w:name="_Toc4679024"/>
      <w:bookmarkStart w:id="12" w:name="_Toc164261469"/>
      <w:r w:rsidRPr="00EF53F4">
        <w:rPr>
          <w:color w:val="auto"/>
        </w:rPr>
        <w:t>Déclaration</w:t>
      </w:r>
      <w:r w:rsidR="002C0BA1" w:rsidRPr="00EF53F4">
        <w:rPr>
          <w:color w:val="auto"/>
        </w:rPr>
        <w:t>s</w:t>
      </w:r>
      <w:bookmarkEnd w:id="11"/>
      <w:bookmarkEnd w:id="12"/>
    </w:p>
    <w:p w14:paraId="61EBE141" w14:textId="33433788" w:rsidR="009B6072" w:rsidRPr="00EF53F4" w:rsidRDefault="009B6072" w:rsidP="00B13EAB">
      <w:pPr>
        <w:rPr>
          <w:spacing w:val="-3"/>
        </w:rPr>
      </w:pPr>
      <w:r w:rsidRPr="00EF53F4">
        <w:rPr>
          <w:b/>
          <w:spacing w:val="-3"/>
        </w:rPr>
        <w:t xml:space="preserve">1 - </w:t>
      </w:r>
      <w:r w:rsidRPr="00EF53F4">
        <w:rPr>
          <w:spacing w:val="-3"/>
        </w:rPr>
        <w:t>J'affirme (nous affirmons), sous peine de résiliation du marché</w:t>
      </w:r>
      <w:r w:rsidR="004E13D6" w:rsidRPr="00EF53F4">
        <w:rPr>
          <w:spacing w:val="-3"/>
        </w:rPr>
        <w:t xml:space="preserve"> public</w:t>
      </w:r>
      <w:r w:rsidRPr="00EF53F4">
        <w:rPr>
          <w:spacing w:val="-3"/>
        </w:rPr>
        <w:t>, ou de mise en régie à :</w:t>
      </w:r>
    </w:p>
    <w:p w14:paraId="312D6EAE" w14:textId="77777777" w:rsidR="009B6072" w:rsidRPr="00EF53F4" w:rsidRDefault="009B6072" w:rsidP="00B13EAB">
      <w:pPr>
        <w:rPr>
          <w:spacing w:val="-3"/>
          <w:szCs w:val="22"/>
        </w:rPr>
      </w:pPr>
      <w:r w:rsidRPr="00EF53F4">
        <w:rPr>
          <w:spacing w:val="-3"/>
          <w:szCs w:val="22"/>
        </w:rPr>
        <w:t>- mes torts exclusifs, ne pas tomber, (1)</w:t>
      </w:r>
    </w:p>
    <w:p w14:paraId="36FBCA8D" w14:textId="77777777" w:rsidR="009B6072" w:rsidRPr="00EF53F4" w:rsidRDefault="009B6072" w:rsidP="00B13EAB">
      <w:pPr>
        <w:rPr>
          <w:spacing w:val="-3"/>
        </w:rPr>
      </w:pPr>
      <w:r w:rsidRPr="00EF53F4">
        <w:rPr>
          <w:spacing w:val="-3"/>
        </w:rPr>
        <w:t>- ses torts exclusifs, que le groupement d'intérêt économique pour lequel j'interviens ne tombe pas, (1)</w:t>
      </w:r>
    </w:p>
    <w:p w14:paraId="749645AE" w14:textId="77777777" w:rsidR="009B6072" w:rsidRPr="00EF53F4" w:rsidRDefault="009B6072" w:rsidP="00B13EAB">
      <w:pPr>
        <w:rPr>
          <w:spacing w:val="-3"/>
        </w:rPr>
      </w:pPr>
      <w:r w:rsidRPr="00EF53F4">
        <w:rPr>
          <w:spacing w:val="-3"/>
        </w:rPr>
        <w:t>- ses torts exclusifs que la Société pour laquelle j'interviens ne tombe pas, (1)</w:t>
      </w:r>
    </w:p>
    <w:p w14:paraId="43FC28D6" w14:textId="77777777" w:rsidR="009B6072" w:rsidRPr="00EF53F4" w:rsidRDefault="009B6072" w:rsidP="00B13EAB">
      <w:pPr>
        <w:rPr>
          <w:spacing w:val="-3"/>
        </w:rPr>
      </w:pPr>
      <w:r w:rsidRPr="00EF53F4">
        <w:rPr>
          <w:spacing w:val="-3"/>
        </w:rPr>
        <w:t>- leurs torts exclusifs que les Sociétés pour lesquelles nous intervenons ne tombent pas, (1)</w:t>
      </w:r>
    </w:p>
    <w:p w14:paraId="3BB760B3" w14:textId="7A977069" w:rsidR="00B424F0" w:rsidRPr="00EF53F4" w:rsidRDefault="003E5740" w:rsidP="00B13EAB">
      <w:proofErr w:type="gramStart"/>
      <w:r w:rsidRPr="00EF53F4">
        <w:t>dans</w:t>
      </w:r>
      <w:proofErr w:type="gramEnd"/>
      <w:r w:rsidRPr="00EF53F4">
        <w:t xml:space="preserve"> un cas d’exclusion découlant des articles R.2143-6 à R.2143-10 du Code de la commande publique (articles L.2141-1 à L.2141-11 du Code de la commande publique) et R.2144-1 à R.2144-7 du Code de la commande publique.</w:t>
      </w:r>
    </w:p>
    <w:p w14:paraId="05058D65" w14:textId="77777777" w:rsidR="009B6072" w:rsidRPr="00EF53F4" w:rsidRDefault="009B6072" w:rsidP="00B13EAB">
      <w:pPr>
        <w:rPr>
          <w:spacing w:val="-3"/>
        </w:rPr>
      </w:pPr>
      <w:r w:rsidRPr="00EF53F4">
        <w:rPr>
          <w:i/>
        </w:rPr>
        <w:t>(1) Rayer les mentions inutiles</w:t>
      </w:r>
    </w:p>
    <w:p w14:paraId="410E116A" w14:textId="77777777" w:rsidR="00347CD3" w:rsidRPr="00EF53F4" w:rsidRDefault="00347CD3" w:rsidP="00B13EAB">
      <w:r w:rsidRPr="00EF53F4">
        <w:rPr>
          <w:b/>
        </w:rPr>
        <w:t xml:space="preserve">2 </w:t>
      </w:r>
      <w:r w:rsidRPr="00EF53F4">
        <w:t>- J'affirme (nous affirmons) qu'aucune modification n'est intervenue, à ce jour, quant aux renseignements portés sur la (les) déclaration(s) du candidat aux marchés de l'Etat et de ses Etablissements publics et sur les garanties professionnelles et financières présentées à l'appui de ma (notre) candidature.</w:t>
      </w:r>
    </w:p>
    <w:p w14:paraId="53BEF26A" w14:textId="77777777" w:rsidR="009B6072" w:rsidRPr="00EF53F4" w:rsidRDefault="00347CD3" w:rsidP="00B13EAB">
      <w:pPr>
        <w:rPr>
          <w:b/>
          <w:szCs w:val="22"/>
        </w:rPr>
      </w:pPr>
      <w:r w:rsidRPr="00EF53F4">
        <w:rPr>
          <w:b/>
          <w:szCs w:val="22"/>
        </w:rPr>
        <w:t>3</w:t>
      </w:r>
      <w:r w:rsidR="009B6072" w:rsidRPr="00EF53F4">
        <w:rPr>
          <w:szCs w:val="22"/>
        </w:rPr>
        <w:t xml:space="preserve"> - Les déclarations des sous-traitants, s'ils sont énumérés plus haut, sont établies sur des formulaires spécifiques</w:t>
      </w:r>
      <w:r w:rsidR="00B97789" w:rsidRPr="00EF53F4">
        <w:rPr>
          <w:szCs w:val="22"/>
        </w:rPr>
        <w:t xml:space="preserve"> (DC4)</w:t>
      </w:r>
      <w:r w:rsidR="009B6072" w:rsidRPr="00EF53F4">
        <w:rPr>
          <w:szCs w:val="22"/>
        </w:rPr>
        <w:t xml:space="preserve"> et sont annexées au présent Acte d'Engagement.</w:t>
      </w:r>
    </w:p>
    <w:p w14:paraId="5F669D5B" w14:textId="1EC06F6C" w:rsidR="00347CD3" w:rsidRPr="00EF53F4" w:rsidRDefault="00347CD3" w:rsidP="00B13EAB">
      <w:pPr>
        <w:rPr>
          <w:rFonts w:ascii="Arial" w:hAnsi="Arial" w:cs="Arial"/>
        </w:rPr>
      </w:pPr>
      <w:r w:rsidRPr="00EF53F4">
        <w:rPr>
          <w:rFonts w:cs="Arial"/>
          <w:b/>
        </w:rPr>
        <w:t>4</w:t>
      </w:r>
      <w:r w:rsidRPr="00EF53F4">
        <w:rPr>
          <w:rFonts w:ascii="Arial" w:hAnsi="Arial" w:cs="Arial"/>
        </w:rPr>
        <w:t xml:space="preserve"> </w:t>
      </w:r>
      <w:r w:rsidRPr="00EF53F4">
        <w:rPr>
          <w:szCs w:val="22"/>
        </w:rPr>
        <w:t xml:space="preserve">- Je m'engage en outre à produire les pièces mentionnées aux articles </w:t>
      </w:r>
      <w:r w:rsidR="00AC5753" w:rsidRPr="00EF53F4">
        <w:rPr>
          <w:szCs w:val="22"/>
        </w:rPr>
        <w:t>R.2143-8 et R.2143-16 du Code de la commande publique.</w:t>
      </w:r>
      <w:r w:rsidR="00AC5753" w:rsidRPr="00EF53F4">
        <w:t xml:space="preserve"> </w:t>
      </w:r>
    </w:p>
    <w:p w14:paraId="7EAF8585" w14:textId="77777777" w:rsidR="009B6072" w:rsidRPr="00EF53F4" w:rsidRDefault="009B6072" w:rsidP="004A705D">
      <w:pPr>
        <w:spacing w:before="0" w:after="0"/>
        <w:jc w:val="center"/>
        <w:rPr>
          <w:b/>
          <w:szCs w:val="22"/>
        </w:rPr>
      </w:pPr>
      <w:r w:rsidRPr="00EF53F4">
        <w:rPr>
          <w:b/>
          <w:szCs w:val="22"/>
        </w:rPr>
        <w:t>Est acceptée la présente offre</w:t>
      </w:r>
    </w:p>
    <w:p w14:paraId="2EA23AE0" w14:textId="77777777" w:rsidR="009B6072" w:rsidRPr="00EF53F4" w:rsidRDefault="009B6072" w:rsidP="004A705D">
      <w:pPr>
        <w:spacing w:before="0" w:after="0"/>
        <w:jc w:val="center"/>
        <w:rPr>
          <w:b/>
        </w:rPr>
      </w:pPr>
      <w:proofErr w:type="gramStart"/>
      <w:r w:rsidRPr="00EF53F4">
        <w:rPr>
          <w:b/>
          <w:szCs w:val="22"/>
        </w:rPr>
        <w:t>pour</w:t>
      </w:r>
      <w:proofErr w:type="gramEnd"/>
      <w:r w:rsidRPr="00EF53F4">
        <w:rPr>
          <w:b/>
          <w:szCs w:val="22"/>
        </w:rPr>
        <w:t xml:space="preserve"> valoir acte d'engagement, y compris les annexes n°</w:t>
      </w:r>
    </w:p>
    <w:p w14:paraId="20B96B15" w14:textId="77777777" w:rsidR="009B6072" w:rsidRPr="00EF53F4" w:rsidRDefault="009B6072" w:rsidP="004A705D">
      <w:pPr>
        <w:spacing w:before="0" w:after="0"/>
        <w:jc w:val="center"/>
        <w:rPr>
          <w:b/>
        </w:rPr>
      </w:pPr>
    </w:p>
    <w:p w14:paraId="044DD7F4" w14:textId="6E818BE7" w:rsidR="009B6072" w:rsidRPr="00EF53F4" w:rsidRDefault="003E5740" w:rsidP="004A705D">
      <w:pPr>
        <w:spacing w:before="0" w:after="0"/>
        <w:jc w:val="center"/>
      </w:pPr>
      <w:r w:rsidRPr="00EF53F4">
        <w:t>Le Directeur général délégué de la Direction Territoriale du Havre</w:t>
      </w:r>
      <w:r w:rsidR="009B6072" w:rsidRPr="00EF53F4">
        <w:t>,</w:t>
      </w:r>
    </w:p>
    <w:p w14:paraId="0DD0D49C" w14:textId="77777777" w:rsidR="009B6072" w:rsidRPr="00EF53F4" w:rsidRDefault="009B6072" w:rsidP="004A705D">
      <w:pPr>
        <w:spacing w:before="0" w:after="0"/>
        <w:jc w:val="center"/>
        <w:rPr>
          <w:b/>
        </w:rPr>
      </w:pPr>
    </w:p>
    <w:p w14:paraId="1F79124E" w14:textId="77777777" w:rsidR="009B6072" w:rsidRPr="00EF53F4" w:rsidRDefault="009B6072" w:rsidP="004A705D">
      <w:pPr>
        <w:spacing w:before="0" w:after="0"/>
        <w:jc w:val="center"/>
        <w:rPr>
          <w:b/>
        </w:rPr>
      </w:pPr>
      <w:r w:rsidRPr="00EF53F4">
        <w:rPr>
          <w:b/>
        </w:rPr>
        <w:t>LE HAVRE, le</w:t>
      </w:r>
    </w:p>
    <w:p w14:paraId="3C79F488" w14:textId="77777777" w:rsidR="009B6072" w:rsidRPr="00EF53F4" w:rsidRDefault="009B6072" w:rsidP="004A705D">
      <w:pPr>
        <w:spacing w:before="0" w:after="0"/>
        <w:jc w:val="center"/>
        <w:rPr>
          <w:b/>
        </w:rPr>
      </w:pPr>
    </w:p>
    <w:p w14:paraId="2DA6C7F2" w14:textId="55DFEC11" w:rsidR="00FA4A72" w:rsidRPr="00EF53F4" w:rsidRDefault="003E5740" w:rsidP="00085E33">
      <w:pPr>
        <w:spacing w:before="0" w:after="0"/>
        <w:jc w:val="center"/>
        <w:rPr>
          <w:b/>
          <w:u w:val="single"/>
        </w:rPr>
      </w:pPr>
      <w:r w:rsidRPr="00EF53F4">
        <w:rPr>
          <w:b/>
          <w:u w:val="single"/>
        </w:rPr>
        <w:t>Florian WEYER</w:t>
      </w:r>
    </w:p>
    <w:p w14:paraId="24038779" w14:textId="77777777" w:rsidR="009041CD" w:rsidRPr="00EF53F4" w:rsidRDefault="009041CD" w:rsidP="009041CD">
      <w:pPr>
        <w:rPr>
          <w:szCs w:val="22"/>
        </w:rPr>
      </w:pPr>
    </w:p>
    <w:p w14:paraId="249DE5A5" w14:textId="77777777" w:rsidR="009041CD" w:rsidRPr="00EF53F4" w:rsidRDefault="009041CD" w:rsidP="009041CD">
      <w:pPr>
        <w:rPr>
          <w:szCs w:val="22"/>
        </w:rPr>
      </w:pPr>
    </w:p>
    <w:p w14:paraId="334C1C47" w14:textId="77777777" w:rsidR="009041CD" w:rsidRPr="00EF53F4" w:rsidRDefault="009041CD" w:rsidP="009041CD">
      <w:pPr>
        <w:rPr>
          <w:szCs w:val="22"/>
        </w:rPr>
      </w:pPr>
    </w:p>
    <w:p w14:paraId="47764262" w14:textId="77777777" w:rsidR="009041CD" w:rsidRPr="00EF53F4" w:rsidRDefault="009041CD" w:rsidP="009041CD">
      <w:pPr>
        <w:rPr>
          <w:szCs w:val="22"/>
        </w:rPr>
      </w:pPr>
    </w:p>
    <w:p w14:paraId="30C0D1FA" w14:textId="704435CA" w:rsidR="009041CD" w:rsidRPr="00EF53F4" w:rsidRDefault="009041CD" w:rsidP="009041CD">
      <w:pPr>
        <w:tabs>
          <w:tab w:val="left" w:pos="1613"/>
        </w:tabs>
        <w:rPr>
          <w:szCs w:val="22"/>
        </w:rPr>
      </w:pPr>
      <w:r w:rsidRPr="00EF53F4">
        <w:rPr>
          <w:szCs w:val="22"/>
        </w:rPr>
        <w:lastRenderedPageBreak/>
        <w:tab/>
      </w:r>
    </w:p>
    <w:sectPr w:rsidR="009041CD" w:rsidRPr="00EF53F4" w:rsidSect="00027EA7">
      <w:headerReference w:type="even" r:id="rId8"/>
      <w:headerReference w:type="default" r:id="rId9"/>
      <w:footerReference w:type="even" r:id="rId10"/>
      <w:footerReference w:type="default" r:id="rId11"/>
      <w:headerReference w:type="first" r:id="rId12"/>
      <w:footerReference w:type="first" r:id="rId13"/>
      <w:pgSz w:w="11906" w:h="16838"/>
      <w:pgMar w:top="851" w:right="1134" w:bottom="1134" w:left="1134" w:header="425" w:footer="720" w:gutter="0"/>
      <w:cols w:space="72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3298EE" w14:textId="77777777" w:rsidR="00027EA7" w:rsidRDefault="00027EA7" w:rsidP="009B6072">
      <w:r>
        <w:separator/>
      </w:r>
    </w:p>
  </w:endnote>
  <w:endnote w:type="continuationSeparator" w:id="0">
    <w:p w14:paraId="334ED681" w14:textId="77777777" w:rsidR="00027EA7" w:rsidRDefault="00027EA7" w:rsidP="009B6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BankGothic Lt BT">
    <w:altName w:val="Copperplate Gothic Bold"/>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font1217">
    <w:altName w:val="Times New Roman"/>
    <w:charset w:val="00"/>
    <w:family w:val="auto"/>
    <w:pitch w:val="variable"/>
  </w:font>
  <w:font w:name="Courier">
    <w:altName w:val="Courier New"/>
    <w:panose1 w:val="02070409020205020404"/>
    <w:charset w:val="00"/>
    <w:family w:val="modern"/>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odern">
    <w:panose1 w:val="00000000000000000000"/>
    <w:charset w:val="FF"/>
    <w:family w:val="modern"/>
    <w:notTrueType/>
    <w:pitch w:val="variable"/>
    <w:sig w:usb0="00000003"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1C560" w14:textId="77777777" w:rsidR="00B02249" w:rsidRDefault="00B0224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71AF0" w14:textId="7D880D90" w:rsidR="00444CA5" w:rsidRPr="009041CD" w:rsidRDefault="00B02249" w:rsidP="00444CA5">
    <w:pPr>
      <w:pStyle w:val="Pieddepage"/>
      <w:tabs>
        <w:tab w:val="clear" w:pos="9072"/>
        <w:tab w:val="right" w:pos="9781"/>
      </w:tabs>
      <w:spacing w:before="0"/>
      <w:contextualSpacing/>
      <w:rPr>
        <w:rFonts w:cstheme="minorHAnsi"/>
        <w:color w:val="0070C0"/>
      </w:rPr>
    </w:pPr>
    <w:r w:rsidRPr="00DD4681">
      <w:rPr>
        <w:bCs/>
        <w:caps/>
        <w:sz w:val="18"/>
        <w:szCs w:val="18"/>
      </w:rPr>
      <w:t>24-0</w:t>
    </w:r>
    <w:r>
      <w:rPr>
        <w:bCs/>
        <w:caps/>
        <w:sz w:val="18"/>
        <w:szCs w:val="18"/>
      </w:rPr>
      <w:t>6</w:t>
    </w:r>
    <w:r w:rsidRPr="00DD4681">
      <w:rPr>
        <w:bCs/>
        <w:caps/>
        <w:sz w:val="18"/>
        <w:szCs w:val="18"/>
      </w:rPr>
      <w:t xml:space="preserve"> (</w:t>
    </w:r>
    <w:r>
      <w:rPr>
        <w:bCs/>
        <w:caps/>
        <w:sz w:val="18"/>
        <w:szCs w:val="18"/>
      </w:rPr>
      <w:t>ALS</w:t>
    </w:r>
    <w:r w:rsidRPr="00DD4681">
      <w:rPr>
        <w:bCs/>
        <w:caps/>
        <w:sz w:val="18"/>
        <w:szCs w:val="18"/>
      </w:rPr>
      <w:t xml:space="preserve">) – </w:t>
    </w:r>
    <w:r>
      <w:rPr>
        <w:bCs/>
        <w:caps/>
        <w:sz w:val="18"/>
        <w:szCs w:val="18"/>
      </w:rPr>
      <w:t>nouvelle ecluse de tancarville - REMPLACEMENT D’UN groupe electrogene au poste 068</w:t>
    </w:r>
    <w:r>
      <w:rPr>
        <w:rFonts w:asciiTheme="minorHAnsi" w:hAnsiTheme="minorHAnsi"/>
        <w:i/>
        <w:color w:val="0070C0"/>
        <w:sz w:val="20"/>
      </w:rPr>
      <w:t xml:space="preserve"> - </w:t>
    </w:r>
    <w:r w:rsidRPr="00B02249">
      <w:rPr>
        <w:rFonts w:asciiTheme="minorHAnsi" w:hAnsiTheme="minorHAnsi"/>
        <w:iCs/>
        <w:sz w:val="20"/>
      </w:rPr>
      <w:t>AE</w:t>
    </w:r>
    <w:r w:rsidR="00444CA5" w:rsidRPr="009041CD">
      <w:rPr>
        <w:rFonts w:cstheme="minorHAnsi"/>
        <w:color w:val="0070C0"/>
        <w:sz w:val="20"/>
      </w:rPr>
      <w:tab/>
    </w:r>
    <w:r w:rsidR="00444CA5" w:rsidRPr="009041CD">
      <w:rPr>
        <w:rFonts w:cstheme="minorHAnsi"/>
        <w:color w:val="0070C0"/>
        <w:sz w:val="20"/>
      </w:rPr>
      <w:tab/>
    </w:r>
    <w:r w:rsidR="00444CA5" w:rsidRPr="00B02249">
      <w:rPr>
        <w:noProof/>
        <w:snapToGrid w:val="0"/>
        <w:sz w:val="20"/>
      </w:rPr>
      <w:fldChar w:fldCharType="begin"/>
    </w:r>
    <w:r w:rsidR="00444CA5" w:rsidRPr="00B02249">
      <w:rPr>
        <w:noProof/>
        <w:snapToGrid w:val="0"/>
        <w:sz w:val="20"/>
      </w:rPr>
      <w:instrText xml:space="preserve"> PAGE </w:instrText>
    </w:r>
    <w:r w:rsidR="00444CA5" w:rsidRPr="00B02249">
      <w:rPr>
        <w:noProof/>
        <w:snapToGrid w:val="0"/>
        <w:sz w:val="20"/>
      </w:rPr>
      <w:fldChar w:fldCharType="separate"/>
    </w:r>
    <w:r w:rsidR="00444CA5" w:rsidRPr="00B02249">
      <w:rPr>
        <w:noProof/>
        <w:snapToGrid w:val="0"/>
        <w:sz w:val="20"/>
      </w:rPr>
      <w:t>2</w:t>
    </w:r>
    <w:r w:rsidR="00444CA5" w:rsidRPr="00B02249">
      <w:rPr>
        <w:noProof/>
        <w:snapToGrid w:val="0"/>
        <w:sz w:val="20"/>
      </w:rPr>
      <w:fldChar w:fldCharType="end"/>
    </w:r>
    <w:r w:rsidR="00444CA5" w:rsidRPr="00B02249">
      <w:rPr>
        <w:noProof/>
        <w:snapToGrid w:val="0"/>
        <w:sz w:val="18"/>
        <w:szCs w:val="18"/>
      </w:rPr>
      <w:t>/</w:t>
    </w:r>
    <w:r w:rsidR="00444CA5" w:rsidRPr="00B02249">
      <w:rPr>
        <w:noProof/>
        <w:snapToGrid w:val="0"/>
        <w:sz w:val="18"/>
        <w:szCs w:val="18"/>
      </w:rPr>
      <w:fldChar w:fldCharType="begin"/>
    </w:r>
    <w:r w:rsidR="00444CA5" w:rsidRPr="00B02249">
      <w:rPr>
        <w:noProof/>
        <w:snapToGrid w:val="0"/>
        <w:sz w:val="18"/>
        <w:szCs w:val="18"/>
      </w:rPr>
      <w:instrText xml:space="preserve"> NUMPAGES </w:instrText>
    </w:r>
    <w:r w:rsidR="00444CA5" w:rsidRPr="00B02249">
      <w:rPr>
        <w:noProof/>
        <w:snapToGrid w:val="0"/>
        <w:sz w:val="18"/>
        <w:szCs w:val="18"/>
      </w:rPr>
      <w:fldChar w:fldCharType="separate"/>
    </w:r>
    <w:r w:rsidR="00444CA5" w:rsidRPr="00B02249">
      <w:rPr>
        <w:noProof/>
        <w:snapToGrid w:val="0"/>
        <w:sz w:val="18"/>
        <w:szCs w:val="18"/>
      </w:rPr>
      <w:t>2</w:t>
    </w:r>
    <w:r w:rsidR="00444CA5" w:rsidRPr="00B02249">
      <w:rPr>
        <w:noProof/>
        <w:snapToGrid w:val="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954F5" w14:textId="77777777" w:rsidR="00444CA5" w:rsidRPr="00BD05E6" w:rsidRDefault="00444CA5" w:rsidP="00444CA5">
    <w:pPr>
      <w:pStyle w:val="Pieddepage"/>
      <w:contextualSpacing/>
      <w:rPr>
        <w:rFonts w:cstheme="minorHAnsi"/>
        <w:b/>
        <w:bCs/>
        <w:color w:val="0037FF"/>
        <w:sz w:val="18"/>
        <w:szCs w:val="18"/>
      </w:rPr>
    </w:pPr>
    <w:r w:rsidRPr="00BD05E6">
      <w:rPr>
        <w:rFonts w:cstheme="minorHAnsi"/>
        <w:b/>
        <w:bCs/>
        <w:sz w:val="18"/>
        <w:szCs w:val="18"/>
      </w:rPr>
      <w:t xml:space="preserve">HAROPA PORT </w:t>
    </w:r>
    <w:r w:rsidRPr="00BD05E6">
      <w:rPr>
        <w:rFonts w:cstheme="minorHAnsi"/>
        <w:b/>
        <w:bCs/>
        <w:color w:val="0037FF"/>
        <w:sz w:val="18"/>
        <w:szCs w:val="18"/>
      </w:rPr>
      <w:t xml:space="preserve">| LE HAVRE </w:t>
    </w:r>
  </w:p>
  <w:p w14:paraId="1D6CE38B" w14:textId="77777777" w:rsidR="00444CA5" w:rsidRPr="007203B5" w:rsidRDefault="00444CA5" w:rsidP="00444CA5">
    <w:pPr>
      <w:pStyle w:val="Pieddepage"/>
      <w:tabs>
        <w:tab w:val="clear" w:pos="9072"/>
        <w:tab w:val="right" w:pos="9781"/>
      </w:tabs>
      <w:contextualSpacing/>
      <w:rPr>
        <w:rFonts w:cstheme="minorHAnsi"/>
      </w:rPr>
    </w:pPr>
    <w:r w:rsidRPr="00E6389F">
      <w:rPr>
        <w:rFonts w:cstheme="minorHAnsi"/>
        <w:color w:val="BFBFBF" w:themeColor="background1" w:themeShade="BF"/>
        <w:sz w:val="16"/>
        <w:szCs w:val="16"/>
      </w:rPr>
      <w:t>Terre-plein de la barre – CS 81413 - 76067 LE HAVRE Cedex - Tél. +</w:t>
    </w:r>
    <w:proofErr w:type="gramStart"/>
    <w:r w:rsidRPr="00E6389F">
      <w:rPr>
        <w:rFonts w:cstheme="minorHAnsi"/>
        <w:color w:val="BFBFBF" w:themeColor="background1" w:themeShade="BF"/>
        <w:sz w:val="16"/>
        <w:szCs w:val="16"/>
      </w:rPr>
      <w:t>33.(</w:t>
    </w:r>
    <w:proofErr w:type="gramEnd"/>
    <w:r w:rsidRPr="00E6389F">
      <w:rPr>
        <w:rFonts w:cstheme="minorHAnsi"/>
        <w:color w:val="BFBFBF" w:themeColor="background1" w:themeShade="BF"/>
        <w:sz w:val="16"/>
        <w:szCs w:val="16"/>
      </w:rPr>
      <w:t>2).32.74.74.00</w:t>
    </w:r>
    <w:r>
      <w:rPr>
        <w:rFonts w:cstheme="minorHAnsi"/>
        <w:sz w:val="20"/>
      </w:rPr>
      <w:tab/>
    </w:r>
    <w:r w:rsidRPr="004E44B5">
      <w:rPr>
        <w:noProof/>
        <w:snapToGrid w:val="0"/>
        <w:sz w:val="20"/>
      </w:rPr>
      <w:fldChar w:fldCharType="begin"/>
    </w:r>
    <w:r w:rsidRPr="004E44B5">
      <w:rPr>
        <w:noProof/>
        <w:snapToGrid w:val="0"/>
        <w:sz w:val="20"/>
      </w:rPr>
      <w:instrText xml:space="preserve"> PAGE </w:instrText>
    </w:r>
    <w:r w:rsidRPr="004E44B5">
      <w:rPr>
        <w:noProof/>
        <w:snapToGrid w:val="0"/>
        <w:sz w:val="20"/>
      </w:rPr>
      <w:fldChar w:fldCharType="separate"/>
    </w:r>
    <w:r>
      <w:rPr>
        <w:noProof/>
        <w:snapToGrid w:val="0"/>
        <w:sz w:val="20"/>
      </w:rPr>
      <w:t>1</w:t>
    </w:r>
    <w:r w:rsidRPr="004E44B5">
      <w:rPr>
        <w:noProof/>
        <w:snapToGrid w:val="0"/>
        <w:sz w:val="20"/>
      </w:rPr>
      <w:fldChar w:fldCharType="end"/>
    </w:r>
    <w:r w:rsidRPr="004E44B5">
      <w:rPr>
        <w:noProof/>
        <w:snapToGrid w:val="0"/>
        <w:sz w:val="18"/>
        <w:szCs w:val="18"/>
      </w:rPr>
      <w:t>/</w:t>
    </w:r>
    <w:r w:rsidRPr="004E44B5">
      <w:rPr>
        <w:noProof/>
        <w:snapToGrid w:val="0"/>
        <w:sz w:val="18"/>
        <w:szCs w:val="18"/>
      </w:rPr>
      <w:fldChar w:fldCharType="begin"/>
    </w:r>
    <w:r w:rsidRPr="004E44B5">
      <w:rPr>
        <w:noProof/>
        <w:snapToGrid w:val="0"/>
        <w:sz w:val="18"/>
        <w:szCs w:val="18"/>
      </w:rPr>
      <w:instrText xml:space="preserve"> NUMPAGES </w:instrText>
    </w:r>
    <w:r w:rsidRPr="004E44B5">
      <w:rPr>
        <w:noProof/>
        <w:snapToGrid w:val="0"/>
        <w:sz w:val="18"/>
        <w:szCs w:val="18"/>
      </w:rPr>
      <w:fldChar w:fldCharType="separate"/>
    </w:r>
    <w:r>
      <w:rPr>
        <w:noProof/>
        <w:snapToGrid w:val="0"/>
        <w:sz w:val="18"/>
        <w:szCs w:val="18"/>
      </w:rPr>
      <w:t>2</w:t>
    </w:r>
    <w:r w:rsidRPr="004E44B5">
      <w:rPr>
        <w:noProof/>
        <w:snapToGrid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D4A167" w14:textId="77777777" w:rsidR="00027EA7" w:rsidRDefault="00027EA7" w:rsidP="009B6072">
      <w:r>
        <w:separator/>
      </w:r>
    </w:p>
  </w:footnote>
  <w:footnote w:type="continuationSeparator" w:id="0">
    <w:p w14:paraId="5FB32C54" w14:textId="77777777" w:rsidR="00027EA7" w:rsidRDefault="00027EA7" w:rsidP="009B60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CF87C" w14:textId="77777777" w:rsidR="00B02249" w:rsidRDefault="00B0224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EBB3E" w14:textId="15F0B4D5" w:rsidR="00444CA5" w:rsidRDefault="00444CA5" w:rsidP="00DB6771">
    <w:pPr>
      <w:pStyle w:val="Titre"/>
    </w:pPr>
    <w:r w:rsidRPr="00BD05E6">
      <w:rPr>
        <w:noProof/>
      </w:rPr>
      <w:drawing>
        <wp:anchor distT="0" distB="0" distL="114300" distR="114300" simplePos="0" relativeHeight="251662336" behindDoc="1" locked="0" layoutInCell="1" allowOverlap="1" wp14:anchorId="7532482E" wp14:editId="2507FD8E">
          <wp:simplePos x="0" y="0"/>
          <wp:positionH relativeFrom="column">
            <wp:posOffset>5157412</wp:posOffset>
          </wp:positionH>
          <wp:positionV relativeFrom="paragraph">
            <wp:posOffset>-125095</wp:posOffset>
          </wp:positionV>
          <wp:extent cx="1051560" cy="641350"/>
          <wp:effectExtent l="0" t="0" r="0" b="6350"/>
          <wp:wrapNone/>
          <wp:docPr id="848119682" name="Image 848119682" descr="C:\Users\busson\AppData\Local\Microsoft\Windows\INetCache\Content.Word\HAROPA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usson\AppData\Local\Microsoft\Windows\INetCache\Content.Word\HAROPAPORT.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0325" b="18699"/>
                  <a:stretch/>
                </pic:blipFill>
                <pic:spPr bwMode="auto">
                  <a:xfrm>
                    <a:off x="0" y="0"/>
                    <a:ext cx="1051560" cy="641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9B23899" w14:textId="77777777" w:rsidR="00444CA5" w:rsidRPr="00EE49D6" w:rsidRDefault="00444CA5" w:rsidP="00DB6771">
    <w:pPr>
      <w:pStyle w:val="Titr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43BB5" w14:textId="3DA94A6A" w:rsidR="00444CA5" w:rsidRDefault="00444CA5" w:rsidP="00DB6771">
    <w:pPr>
      <w:pStyle w:val="Titre"/>
    </w:pPr>
    <w:r w:rsidRPr="00BD05E6">
      <w:rPr>
        <w:noProof/>
      </w:rPr>
      <w:drawing>
        <wp:anchor distT="0" distB="0" distL="114300" distR="114300" simplePos="0" relativeHeight="251660288" behindDoc="1" locked="0" layoutInCell="1" allowOverlap="1" wp14:anchorId="010C821D" wp14:editId="57E85632">
          <wp:simplePos x="0" y="0"/>
          <wp:positionH relativeFrom="column">
            <wp:posOffset>5157412</wp:posOffset>
          </wp:positionH>
          <wp:positionV relativeFrom="paragraph">
            <wp:posOffset>-125095</wp:posOffset>
          </wp:positionV>
          <wp:extent cx="1051560" cy="641350"/>
          <wp:effectExtent l="0" t="0" r="0" b="6350"/>
          <wp:wrapNone/>
          <wp:docPr id="1061969225" name="Image 1061969225" descr="C:\Users\busson\AppData\Local\Microsoft\Windows\INetCache\Content.Word\HAROPA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usson\AppData\Local\Microsoft\Windows\INetCache\Content.Word\HAROPAPORT.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0325" b="18699"/>
                  <a:stretch/>
                </pic:blipFill>
                <pic:spPr bwMode="auto">
                  <a:xfrm>
                    <a:off x="0" y="0"/>
                    <a:ext cx="1051560" cy="641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9D37A6D" w14:textId="77777777" w:rsidR="00444CA5" w:rsidRPr="00BD05E6" w:rsidRDefault="00444CA5" w:rsidP="00DB6771">
    <w:pPr>
      <w:pStyle w:val="Titr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sz w:val="28"/>
        <w:szCs w:val="28"/>
      </w:rPr>
    </w:lvl>
    <w:lvl w:ilvl="2">
      <w:start w:val="1"/>
      <w:numFmt w:val="decimal"/>
      <w:lvlText w:val="%1.%2.%3"/>
      <w:lvlJc w:val="left"/>
      <w:pPr>
        <w:tabs>
          <w:tab w:val="num" w:pos="720"/>
        </w:tabs>
        <w:ind w:left="720" w:hanging="720"/>
      </w:pPr>
      <w:rPr>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3"/>
    <w:multiLevelType w:val="multilevel"/>
    <w:tmpl w:val="00000003"/>
    <w:name w:val="WWNum3"/>
    <w:lvl w:ilvl="0">
      <w:start w:val="2"/>
      <w:numFmt w:val="bullet"/>
      <w:lvlText w:val="-"/>
      <w:lvlJc w:val="left"/>
      <w:pPr>
        <w:tabs>
          <w:tab w:val="num" w:pos="720"/>
        </w:tabs>
        <w:ind w:left="720" w:hanging="360"/>
      </w:pPr>
      <w:rPr>
        <w:rFonts w:ascii="Arial" w:hAnsi="Arial"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Num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CEC4CE76"/>
    <w:name w:val="WWNum5"/>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Num6"/>
    <w:lvl w:ilvl="0">
      <w:start w:val="2"/>
      <w:numFmt w:val="bullet"/>
      <w:lvlText w:val="-"/>
      <w:lvlJc w:val="left"/>
      <w:pPr>
        <w:tabs>
          <w:tab w:val="num" w:pos="360"/>
        </w:tabs>
        <w:ind w:left="360" w:hanging="360"/>
      </w:pPr>
      <w:rPr>
        <w:rFonts w:ascii="OpenSymbol" w:hAnsi="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Num7"/>
    <w:lvl w:ilvl="0">
      <w:start w:val="2"/>
      <w:numFmt w:val="bullet"/>
      <w:lvlText w:val="-"/>
      <w:lvlJc w:val="left"/>
      <w:pPr>
        <w:tabs>
          <w:tab w:val="num" w:pos="360"/>
        </w:tabs>
        <w:ind w:left="360" w:hanging="360"/>
      </w:pPr>
      <w:rPr>
        <w:rFonts w:ascii="OpenSymbol" w:hAnsi="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Num9"/>
    <w:lvl w:ilvl="0">
      <w:start w:val="1"/>
      <w:numFmt w:val="bullet"/>
      <w:lvlText w:val="-"/>
      <w:lvlJc w:val="left"/>
      <w:pPr>
        <w:tabs>
          <w:tab w:val="num" w:pos="0"/>
        </w:tabs>
        <w:ind w:left="720" w:hanging="360"/>
      </w:pPr>
      <w:rPr>
        <w:rFonts w:ascii="BankGothic Lt BT" w:hAnsi="BankGothic Lt B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00000009"/>
    <w:name w:val="WWNum10"/>
    <w:lvl w:ilvl="0">
      <w:start w:val="1"/>
      <w:numFmt w:val="bullet"/>
      <w:lvlText w:val="-"/>
      <w:lvlJc w:val="left"/>
      <w:pPr>
        <w:tabs>
          <w:tab w:val="num" w:pos="0"/>
        </w:tabs>
        <w:ind w:left="720" w:hanging="360"/>
      </w:pPr>
      <w:rPr>
        <w:rFonts w:ascii="BankGothic Lt BT" w:hAnsi="BankGothic Lt B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11"/>
    <w:lvl w:ilvl="0">
      <w:start w:val="1"/>
      <w:numFmt w:val="bullet"/>
      <w:lvlText w:val="-"/>
      <w:lvlJc w:val="left"/>
      <w:pPr>
        <w:tabs>
          <w:tab w:val="num" w:pos="0"/>
        </w:tabs>
        <w:ind w:left="720" w:hanging="360"/>
      </w:pPr>
      <w:rPr>
        <w:rFonts w:ascii="BankGothic Lt BT" w:hAnsi="BankGothic Lt B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B"/>
    <w:multiLevelType w:val="multilevel"/>
    <w:tmpl w:val="DCD0B158"/>
    <w:name w:val="WWNum12"/>
    <w:lvl w:ilvl="0">
      <w:start w:val="1"/>
      <w:numFmt w:val="decimal"/>
      <w:lvlText w:val="(%1)"/>
      <w:lvlJc w:val="left"/>
      <w:pPr>
        <w:tabs>
          <w:tab w:val="num" w:pos="0"/>
        </w:tabs>
        <w:ind w:left="390" w:hanging="360"/>
      </w:pPr>
      <w:rPr>
        <w:b w:val="0"/>
        <w:i/>
        <w:color w:val="FF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C"/>
    <w:multiLevelType w:val="multilevel"/>
    <w:tmpl w:val="0000000C"/>
    <w:name w:val="WWNum13"/>
    <w:lvl w:ilvl="0">
      <w:start w:val="1"/>
      <w:numFmt w:val="bullet"/>
      <w:lvlText w:val="-"/>
      <w:lvlJc w:val="left"/>
      <w:pPr>
        <w:tabs>
          <w:tab w:val="num" w:pos="0"/>
        </w:tabs>
        <w:ind w:left="720" w:hanging="360"/>
      </w:pPr>
      <w:rPr>
        <w:rFonts w:ascii="Calibri" w:hAnsi="Calibri"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D"/>
    <w:multiLevelType w:val="multilevel"/>
    <w:tmpl w:val="0000000D"/>
    <w:name w:val="WWNum14"/>
    <w:lvl w:ilvl="0">
      <w:start w:val="2"/>
      <w:numFmt w:val="bullet"/>
      <w:lvlText w:val="-"/>
      <w:lvlJc w:val="left"/>
      <w:pPr>
        <w:tabs>
          <w:tab w:val="num" w:pos="360"/>
        </w:tabs>
        <w:ind w:left="360" w:hanging="360"/>
      </w:pPr>
      <w:rPr>
        <w:rFonts w:ascii="OpenSymbol" w:hAnsi="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7627713"/>
    <w:multiLevelType w:val="hybridMultilevel"/>
    <w:tmpl w:val="B5AAAC22"/>
    <w:lvl w:ilvl="0" w:tplc="D5049940">
      <w:start w:val="1"/>
      <w:numFmt w:val="bullet"/>
      <w:lvlText w:val="-"/>
      <w:lvlJc w:val="left"/>
      <w:pPr>
        <w:ind w:left="720" w:hanging="360"/>
      </w:pPr>
      <w:rPr>
        <w:rFonts w:ascii="BankGothic Lt BT" w:hAnsi="BankGothic Lt B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A551789"/>
    <w:multiLevelType w:val="multilevel"/>
    <w:tmpl w:val="DA66F9D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DB57B17"/>
    <w:multiLevelType w:val="hybridMultilevel"/>
    <w:tmpl w:val="9B384882"/>
    <w:lvl w:ilvl="0" w:tplc="38B61210">
      <w:start w:val="1"/>
      <w:numFmt w:val="bullet"/>
      <w:lvlText w:val="-"/>
      <w:lvlJc w:val="left"/>
      <w:pPr>
        <w:ind w:left="1069" w:hanging="360"/>
      </w:pPr>
      <w:rPr>
        <w:rFont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6" w15:restartNumberingAfterBreak="0">
    <w:nsid w:val="10D205E4"/>
    <w:multiLevelType w:val="singleLevel"/>
    <w:tmpl w:val="6EAA0636"/>
    <w:lvl w:ilvl="0">
      <w:start w:val="2"/>
      <w:numFmt w:val="bullet"/>
      <w:lvlText w:val="-"/>
      <w:lvlJc w:val="left"/>
      <w:pPr>
        <w:tabs>
          <w:tab w:val="num" w:pos="360"/>
        </w:tabs>
        <w:ind w:left="360" w:hanging="360"/>
      </w:pPr>
      <w:rPr>
        <w:rFonts w:hint="default"/>
      </w:rPr>
    </w:lvl>
  </w:abstractNum>
  <w:abstractNum w:abstractNumId="17" w15:restartNumberingAfterBreak="0">
    <w:nsid w:val="11255F20"/>
    <w:multiLevelType w:val="singleLevel"/>
    <w:tmpl w:val="6EAA0636"/>
    <w:lvl w:ilvl="0">
      <w:start w:val="2"/>
      <w:numFmt w:val="bullet"/>
      <w:lvlText w:val="-"/>
      <w:lvlJc w:val="left"/>
      <w:pPr>
        <w:tabs>
          <w:tab w:val="num" w:pos="360"/>
        </w:tabs>
        <w:ind w:left="360" w:hanging="360"/>
      </w:pPr>
      <w:rPr>
        <w:rFonts w:hint="default"/>
      </w:rPr>
    </w:lvl>
  </w:abstractNum>
  <w:abstractNum w:abstractNumId="18" w15:restartNumberingAfterBreak="0">
    <w:nsid w:val="1F0412F7"/>
    <w:multiLevelType w:val="singleLevel"/>
    <w:tmpl w:val="A8B6F99C"/>
    <w:lvl w:ilvl="0">
      <w:start w:val="1"/>
      <w:numFmt w:val="decimal"/>
      <w:lvlText w:val="(%1)"/>
      <w:lvlJc w:val="left"/>
      <w:pPr>
        <w:tabs>
          <w:tab w:val="num" w:pos="360"/>
        </w:tabs>
        <w:ind w:left="360" w:hanging="360"/>
      </w:pPr>
      <w:rPr>
        <w:rFonts w:hint="default"/>
      </w:rPr>
    </w:lvl>
  </w:abstractNum>
  <w:abstractNum w:abstractNumId="19" w15:restartNumberingAfterBreak="0">
    <w:nsid w:val="1FAA7345"/>
    <w:multiLevelType w:val="multilevel"/>
    <w:tmpl w:val="DA66F9D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0" w15:restartNumberingAfterBreak="0">
    <w:nsid w:val="1FCA31F0"/>
    <w:multiLevelType w:val="singleLevel"/>
    <w:tmpl w:val="8D02F63C"/>
    <w:lvl w:ilvl="0">
      <w:start w:val="1"/>
      <w:numFmt w:val="bullet"/>
      <w:pStyle w:val="Paragraphe"/>
      <w:lvlText w:val=""/>
      <w:lvlJc w:val="left"/>
      <w:pPr>
        <w:tabs>
          <w:tab w:val="num" w:pos="360"/>
        </w:tabs>
        <w:ind w:left="360" w:hanging="360"/>
      </w:pPr>
      <w:rPr>
        <w:rFonts w:ascii="Symbol" w:hAnsi="Symbol" w:hint="default"/>
      </w:rPr>
    </w:lvl>
  </w:abstractNum>
  <w:abstractNum w:abstractNumId="21" w15:restartNumberingAfterBreak="0">
    <w:nsid w:val="242D07F7"/>
    <w:multiLevelType w:val="hybridMultilevel"/>
    <w:tmpl w:val="98A6967A"/>
    <w:lvl w:ilvl="0" w:tplc="A5DC9B70">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4700E38"/>
    <w:multiLevelType w:val="hybridMultilevel"/>
    <w:tmpl w:val="744C1292"/>
    <w:lvl w:ilvl="0" w:tplc="D5049940">
      <w:start w:val="1"/>
      <w:numFmt w:val="bullet"/>
      <w:lvlText w:val="-"/>
      <w:lvlJc w:val="left"/>
      <w:pPr>
        <w:ind w:left="720" w:hanging="360"/>
      </w:pPr>
      <w:rPr>
        <w:rFonts w:ascii="BankGothic Lt BT" w:hAnsi="BankGothic Lt B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C1E2EB2"/>
    <w:multiLevelType w:val="hybridMultilevel"/>
    <w:tmpl w:val="5C92CCFE"/>
    <w:lvl w:ilvl="0" w:tplc="30847DEC">
      <w:numFmt w:val="bullet"/>
      <w:lvlText w:val="-"/>
      <w:lvlJc w:val="left"/>
      <w:pPr>
        <w:ind w:left="720" w:hanging="360"/>
      </w:pPr>
      <w:rPr>
        <w:rFonts w:ascii="Calibri" w:eastAsia="Arial Unicode M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9220D7"/>
    <w:multiLevelType w:val="hybridMultilevel"/>
    <w:tmpl w:val="183E510C"/>
    <w:lvl w:ilvl="0" w:tplc="FE989992">
      <w:start w:val="1"/>
      <w:numFmt w:val="decimal"/>
      <w:lvlText w:val="(%1)"/>
      <w:lvlJc w:val="left"/>
      <w:pPr>
        <w:ind w:left="720" w:hanging="360"/>
      </w:pPr>
      <w:rPr>
        <w:rFonts w:hint="default"/>
        <w:b w:val="0"/>
        <w:i/>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DFC1D2D"/>
    <w:multiLevelType w:val="hybridMultilevel"/>
    <w:tmpl w:val="20C236E6"/>
    <w:lvl w:ilvl="0" w:tplc="D5049940">
      <w:start w:val="1"/>
      <w:numFmt w:val="bullet"/>
      <w:lvlText w:val="-"/>
      <w:lvlJc w:val="left"/>
      <w:pPr>
        <w:ind w:left="720" w:hanging="360"/>
      </w:pPr>
      <w:rPr>
        <w:rFonts w:ascii="BankGothic Lt BT" w:hAnsi="BankGothic Lt B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FEE5F02"/>
    <w:multiLevelType w:val="multilevel"/>
    <w:tmpl w:val="C6C2AF14"/>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360"/>
        </w:tabs>
        <w:ind w:left="0" w:firstLine="0"/>
      </w:pPr>
      <w:rPr>
        <w:rFonts w:hint="default"/>
        <w:u w:val="none"/>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BDE36D9"/>
    <w:multiLevelType w:val="hybridMultilevel"/>
    <w:tmpl w:val="BF98BE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C7D0CA2"/>
    <w:multiLevelType w:val="multilevel"/>
    <w:tmpl w:val="96944FAE"/>
    <w:lvl w:ilvl="0">
      <w:start w:val="2"/>
      <w:numFmt w:val="bullet"/>
      <w:lvlText w:val="-"/>
      <w:lvlJc w:val="left"/>
      <w:pPr>
        <w:tabs>
          <w:tab w:val="num" w:pos="360"/>
        </w:tabs>
        <w:ind w:left="360" w:hanging="360"/>
      </w:pPr>
      <w:rPr>
        <w:rFonts w:ascii="OpenSymbol" w:hAnsi="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bullet"/>
      <w:pStyle w:val="Puce"/>
      <w:lvlText w:val="o"/>
      <w:lvlJc w:val="left"/>
      <w:pPr>
        <w:ind w:left="644" w:hanging="360"/>
      </w:pPr>
      <w:rPr>
        <w:rFonts w:ascii="Courier New" w:hAnsi="Courier New" w:cs="Courier New"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4E6B2A8B"/>
    <w:multiLevelType w:val="singleLevel"/>
    <w:tmpl w:val="B59A4AD2"/>
    <w:lvl w:ilvl="0">
      <w:start w:val="1"/>
      <w:numFmt w:val="bullet"/>
      <w:lvlText w:val="-"/>
      <w:lvlJc w:val="left"/>
      <w:pPr>
        <w:tabs>
          <w:tab w:val="num" w:pos="360"/>
        </w:tabs>
        <w:ind w:left="360" w:hanging="360"/>
      </w:pPr>
      <w:rPr>
        <w:rFonts w:ascii="Times New Roman" w:hAnsi="Times New Roman" w:hint="default"/>
      </w:rPr>
    </w:lvl>
  </w:abstractNum>
  <w:abstractNum w:abstractNumId="30" w15:restartNumberingAfterBreak="0">
    <w:nsid w:val="5CEC15ED"/>
    <w:multiLevelType w:val="singleLevel"/>
    <w:tmpl w:val="6EAA0636"/>
    <w:lvl w:ilvl="0">
      <w:start w:val="6"/>
      <w:numFmt w:val="bullet"/>
      <w:lvlText w:val="-"/>
      <w:lvlJc w:val="left"/>
      <w:pPr>
        <w:tabs>
          <w:tab w:val="num" w:pos="360"/>
        </w:tabs>
        <w:ind w:left="360" w:hanging="360"/>
      </w:pPr>
      <w:rPr>
        <w:rFonts w:hint="default"/>
      </w:rPr>
    </w:lvl>
  </w:abstractNum>
  <w:abstractNum w:abstractNumId="31" w15:restartNumberingAfterBreak="0">
    <w:nsid w:val="63981B45"/>
    <w:multiLevelType w:val="hybridMultilevel"/>
    <w:tmpl w:val="2258EA70"/>
    <w:lvl w:ilvl="0" w:tplc="79F049BC">
      <w:start w:val="1"/>
      <w:numFmt w:val="bullet"/>
      <w:pStyle w:val="Sous-titre"/>
      <w:lvlText w:val=""/>
      <w:lvlJc w:val="left"/>
      <w:pPr>
        <w:ind w:left="1170" w:hanging="360"/>
      </w:pPr>
      <w:rPr>
        <w:rFonts w:ascii="Symbol" w:hAnsi="Symbol" w:hint="default"/>
      </w:rPr>
    </w:lvl>
    <w:lvl w:ilvl="1" w:tplc="832A76E6">
      <w:start w:val="1"/>
      <w:numFmt w:val="bullet"/>
      <w:lvlText w:val="o"/>
      <w:lvlJc w:val="left"/>
      <w:pPr>
        <w:ind w:left="1890" w:hanging="360"/>
      </w:pPr>
      <w:rPr>
        <w:rFonts w:ascii="Courier New" w:hAnsi="Courier New" w:cs="Courier New" w:hint="default"/>
      </w:rPr>
    </w:lvl>
    <w:lvl w:ilvl="2" w:tplc="040C0005" w:tentative="1">
      <w:start w:val="1"/>
      <w:numFmt w:val="bullet"/>
      <w:lvlText w:val=""/>
      <w:lvlJc w:val="left"/>
      <w:pPr>
        <w:ind w:left="2610" w:hanging="360"/>
      </w:pPr>
      <w:rPr>
        <w:rFonts w:ascii="Wingdings" w:hAnsi="Wingdings" w:hint="default"/>
      </w:rPr>
    </w:lvl>
    <w:lvl w:ilvl="3" w:tplc="040C0001" w:tentative="1">
      <w:start w:val="1"/>
      <w:numFmt w:val="bullet"/>
      <w:lvlText w:val=""/>
      <w:lvlJc w:val="left"/>
      <w:pPr>
        <w:ind w:left="3330" w:hanging="360"/>
      </w:pPr>
      <w:rPr>
        <w:rFonts w:ascii="Symbol" w:hAnsi="Symbol" w:hint="default"/>
      </w:rPr>
    </w:lvl>
    <w:lvl w:ilvl="4" w:tplc="040C0003" w:tentative="1">
      <w:start w:val="1"/>
      <w:numFmt w:val="bullet"/>
      <w:lvlText w:val="o"/>
      <w:lvlJc w:val="left"/>
      <w:pPr>
        <w:ind w:left="4050" w:hanging="360"/>
      </w:pPr>
      <w:rPr>
        <w:rFonts w:ascii="Courier New" w:hAnsi="Courier New" w:cs="Courier New" w:hint="default"/>
      </w:rPr>
    </w:lvl>
    <w:lvl w:ilvl="5" w:tplc="040C0005" w:tentative="1">
      <w:start w:val="1"/>
      <w:numFmt w:val="bullet"/>
      <w:lvlText w:val=""/>
      <w:lvlJc w:val="left"/>
      <w:pPr>
        <w:ind w:left="4770" w:hanging="360"/>
      </w:pPr>
      <w:rPr>
        <w:rFonts w:ascii="Wingdings" w:hAnsi="Wingdings" w:hint="default"/>
      </w:rPr>
    </w:lvl>
    <w:lvl w:ilvl="6" w:tplc="040C0001" w:tentative="1">
      <w:start w:val="1"/>
      <w:numFmt w:val="bullet"/>
      <w:lvlText w:val=""/>
      <w:lvlJc w:val="left"/>
      <w:pPr>
        <w:ind w:left="5490" w:hanging="360"/>
      </w:pPr>
      <w:rPr>
        <w:rFonts w:ascii="Symbol" w:hAnsi="Symbol" w:hint="default"/>
      </w:rPr>
    </w:lvl>
    <w:lvl w:ilvl="7" w:tplc="040C0003" w:tentative="1">
      <w:start w:val="1"/>
      <w:numFmt w:val="bullet"/>
      <w:lvlText w:val="o"/>
      <w:lvlJc w:val="left"/>
      <w:pPr>
        <w:ind w:left="6210" w:hanging="360"/>
      </w:pPr>
      <w:rPr>
        <w:rFonts w:ascii="Courier New" w:hAnsi="Courier New" w:cs="Courier New" w:hint="default"/>
      </w:rPr>
    </w:lvl>
    <w:lvl w:ilvl="8" w:tplc="040C0005" w:tentative="1">
      <w:start w:val="1"/>
      <w:numFmt w:val="bullet"/>
      <w:lvlText w:val=""/>
      <w:lvlJc w:val="left"/>
      <w:pPr>
        <w:ind w:left="6930" w:hanging="360"/>
      </w:pPr>
      <w:rPr>
        <w:rFonts w:ascii="Wingdings" w:hAnsi="Wingdings" w:hint="default"/>
      </w:rPr>
    </w:lvl>
  </w:abstractNum>
  <w:abstractNum w:abstractNumId="32" w15:restartNumberingAfterBreak="0">
    <w:nsid w:val="770E12DE"/>
    <w:multiLevelType w:val="hybridMultilevel"/>
    <w:tmpl w:val="273C75C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7E152A4"/>
    <w:multiLevelType w:val="hybridMultilevel"/>
    <w:tmpl w:val="2AB47ED2"/>
    <w:lvl w:ilvl="0" w:tplc="28EA1294">
      <w:numFmt w:val="bullet"/>
      <w:lvlText w:val="-"/>
      <w:lvlJc w:val="left"/>
      <w:pPr>
        <w:ind w:left="720" w:hanging="360"/>
      </w:pPr>
      <w:rPr>
        <w:rFonts w:ascii="Calibri" w:eastAsia="Arial Unicode M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DB2D31"/>
    <w:multiLevelType w:val="hybridMultilevel"/>
    <w:tmpl w:val="7184757C"/>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F332918"/>
    <w:multiLevelType w:val="hybridMultilevel"/>
    <w:tmpl w:val="9D72C276"/>
    <w:lvl w:ilvl="0" w:tplc="1B5AD52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56985498">
    <w:abstractNumId w:val="0"/>
  </w:num>
  <w:num w:numId="2" w16cid:durableId="814033896">
    <w:abstractNumId w:val="1"/>
  </w:num>
  <w:num w:numId="3" w16cid:durableId="587151015">
    <w:abstractNumId w:val="2"/>
  </w:num>
  <w:num w:numId="4" w16cid:durableId="1585413458">
    <w:abstractNumId w:val="3"/>
  </w:num>
  <w:num w:numId="5" w16cid:durableId="300883771">
    <w:abstractNumId w:val="4"/>
  </w:num>
  <w:num w:numId="6" w16cid:durableId="1638335089">
    <w:abstractNumId w:val="5"/>
  </w:num>
  <w:num w:numId="7" w16cid:durableId="1336613107">
    <w:abstractNumId w:val="6"/>
  </w:num>
  <w:num w:numId="8" w16cid:durableId="1602369430">
    <w:abstractNumId w:val="7"/>
  </w:num>
  <w:num w:numId="9" w16cid:durableId="946961603">
    <w:abstractNumId w:val="8"/>
  </w:num>
  <w:num w:numId="10" w16cid:durableId="167405368">
    <w:abstractNumId w:val="9"/>
  </w:num>
  <w:num w:numId="11" w16cid:durableId="766342609">
    <w:abstractNumId w:val="10"/>
  </w:num>
  <w:num w:numId="12" w16cid:durableId="343358219">
    <w:abstractNumId w:val="11"/>
  </w:num>
  <w:num w:numId="13" w16cid:durableId="1258057405">
    <w:abstractNumId w:val="12"/>
  </w:num>
  <w:num w:numId="14" w16cid:durableId="296491907">
    <w:abstractNumId w:val="25"/>
  </w:num>
  <w:num w:numId="15" w16cid:durableId="737896097">
    <w:abstractNumId w:val="13"/>
  </w:num>
  <w:num w:numId="16" w16cid:durableId="1896547636">
    <w:abstractNumId w:val="22"/>
  </w:num>
  <w:num w:numId="17" w16cid:durableId="1253588160">
    <w:abstractNumId w:val="7"/>
  </w:num>
  <w:num w:numId="18" w16cid:durableId="1318223060">
    <w:abstractNumId w:val="28"/>
  </w:num>
  <w:num w:numId="19" w16cid:durableId="444543812">
    <w:abstractNumId w:val="18"/>
  </w:num>
  <w:num w:numId="20" w16cid:durableId="1761294287">
    <w:abstractNumId w:val="30"/>
  </w:num>
  <w:num w:numId="21" w16cid:durableId="987517748">
    <w:abstractNumId w:val="17"/>
  </w:num>
  <w:num w:numId="22" w16cid:durableId="959607632">
    <w:abstractNumId w:val="29"/>
  </w:num>
  <w:num w:numId="23" w16cid:durableId="264120703">
    <w:abstractNumId w:val="31"/>
  </w:num>
  <w:num w:numId="24" w16cid:durableId="796021217">
    <w:abstractNumId w:val="20"/>
  </w:num>
  <w:num w:numId="25" w16cid:durableId="1930189287">
    <w:abstractNumId w:val="26"/>
  </w:num>
  <w:num w:numId="26" w16cid:durableId="1212811818">
    <w:abstractNumId w:val="26"/>
  </w:num>
  <w:num w:numId="27" w16cid:durableId="353579933">
    <w:abstractNumId w:val="26"/>
  </w:num>
  <w:num w:numId="28" w16cid:durableId="966470953">
    <w:abstractNumId w:val="26"/>
  </w:num>
  <w:num w:numId="29" w16cid:durableId="1263345825">
    <w:abstractNumId w:val="26"/>
  </w:num>
  <w:num w:numId="30" w16cid:durableId="1748454203">
    <w:abstractNumId w:val="26"/>
  </w:num>
  <w:num w:numId="31" w16cid:durableId="1383284879">
    <w:abstractNumId w:val="26"/>
  </w:num>
  <w:num w:numId="32" w16cid:durableId="2036035238">
    <w:abstractNumId w:val="15"/>
  </w:num>
  <w:num w:numId="33" w16cid:durableId="615407943">
    <w:abstractNumId w:val="31"/>
  </w:num>
  <w:num w:numId="34" w16cid:durableId="808792127">
    <w:abstractNumId w:val="20"/>
  </w:num>
  <w:num w:numId="35" w16cid:durableId="210965434">
    <w:abstractNumId w:val="16"/>
  </w:num>
  <w:num w:numId="36" w16cid:durableId="1172986215">
    <w:abstractNumId w:val="35"/>
  </w:num>
  <w:num w:numId="37" w16cid:durableId="648094901">
    <w:abstractNumId w:val="14"/>
  </w:num>
  <w:num w:numId="38" w16cid:durableId="1585728325">
    <w:abstractNumId w:val="20"/>
  </w:num>
  <w:num w:numId="39" w16cid:durableId="1401322172">
    <w:abstractNumId w:val="20"/>
  </w:num>
  <w:num w:numId="40" w16cid:durableId="1584878472">
    <w:abstractNumId w:val="20"/>
  </w:num>
  <w:num w:numId="41" w16cid:durableId="1854494011">
    <w:abstractNumId w:val="24"/>
  </w:num>
  <w:num w:numId="42" w16cid:durableId="1843469916">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22992530">
    <w:abstractNumId w:val="19"/>
  </w:num>
  <w:num w:numId="44" w16cid:durableId="1102452467">
    <w:abstractNumId w:val="23"/>
  </w:num>
  <w:num w:numId="45" w16cid:durableId="1294796126">
    <w:abstractNumId w:val="33"/>
  </w:num>
  <w:num w:numId="46" w16cid:durableId="161485">
    <w:abstractNumId w:val="32"/>
  </w:num>
  <w:num w:numId="47" w16cid:durableId="920792184">
    <w:abstractNumId w:val="21"/>
  </w:num>
  <w:num w:numId="48" w16cid:durableId="1968123030">
    <w:abstractNumId w:val="34"/>
  </w:num>
  <w:num w:numId="49" w16cid:durableId="13238469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CD5"/>
    <w:rsid w:val="00014B72"/>
    <w:rsid w:val="00023832"/>
    <w:rsid w:val="000244ED"/>
    <w:rsid w:val="00027EA7"/>
    <w:rsid w:val="00033193"/>
    <w:rsid w:val="00033A70"/>
    <w:rsid w:val="00034AC8"/>
    <w:rsid w:val="000426D6"/>
    <w:rsid w:val="00047F08"/>
    <w:rsid w:val="0005225B"/>
    <w:rsid w:val="00052351"/>
    <w:rsid w:val="0006022A"/>
    <w:rsid w:val="00064519"/>
    <w:rsid w:val="000653CD"/>
    <w:rsid w:val="00067CD5"/>
    <w:rsid w:val="00073317"/>
    <w:rsid w:val="0007412A"/>
    <w:rsid w:val="00077C62"/>
    <w:rsid w:val="000846D7"/>
    <w:rsid w:val="00085E33"/>
    <w:rsid w:val="000A6A29"/>
    <w:rsid w:val="000B5549"/>
    <w:rsid w:val="000B6245"/>
    <w:rsid w:val="000C0B60"/>
    <w:rsid w:val="000C1152"/>
    <w:rsid w:val="000C52E3"/>
    <w:rsid w:val="000D73C3"/>
    <w:rsid w:val="000F28E0"/>
    <w:rsid w:val="000F2F00"/>
    <w:rsid w:val="000F7424"/>
    <w:rsid w:val="000F7562"/>
    <w:rsid w:val="00100CAD"/>
    <w:rsid w:val="00103BAA"/>
    <w:rsid w:val="00104107"/>
    <w:rsid w:val="001041EA"/>
    <w:rsid w:val="00104B02"/>
    <w:rsid w:val="0010551B"/>
    <w:rsid w:val="00107264"/>
    <w:rsid w:val="0013184B"/>
    <w:rsid w:val="0014024F"/>
    <w:rsid w:val="00153F57"/>
    <w:rsid w:val="00162E3D"/>
    <w:rsid w:val="001653D8"/>
    <w:rsid w:val="00167A9A"/>
    <w:rsid w:val="0017081F"/>
    <w:rsid w:val="0018666E"/>
    <w:rsid w:val="00187274"/>
    <w:rsid w:val="0019173B"/>
    <w:rsid w:val="00195D4B"/>
    <w:rsid w:val="001A4977"/>
    <w:rsid w:val="001A6FC0"/>
    <w:rsid w:val="001B0950"/>
    <w:rsid w:val="001B5AB5"/>
    <w:rsid w:val="001C1742"/>
    <w:rsid w:val="001C41C5"/>
    <w:rsid w:val="001C433F"/>
    <w:rsid w:val="001C66B6"/>
    <w:rsid w:val="001D08F3"/>
    <w:rsid w:val="001D3B84"/>
    <w:rsid w:val="001D7719"/>
    <w:rsid w:val="001E01E7"/>
    <w:rsid w:val="001E0FC9"/>
    <w:rsid w:val="001E64A7"/>
    <w:rsid w:val="001F0E33"/>
    <w:rsid w:val="001F6B25"/>
    <w:rsid w:val="00200265"/>
    <w:rsid w:val="00206789"/>
    <w:rsid w:val="00230C2C"/>
    <w:rsid w:val="00231519"/>
    <w:rsid w:val="00233DB1"/>
    <w:rsid w:val="00235544"/>
    <w:rsid w:val="002362A1"/>
    <w:rsid w:val="002453FA"/>
    <w:rsid w:val="0024639F"/>
    <w:rsid w:val="002515DA"/>
    <w:rsid w:val="002554D2"/>
    <w:rsid w:val="002639A5"/>
    <w:rsid w:val="002649E4"/>
    <w:rsid w:val="002655AC"/>
    <w:rsid w:val="00274B66"/>
    <w:rsid w:val="002774BA"/>
    <w:rsid w:val="00286752"/>
    <w:rsid w:val="0029161D"/>
    <w:rsid w:val="00293050"/>
    <w:rsid w:val="002A1D70"/>
    <w:rsid w:val="002A2A64"/>
    <w:rsid w:val="002C0BA1"/>
    <w:rsid w:val="002C4B23"/>
    <w:rsid w:val="002D0D7E"/>
    <w:rsid w:val="002D6036"/>
    <w:rsid w:val="002E15DB"/>
    <w:rsid w:val="002F31A6"/>
    <w:rsid w:val="002F31B4"/>
    <w:rsid w:val="003008C6"/>
    <w:rsid w:val="00300BEB"/>
    <w:rsid w:val="00303D3E"/>
    <w:rsid w:val="003109DC"/>
    <w:rsid w:val="0031164F"/>
    <w:rsid w:val="00323AE6"/>
    <w:rsid w:val="003301F4"/>
    <w:rsid w:val="003312EB"/>
    <w:rsid w:val="00341B6B"/>
    <w:rsid w:val="00346CC0"/>
    <w:rsid w:val="00347CD3"/>
    <w:rsid w:val="00354A98"/>
    <w:rsid w:val="00355DF7"/>
    <w:rsid w:val="00357199"/>
    <w:rsid w:val="003602FE"/>
    <w:rsid w:val="00371588"/>
    <w:rsid w:val="00374E07"/>
    <w:rsid w:val="00376190"/>
    <w:rsid w:val="003764F5"/>
    <w:rsid w:val="00377610"/>
    <w:rsid w:val="00390E2F"/>
    <w:rsid w:val="00395019"/>
    <w:rsid w:val="003A0B80"/>
    <w:rsid w:val="003D7349"/>
    <w:rsid w:val="003E13A7"/>
    <w:rsid w:val="003E2F13"/>
    <w:rsid w:val="003E5740"/>
    <w:rsid w:val="003E7196"/>
    <w:rsid w:val="003F28CA"/>
    <w:rsid w:val="003F6377"/>
    <w:rsid w:val="004004B3"/>
    <w:rsid w:val="00402D1F"/>
    <w:rsid w:val="00424C4F"/>
    <w:rsid w:val="00441E85"/>
    <w:rsid w:val="00442FE9"/>
    <w:rsid w:val="00444A98"/>
    <w:rsid w:val="00444CA5"/>
    <w:rsid w:val="004620A1"/>
    <w:rsid w:val="00462A3D"/>
    <w:rsid w:val="004674EE"/>
    <w:rsid w:val="004941F2"/>
    <w:rsid w:val="004A1AE7"/>
    <w:rsid w:val="004A705D"/>
    <w:rsid w:val="004B65AD"/>
    <w:rsid w:val="004C7E81"/>
    <w:rsid w:val="004D2848"/>
    <w:rsid w:val="004D3B2C"/>
    <w:rsid w:val="004D5A1B"/>
    <w:rsid w:val="004E0983"/>
    <w:rsid w:val="004E13D6"/>
    <w:rsid w:val="004E331D"/>
    <w:rsid w:val="004E5FC7"/>
    <w:rsid w:val="004F2348"/>
    <w:rsid w:val="0050781E"/>
    <w:rsid w:val="005361FF"/>
    <w:rsid w:val="005373AA"/>
    <w:rsid w:val="00560FEC"/>
    <w:rsid w:val="00567E92"/>
    <w:rsid w:val="0057437C"/>
    <w:rsid w:val="00585054"/>
    <w:rsid w:val="00587F05"/>
    <w:rsid w:val="00592D0F"/>
    <w:rsid w:val="005935FF"/>
    <w:rsid w:val="00594693"/>
    <w:rsid w:val="0059647A"/>
    <w:rsid w:val="005A0212"/>
    <w:rsid w:val="005B6368"/>
    <w:rsid w:val="005C09F4"/>
    <w:rsid w:val="005C1091"/>
    <w:rsid w:val="005D04DF"/>
    <w:rsid w:val="005E00A4"/>
    <w:rsid w:val="005E1419"/>
    <w:rsid w:val="005E65AB"/>
    <w:rsid w:val="00626D3E"/>
    <w:rsid w:val="00651463"/>
    <w:rsid w:val="00651D63"/>
    <w:rsid w:val="00655737"/>
    <w:rsid w:val="00684DA5"/>
    <w:rsid w:val="00685B4C"/>
    <w:rsid w:val="0068689C"/>
    <w:rsid w:val="006A2489"/>
    <w:rsid w:val="006A4234"/>
    <w:rsid w:val="006A7972"/>
    <w:rsid w:val="006A7D9F"/>
    <w:rsid w:val="006B276E"/>
    <w:rsid w:val="006B4462"/>
    <w:rsid w:val="006C0342"/>
    <w:rsid w:val="006C41EF"/>
    <w:rsid w:val="006C47CF"/>
    <w:rsid w:val="006C7AD5"/>
    <w:rsid w:val="006D7B0F"/>
    <w:rsid w:val="006E005E"/>
    <w:rsid w:val="006E0967"/>
    <w:rsid w:val="006E76E1"/>
    <w:rsid w:val="00707593"/>
    <w:rsid w:val="0071022C"/>
    <w:rsid w:val="007223AC"/>
    <w:rsid w:val="00722557"/>
    <w:rsid w:val="00731F5C"/>
    <w:rsid w:val="007328B2"/>
    <w:rsid w:val="00734311"/>
    <w:rsid w:val="007357EC"/>
    <w:rsid w:val="00736AA5"/>
    <w:rsid w:val="00753FD7"/>
    <w:rsid w:val="00762904"/>
    <w:rsid w:val="00762B21"/>
    <w:rsid w:val="0076502A"/>
    <w:rsid w:val="0077198F"/>
    <w:rsid w:val="0077439C"/>
    <w:rsid w:val="0077630A"/>
    <w:rsid w:val="007766FC"/>
    <w:rsid w:val="0078182E"/>
    <w:rsid w:val="007854F5"/>
    <w:rsid w:val="007904A9"/>
    <w:rsid w:val="0079485D"/>
    <w:rsid w:val="007B18B8"/>
    <w:rsid w:val="007B1C9D"/>
    <w:rsid w:val="007B2F1A"/>
    <w:rsid w:val="007D1FE6"/>
    <w:rsid w:val="007D4E2F"/>
    <w:rsid w:val="007E4BC1"/>
    <w:rsid w:val="00801B1A"/>
    <w:rsid w:val="008049B9"/>
    <w:rsid w:val="00812106"/>
    <w:rsid w:val="00817528"/>
    <w:rsid w:val="00834577"/>
    <w:rsid w:val="00835AF6"/>
    <w:rsid w:val="008419D6"/>
    <w:rsid w:val="008506D6"/>
    <w:rsid w:val="00857FAD"/>
    <w:rsid w:val="00861732"/>
    <w:rsid w:val="0087483D"/>
    <w:rsid w:val="00884965"/>
    <w:rsid w:val="00895FF3"/>
    <w:rsid w:val="008A0464"/>
    <w:rsid w:val="008A6F72"/>
    <w:rsid w:val="008B0540"/>
    <w:rsid w:val="008B11BC"/>
    <w:rsid w:val="008C6E1F"/>
    <w:rsid w:val="008D658C"/>
    <w:rsid w:val="008E0D8D"/>
    <w:rsid w:val="008E5525"/>
    <w:rsid w:val="009041CD"/>
    <w:rsid w:val="00905C57"/>
    <w:rsid w:val="0090798C"/>
    <w:rsid w:val="009147FD"/>
    <w:rsid w:val="0091731F"/>
    <w:rsid w:val="00922292"/>
    <w:rsid w:val="00924C14"/>
    <w:rsid w:val="009367AD"/>
    <w:rsid w:val="00961CA2"/>
    <w:rsid w:val="00964833"/>
    <w:rsid w:val="00965ACE"/>
    <w:rsid w:val="00967485"/>
    <w:rsid w:val="00973754"/>
    <w:rsid w:val="00975ED6"/>
    <w:rsid w:val="00976FA1"/>
    <w:rsid w:val="00992DD4"/>
    <w:rsid w:val="009A3A3D"/>
    <w:rsid w:val="009A504B"/>
    <w:rsid w:val="009A7602"/>
    <w:rsid w:val="009B6072"/>
    <w:rsid w:val="009C6F4C"/>
    <w:rsid w:val="009E589E"/>
    <w:rsid w:val="009F48AC"/>
    <w:rsid w:val="00A02372"/>
    <w:rsid w:val="00A1527E"/>
    <w:rsid w:val="00A16791"/>
    <w:rsid w:val="00A1692E"/>
    <w:rsid w:val="00A21BC9"/>
    <w:rsid w:val="00A31B52"/>
    <w:rsid w:val="00A342C8"/>
    <w:rsid w:val="00A37B71"/>
    <w:rsid w:val="00A41A4D"/>
    <w:rsid w:val="00A44EF4"/>
    <w:rsid w:val="00A50B2A"/>
    <w:rsid w:val="00A614B0"/>
    <w:rsid w:val="00A65D8E"/>
    <w:rsid w:val="00A67544"/>
    <w:rsid w:val="00A9130C"/>
    <w:rsid w:val="00AA636F"/>
    <w:rsid w:val="00AA68AD"/>
    <w:rsid w:val="00AC08A5"/>
    <w:rsid w:val="00AC0BBF"/>
    <w:rsid w:val="00AC1F24"/>
    <w:rsid w:val="00AC2691"/>
    <w:rsid w:val="00AC299E"/>
    <w:rsid w:val="00AC5753"/>
    <w:rsid w:val="00AD1090"/>
    <w:rsid w:val="00AD39C6"/>
    <w:rsid w:val="00AD3B6C"/>
    <w:rsid w:val="00AD57BE"/>
    <w:rsid w:val="00AD5E2E"/>
    <w:rsid w:val="00AF2DF4"/>
    <w:rsid w:val="00B02249"/>
    <w:rsid w:val="00B13A46"/>
    <w:rsid w:val="00B13EAB"/>
    <w:rsid w:val="00B20669"/>
    <w:rsid w:val="00B22538"/>
    <w:rsid w:val="00B230A7"/>
    <w:rsid w:val="00B366F8"/>
    <w:rsid w:val="00B36CF4"/>
    <w:rsid w:val="00B424F0"/>
    <w:rsid w:val="00B468F7"/>
    <w:rsid w:val="00B53B1F"/>
    <w:rsid w:val="00B72136"/>
    <w:rsid w:val="00B97789"/>
    <w:rsid w:val="00BA4F13"/>
    <w:rsid w:val="00BA7259"/>
    <w:rsid w:val="00BA7958"/>
    <w:rsid w:val="00BB4A5F"/>
    <w:rsid w:val="00BB79FA"/>
    <w:rsid w:val="00BC5506"/>
    <w:rsid w:val="00BE41A3"/>
    <w:rsid w:val="00BE7D71"/>
    <w:rsid w:val="00BF7605"/>
    <w:rsid w:val="00C01344"/>
    <w:rsid w:val="00C0445E"/>
    <w:rsid w:val="00C10344"/>
    <w:rsid w:val="00C307D5"/>
    <w:rsid w:val="00C35BAC"/>
    <w:rsid w:val="00C3650F"/>
    <w:rsid w:val="00C47337"/>
    <w:rsid w:val="00C4743D"/>
    <w:rsid w:val="00C5407C"/>
    <w:rsid w:val="00C71FF3"/>
    <w:rsid w:val="00C74AED"/>
    <w:rsid w:val="00C75618"/>
    <w:rsid w:val="00C861B6"/>
    <w:rsid w:val="00C9146B"/>
    <w:rsid w:val="00CB22A7"/>
    <w:rsid w:val="00CB3740"/>
    <w:rsid w:val="00CB49CE"/>
    <w:rsid w:val="00CB7312"/>
    <w:rsid w:val="00CC16CB"/>
    <w:rsid w:val="00CC44A6"/>
    <w:rsid w:val="00CF75ED"/>
    <w:rsid w:val="00D03A9D"/>
    <w:rsid w:val="00D07176"/>
    <w:rsid w:val="00D07601"/>
    <w:rsid w:val="00D07D4B"/>
    <w:rsid w:val="00D10222"/>
    <w:rsid w:val="00D10B57"/>
    <w:rsid w:val="00D16085"/>
    <w:rsid w:val="00D236AA"/>
    <w:rsid w:val="00D26488"/>
    <w:rsid w:val="00D31342"/>
    <w:rsid w:val="00D3139B"/>
    <w:rsid w:val="00D33155"/>
    <w:rsid w:val="00D3446B"/>
    <w:rsid w:val="00D36A05"/>
    <w:rsid w:val="00D409FA"/>
    <w:rsid w:val="00D422FC"/>
    <w:rsid w:val="00D63E25"/>
    <w:rsid w:val="00D679C6"/>
    <w:rsid w:val="00D80A3E"/>
    <w:rsid w:val="00D81226"/>
    <w:rsid w:val="00D83A40"/>
    <w:rsid w:val="00D86587"/>
    <w:rsid w:val="00D865DF"/>
    <w:rsid w:val="00D9477E"/>
    <w:rsid w:val="00DA4544"/>
    <w:rsid w:val="00DA4C5C"/>
    <w:rsid w:val="00DB6771"/>
    <w:rsid w:val="00DD5BE2"/>
    <w:rsid w:val="00DD7E61"/>
    <w:rsid w:val="00DE48AF"/>
    <w:rsid w:val="00DE66E7"/>
    <w:rsid w:val="00DF4882"/>
    <w:rsid w:val="00DF71BF"/>
    <w:rsid w:val="00DF72CF"/>
    <w:rsid w:val="00E02E09"/>
    <w:rsid w:val="00E040C0"/>
    <w:rsid w:val="00E23B61"/>
    <w:rsid w:val="00E33958"/>
    <w:rsid w:val="00E3684A"/>
    <w:rsid w:val="00E3717A"/>
    <w:rsid w:val="00E401EE"/>
    <w:rsid w:val="00E54F0E"/>
    <w:rsid w:val="00E6630B"/>
    <w:rsid w:val="00E76157"/>
    <w:rsid w:val="00E850E9"/>
    <w:rsid w:val="00E87913"/>
    <w:rsid w:val="00E903E1"/>
    <w:rsid w:val="00E90F1F"/>
    <w:rsid w:val="00E929A0"/>
    <w:rsid w:val="00E9650B"/>
    <w:rsid w:val="00EB1B7C"/>
    <w:rsid w:val="00EC7D88"/>
    <w:rsid w:val="00ED4747"/>
    <w:rsid w:val="00EF53F4"/>
    <w:rsid w:val="00EF5FE9"/>
    <w:rsid w:val="00EF71E4"/>
    <w:rsid w:val="00F00135"/>
    <w:rsid w:val="00F04E38"/>
    <w:rsid w:val="00F124F5"/>
    <w:rsid w:val="00F20029"/>
    <w:rsid w:val="00F24452"/>
    <w:rsid w:val="00F25C04"/>
    <w:rsid w:val="00F30D52"/>
    <w:rsid w:val="00F32069"/>
    <w:rsid w:val="00F3396A"/>
    <w:rsid w:val="00F33A2B"/>
    <w:rsid w:val="00F51162"/>
    <w:rsid w:val="00F55C2D"/>
    <w:rsid w:val="00F6184D"/>
    <w:rsid w:val="00F62A46"/>
    <w:rsid w:val="00F62CCC"/>
    <w:rsid w:val="00F72B45"/>
    <w:rsid w:val="00F76212"/>
    <w:rsid w:val="00F95533"/>
    <w:rsid w:val="00F97BBE"/>
    <w:rsid w:val="00FA3F56"/>
    <w:rsid w:val="00FA4A72"/>
    <w:rsid w:val="00FA7E78"/>
    <w:rsid w:val="00FB0E29"/>
    <w:rsid w:val="00FD6787"/>
    <w:rsid w:val="00FE69A0"/>
    <w:rsid w:val="00FF1E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C717414"/>
  <w15:chartTrackingRefBased/>
  <w15:docId w15:val="{5E6AF4A5-A53C-4DA0-A7D2-463B8CA37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9" w:unhideWhenUsed="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62A1"/>
    <w:pPr>
      <w:keepLines/>
      <w:widowControl w:val="0"/>
      <w:spacing w:before="120" w:after="120"/>
      <w:jc w:val="both"/>
    </w:pPr>
    <w:rPr>
      <w:rFonts w:ascii="Calibri" w:eastAsia="Arial Unicode MS" w:hAnsi="Calibri" w:cs="Calibri"/>
      <w:spacing w:val="-2"/>
      <w:sz w:val="22"/>
    </w:rPr>
  </w:style>
  <w:style w:type="paragraph" w:styleId="Titre1">
    <w:name w:val="heading 1"/>
    <w:basedOn w:val="Normal"/>
    <w:next w:val="Normal"/>
    <w:link w:val="Titre1Car"/>
    <w:qFormat/>
    <w:rsid w:val="00DB6771"/>
    <w:pPr>
      <w:numPr>
        <w:numId w:val="31"/>
      </w:numPr>
      <w:spacing w:before="240"/>
      <w:outlineLvl w:val="0"/>
    </w:pPr>
    <w:rPr>
      <w:rFonts w:eastAsia="Times New Roman" w:cs="Times New Roman"/>
      <w:b/>
      <w:caps/>
      <w:color w:val="4F81BD"/>
      <w:sz w:val="24"/>
      <w:u w:val="words"/>
    </w:rPr>
  </w:style>
  <w:style w:type="paragraph" w:styleId="Titre2">
    <w:name w:val="heading 2"/>
    <w:basedOn w:val="Normal"/>
    <w:next w:val="Normal"/>
    <w:link w:val="Titre2Car"/>
    <w:qFormat/>
    <w:rsid w:val="00B13EAB"/>
    <w:pPr>
      <w:numPr>
        <w:ilvl w:val="1"/>
        <w:numId w:val="31"/>
      </w:numPr>
      <w:tabs>
        <w:tab w:val="left" w:pos="792"/>
      </w:tabs>
      <w:spacing w:before="240"/>
      <w:outlineLvl w:val="1"/>
    </w:pPr>
    <w:rPr>
      <w:b/>
      <w:i/>
      <w:u w:val="single"/>
    </w:rPr>
  </w:style>
  <w:style w:type="paragraph" w:styleId="Titre3">
    <w:name w:val="heading 3"/>
    <w:basedOn w:val="Normal"/>
    <w:next w:val="Normal"/>
    <w:link w:val="Titre3Car"/>
    <w:qFormat/>
    <w:rsid w:val="00B13EAB"/>
    <w:pPr>
      <w:keepNext/>
      <w:numPr>
        <w:ilvl w:val="2"/>
        <w:numId w:val="31"/>
      </w:numPr>
      <w:tabs>
        <w:tab w:val="left" w:pos="1224"/>
      </w:tabs>
      <w:spacing w:after="60"/>
      <w:outlineLvl w:val="2"/>
    </w:pPr>
    <w:rPr>
      <w:rFonts w:cs="font1217"/>
      <w:b/>
      <w:i/>
      <w:color w:val="4F81BD"/>
    </w:rPr>
  </w:style>
  <w:style w:type="paragraph" w:styleId="Titre4">
    <w:name w:val="heading 4"/>
    <w:basedOn w:val="Normal"/>
    <w:next w:val="Normal"/>
    <w:link w:val="Titre4Car"/>
    <w:qFormat/>
    <w:rsid w:val="00B13EAB"/>
    <w:pPr>
      <w:numPr>
        <w:ilvl w:val="3"/>
        <w:numId w:val="31"/>
      </w:numPr>
      <w:tabs>
        <w:tab w:val="left" w:pos="1728"/>
      </w:tabs>
      <w:outlineLvl w:val="3"/>
    </w:pPr>
    <w:rPr>
      <w:rFonts w:eastAsia="Times New Roman" w:cs="Times New Roman"/>
      <w:i/>
      <w:u w:val="single"/>
    </w:rPr>
  </w:style>
  <w:style w:type="paragraph" w:styleId="Titre5">
    <w:name w:val="heading 5"/>
    <w:basedOn w:val="Normal"/>
    <w:next w:val="Normal"/>
    <w:link w:val="Titre5Car"/>
    <w:qFormat/>
    <w:rsid w:val="00B13EAB"/>
    <w:pPr>
      <w:numPr>
        <w:ilvl w:val="4"/>
        <w:numId w:val="31"/>
      </w:numPr>
      <w:tabs>
        <w:tab w:val="left" w:pos="0"/>
        <w:tab w:val="left" w:pos="720"/>
        <w:tab w:val="left" w:pos="1440"/>
        <w:tab w:val="left" w:pos="2160"/>
        <w:tab w:val="left" w:pos="2880"/>
        <w:tab w:val="left" w:pos="3600"/>
        <w:tab w:val="left" w:pos="4320"/>
        <w:tab w:val="left" w:pos="5046"/>
        <w:tab w:val="left" w:pos="5783"/>
        <w:tab w:val="left" w:pos="6480"/>
      </w:tabs>
      <w:suppressAutoHyphens/>
      <w:outlineLvl w:val="4"/>
    </w:pPr>
    <w:rPr>
      <w:rFonts w:eastAsia="Times New Roman" w:cs="Times New Roman"/>
      <w:spacing w:val="-3"/>
      <w:sz w:val="24"/>
    </w:rPr>
  </w:style>
  <w:style w:type="paragraph" w:styleId="Titre6">
    <w:name w:val="heading 6"/>
    <w:basedOn w:val="Normal"/>
    <w:next w:val="Normal"/>
    <w:link w:val="Titre6Car"/>
    <w:qFormat/>
    <w:rsid w:val="00B13EAB"/>
    <w:pPr>
      <w:numPr>
        <w:ilvl w:val="5"/>
        <w:numId w:val="31"/>
      </w:numPr>
      <w:outlineLvl w:val="5"/>
    </w:pPr>
    <w:rPr>
      <w:rFonts w:cs="font1217"/>
      <w:i/>
    </w:rPr>
  </w:style>
  <w:style w:type="paragraph" w:styleId="Titre8">
    <w:name w:val="heading 8"/>
    <w:basedOn w:val="Normal"/>
    <w:next w:val="Normal"/>
    <w:link w:val="Titre8Car"/>
    <w:uiPriority w:val="9"/>
    <w:qFormat/>
    <w:rsid w:val="00B13EAB"/>
    <w:pPr>
      <w:numPr>
        <w:ilvl w:val="7"/>
        <w:numId w:val="31"/>
      </w:numPr>
      <w:tabs>
        <w:tab w:val="center" w:pos="4318"/>
      </w:tabs>
      <w:jc w:val="center"/>
      <w:outlineLvl w:val="7"/>
    </w:pPr>
    <w:rPr>
      <w:rFonts w:eastAsia="Times New Roman" w:cs="Times New Roman"/>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customStyle="1" w:styleId="Titre2Car">
    <w:name w:val="Titre 2 Car"/>
    <w:link w:val="Titre2"/>
    <w:rsid w:val="00B13EAB"/>
    <w:rPr>
      <w:rFonts w:ascii="Calibri" w:eastAsia="Arial Unicode MS" w:hAnsi="Calibri" w:cs="Calibri"/>
      <w:b/>
      <w:i/>
      <w:spacing w:val="-2"/>
      <w:sz w:val="22"/>
      <w:u w:val="single"/>
    </w:rPr>
  </w:style>
  <w:style w:type="character" w:customStyle="1" w:styleId="Titre1Car">
    <w:name w:val="Titre 1 Car"/>
    <w:link w:val="Titre1"/>
    <w:rsid w:val="00DB6771"/>
    <w:rPr>
      <w:rFonts w:ascii="Calibri" w:hAnsi="Calibri"/>
      <w:b/>
      <w:caps/>
      <w:color w:val="4F81BD"/>
      <w:spacing w:val="-2"/>
      <w:sz w:val="24"/>
      <w:u w:val="words"/>
    </w:rPr>
  </w:style>
  <w:style w:type="character" w:customStyle="1" w:styleId="En-tteCar">
    <w:name w:val="En-tête Car"/>
    <w:rPr>
      <w:rFonts w:ascii="Times New Roman" w:eastAsia="Times New Roman" w:hAnsi="Times New Roman" w:cs="Times New Roman"/>
      <w:sz w:val="20"/>
      <w:szCs w:val="20"/>
      <w:lang w:eastAsia="fr-FR"/>
    </w:rPr>
  </w:style>
  <w:style w:type="character" w:customStyle="1" w:styleId="CorpsdetexteCar">
    <w:name w:val="Corps de texte Car"/>
    <w:rPr>
      <w:rFonts w:ascii="Courier" w:eastAsia="Times New Roman" w:hAnsi="Courier" w:cs="Times New Roman"/>
      <w:spacing w:val="-2"/>
      <w:sz w:val="20"/>
      <w:szCs w:val="20"/>
      <w:lang w:eastAsia="fr-FR"/>
    </w:rPr>
  </w:style>
  <w:style w:type="character" w:customStyle="1" w:styleId="RetraitcorpsdetexteCar">
    <w:name w:val="Retrait corps de texte Car"/>
    <w:rPr>
      <w:rFonts w:ascii="CG Times" w:eastAsia="Times New Roman" w:hAnsi="CG Times" w:cs="Times New Roman"/>
      <w:sz w:val="24"/>
      <w:szCs w:val="20"/>
      <w:lang w:eastAsia="fr-FR"/>
    </w:rPr>
  </w:style>
  <w:style w:type="character" w:customStyle="1" w:styleId="Corpsdetexte2Car">
    <w:name w:val="Corps de texte 2 Car"/>
    <w:rPr>
      <w:rFonts w:ascii="Times New Roman" w:eastAsia="Times New Roman" w:hAnsi="Times New Roman" w:cs="Times New Roman"/>
      <w:sz w:val="20"/>
      <w:szCs w:val="20"/>
      <w:lang w:eastAsia="fr-FR"/>
    </w:rPr>
  </w:style>
  <w:style w:type="character" w:customStyle="1" w:styleId="Titre6Car">
    <w:name w:val="Titre 6 Car"/>
    <w:link w:val="Titre6"/>
    <w:rsid w:val="00B13EAB"/>
    <w:rPr>
      <w:rFonts w:ascii="Calibri" w:eastAsia="Arial Unicode MS" w:hAnsi="Calibri" w:cs="font1217"/>
      <w:i/>
      <w:spacing w:val="-2"/>
      <w:sz w:val="22"/>
    </w:rPr>
  </w:style>
  <w:style w:type="character" w:customStyle="1" w:styleId="Titre3Car">
    <w:name w:val="Titre 3 Car"/>
    <w:link w:val="Titre3"/>
    <w:rsid w:val="00B13EAB"/>
    <w:rPr>
      <w:rFonts w:ascii="Calibri" w:eastAsia="Arial Unicode MS" w:hAnsi="Calibri" w:cs="font1217"/>
      <w:b/>
      <w:i/>
      <w:color w:val="4F81BD"/>
      <w:spacing w:val="-2"/>
      <w:sz w:val="22"/>
    </w:rPr>
  </w:style>
  <w:style w:type="character" w:customStyle="1" w:styleId="PieddepageCar">
    <w:name w:val="Pied de page Car"/>
    <w:basedOn w:val="Policepardfaut1"/>
    <w:uiPriority w:val="99"/>
  </w:style>
  <w:style w:type="character" w:customStyle="1" w:styleId="TextedebullesCar">
    <w:name w:val="Texte de bulles Car"/>
    <w:rPr>
      <w:rFonts w:ascii="Tahoma" w:hAnsi="Tahoma" w:cs="Tahoma"/>
      <w:sz w:val="16"/>
      <w:szCs w:val="16"/>
    </w:rPr>
  </w:style>
  <w:style w:type="character" w:customStyle="1" w:styleId="ListLabel1">
    <w:name w:val="ListLabel 1"/>
    <w:rPr>
      <w:sz w:val="28"/>
      <w:szCs w:val="28"/>
    </w:rPr>
  </w:style>
  <w:style w:type="character" w:customStyle="1" w:styleId="ListLabel2">
    <w:name w:val="ListLabel 2"/>
    <w:rPr>
      <w:sz w:val="24"/>
      <w:szCs w:val="24"/>
    </w:rPr>
  </w:style>
  <w:style w:type="character" w:customStyle="1" w:styleId="ListLabel3">
    <w:name w:val="ListLabel 3"/>
    <w:rPr>
      <w:rFonts w:eastAsia="Times New Roman" w:cs="Arial"/>
    </w:rPr>
  </w:style>
  <w:style w:type="character" w:customStyle="1" w:styleId="ListLabel4">
    <w:name w:val="ListLabel 4"/>
    <w:rPr>
      <w:rFonts w:cs="Courier New"/>
    </w:rPr>
  </w:style>
  <w:style w:type="character" w:customStyle="1" w:styleId="ListLabel5">
    <w:name w:val="ListLabel 5"/>
    <w:rPr>
      <w:i/>
    </w:rPr>
  </w:style>
  <w:style w:type="character" w:customStyle="1" w:styleId="ListLabel6">
    <w:name w:val="ListLabel 6"/>
    <w:rPr>
      <w:rFonts w:eastAsia="Calibri" w:cs="Times New Roman"/>
    </w:rPr>
  </w:style>
  <w:style w:type="paragraph" w:customStyle="1" w:styleId="Heading">
    <w:name w:val="Heading"/>
    <w:basedOn w:val="Normal"/>
    <w:next w:val="Corpsdetexte"/>
    <w:pPr>
      <w:keepNext/>
      <w:spacing w:before="240"/>
    </w:pPr>
    <w:rPr>
      <w:rFonts w:ascii="Arial" w:hAnsi="Arial" w:cs="Mangal"/>
      <w:sz w:val="28"/>
      <w:szCs w:val="28"/>
    </w:rPr>
  </w:style>
  <w:style w:type="paragraph" w:styleId="Corpsdetexte">
    <w:name w:val="Body Text"/>
    <w:basedOn w:val="Normal"/>
    <w:pPr>
      <w:tabs>
        <w:tab w:val="left" w:pos="0"/>
        <w:tab w:val="left" w:pos="564"/>
        <w:tab w:val="left" w:pos="992"/>
        <w:tab w:val="left" w:pos="1848"/>
        <w:tab w:val="left" w:pos="2502"/>
        <w:tab w:val="left" w:pos="3156"/>
        <w:tab w:val="left" w:pos="3810"/>
        <w:tab w:val="left" w:pos="4422"/>
        <w:tab w:val="left" w:pos="5118"/>
        <w:tab w:val="left" w:pos="6252"/>
        <w:tab w:val="center" w:pos="7080"/>
        <w:tab w:val="left" w:pos="7200"/>
      </w:tabs>
      <w:suppressAutoHyphens/>
    </w:pPr>
    <w:rPr>
      <w:rFonts w:ascii="Courier" w:eastAsia="Times New Roman" w:hAnsi="Courier" w:cs="Times New Roman"/>
      <w:sz w:val="20"/>
    </w:rPr>
  </w:style>
  <w:style w:type="paragraph" w:styleId="Liste">
    <w:name w:val="List"/>
    <w:basedOn w:val="Corpsdetexte"/>
    <w:rPr>
      <w:rFonts w:cs="Mangal"/>
    </w:rPr>
  </w:style>
  <w:style w:type="paragraph" w:styleId="Lgende">
    <w:name w:val="caption"/>
    <w:basedOn w:val="Normal"/>
    <w:next w:val="Normal"/>
    <w:uiPriority w:val="35"/>
    <w:unhideWhenUsed/>
    <w:qFormat/>
    <w:rsid w:val="00B13EAB"/>
    <w:pPr>
      <w:spacing w:before="0" w:after="200"/>
    </w:pPr>
    <w:rPr>
      <w:rFonts w:cs="Mangal"/>
      <w:b/>
      <w:bCs/>
      <w:color w:val="4F81BD"/>
      <w:sz w:val="18"/>
      <w:szCs w:val="18"/>
    </w:rPr>
  </w:style>
  <w:style w:type="paragraph" w:customStyle="1" w:styleId="Index">
    <w:name w:val="Index"/>
    <w:basedOn w:val="Normal"/>
    <w:pPr>
      <w:suppressLineNumbers/>
    </w:pPr>
    <w:rPr>
      <w:rFonts w:cs="Mangal"/>
    </w:rPr>
  </w:style>
  <w:style w:type="paragraph" w:customStyle="1" w:styleId="Paragraphedeliste1">
    <w:name w:val="Paragraphe de liste1"/>
    <w:basedOn w:val="Normal"/>
    <w:pPr>
      <w:spacing w:before="0" w:after="0"/>
      <w:ind w:left="720"/>
      <w:contextualSpacing/>
    </w:pPr>
  </w:style>
  <w:style w:type="paragraph" w:styleId="En-tte">
    <w:name w:val="header"/>
    <w:basedOn w:val="Normal"/>
    <w:pPr>
      <w:suppressLineNumbers/>
      <w:tabs>
        <w:tab w:val="center" w:pos="4536"/>
        <w:tab w:val="right" w:pos="9072"/>
      </w:tabs>
    </w:pPr>
    <w:rPr>
      <w:rFonts w:ascii="Times New Roman" w:eastAsia="Times New Roman" w:hAnsi="Times New Roman" w:cs="Times New Roman"/>
      <w:sz w:val="20"/>
    </w:rPr>
  </w:style>
  <w:style w:type="paragraph" w:customStyle="1" w:styleId="BodyText21">
    <w:name w:val="Body Text 21"/>
    <w:basedOn w:val="Normal"/>
    <w:pPr>
      <w:tabs>
        <w:tab w:val="left" w:pos="850"/>
        <w:tab w:val="left" w:pos="1418"/>
        <w:tab w:val="left" w:pos="1984"/>
        <w:tab w:val="left" w:pos="3118"/>
        <w:tab w:val="left" w:pos="4252"/>
        <w:tab w:val="left" w:pos="5386"/>
        <w:tab w:val="center" w:pos="6519"/>
      </w:tabs>
      <w:suppressAutoHyphens/>
    </w:pPr>
    <w:rPr>
      <w:rFonts w:ascii="CG Times" w:eastAsia="Times New Roman" w:hAnsi="CG Times" w:cs="Times New Roman"/>
      <w:sz w:val="20"/>
    </w:rPr>
  </w:style>
  <w:style w:type="paragraph" w:customStyle="1" w:styleId="-macromarchs">
    <w:name w:val="-&gt; macro marchés"/>
    <w:pPr>
      <w:widowControl w:val="0"/>
      <w:tabs>
        <w:tab w:val="left" w:pos="851"/>
        <w:tab w:val="left" w:pos="1419"/>
        <w:tab w:val="left" w:pos="1985"/>
        <w:tab w:val="left" w:pos="3119"/>
        <w:tab w:val="left" w:pos="4253"/>
        <w:tab w:val="left" w:pos="5387"/>
        <w:tab w:val="center" w:pos="6520"/>
      </w:tabs>
      <w:suppressAutoHyphens/>
    </w:pPr>
    <w:rPr>
      <w:rFonts w:ascii="CG Times" w:hAnsi="CG Times"/>
      <w:kern w:val="1"/>
      <w:lang w:val="en-US"/>
    </w:rPr>
  </w:style>
  <w:style w:type="paragraph" w:styleId="Retraitcorpsdetexte">
    <w:name w:val="Body Text Indent"/>
    <w:basedOn w:val="Normal"/>
    <w:pPr>
      <w:ind w:left="283"/>
    </w:pPr>
    <w:rPr>
      <w:rFonts w:ascii="CG Times" w:eastAsia="Times New Roman" w:hAnsi="CG Times" w:cs="Times New Roman"/>
      <w:sz w:val="24"/>
    </w:rPr>
  </w:style>
  <w:style w:type="paragraph" w:customStyle="1" w:styleId="Corpsdetexte21">
    <w:name w:val="Corps de texte 21"/>
    <w:basedOn w:val="Normal"/>
    <w:p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s>
      <w:ind w:right="-306"/>
    </w:pPr>
    <w:rPr>
      <w:rFonts w:ascii="Times New Roman" w:eastAsia="Times New Roman" w:hAnsi="Times New Roman" w:cs="Times New Roman"/>
      <w:sz w:val="20"/>
    </w:rPr>
  </w:style>
  <w:style w:type="paragraph" w:customStyle="1" w:styleId="-macromarchs1">
    <w:name w:val="-&gt; macro marchés1"/>
    <w:qFormat/>
    <w:pPr>
      <w:widowControl w:val="0"/>
      <w:tabs>
        <w:tab w:val="left" w:pos="0"/>
        <w:tab w:val="left" w:pos="850"/>
        <w:tab w:val="left" w:pos="1418"/>
        <w:tab w:val="left" w:pos="1984"/>
        <w:tab w:val="left" w:pos="3118"/>
        <w:tab w:val="left" w:pos="4252"/>
        <w:tab w:val="left" w:pos="5386"/>
        <w:tab w:val="center" w:pos="6519"/>
        <w:tab w:val="left" w:pos="7200"/>
      </w:tabs>
      <w:suppressAutoHyphens/>
    </w:pPr>
    <w:rPr>
      <w:rFonts w:ascii="Courier" w:hAnsi="Courier"/>
      <w:kern w:val="1"/>
      <w:lang w:val="en-US"/>
    </w:rPr>
  </w:style>
  <w:style w:type="paragraph" w:styleId="Pieddepage">
    <w:name w:val="footer"/>
    <w:basedOn w:val="Normal"/>
    <w:uiPriority w:val="99"/>
    <w:pPr>
      <w:suppressLineNumbers/>
      <w:tabs>
        <w:tab w:val="center" w:pos="4536"/>
        <w:tab w:val="right" w:pos="9072"/>
      </w:tabs>
    </w:pPr>
  </w:style>
  <w:style w:type="paragraph" w:customStyle="1" w:styleId="Textedebulles1">
    <w:name w:val="Texte de bulles1"/>
    <w:basedOn w:val="Normal"/>
    <w:rPr>
      <w:rFonts w:ascii="Tahoma" w:hAnsi="Tahoma" w:cs="Tahoma"/>
      <w:sz w:val="16"/>
      <w:szCs w:val="16"/>
    </w:rPr>
  </w:style>
  <w:style w:type="paragraph" w:customStyle="1" w:styleId="TITRE1bleu">
    <w:name w:val="TITRE 1 bleu"/>
    <w:basedOn w:val="Titre1"/>
    <w:link w:val="TITRE1bleuCar"/>
    <w:rsid w:val="008C6E1F"/>
    <w:pPr>
      <w:jc w:val="left"/>
    </w:pPr>
    <w:rPr>
      <w:color w:val="1F497D"/>
      <w:sz w:val="22"/>
      <w:szCs w:val="22"/>
    </w:rPr>
  </w:style>
  <w:style w:type="paragraph" w:styleId="En-ttedetabledesmatires">
    <w:name w:val="TOC Heading"/>
    <w:basedOn w:val="Titre1"/>
    <w:next w:val="Normal"/>
    <w:uiPriority w:val="39"/>
    <w:unhideWhenUsed/>
    <w:qFormat/>
    <w:rsid w:val="00B13EAB"/>
    <w:pPr>
      <w:numPr>
        <w:numId w:val="0"/>
      </w:numPr>
      <w:spacing w:before="480" w:after="0" w:line="276" w:lineRule="auto"/>
      <w:jc w:val="left"/>
      <w:outlineLvl w:val="9"/>
    </w:pPr>
    <w:rPr>
      <w:rFonts w:ascii="Cambria" w:hAnsi="Cambria"/>
      <w:bCs/>
      <w:caps w:val="0"/>
      <w:color w:val="365F91"/>
      <w:sz w:val="28"/>
      <w:szCs w:val="28"/>
      <w:u w:val="none"/>
      <w:lang w:eastAsia="en-US"/>
    </w:rPr>
  </w:style>
  <w:style w:type="character" w:customStyle="1" w:styleId="Titre1Car1">
    <w:name w:val="Titre 1 Car1"/>
    <w:rsid w:val="008C6E1F"/>
    <w:rPr>
      <w:b/>
      <w:kern w:val="1"/>
    </w:rPr>
  </w:style>
  <w:style w:type="character" w:customStyle="1" w:styleId="TITRE1bleuCar">
    <w:name w:val="TITRE 1 bleu Car"/>
    <w:basedOn w:val="Titre1Car1"/>
    <w:link w:val="TITRE1bleu"/>
    <w:rsid w:val="008C6E1F"/>
    <w:rPr>
      <w:b/>
      <w:kern w:val="1"/>
    </w:rPr>
  </w:style>
  <w:style w:type="paragraph" w:styleId="TM1">
    <w:name w:val="toc 1"/>
    <w:aliases w:val="Titre premier"/>
    <w:basedOn w:val="Normal"/>
    <w:next w:val="Normal"/>
    <w:autoRedefine/>
    <w:uiPriority w:val="39"/>
    <w:qFormat/>
    <w:rsid w:val="00E3717A"/>
    <w:pPr>
      <w:tabs>
        <w:tab w:val="left" w:pos="660"/>
        <w:tab w:val="left" w:pos="1134"/>
        <w:tab w:val="right" w:leader="dot" w:pos="9498"/>
      </w:tabs>
      <w:spacing w:after="0"/>
      <w:ind w:right="-1"/>
    </w:pPr>
    <w:rPr>
      <w:b/>
      <w:caps/>
      <w:noProof/>
      <w:color w:val="4F81BD"/>
      <w:sz w:val="24"/>
      <w:szCs w:val="24"/>
    </w:rPr>
  </w:style>
  <w:style w:type="paragraph" w:styleId="TM2">
    <w:name w:val="toc 2"/>
    <w:basedOn w:val="Normal"/>
    <w:next w:val="Normal"/>
    <w:autoRedefine/>
    <w:uiPriority w:val="39"/>
    <w:qFormat/>
    <w:rsid w:val="00B13EAB"/>
    <w:pPr>
      <w:tabs>
        <w:tab w:val="left" w:pos="709"/>
        <w:tab w:val="right" w:leader="dot" w:pos="9498"/>
      </w:tabs>
      <w:spacing w:after="0"/>
      <w:ind w:right="284"/>
    </w:pPr>
    <w:rPr>
      <w:b/>
      <w:noProof/>
    </w:rPr>
  </w:style>
  <w:style w:type="paragraph" w:styleId="TM3">
    <w:name w:val="toc 3"/>
    <w:basedOn w:val="Normal"/>
    <w:next w:val="Normal"/>
    <w:autoRedefine/>
    <w:uiPriority w:val="39"/>
    <w:qFormat/>
    <w:rsid w:val="00B13EAB"/>
    <w:pPr>
      <w:tabs>
        <w:tab w:val="left" w:pos="851"/>
        <w:tab w:val="right" w:leader="dot" w:pos="9498"/>
      </w:tabs>
      <w:contextualSpacing/>
    </w:pPr>
    <w:rPr>
      <w:b/>
      <w:i/>
      <w:noProof/>
      <w:color w:val="4F81BD"/>
    </w:rPr>
  </w:style>
  <w:style w:type="character" w:styleId="Lienhypertexte">
    <w:name w:val="Hyperlink"/>
    <w:uiPriority w:val="99"/>
    <w:unhideWhenUsed/>
    <w:rsid w:val="004E5FC7"/>
    <w:rPr>
      <w:color w:val="0000FF"/>
      <w:u w:val="single"/>
    </w:rPr>
  </w:style>
  <w:style w:type="paragraph" w:styleId="Textedebulles">
    <w:name w:val="Balloon Text"/>
    <w:basedOn w:val="Normal"/>
    <w:link w:val="TextedebullesCar1"/>
    <w:uiPriority w:val="99"/>
    <w:semiHidden/>
    <w:unhideWhenUsed/>
    <w:rsid w:val="00D07601"/>
    <w:rPr>
      <w:rFonts w:ascii="Tahoma" w:hAnsi="Tahoma" w:cs="Tahoma"/>
      <w:sz w:val="16"/>
      <w:szCs w:val="16"/>
    </w:rPr>
  </w:style>
  <w:style w:type="character" w:customStyle="1" w:styleId="TextedebullesCar1">
    <w:name w:val="Texte de bulles Car1"/>
    <w:link w:val="Textedebulles"/>
    <w:uiPriority w:val="99"/>
    <w:semiHidden/>
    <w:rsid w:val="00D07601"/>
    <w:rPr>
      <w:rFonts w:ascii="Tahoma" w:eastAsia="Arial Unicode MS" w:hAnsi="Tahoma" w:cs="Tahoma"/>
      <w:kern w:val="1"/>
      <w:sz w:val="16"/>
      <w:szCs w:val="16"/>
      <w:lang w:eastAsia="en-US"/>
    </w:rPr>
  </w:style>
  <w:style w:type="paragraph" w:styleId="Paragraphedeliste">
    <w:name w:val="List Paragraph"/>
    <w:basedOn w:val="Normal"/>
    <w:link w:val="ParagraphedelisteCar"/>
    <w:qFormat/>
    <w:rsid w:val="00B13EAB"/>
    <w:pPr>
      <w:ind w:left="708"/>
    </w:pPr>
    <w:rPr>
      <w:rFonts w:eastAsia="Times New Roman" w:cs="Times New Roman"/>
    </w:rPr>
  </w:style>
  <w:style w:type="paragraph" w:customStyle="1" w:styleId="Default">
    <w:name w:val="Default"/>
    <w:rsid w:val="00FA4A72"/>
    <w:pPr>
      <w:autoSpaceDE w:val="0"/>
      <w:autoSpaceDN w:val="0"/>
      <w:adjustRightInd w:val="0"/>
    </w:pPr>
    <w:rPr>
      <w:color w:val="000000"/>
      <w:sz w:val="24"/>
      <w:szCs w:val="24"/>
    </w:rPr>
  </w:style>
  <w:style w:type="paragraph" w:customStyle="1" w:styleId="-macromarchs0">
    <w:name w:val="-&gt; macro marchÀ)Às"/>
    <w:rsid w:val="005D04DF"/>
    <w:pPr>
      <w:tabs>
        <w:tab w:val="left" w:pos="850"/>
        <w:tab w:val="left" w:pos="1418"/>
        <w:tab w:val="left" w:pos="1984"/>
        <w:tab w:val="left" w:pos="3118"/>
        <w:tab w:val="left" w:pos="4252"/>
        <w:tab w:val="left" w:pos="5386"/>
        <w:tab w:val="center" w:pos="6519"/>
      </w:tabs>
      <w:suppressAutoHyphens/>
    </w:pPr>
    <w:rPr>
      <w:rFonts w:ascii="Modern" w:hAnsi="Modern"/>
      <w:sz w:val="22"/>
      <w:szCs w:val="22"/>
      <w:lang w:val="en-US"/>
    </w:rPr>
  </w:style>
  <w:style w:type="paragraph" w:customStyle="1" w:styleId="-macromarchs2">
    <w:name w:val="-&gt; macro marchÀ)Às"/>
    <w:rsid w:val="002F31B4"/>
    <w:pPr>
      <w:tabs>
        <w:tab w:val="left" w:pos="850"/>
        <w:tab w:val="left" w:pos="1418"/>
        <w:tab w:val="left" w:pos="1984"/>
        <w:tab w:val="left" w:pos="3118"/>
        <w:tab w:val="left" w:pos="4252"/>
        <w:tab w:val="left" w:pos="5386"/>
        <w:tab w:val="center" w:pos="6519"/>
      </w:tabs>
      <w:suppressAutoHyphens/>
    </w:pPr>
    <w:rPr>
      <w:rFonts w:ascii="Modern" w:hAnsi="Modern"/>
      <w:sz w:val="22"/>
      <w:szCs w:val="22"/>
      <w:lang w:val="en-US"/>
    </w:rPr>
  </w:style>
  <w:style w:type="character" w:customStyle="1" w:styleId="ParagraphedelisteCar">
    <w:name w:val="Paragraphe de liste Car"/>
    <w:link w:val="Paragraphedeliste"/>
    <w:qFormat/>
    <w:locked/>
    <w:rsid w:val="002F31B4"/>
    <w:rPr>
      <w:rFonts w:ascii="Calibri" w:hAnsi="Calibri"/>
      <w:spacing w:val="-2"/>
      <w:sz w:val="22"/>
    </w:rPr>
  </w:style>
  <w:style w:type="paragraph" w:customStyle="1" w:styleId="Puce">
    <w:name w:val="Puce"/>
    <w:basedOn w:val="Normal"/>
    <w:qFormat/>
    <w:rsid w:val="00DB6771"/>
    <w:pPr>
      <w:numPr>
        <w:ilvl w:val="3"/>
        <w:numId w:val="18"/>
      </w:numPr>
      <w:ind w:left="786"/>
    </w:pPr>
  </w:style>
  <w:style w:type="paragraph" w:customStyle="1" w:styleId="Paragraphe">
    <w:name w:val="Paragraphe"/>
    <w:basedOn w:val="Corpsdetexte2"/>
    <w:qFormat/>
    <w:rsid w:val="00B13EAB"/>
    <w:pPr>
      <w:numPr>
        <w:numId w:val="34"/>
      </w:numPr>
      <w:tabs>
        <w:tab w:val="left" w:pos="454"/>
      </w:tabs>
      <w:spacing w:line="240" w:lineRule="auto"/>
    </w:pPr>
    <w:rPr>
      <w:rFonts w:eastAsia="Times New Roman" w:cs="Times New Roman"/>
    </w:rPr>
  </w:style>
  <w:style w:type="paragraph" w:styleId="Corpsdetexte2">
    <w:name w:val="Body Text 2"/>
    <w:basedOn w:val="Normal"/>
    <w:link w:val="Corpsdetexte2Car1"/>
    <w:uiPriority w:val="99"/>
    <w:semiHidden/>
    <w:unhideWhenUsed/>
    <w:rsid w:val="00B13EAB"/>
    <w:pPr>
      <w:spacing w:line="480" w:lineRule="auto"/>
    </w:pPr>
  </w:style>
  <w:style w:type="character" w:customStyle="1" w:styleId="Corpsdetexte2Car1">
    <w:name w:val="Corps de texte 2 Car1"/>
    <w:link w:val="Corpsdetexte2"/>
    <w:uiPriority w:val="99"/>
    <w:semiHidden/>
    <w:rsid w:val="00B13EAB"/>
    <w:rPr>
      <w:rFonts w:ascii="Calibri" w:eastAsia="Arial Unicode MS" w:hAnsi="Calibri" w:cs="Calibri"/>
      <w:kern w:val="1"/>
      <w:sz w:val="22"/>
      <w:szCs w:val="22"/>
      <w:lang w:eastAsia="en-US"/>
    </w:rPr>
  </w:style>
  <w:style w:type="character" w:customStyle="1" w:styleId="Titre4Car">
    <w:name w:val="Titre 4 Car"/>
    <w:link w:val="Titre4"/>
    <w:rsid w:val="00B13EAB"/>
    <w:rPr>
      <w:rFonts w:ascii="Calibri" w:hAnsi="Calibri"/>
      <w:i/>
      <w:spacing w:val="-2"/>
      <w:sz w:val="22"/>
      <w:u w:val="single"/>
    </w:rPr>
  </w:style>
  <w:style w:type="character" w:customStyle="1" w:styleId="Titre5Car">
    <w:name w:val="Titre 5 Car"/>
    <w:link w:val="Titre5"/>
    <w:rsid w:val="00B13EAB"/>
    <w:rPr>
      <w:rFonts w:ascii="Calibri" w:hAnsi="Calibri"/>
      <w:spacing w:val="-3"/>
      <w:sz w:val="24"/>
    </w:rPr>
  </w:style>
  <w:style w:type="character" w:customStyle="1" w:styleId="Titre8Car">
    <w:name w:val="Titre 8 Car"/>
    <w:link w:val="Titre8"/>
    <w:uiPriority w:val="9"/>
    <w:rsid w:val="00B13EAB"/>
    <w:rPr>
      <w:rFonts w:ascii="Calibri" w:hAnsi="Calibri"/>
      <w:b/>
      <w:spacing w:val="-2"/>
      <w:sz w:val="24"/>
    </w:rPr>
  </w:style>
  <w:style w:type="paragraph" w:styleId="TM4">
    <w:name w:val="toc 4"/>
    <w:basedOn w:val="Normal"/>
    <w:next w:val="Normal"/>
    <w:autoRedefine/>
    <w:uiPriority w:val="39"/>
    <w:semiHidden/>
    <w:unhideWhenUsed/>
    <w:qFormat/>
    <w:rsid w:val="00B13EAB"/>
    <w:pPr>
      <w:tabs>
        <w:tab w:val="left" w:pos="1134"/>
        <w:tab w:val="right" w:leader="dot" w:pos="9498"/>
      </w:tabs>
      <w:contextualSpacing/>
    </w:pPr>
    <w:rPr>
      <w:rFonts w:eastAsia="Times New Roman" w:cs="Times New Roman"/>
      <w:i/>
      <w:noProof/>
    </w:rPr>
  </w:style>
  <w:style w:type="paragraph" w:styleId="Titre">
    <w:name w:val="Title"/>
    <w:basedOn w:val="Normal"/>
    <w:link w:val="TitreCar"/>
    <w:qFormat/>
    <w:rsid w:val="00DB6771"/>
    <w:pPr>
      <w:tabs>
        <w:tab w:val="left" w:pos="454"/>
      </w:tabs>
      <w:jc w:val="center"/>
    </w:pPr>
    <w:rPr>
      <w:rFonts w:eastAsia="Times New Roman"/>
      <w:b/>
      <w:color w:val="4F81BD"/>
      <w:sz w:val="44"/>
    </w:rPr>
  </w:style>
  <w:style w:type="character" w:customStyle="1" w:styleId="TitreCar">
    <w:name w:val="Titre Car"/>
    <w:link w:val="Titre"/>
    <w:rsid w:val="00DB6771"/>
    <w:rPr>
      <w:rFonts w:ascii="Calibri" w:hAnsi="Calibri" w:cs="Calibri"/>
      <w:b/>
      <w:color w:val="4F81BD"/>
      <w:spacing w:val="-2"/>
      <w:sz w:val="44"/>
    </w:rPr>
  </w:style>
  <w:style w:type="paragraph" w:styleId="Sous-titre">
    <w:name w:val="Subtitle"/>
    <w:basedOn w:val="Normal"/>
    <w:link w:val="Sous-titreCar"/>
    <w:qFormat/>
    <w:rsid w:val="00B13EAB"/>
    <w:pPr>
      <w:keepNext/>
      <w:numPr>
        <w:numId w:val="23"/>
      </w:numPr>
      <w:spacing w:before="0"/>
      <w:ind w:left="1066" w:hanging="357"/>
      <w:contextualSpacing/>
    </w:pPr>
    <w:rPr>
      <w:rFonts w:eastAsia="Times New Roman" w:cs="Times New Roman"/>
    </w:rPr>
  </w:style>
  <w:style w:type="character" w:customStyle="1" w:styleId="Sous-titreCar">
    <w:name w:val="Sous-titre Car"/>
    <w:link w:val="Sous-titre"/>
    <w:rsid w:val="00B13EAB"/>
    <w:rPr>
      <w:rFonts w:ascii="Calibri" w:hAnsi="Calibri"/>
      <w:spacing w:val="-2"/>
      <w:sz w:val="22"/>
    </w:rPr>
  </w:style>
  <w:style w:type="character" w:styleId="lev">
    <w:name w:val="Strong"/>
    <w:uiPriority w:val="22"/>
    <w:qFormat/>
    <w:rsid w:val="00B13EAB"/>
    <w:rPr>
      <w:b/>
      <w:bCs/>
    </w:rPr>
  </w:style>
  <w:style w:type="paragraph" w:styleId="Sansinterligne">
    <w:name w:val="No Spacing"/>
    <w:uiPriority w:val="1"/>
    <w:qFormat/>
    <w:rsid w:val="00B13EAB"/>
    <w:pPr>
      <w:widowControl w:val="0"/>
      <w:ind w:firstLine="340"/>
      <w:jc w:val="both"/>
    </w:pPr>
    <w:rPr>
      <w:spacing w:val="-2"/>
      <w:sz w:val="22"/>
    </w:rPr>
  </w:style>
  <w:style w:type="paragraph" w:styleId="Citation">
    <w:name w:val="Quote"/>
    <w:basedOn w:val="Normal"/>
    <w:next w:val="Normal"/>
    <w:link w:val="CitationCar"/>
    <w:uiPriority w:val="29"/>
    <w:qFormat/>
    <w:rsid w:val="00B13EAB"/>
    <w:rPr>
      <w:rFonts w:ascii="Times New Roman" w:eastAsia="Times New Roman" w:hAnsi="Times New Roman" w:cs="Times New Roman"/>
      <w:i/>
      <w:iCs/>
      <w:color w:val="000000"/>
    </w:rPr>
  </w:style>
  <w:style w:type="character" w:customStyle="1" w:styleId="CitationCar">
    <w:name w:val="Citation Car"/>
    <w:link w:val="Citation"/>
    <w:uiPriority w:val="29"/>
    <w:rsid w:val="00B13EAB"/>
    <w:rPr>
      <w:i/>
      <w:iCs/>
      <w:color w:val="000000"/>
      <w:spacing w:val="-2"/>
      <w:sz w:val="22"/>
    </w:rPr>
  </w:style>
  <w:style w:type="paragraph" w:styleId="Citationintense">
    <w:name w:val="Intense Quote"/>
    <w:basedOn w:val="Normal"/>
    <w:next w:val="Normal"/>
    <w:link w:val="CitationintenseCar"/>
    <w:uiPriority w:val="30"/>
    <w:qFormat/>
    <w:rsid w:val="00B13EAB"/>
    <w:pPr>
      <w:pBdr>
        <w:bottom w:val="single" w:sz="4" w:space="4" w:color="4F81BD"/>
      </w:pBdr>
      <w:spacing w:before="200" w:after="280"/>
      <w:ind w:left="936" w:right="936"/>
    </w:pPr>
    <w:rPr>
      <w:rFonts w:ascii="Times New Roman" w:eastAsia="Times New Roman" w:hAnsi="Times New Roman" w:cs="Times New Roman"/>
      <w:b/>
      <w:bCs/>
      <w:i/>
      <w:iCs/>
      <w:color w:val="4F81BD"/>
    </w:rPr>
  </w:style>
  <w:style w:type="character" w:customStyle="1" w:styleId="CitationintenseCar">
    <w:name w:val="Citation intense Car"/>
    <w:link w:val="Citationintense"/>
    <w:uiPriority w:val="30"/>
    <w:rsid w:val="00B13EAB"/>
    <w:rPr>
      <w:b/>
      <w:bCs/>
      <w:i/>
      <w:iCs/>
      <w:color w:val="4F81BD"/>
      <w:spacing w:val="-2"/>
      <w:sz w:val="22"/>
    </w:rPr>
  </w:style>
  <w:style w:type="character" w:customStyle="1" w:styleId="Emphaseple">
    <w:name w:val="Emphase pâle"/>
    <w:uiPriority w:val="19"/>
    <w:qFormat/>
    <w:rsid w:val="00B13EAB"/>
    <w:rPr>
      <w:i/>
      <w:iCs/>
      <w:color w:val="808080"/>
    </w:rPr>
  </w:style>
  <w:style w:type="character" w:customStyle="1" w:styleId="Emphaseintense">
    <w:name w:val="Emphase intense"/>
    <w:uiPriority w:val="21"/>
    <w:qFormat/>
    <w:rsid w:val="00B13EAB"/>
    <w:rPr>
      <w:b/>
      <w:bCs/>
      <w:i/>
      <w:iCs/>
      <w:color w:val="4F81BD"/>
    </w:rPr>
  </w:style>
  <w:style w:type="character" w:customStyle="1" w:styleId="Rfrenceple">
    <w:name w:val="Référence pâle"/>
    <w:uiPriority w:val="31"/>
    <w:qFormat/>
    <w:rsid w:val="00B13EAB"/>
    <w:rPr>
      <w:b/>
      <w:bCs/>
      <w:smallCaps/>
      <w:spacing w:val="5"/>
      <w:sz w:val="36"/>
      <w:szCs w:val="36"/>
      <w:u w:val="single"/>
    </w:rPr>
  </w:style>
  <w:style w:type="character" w:styleId="Titredulivre">
    <w:name w:val="Book Title"/>
    <w:uiPriority w:val="33"/>
    <w:qFormat/>
    <w:rsid w:val="00B13EAB"/>
    <w:rPr>
      <w:b/>
      <w:bCs/>
      <w:smallCaps/>
      <w:spacing w:val="5"/>
    </w:rPr>
  </w:style>
  <w:style w:type="character" w:styleId="Rfrenceintense">
    <w:name w:val="Intense Reference"/>
    <w:uiPriority w:val="32"/>
    <w:qFormat/>
    <w:rsid w:val="00B13EAB"/>
    <w:rPr>
      <w:b/>
      <w:bCs/>
      <w:smallCaps/>
      <w:spacing w:val="5"/>
      <w:sz w:val="36"/>
    </w:rPr>
  </w:style>
  <w:style w:type="character" w:styleId="Marquedecommentaire">
    <w:name w:val="annotation reference"/>
    <w:uiPriority w:val="99"/>
    <w:semiHidden/>
    <w:unhideWhenUsed/>
    <w:rsid w:val="00684DA5"/>
    <w:rPr>
      <w:sz w:val="16"/>
      <w:szCs w:val="16"/>
    </w:rPr>
  </w:style>
  <w:style w:type="paragraph" w:styleId="Commentaire">
    <w:name w:val="annotation text"/>
    <w:basedOn w:val="Normal"/>
    <w:link w:val="CommentaireCar"/>
    <w:uiPriority w:val="99"/>
    <w:unhideWhenUsed/>
    <w:rsid w:val="00684DA5"/>
    <w:rPr>
      <w:sz w:val="20"/>
    </w:rPr>
  </w:style>
  <w:style w:type="character" w:customStyle="1" w:styleId="CommentaireCar">
    <w:name w:val="Commentaire Car"/>
    <w:link w:val="Commentaire"/>
    <w:uiPriority w:val="99"/>
    <w:rsid w:val="00684DA5"/>
    <w:rPr>
      <w:rFonts w:ascii="Calibri" w:eastAsia="Arial Unicode MS" w:hAnsi="Calibri" w:cs="Calibri"/>
      <w:spacing w:val="-2"/>
    </w:rPr>
  </w:style>
  <w:style w:type="paragraph" w:styleId="Objetducommentaire">
    <w:name w:val="annotation subject"/>
    <w:basedOn w:val="Commentaire"/>
    <w:next w:val="Commentaire"/>
    <w:link w:val="ObjetducommentaireCar"/>
    <w:uiPriority w:val="99"/>
    <w:semiHidden/>
    <w:unhideWhenUsed/>
    <w:rsid w:val="00684DA5"/>
    <w:rPr>
      <w:b/>
      <w:bCs/>
    </w:rPr>
  </w:style>
  <w:style w:type="character" w:customStyle="1" w:styleId="ObjetducommentaireCar">
    <w:name w:val="Objet du commentaire Car"/>
    <w:link w:val="Objetducommentaire"/>
    <w:uiPriority w:val="99"/>
    <w:semiHidden/>
    <w:rsid w:val="00684DA5"/>
    <w:rPr>
      <w:rFonts w:ascii="Calibri" w:eastAsia="Arial Unicode MS" w:hAnsi="Calibri" w:cs="Calibri"/>
      <w:b/>
      <w:bCs/>
      <w:spacing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5068326">
      <w:bodyDiv w:val="1"/>
      <w:marLeft w:val="0"/>
      <w:marRight w:val="0"/>
      <w:marTop w:val="0"/>
      <w:marBottom w:val="0"/>
      <w:divBdr>
        <w:top w:val="none" w:sz="0" w:space="0" w:color="auto"/>
        <w:left w:val="none" w:sz="0" w:space="0" w:color="auto"/>
        <w:bottom w:val="none" w:sz="0" w:space="0" w:color="auto"/>
        <w:right w:val="none" w:sz="0" w:space="0" w:color="auto"/>
      </w:divBdr>
    </w:div>
    <w:div w:id="1383628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C444B-E021-447F-80AC-C432C2C5D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2304</Words>
  <Characters>12678</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HAROPA PORT</Company>
  <LinksUpToDate>false</LinksUpToDate>
  <CharactersWithSpaces>14953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PVR;SGE;CBN</dc:creator>
  <cp:keywords/>
  <cp:lastModifiedBy>LANGLOIS Lucie</cp:lastModifiedBy>
  <cp:revision>2</cp:revision>
  <cp:lastPrinted>2024-04-25T07:42:00Z</cp:lastPrinted>
  <dcterms:created xsi:type="dcterms:W3CDTF">2024-10-22T13:13:00Z</dcterms:created>
  <dcterms:modified xsi:type="dcterms:W3CDTF">2024-10-22T13:13:00Z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Grand Port Maritime du Havre</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