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3C29CB" w:rsidRDefault="003C29CB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bCs/>
        </w:rPr>
      </w:pPr>
    </w:p>
    <w:p w:rsidR="003C29CB" w:rsidRPr="003C29CB" w:rsidRDefault="003C29CB" w:rsidP="003C29CB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</w:rPr>
      </w:pPr>
      <w:r w:rsidRPr="003C29CB">
        <w:rPr>
          <w:rFonts w:ascii="Trebuchet MS" w:hAnsi="Trebuchet MS" w:cs="Arial"/>
          <w:b/>
        </w:rPr>
        <w:t>ACCORD-CADRE</w:t>
      </w:r>
    </w:p>
    <w:p w:rsidR="003C29CB" w:rsidRPr="003C29CB" w:rsidRDefault="003C29CB" w:rsidP="003C29CB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</w:rPr>
      </w:pPr>
      <w:r w:rsidRPr="003C29CB">
        <w:rPr>
          <w:rFonts w:ascii="Trebuchet MS" w:hAnsi="Trebuchet MS" w:cs="Arial"/>
          <w:b/>
        </w:rPr>
        <w:t>FOURNITURE DE FIOUL DOMESTIQUE ET DE GNR ZERO POUR LES ETABLISSEMENTS DU GHT 49</w:t>
      </w:r>
    </w:p>
    <w:p w:rsidR="003C29CB" w:rsidRPr="003C29CB" w:rsidRDefault="003C29CB" w:rsidP="003C29CB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</w:rPr>
      </w:pPr>
    </w:p>
    <w:p w:rsidR="003C29CB" w:rsidRPr="003C29CB" w:rsidRDefault="003C29CB" w:rsidP="003C29CB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Consultation n° </w:t>
      </w:r>
      <w:r w:rsidRPr="00164BBD">
        <w:rPr>
          <w:rFonts w:ascii="Trebuchet MS" w:hAnsi="Trebuchet MS" w:cs="Arial"/>
          <w:b/>
        </w:rPr>
        <w:t>DTEM24AO0</w:t>
      </w:r>
      <w:r w:rsidR="00164BBD" w:rsidRPr="00164BBD">
        <w:rPr>
          <w:rFonts w:ascii="Trebuchet MS" w:hAnsi="Trebuchet MS" w:cs="Arial"/>
          <w:b/>
        </w:rPr>
        <w:t>32</w:t>
      </w:r>
      <w:r w:rsidRPr="00164BBD">
        <w:rPr>
          <w:rFonts w:ascii="Trebuchet MS" w:hAnsi="Trebuchet MS" w:cs="Arial"/>
          <w:b/>
        </w:rPr>
        <w:t>Fioul</w:t>
      </w:r>
      <w:r w:rsidRPr="003C29CB">
        <w:rPr>
          <w:rFonts w:ascii="Trebuchet MS" w:hAnsi="Trebuchet MS" w:cs="Arial"/>
          <w:b/>
        </w:rPr>
        <w:t>-GNR0</w:t>
      </w:r>
    </w:p>
    <w:p w:rsidR="003C29CB" w:rsidRDefault="003C29CB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bCs/>
        </w:rPr>
      </w:pPr>
      <w:bookmarkStart w:id="0" w:name="_GoBack"/>
      <w:bookmarkEnd w:id="0"/>
    </w:p>
    <w:p w:rsidR="00AB664D" w:rsidRDefault="00AB664D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162679616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64BBD">
        <w:fldChar w:fldCharType="separate"/>
      </w:r>
      <w:r>
        <w:fldChar w:fldCharType="end"/>
      </w:r>
      <w:permEnd w:id="162679616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703877298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164BBD">
        <w:rPr>
          <w:rFonts w:ascii="Arial" w:hAnsi="Arial"/>
        </w:rPr>
      </w:r>
      <w:r w:rsidR="00164BBD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703877298"/>
      <w:r>
        <w:rPr>
          <w:rFonts w:ascii="Arial" w:hAnsi="Arial"/>
        </w:rPr>
        <w:tab/>
        <w:t>au(x) lot(s) n°</w:t>
      </w:r>
      <w:permStart w:id="1491688856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491688856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939422608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64BBD">
        <w:fldChar w:fldCharType="separate"/>
      </w:r>
      <w:r>
        <w:fldChar w:fldCharType="end"/>
      </w:r>
      <w:permEnd w:id="1939422608"/>
      <w:r w:rsidR="00EE43E3">
        <w:rPr>
          <w:rFonts w:ascii="Arial" w:hAnsi="Arial" w:cs="Arial"/>
        </w:rPr>
        <w:tab/>
        <w:t>à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642072256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64BBD">
        <w:fldChar w:fldCharType="separate"/>
      </w:r>
      <w:r>
        <w:fldChar w:fldCharType="end"/>
      </w:r>
      <w:permEnd w:id="1642072256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318966340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164BBD">
        <w:rPr>
          <w:rFonts w:ascii="Arial" w:hAnsi="Arial"/>
        </w:rPr>
      </w:r>
      <w:r w:rsidR="00164BBD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318966340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 durée d’exécution du marché est fixée dans le Cahier des Clauses </w:t>
      </w:r>
      <w:r w:rsidR="001B3051">
        <w:rPr>
          <w:rFonts w:ascii="Arial" w:hAnsi="Arial" w:cs="Arial"/>
        </w:rPr>
        <w:t xml:space="preserve">Administratives </w:t>
      </w:r>
      <w:r>
        <w:rPr>
          <w:rFonts w:ascii="Arial" w:hAnsi="Arial" w:cs="Arial"/>
        </w:rPr>
        <w:t>Particulières (C.C.</w:t>
      </w:r>
      <w:r w:rsidR="004C2DF6">
        <w:rPr>
          <w:rFonts w:ascii="Arial" w:hAnsi="Arial" w:cs="Arial"/>
        </w:rPr>
        <w:t>A</w:t>
      </w:r>
      <w:r w:rsidR="008C6FB4">
        <w:rPr>
          <w:rFonts w:ascii="Arial" w:hAnsi="Arial" w:cs="Arial"/>
        </w:rPr>
        <w:t>.</w:t>
      </w:r>
      <w:r w:rsidR="00530ABF">
        <w:rPr>
          <w:rFonts w:ascii="Arial" w:hAnsi="Arial" w:cs="Arial"/>
        </w:rPr>
        <w:t>P</w:t>
      </w:r>
      <w:r>
        <w:rPr>
          <w:rFonts w:ascii="Arial" w:hAnsi="Arial" w:cs="Arial"/>
        </w:rPr>
        <w:t>).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479535119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521958754" w:edGrp="everyone" w:colFirst="1" w:colLast="1"/>
            <w:permEnd w:id="479535119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001219843" w:edGrp="everyone" w:colFirst="1" w:colLast="1"/>
            <w:permEnd w:id="1521958754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34681327" w:edGrp="everyone" w:colFirst="1" w:colLast="1"/>
            <w:permEnd w:id="1001219843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691628579" w:edGrp="everyone" w:colFirst="1" w:colLast="1"/>
            <w:permEnd w:id="134681327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1688432459" w:edGrp="everyone" w:colFirst="1" w:colLast="1"/>
            <w:permEnd w:id="1691628579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366956618" w:edGrp="everyone" w:colFirst="1" w:colLast="1"/>
            <w:permEnd w:id="1688432459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366956618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695708467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164BBD">
        <w:rPr>
          <w:rFonts w:ascii="Arial" w:hAnsi="Arial" w:cs="Arial"/>
          <w:bCs/>
        </w:rPr>
      </w:r>
      <w:r w:rsidR="00164BBD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695708467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723024163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164BBD">
        <w:rPr>
          <w:rFonts w:ascii="Arial" w:hAnsi="Arial" w:cs="Arial"/>
          <w:bCs/>
        </w:rPr>
      </w:r>
      <w:r w:rsidR="00164BBD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1723024163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122920592" w:edGrp="everyone" w:colFirst="0" w:colLast="0"/>
            <w:permStart w:id="452338343" w:edGrp="everyone" w:colFirst="1" w:colLast="1"/>
            <w:permStart w:id="580155320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149909741" w:edGrp="everyone" w:colFirst="0" w:colLast="0"/>
            <w:permStart w:id="1903175985" w:edGrp="everyone" w:colFirst="1" w:colLast="1"/>
            <w:permStart w:id="127215201" w:edGrp="everyone" w:colFirst="2" w:colLast="2"/>
            <w:permEnd w:id="2122920592"/>
            <w:permEnd w:id="452338343"/>
            <w:permEnd w:id="580155320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38347257" w:edGrp="everyone" w:colFirst="0" w:colLast="0"/>
            <w:permStart w:id="1473666332" w:edGrp="everyone" w:colFirst="1" w:colLast="1"/>
            <w:permStart w:id="35225331" w:edGrp="everyone" w:colFirst="2" w:colLast="2"/>
            <w:permEnd w:id="1149909741"/>
            <w:permEnd w:id="1903175985"/>
            <w:permEnd w:id="127215201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502077381" w:edGrp="everyone" w:colFirst="0" w:colLast="0"/>
            <w:permStart w:id="1416774081" w:edGrp="everyone" w:colFirst="1" w:colLast="1"/>
            <w:permStart w:id="61696714" w:edGrp="everyone" w:colFirst="2" w:colLast="2"/>
            <w:permEnd w:id="38347257"/>
            <w:permEnd w:id="1473666332"/>
            <w:permEnd w:id="35225331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502077381"/>
      <w:permEnd w:id="1416774081"/>
      <w:permEnd w:id="61696714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503079265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64BBD">
        <w:fldChar w:fldCharType="separate"/>
      </w:r>
      <w:r>
        <w:fldChar w:fldCharType="end"/>
      </w:r>
      <w:permEnd w:id="1503079265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189626609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64BBD">
        <w:fldChar w:fldCharType="separate"/>
      </w:r>
      <w:r w:rsidRPr="00B14FD5">
        <w:fldChar w:fldCharType="end"/>
      </w:r>
      <w:permEnd w:id="1189626609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931136513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64BBD">
        <w:fldChar w:fldCharType="separate"/>
      </w:r>
      <w:r w:rsidRPr="00B14FD5">
        <w:fldChar w:fldCharType="end"/>
      </w:r>
      <w:permEnd w:id="931136513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83588110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64BBD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83588110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1865168498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164BBD">
        <w:rPr>
          <w:rFonts w:ascii="Arial" w:hAnsi="Arial" w:cs="Arial"/>
        </w:rPr>
      </w:r>
      <w:r w:rsidR="00164BBD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865168498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885748053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164BBD">
        <w:rPr>
          <w:rFonts w:ascii="Arial" w:hAnsi="Arial" w:cs="Arial"/>
        </w:rPr>
      </w:r>
      <w:r w:rsidR="00164BBD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885748053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2042903328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164BBD">
        <w:rPr>
          <w:rFonts w:ascii="Arial" w:hAnsi="Arial" w:cs="Arial"/>
        </w:rPr>
      </w:r>
      <w:r w:rsidR="00164BBD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2042903328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2C2CA3" w:rsidRDefault="00E85562" w:rsidP="00F67A4C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125188099" w:edGrp="everyone"/>
      <w:r w:rsidR="00577862">
        <w:rPr>
          <w:rFonts w:ascii="Arial" w:hAnsi="Arial" w:cs="Arial"/>
        </w:rPr>
        <w:t xml:space="preserve"> </w:t>
      </w:r>
    </w:p>
    <w:permEnd w:id="125188099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1112171100" w:edGrp="everyone"/>
      <w:r w:rsidR="00577862">
        <w:rPr>
          <w:rFonts w:ascii="Arial" w:hAnsi="Arial" w:cs="Arial"/>
        </w:rPr>
        <w:t xml:space="preserve"> </w:t>
      </w:r>
    </w:p>
    <w:permEnd w:id="1112171100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326713478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164BBD">
        <w:fldChar w:fldCharType="separate"/>
      </w:r>
      <w:r w:rsidR="007D7A65">
        <w:fldChar w:fldCharType="end"/>
      </w:r>
      <w:permEnd w:id="326713478"/>
      <w:r>
        <w:tab/>
        <w:t>NON</w:t>
      </w:r>
      <w:r>
        <w:tab/>
      </w:r>
      <w:r>
        <w:tab/>
      </w:r>
      <w:r>
        <w:tab/>
      </w:r>
      <w:permStart w:id="998910486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164BBD">
        <w:fldChar w:fldCharType="separate"/>
      </w:r>
      <w:r w:rsidR="007D7A65">
        <w:fldChar w:fldCharType="end"/>
      </w:r>
      <w:permEnd w:id="998910486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918784823" w:edGrp="everyone" w:colFirst="0" w:colLast="0"/>
            <w:permStart w:id="1218011747" w:edGrp="everyone" w:colFirst="1" w:colLast="1"/>
            <w:permStart w:id="1638819699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654263363" w:edGrp="everyone" w:colFirst="0" w:colLast="0"/>
            <w:permStart w:id="1435073299" w:edGrp="everyone" w:colFirst="1" w:colLast="1"/>
            <w:permStart w:id="873804270" w:edGrp="everyone" w:colFirst="2" w:colLast="2"/>
            <w:permEnd w:id="1918784823"/>
            <w:permEnd w:id="1218011747"/>
            <w:permEnd w:id="1638819699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727405274" w:edGrp="everyone" w:colFirst="0" w:colLast="0"/>
            <w:permStart w:id="164721975" w:edGrp="everyone" w:colFirst="1" w:colLast="1"/>
            <w:permStart w:id="1009862868" w:edGrp="everyone" w:colFirst="2" w:colLast="2"/>
            <w:permEnd w:id="1654263363"/>
            <w:permEnd w:id="1435073299"/>
            <w:permEnd w:id="873804270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884056752" w:edGrp="everyone" w:colFirst="0" w:colLast="0"/>
            <w:permStart w:id="583684942" w:edGrp="everyone" w:colFirst="1" w:colLast="1"/>
            <w:permStart w:id="1538148545" w:edGrp="everyone" w:colFirst="2" w:colLast="2"/>
            <w:permEnd w:id="727405274"/>
            <w:permEnd w:id="164721975"/>
            <w:permEnd w:id="1009862868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930699647" w:edGrp="everyone" w:colFirst="0" w:colLast="0"/>
            <w:permStart w:id="260526285" w:edGrp="everyone" w:colFirst="1" w:colLast="1"/>
            <w:permStart w:id="1318545997" w:edGrp="everyone" w:colFirst="2" w:colLast="2"/>
            <w:permEnd w:id="1884056752"/>
            <w:permEnd w:id="583684942"/>
            <w:permEnd w:id="1538148545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930699647"/>
      <w:permEnd w:id="260526285"/>
      <w:permEnd w:id="1318545997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Pr="00F7733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  <w:b w:val="0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  <w:r>
        <w:rPr>
          <w:rFonts w:ascii="Arial" w:hAnsi="Arial" w:cs="Arial"/>
        </w:rPr>
        <w:t>2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sdt>
      <w:sdtPr>
        <w:rPr>
          <w:rFonts w:ascii="Arial" w:hAnsi="Arial" w:cs="Arial"/>
          <w:b/>
        </w:rPr>
        <w:alias w:val="Comptable assignataire"/>
        <w:tag w:val="Comptable assignataire"/>
        <w:id w:val="-505752365"/>
        <w:placeholder>
          <w:docPart w:val="DefaultPlaceholder_-1854013439"/>
        </w:placeholder>
        <w:dropDownList>
          <w:listItem w:value="Choisissez un élément."/>
          <w:listItem w:displayText="TRESORERIE PRINCIPALE DU CHU D'ANGERS - 4 RUE LARREY 49 933 ANGERS CEDEX 9" w:value="TRESORERIE PRINCIPALE DU CHU D'ANGERS - 4 RUE LARREY 49 933 ANGERS CEDEX 9"/>
          <w:listItem w:displayText="CF. LISTE DES COMPTABLES ASSIGNATAIRES DES ETABLISSEMENTS, JOINTE EN ANNEXE" w:value="CF. LISTE DES COMPTABLES ASSIGNATAIRES DES ETABLISSEMENTS, JOINTE EN ANNEXE"/>
        </w:dropDownList>
      </w:sdtPr>
      <w:sdtEndPr/>
      <w:sdtContent>
        <w:p w:rsidR="00E85562" w:rsidRPr="00F77336" w:rsidRDefault="00515D76" w:rsidP="00E85562">
          <w:pPr>
            <w:pStyle w:val="fcase2metab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CF. LISTE DES COMPTABLES ASSIGNATAIRES DES ETABLISSEMENTS, JOINTE EN ANNEXE</w:t>
          </w:r>
        </w:p>
      </w:sdtContent>
    </w:sdt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64BBD">
        <w:rPr>
          <w:rFonts w:ascii="Arial" w:hAnsi="Arial"/>
        </w:rPr>
      </w:r>
      <w:r w:rsidR="00164BBD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64BBD">
        <w:rPr>
          <w:rFonts w:ascii="Arial" w:hAnsi="Arial"/>
        </w:rPr>
      </w:r>
      <w:r w:rsidR="00164BBD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64BBD">
        <w:rPr>
          <w:rFonts w:ascii="Arial" w:hAnsi="Arial"/>
        </w:rPr>
      </w:r>
      <w:r w:rsidR="00164BBD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64BBD">
        <w:rPr>
          <w:rFonts w:ascii="Arial" w:hAnsi="Arial"/>
        </w:rPr>
      </w:r>
      <w:r w:rsidR="00164BBD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5A546C" w:rsidRPr="007F42C2" w:rsidRDefault="005A546C" w:rsidP="007F42C2">
      <w:pPr>
        <w:ind w:left="5954"/>
        <w:jc w:val="center"/>
        <w:rPr>
          <w:rFonts w:ascii="Arial" w:hAnsi="Arial"/>
        </w:rPr>
      </w:pP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7F42C2" w:rsidRDefault="00415BE3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5A546C" w:rsidRPr="00243776" w:rsidRDefault="00E04939" w:rsidP="007F42C2">
      <w:pPr>
        <w:ind w:left="5954"/>
        <w:jc w:val="center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Cs w:val="18"/>
        </w:rPr>
        <w:t>T. ARNAULD DES LIONS</w:t>
      </w:r>
    </w:p>
    <w:p w:rsidR="007F42C2" w:rsidRP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Default="00423847" w:rsidP="00A10428">
          <w:pPr>
            <w:jc w:val="center"/>
            <w:rPr>
              <w:rFonts w:ascii="Arial" w:hAnsi="Arial" w:cs="Arial"/>
              <w:b/>
            </w:rPr>
          </w:pPr>
          <w:r w:rsidRPr="00164BBD">
            <w:rPr>
              <w:rFonts w:ascii="Trebuchet MS" w:hAnsi="Trebuchet MS" w:cs="Arial"/>
              <w:b/>
              <w:bCs/>
            </w:rPr>
            <w:t>DTEM24AO0</w:t>
          </w:r>
          <w:r w:rsidR="00164BBD" w:rsidRPr="00164BBD">
            <w:rPr>
              <w:rFonts w:ascii="Trebuchet MS" w:hAnsi="Trebuchet MS" w:cs="Arial"/>
              <w:b/>
              <w:bCs/>
            </w:rPr>
            <w:t>32</w:t>
          </w:r>
          <w:r w:rsidR="003C29CB" w:rsidRPr="00164BBD">
            <w:rPr>
              <w:rFonts w:ascii="Trebuchet MS" w:hAnsi="Trebuchet MS" w:cs="Arial"/>
              <w:b/>
              <w:bCs/>
            </w:rPr>
            <w:t>Fioul</w:t>
          </w:r>
          <w:r w:rsidR="003C29CB">
            <w:rPr>
              <w:rFonts w:ascii="Trebuchet MS" w:hAnsi="Trebuchet MS" w:cs="Arial"/>
              <w:b/>
              <w:bCs/>
            </w:rPr>
            <w:t>-GNR0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64BBD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64BBD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8344D3B" wp14:editId="4983B463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20EB0"/>
    <w:rsid w:val="00024502"/>
    <w:rsid w:val="00036500"/>
    <w:rsid w:val="00076CB3"/>
    <w:rsid w:val="000A2E05"/>
    <w:rsid w:val="000A2FEF"/>
    <w:rsid w:val="000C56D5"/>
    <w:rsid w:val="000E0020"/>
    <w:rsid w:val="001206AF"/>
    <w:rsid w:val="0012246D"/>
    <w:rsid w:val="00146791"/>
    <w:rsid w:val="00164BBD"/>
    <w:rsid w:val="00166B56"/>
    <w:rsid w:val="00171AF6"/>
    <w:rsid w:val="001760D5"/>
    <w:rsid w:val="00177074"/>
    <w:rsid w:val="00184B94"/>
    <w:rsid w:val="0019710B"/>
    <w:rsid w:val="001B3051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6F5A"/>
    <w:rsid w:val="0027007C"/>
    <w:rsid w:val="00276E85"/>
    <w:rsid w:val="002839F1"/>
    <w:rsid w:val="00285B52"/>
    <w:rsid w:val="002904AF"/>
    <w:rsid w:val="0029527F"/>
    <w:rsid w:val="00295448"/>
    <w:rsid w:val="002A1397"/>
    <w:rsid w:val="002A5F90"/>
    <w:rsid w:val="002C2CA3"/>
    <w:rsid w:val="002C4B3E"/>
    <w:rsid w:val="002C79D6"/>
    <w:rsid w:val="002D3993"/>
    <w:rsid w:val="002E1DD3"/>
    <w:rsid w:val="00305469"/>
    <w:rsid w:val="0031785E"/>
    <w:rsid w:val="00332B12"/>
    <w:rsid w:val="003506E5"/>
    <w:rsid w:val="00354C04"/>
    <w:rsid w:val="00375D01"/>
    <w:rsid w:val="003804EF"/>
    <w:rsid w:val="00382334"/>
    <w:rsid w:val="00385E76"/>
    <w:rsid w:val="00397603"/>
    <w:rsid w:val="003C29CB"/>
    <w:rsid w:val="003D03E7"/>
    <w:rsid w:val="00415BE3"/>
    <w:rsid w:val="00423847"/>
    <w:rsid w:val="00426344"/>
    <w:rsid w:val="0043706E"/>
    <w:rsid w:val="0044597F"/>
    <w:rsid w:val="00446932"/>
    <w:rsid w:val="00461836"/>
    <w:rsid w:val="00473A1E"/>
    <w:rsid w:val="004A7169"/>
    <w:rsid w:val="004B32F4"/>
    <w:rsid w:val="004C2DF6"/>
    <w:rsid w:val="004E75A6"/>
    <w:rsid w:val="00504EDA"/>
    <w:rsid w:val="00514DAF"/>
    <w:rsid w:val="00515D76"/>
    <w:rsid w:val="00530ABF"/>
    <w:rsid w:val="00532EC7"/>
    <w:rsid w:val="00541CA3"/>
    <w:rsid w:val="005546A9"/>
    <w:rsid w:val="00560334"/>
    <w:rsid w:val="005650CA"/>
    <w:rsid w:val="00574582"/>
    <w:rsid w:val="00577862"/>
    <w:rsid w:val="005846FB"/>
    <w:rsid w:val="005A4A3B"/>
    <w:rsid w:val="005A4CB5"/>
    <w:rsid w:val="005A546C"/>
    <w:rsid w:val="005C383F"/>
    <w:rsid w:val="0061068C"/>
    <w:rsid w:val="00615716"/>
    <w:rsid w:val="006205DA"/>
    <w:rsid w:val="00620961"/>
    <w:rsid w:val="006237BB"/>
    <w:rsid w:val="006342C0"/>
    <w:rsid w:val="00645311"/>
    <w:rsid w:val="0064560F"/>
    <w:rsid w:val="00660727"/>
    <w:rsid w:val="00675CDE"/>
    <w:rsid w:val="006768B1"/>
    <w:rsid w:val="0069104A"/>
    <w:rsid w:val="006A19DE"/>
    <w:rsid w:val="006A3306"/>
    <w:rsid w:val="006C4338"/>
    <w:rsid w:val="006F3DF9"/>
    <w:rsid w:val="00703E05"/>
    <w:rsid w:val="007060E5"/>
    <w:rsid w:val="00710FD6"/>
    <w:rsid w:val="0074434B"/>
    <w:rsid w:val="00757151"/>
    <w:rsid w:val="00770A0D"/>
    <w:rsid w:val="00783068"/>
    <w:rsid w:val="007909E0"/>
    <w:rsid w:val="0079785C"/>
    <w:rsid w:val="007A2A6A"/>
    <w:rsid w:val="007D7A65"/>
    <w:rsid w:val="007F42C2"/>
    <w:rsid w:val="007F68A6"/>
    <w:rsid w:val="00814C13"/>
    <w:rsid w:val="00817BF1"/>
    <w:rsid w:val="00821FD0"/>
    <w:rsid w:val="0083205E"/>
    <w:rsid w:val="00844192"/>
    <w:rsid w:val="00844DAA"/>
    <w:rsid w:val="008552A5"/>
    <w:rsid w:val="008702A2"/>
    <w:rsid w:val="00880230"/>
    <w:rsid w:val="008A7858"/>
    <w:rsid w:val="008C6FB4"/>
    <w:rsid w:val="00934503"/>
    <w:rsid w:val="0094192A"/>
    <w:rsid w:val="00983FF3"/>
    <w:rsid w:val="009B1CD0"/>
    <w:rsid w:val="009B45B9"/>
    <w:rsid w:val="009D5DEC"/>
    <w:rsid w:val="009E05B4"/>
    <w:rsid w:val="009F1503"/>
    <w:rsid w:val="00A10428"/>
    <w:rsid w:val="00A2218E"/>
    <w:rsid w:val="00A30B40"/>
    <w:rsid w:val="00A41FD8"/>
    <w:rsid w:val="00A65E59"/>
    <w:rsid w:val="00A94F80"/>
    <w:rsid w:val="00AA6A2A"/>
    <w:rsid w:val="00AB664D"/>
    <w:rsid w:val="00AD75DA"/>
    <w:rsid w:val="00AE53C2"/>
    <w:rsid w:val="00AE7831"/>
    <w:rsid w:val="00AF06E7"/>
    <w:rsid w:val="00B00C6E"/>
    <w:rsid w:val="00B04126"/>
    <w:rsid w:val="00B054DA"/>
    <w:rsid w:val="00B14FD5"/>
    <w:rsid w:val="00B618F2"/>
    <w:rsid w:val="00B71251"/>
    <w:rsid w:val="00B87564"/>
    <w:rsid w:val="00B9242D"/>
    <w:rsid w:val="00BA165E"/>
    <w:rsid w:val="00BA44E5"/>
    <w:rsid w:val="00BD4761"/>
    <w:rsid w:val="00BE3A35"/>
    <w:rsid w:val="00BE45DE"/>
    <w:rsid w:val="00BE6078"/>
    <w:rsid w:val="00BF6B83"/>
    <w:rsid w:val="00C00C0D"/>
    <w:rsid w:val="00C10EE6"/>
    <w:rsid w:val="00C13286"/>
    <w:rsid w:val="00C76985"/>
    <w:rsid w:val="00C77F3D"/>
    <w:rsid w:val="00C91060"/>
    <w:rsid w:val="00C911FE"/>
    <w:rsid w:val="00CB07B7"/>
    <w:rsid w:val="00CD185D"/>
    <w:rsid w:val="00CD46CC"/>
    <w:rsid w:val="00CE428F"/>
    <w:rsid w:val="00D420D0"/>
    <w:rsid w:val="00D43CAF"/>
    <w:rsid w:val="00D46BC7"/>
    <w:rsid w:val="00D63991"/>
    <w:rsid w:val="00D83EAF"/>
    <w:rsid w:val="00DB19E0"/>
    <w:rsid w:val="00DB36A7"/>
    <w:rsid w:val="00DB4470"/>
    <w:rsid w:val="00DE51BA"/>
    <w:rsid w:val="00DF7EDD"/>
    <w:rsid w:val="00E04939"/>
    <w:rsid w:val="00E06776"/>
    <w:rsid w:val="00E2219A"/>
    <w:rsid w:val="00E2547B"/>
    <w:rsid w:val="00E40CF5"/>
    <w:rsid w:val="00E47798"/>
    <w:rsid w:val="00E85562"/>
    <w:rsid w:val="00ED7503"/>
    <w:rsid w:val="00EE43E3"/>
    <w:rsid w:val="00F12FAA"/>
    <w:rsid w:val="00F16D03"/>
    <w:rsid w:val="00F17287"/>
    <w:rsid w:val="00F17F38"/>
    <w:rsid w:val="00F22E47"/>
    <w:rsid w:val="00F409A8"/>
    <w:rsid w:val="00F51635"/>
    <w:rsid w:val="00F64431"/>
    <w:rsid w:val="00F67A4C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812D5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7905A-7CDD-4348-897B-AF96C2A3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114</TotalTime>
  <Pages>4</Pages>
  <Words>1018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DUBOIS LYDIE</cp:lastModifiedBy>
  <cp:revision>71</cp:revision>
  <cp:lastPrinted>2016-04-08T14:31:00Z</cp:lastPrinted>
  <dcterms:created xsi:type="dcterms:W3CDTF">2018-07-25T15:31:00Z</dcterms:created>
  <dcterms:modified xsi:type="dcterms:W3CDTF">2024-10-09T09:51:00Z</dcterms:modified>
</cp:coreProperties>
</file>