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61C0962" w14:textId="77777777" w:rsidR="00D7088C" w:rsidRDefault="00D7088C" w:rsidP="00D7088C">
      <w:pPr>
        <w:tabs>
          <w:tab w:val="left" w:pos="3255"/>
        </w:tabs>
        <w:ind w:left="-364"/>
        <w:rPr>
          <w:rFonts w:ascii="Times New Roman"/>
        </w:rPr>
      </w:pPr>
      <w:r>
        <w:rPr>
          <w:rFonts w:ascii="Times New Roman"/>
          <w:noProof/>
        </w:rPr>
        <mc:AlternateContent>
          <mc:Choice Requires="wpg">
            <w:drawing>
              <wp:inline distT="0" distB="0" distL="0" distR="0" wp14:anchorId="3CA0DC61" wp14:editId="02333EAC">
                <wp:extent cx="674370" cy="680720"/>
                <wp:effectExtent l="9525" t="0" r="1904" b="5079"/>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4370" cy="680720"/>
                          <a:chOff x="0" y="0"/>
                          <a:chExt cx="674370" cy="680720"/>
                        </a:xfrm>
                      </wpg:grpSpPr>
                      <wps:wsp>
                        <wps:cNvPr id="2" name="Graphic 2"/>
                        <wps:cNvSpPr/>
                        <wps:spPr>
                          <a:xfrm>
                            <a:off x="262944" y="644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3" name="Graphic 3"/>
                        <wps:cNvSpPr/>
                        <wps:spPr>
                          <a:xfrm>
                            <a:off x="262944" y="644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4" name="Graphic 4"/>
                        <wps:cNvSpPr/>
                        <wps:spPr>
                          <a:xfrm>
                            <a:off x="259204" y="270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5" name="Graphic 5"/>
                        <wps:cNvSpPr/>
                        <wps:spPr>
                          <a:xfrm>
                            <a:off x="259204" y="270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6" name="Graphic 6"/>
                        <wps:cNvSpPr/>
                        <wps:spPr>
                          <a:xfrm>
                            <a:off x="343381" y="86967"/>
                            <a:ext cx="161290" cy="161290"/>
                          </a:xfrm>
                          <a:custGeom>
                            <a:avLst/>
                            <a:gdLst/>
                            <a:ahLst/>
                            <a:cxnLst/>
                            <a:rect l="l" t="t" r="r" b="b"/>
                            <a:pathLst>
                              <a:path w="161290" h="161290">
                                <a:moveTo>
                                  <a:pt x="80352" y="0"/>
                                </a:moveTo>
                                <a:lnTo>
                                  <a:pt x="0" y="80365"/>
                                </a:lnTo>
                                <a:lnTo>
                                  <a:pt x="80352" y="160731"/>
                                </a:lnTo>
                                <a:lnTo>
                                  <a:pt x="160705" y="80365"/>
                                </a:lnTo>
                                <a:lnTo>
                                  <a:pt x="80352" y="0"/>
                                </a:lnTo>
                                <a:close/>
                              </a:path>
                            </a:pathLst>
                          </a:custGeom>
                          <a:solidFill>
                            <a:srgbClr val="010000">
                              <a:alpha val="75000"/>
                            </a:srgbClr>
                          </a:solidFill>
                        </wps:spPr>
                        <wps:bodyPr wrap="square" lIns="0" tIns="0" rIns="0" bIns="0" rtlCol="0">
                          <a:prstTxWarp prst="textNoShape">
                            <a:avLst/>
                          </a:prstTxWarp>
                          <a:noAutofit/>
                        </wps:bodyPr>
                      </wps:wsp>
                      <wps:wsp>
                        <wps:cNvPr id="7" name="Graphic 7"/>
                        <wps:cNvSpPr/>
                        <wps:spPr>
                          <a:xfrm>
                            <a:off x="343381" y="86967"/>
                            <a:ext cx="161290" cy="161290"/>
                          </a:xfrm>
                          <a:custGeom>
                            <a:avLst/>
                            <a:gdLst/>
                            <a:ahLst/>
                            <a:cxnLst/>
                            <a:rect l="l" t="t" r="r" b="b"/>
                            <a:pathLst>
                              <a:path w="161290" h="161290">
                                <a:moveTo>
                                  <a:pt x="80352" y="0"/>
                                </a:moveTo>
                                <a:lnTo>
                                  <a:pt x="0" y="80365"/>
                                </a:lnTo>
                                <a:lnTo>
                                  <a:pt x="80352" y="160731"/>
                                </a:lnTo>
                                <a:lnTo>
                                  <a:pt x="160705" y="80365"/>
                                </a:lnTo>
                                <a:lnTo>
                                  <a:pt x="80352" y="0"/>
                                </a:lnTo>
                                <a:close/>
                              </a:path>
                            </a:pathLst>
                          </a:custGeom>
                          <a:ln w="6375">
                            <a:solidFill>
                              <a:srgbClr val="010000"/>
                            </a:solidFill>
                            <a:prstDash val="solid"/>
                          </a:ln>
                        </wps:spPr>
                        <wps:bodyPr wrap="square" lIns="0" tIns="0" rIns="0" bIns="0" rtlCol="0">
                          <a:prstTxWarp prst="textNoShape">
                            <a:avLst/>
                          </a:prstTxWarp>
                          <a:noAutofit/>
                        </wps:bodyPr>
                      </wps:wsp>
                      <wps:wsp>
                        <wps:cNvPr id="8" name="Graphic 8"/>
                        <wps:cNvSpPr/>
                        <wps:spPr>
                          <a:xfrm>
                            <a:off x="338976" y="82562"/>
                            <a:ext cx="161290" cy="161290"/>
                          </a:xfrm>
                          <a:custGeom>
                            <a:avLst/>
                            <a:gdLst/>
                            <a:ahLst/>
                            <a:cxnLst/>
                            <a:rect l="l" t="t" r="r" b="b"/>
                            <a:pathLst>
                              <a:path w="161290" h="161290">
                                <a:moveTo>
                                  <a:pt x="80352" y="0"/>
                                </a:moveTo>
                                <a:lnTo>
                                  <a:pt x="0" y="80365"/>
                                </a:lnTo>
                                <a:lnTo>
                                  <a:pt x="80352" y="160731"/>
                                </a:lnTo>
                                <a:lnTo>
                                  <a:pt x="160705" y="80365"/>
                                </a:lnTo>
                                <a:lnTo>
                                  <a:pt x="80352" y="0"/>
                                </a:lnTo>
                                <a:close/>
                              </a:path>
                            </a:pathLst>
                          </a:custGeom>
                          <a:solidFill>
                            <a:srgbClr val="C3162D"/>
                          </a:solidFill>
                        </wps:spPr>
                        <wps:bodyPr wrap="square" lIns="0" tIns="0" rIns="0" bIns="0" rtlCol="0">
                          <a:prstTxWarp prst="textNoShape">
                            <a:avLst/>
                          </a:prstTxWarp>
                          <a:noAutofit/>
                        </wps:bodyPr>
                      </wps:wsp>
                      <wps:wsp>
                        <wps:cNvPr id="9" name="Graphic 9"/>
                        <wps:cNvSpPr/>
                        <wps:spPr>
                          <a:xfrm>
                            <a:off x="338976" y="82562"/>
                            <a:ext cx="161290" cy="161290"/>
                          </a:xfrm>
                          <a:custGeom>
                            <a:avLst/>
                            <a:gdLst/>
                            <a:ahLst/>
                            <a:cxnLst/>
                            <a:rect l="l" t="t" r="r" b="b"/>
                            <a:pathLst>
                              <a:path w="161290" h="161290">
                                <a:moveTo>
                                  <a:pt x="80352" y="0"/>
                                </a:moveTo>
                                <a:lnTo>
                                  <a:pt x="0" y="80365"/>
                                </a:lnTo>
                                <a:lnTo>
                                  <a:pt x="80352" y="160731"/>
                                </a:lnTo>
                                <a:lnTo>
                                  <a:pt x="160705" y="80365"/>
                                </a:lnTo>
                                <a:lnTo>
                                  <a:pt x="80352" y="0"/>
                                </a:lnTo>
                                <a:close/>
                              </a:path>
                            </a:pathLst>
                          </a:custGeom>
                          <a:ln w="6375">
                            <a:solidFill>
                              <a:srgbClr val="FFFFFF"/>
                            </a:solidFill>
                            <a:prstDash val="solid"/>
                          </a:ln>
                        </wps:spPr>
                        <wps:bodyPr wrap="square" lIns="0" tIns="0" rIns="0" bIns="0" rtlCol="0">
                          <a:prstTxWarp prst="textNoShape">
                            <a:avLst/>
                          </a:prstTxWarp>
                          <a:noAutofit/>
                        </wps:bodyPr>
                      </wps:wsp>
                      <wps:wsp>
                        <wps:cNvPr id="10" name="Graphic 10"/>
                        <wps:cNvSpPr/>
                        <wps:spPr>
                          <a:xfrm>
                            <a:off x="453781" y="180637"/>
                            <a:ext cx="126364" cy="126364"/>
                          </a:xfrm>
                          <a:custGeom>
                            <a:avLst/>
                            <a:gdLst/>
                            <a:ahLst/>
                            <a:cxnLst/>
                            <a:rect l="l" t="t" r="r" b="b"/>
                            <a:pathLst>
                              <a:path w="126364" h="126364">
                                <a:moveTo>
                                  <a:pt x="63157" y="0"/>
                                </a:moveTo>
                                <a:lnTo>
                                  <a:pt x="0" y="63157"/>
                                </a:lnTo>
                                <a:lnTo>
                                  <a:pt x="63157" y="126301"/>
                                </a:lnTo>
                                <a:lnTo>
                                  <a:pt x="126314" y="63157"/>
                                </a:lnTo>
                                <a:lnTo>
                                  <a:pt x="63157" y="0"/>
                                </a:lnTo>
                                <a:close/>
                              </a:path>
                            </a:pathLst>
                          </a:custGeom>
                          <a:solidFill>
                            <a:srgbClr val="010000">
                              <a:alpha val="75000"/>
                            </a:srgbClr>
                          </a:solidFill>
                        </wps:spPr>
                        <wps:bodyPr wrap="square" lIns="0" tIns="0" rIns="0" bIns="0" rtlCol="0">
                          <a:prstTxWarp prst="textNoShape">
                            <a:avLst/>
                          </a:prstTxWarp>
                          <a:noAutofit/>
                        </wps:bodyPr>
                      </wps:wsp>
                      <wps:wsp>
                        <wps:cNvPr id="11" name="Graphic 11"/>
                        <wps:cNvSpPr/>
                        <wps:spPr>
                          <a:xfrm>
                            <a:off x="453781" y="180637"/>
                            <a:ext cx="126364" cy="126364"/>
                          </a:xfrm>
                          <a:custGeom>
                            <a:avLst/>
                            <a:gdLst/>
                            <a:ahLst/>
                            <a:cxnLst/>
                            <a:rect l="l" t="t" r="r" b="b"/>
                            <a:pathLst>
                              <a:path w="126364" h="126364">
                                <a:moveTo>
                                  <a:pt x="63157" y="0"/>
                                </a:moveTo>
                                <a:lnTo>
                                  <a:pt x="0" y="63157"/>
                                </a:lnTo>
                                <a:lnTo>
                                  <a:pt x="63157" y="126301"/>
                                </a:lnTo>
                                <a:lnTo>
                                  <a:pt x="126314" y="63157"/>
                                </a:lnTo>
                                <a:lnTo>
                                  <a:pt x="63157" y="0"/>
                                </a:lnTo>
                                <a:close/>
                              </a:path>
                            </a:pathLst>
                          </a:custGeom>
                          <a:ln w="4991">
                            <a:solidFill>
                              <a:srgbClr val="010000"/>
                            </a:solidFill>
                            <a:prstDash val="solid"/>
                          </a:ln>
                        </wps:spPr>
                        <wps:bodyPr wrap="square" lIns="0" tIns="0" rIns="0" bIns="0" rtlCol="0">
                          <a:prstTxWarp prst="textNoShape">
                            <a:avLst/>
                          </a:prstTxWarp>
                          <a:noAutofit/>
                        </wps:bodyPr>
                      </wps:wsp>
                      <wps:wsp>
                        <wps:cNvPr id="12" name="Graphic 12"/>
                        <wps:cNvSpPr/>
                        <wps:spPr>
                          <a:xfrm>
                            <a:off x="450319" y="177175"/>
                            <a:ext cx="126364" cy="126364"/>
                          </a:xfrm>
                          <a:custGeom>
                            <a:avLst/>
                            <a:gdLst/>
                            <a:ahLst/>
                            <a:cxnLst/>
                            <a:rect l="l" t="t" r="r" b="b"/>
                            <a:pathLst>
                              <a:path w="126364" h="126364">
                                <a:moveTo>
                                  <a:pt x="63157" y="0"/>
                                </a:moveTo>
                                <a:lnTo>
                                  <a:pt x="0" y="63157"/>
                                </a:lnTo>
                                <a:lnTo>
                                  <a:pt x="63157" y="126301"/>
                                </a:lnTo>
                                <a:lnTo>
                                  <a:pt x="126314" y="63157"/>
                                </a:lnTo>
                                <a:lnTo>
                                  <a:pt x="63157" y="0"/>
                                </a:lnTo>
                                <a:close/>
                              </a:path>
                            </a:pathLst>
                          </a:custGeom>
                          <a:solidFill>
                            <a:srgbClr val="C3162D"/>
                          </a:solidFill>
                        </wps:spPr>
                        <wps:bodyPr wrap="square" lIns="0" tIns="0" rIns="0" bIns="0" rtlCol="0">
                          <a:prstTxWarp prst="textNoShape">
                            <a:avLst/>
                          </a:prstTxWarp>
                          <a:noAutofit/>
                        </wps:bodyPr>
                      </wps:wsp>
                      <wps:wsp>
                        <wps:cNvPr id="13" name="Graphic 13"/>
                        <wps:cNvSpPr/>
                        <wps:spPr>
                          <a:xfrm>
                            <a:off x="450319" y="177175"/>
                            <a:ext cx="126364" cy="126364"/>
                          </a:xfrm>
                          <a:custGeom>
                            <a:avLst/>
                            <a:gdLst/>
                            <a:ahLst/>
                            <a:cxnLst/>
                            <a:rect l="l" t="t" r="r" b="b"/>
                            <a:pathLst>
                              <a:path w="126364" h="126364">
                                <a:moveTo>
                                  <a:pt x="63157" y="0"/>
                                </a:moveTo>
                                <a:lnTo>
                                  <a:pt x="0" y="63157"/>
                                </a:lnTo>
                                <a:lnTo>
                                  <a:pt x="63157" y="126301"/>
                                </a:lnTo>
                                <a:lnTo>
                                  <a:pt x="126314" y="63157"/>
                                </a:lnTo>
                                <a:lnTo>
                                  <a:pt x="63157" y="0"/>
                                </a:lnTo>
                                <a:close/>
                              </a:path>
                            </a:pathLst>
                          </a:custGeom>
                          <a:ln w="4991">
                            <a:solidFill>
                              <a:srgbClr val="FFFFFF"/>
                            </a:solidFill>
                            <a:prstDash val="solid"/>
                          </a:ln>
                        </wps:spPr>
                        <wps:bodyPr wrap="square" lIns="0" tIns="0" rIns="0" bIns="0" rtlCol="0">
                          <a:prstTxWarp prst="textNoShape">
                            <a:avLst/>
                          </a:prstTxWarp>
                          <a:noAutofit/>
                        </wps:bodyPr>
                      </wps:wsp>
                      <wps:wsp>
                        <wps:cNvPr id="14" name="Graphic 14"/>
                        <wps:cNvSpPr/>
                        <wps:spPr>
                          <a:xfrm>
                            <a:off x="499427" y="267075"/>
                            <a:ext cx="172085" cy="172085"/>
                          </a:xfrm>
                          <a:custGeom>
                            <a:avLst/>
                            <a:gdLst/>
                            <a:ahLst/>
                            <a:cxnLst/>
                            <a:rect l="l" t="t" r="r" b="b"/>
                            <a:pathLst>
                              <a:path w="172085" h="172085">
                                <a:moveTo>
                                  <a:pt x="85725" y="0"/>
                                </a:moveTo>
                                <a:lnTo>
                                  <a:pt x="0" y="85737"/>
                                </a:lnTo>
                                <a:lnTo>
                                  <a:pt x="85725" y="171462"/>
                                </a:lnTo>
                                <a:lnTo>
                                  <a:pt x="171462" y="85737"/>
                                </a:lnTo>
                                <a:lnTo>
                                  <a:pt x="85725" y="0"/>
                                </a:lnTo>
                                <a:close/>
                              </a:path>
                            </a:pathLst>
                          </a:custGeom>
                          <a:solidFill>
                            <a:srgbClr val="010000">
                              <a:alpha val="75000"/>
                            </a:srgbClr>
                          </a:solidFill>
                        </wps:spPr>
                        <wps:bodyPr wrap="square" lIns="0" tIns="0" rIns="0" bIns="0" rtlCol="0">
                          <a:prstTxWarp prst="textNoShape">
                            <a:avLst/>
                          </a:prstTxWarp>
                          <a:noAutofit/>
                        </wps:bodyPr>
                      </wps:wsp>
                      <wps:wsp>
                        <wps:cNvPr id="15" name="Graphic 15"/>
                        <wps:cNvSpPr/>
                        <wps:spPr>
                          <a:xfrm>
                            <a:off x="499427" y="267075"/>
                            <a:ext cx="172085" cy="172085"/>
                          </a:xfrm>
                          <a:custGeom>
                            <a:avLst/>
                            <a:gdLst/>
                            <a:ahLst/>
                            <a:cxnLst/>
                            <a:rect l="l" t="t" r="r" b="b"/>
                            <a:pathLst>
                              <a:path w="172085" h="172085">
                                <a:moveTo>
                                  <a:pt x="85725" y="0"/>
                                </a:moveTo>
                                <a:lnTo>
                                  <a:pt x="0" y="85737"/>
                                </a:lnTo>
                                <a:lnTo>
                                  <a:pt x="85725" y="171462"/>
                                </a:lnTo>
                                <a:lnTo>
                                  <a:pt x="171462" y="85737"/>
                                </a:lnTo>
                                <a:lnTo>
                                  <a:pt x="85725" y="0"/>
                                </a:lnTo>
                                <a:close/>
                              </a:path>
                            </a:pathLst>
                          </a:custGeom>
                          <a:ln w="6781">
                            <a:solidFill>
                              <a:srgbClr val="010000"/>
                            </a:solidFill>
                            <a:prstDash val="solid"/>
                          </a:ln>
                        </wps:spPr>
                        <wps:bodyPr wrap="square" lIns="0" tIns="0" rIns="0" bIns="0" rtlCol="0">
                          <a:prstTxWarp prst="textNoShape">
                            <a:avLst/>
                          </a:prstTxWarp>
                          <a:noAutofit/>
                        </wps:bodyPr>
                      </wps:wsp>
                      <wps:wsp>
                        <wps:cNvPr id="16" name="Graphic 16"/>
                        <wps:cNvSpPr/>
                        <wps:spPr>
                          <a:xfrm>
                            <a:off x="494729" y="262376"/>
                            <a:ext cx="172085" cy="172085"/>
                          </a:xfrm>
                          <a:custGeom>
                            <a:avLst/>
                            <a:gdLst/>
                            <a:ahLst/>
                            <a:cxnLst/>
                            <a:rect l="l" t="t" r="r" b="b"/>
                            <a:pathLst>
                              <a:path w="172085" h="172085">
                                <a:moveTo>
                                  <a:pt x="85725" y="0"/>
                                </a:moveTo>
                                <a:lnTo>
                                  <a:pt x="0" y="85737"/>
                                </a:lnTo>
                                <a:lnTo>
                                  <a:pt x="85725" y="171462"/>
                                </a:lnTo>
                                <a:lnTo>
                                  <a:pt x="171462" y="85737"/>
                                </a:lnTo>
                                <a:lnTo>
                                  <a:pt x="85725" y="0"/>
                                </a:lnTo>
                                <a:close/>
                              </a:path>
                            </a:pathLst>
                          </a:custGeom>
                          <a:solidFill>
                            <a:srgbClr val="C3162D"/>
                          </a:solidFill>
                        </wps:spPr>
                        <wps:bodyPr wrap="square" lIns="0" tIns="0" rIns="0" bIns="0" rtlCol="0">
                          <a:prstTxWarp prst="textNoShape">
                            <a:avLst/>
                          </a:prstTxWarp>
                          <a:noAutofit/>
                        </wps:bodyPr>
                      </wps:wsp>
                      <wps:wsp>
                        <wps:cNvPr id="17" name="Graphic 17"/>
                        <wps:cNvSpPr/>
                        <wps:spPr>
                          <a:xfrm>
                            <a:off x="494729" y="262376"/>
                            <a:ext cx="172085" cy="172085"/>
                          </a:xfrm>
                          <a:custGeom>
                            <a:avLst/>
                            <a:gdLst/>
                            <a:ahLst/>
                            <a:cxnLst/>
                            <a:rect l="l" t="t" r="r" b="b"/>
                            <a:pathLst>
                              <a:path w="172085" h="172085">
                                <a:moveTo>
                                  <a:pt x="85725" y="0"/>
                                </a:moveTo>
                                <a:lnTo>
                                  <a:pt x="0" y="85737"/>
                                </a:lnTo>
                                <a:lnTo>
                                  <a:pt x="85725" y="171462"/>
                                </a:lnTo>
                                <a:lnTo>
                                  <a:pt x="171462" y="85737"/>
                                </a:lnTo>
                                <a:lnTo>
                                  <a:pt x="85725" y="0"/>
                                </a:lnTo>
                                <a:close/>
                              </a:path>
                            </a:pathLst>
                          </a:custGeom>
                          <a:ln w="6781">
                            <a:solidFill>
                              <a:srgbClr val="FFFFFF"/>
                            </a:solidFill>
                            <a:prstDash val="solid"/>
                          </a:ln>
                        </wps:spPr>
                        <wps:bodyPr wrap="square" lIns="0" tIns="0" rIns="0" bIns="0" rtlCol="0">
                          <a:prstTxWarp prst="textNoShape">
                            <a:avLst/>
                          </a:prstTxWarp>
                          <a:noAutofit/>
                        </wps:bodyPr>
                      </wps:wsp>
                      <wps:wsp>
                        <wps:cNvPr id="18" name="Graphic 18"/>
                        <wps:cNvSpPr/>
                        <wps:spPr>
                          <a:xfrm>
                            <a:off x="181433" y="10448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19" name="Graphic 19"/>
                        <wps:cNvSpPr/>
                        <wps:spPr>
                          <a:xfrm>
                            <a:off x="181433" y="10448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20" name="Graphic 20"/>
                        <wps:cNvSpPr/>
                        <wps:spPr>
                          <a:xfrm>
                            <a:off x="177693" y="10074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21" name="Graphic 21"/>
                        <wps:cNvSpPr/>
                        <wps:spPr>
                          <a:xfrm>
                            <a:off x="177693" y="10074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22" name="Graphic 22"/>
                        <wps:cNvSpPr/>
                        <wps:spPr>
                          <a:xfrm>
                            <a:off x="260367" y="18947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23" name="Graphic 23"/>
                        <wps:cNvSpPr/>
                        <wps:spPr>
                          <a:xfrm>
                            <a:off x="260367" y="18947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24" name="Graphic 24"/>
                        <wps:cNvSpPr/>
                        <wps:spPr>
                          <a:xfrm>
                            <a:off x="256626" y="18572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25" name="Graphic 25"/>
                        <wps:cNvSpPr/>
                        <wps:spPr>
                          <a:xfrm>
                            <a:off x="256626" y="18572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26" name="Graphic 26"/>
                        <wps:cNvSpPr/>
                        <wps:spPr>
                          <a:xfrm>
                            <a:off x="353749" y="274453"/>
                            <a:ext cx="153670" cy="142875"/>
                          </a:xfrm>
                          <a:custGeom>
                            <a:avLst/>
                            <a:gdLst/>
                            <a:ahLst/>
                            <a:cxnLst/>
                            <a:rect l="l" t="t" r="r" b="b"/>
                            <a:pathLst>
                              <a:path w="153670" h="142875">
                                <a:moveTo>
                                  <a:pt x="68262" y="0"/>
                                </a:moveTo>
                                <a:lnTo>
                                  <a:pt x="0" y="68262"/>
                                </a:lnTo>
                                <a:lnTo>
                                  <a:pt x="85026" y="142786"/>
                                </a:lnTo>
                                <a:lnTo>
                                  <a:pt x="153276" y="74549"/>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27" name="Graphic 27"/>
                        <wps:cNvSpPr/>
                        <wps:spPr>
                          <a:xfrm>
                            <a:off x="353749" y="274453"/>
                            <a:ext cx="153670" cy="142875"/>
                          </a:xfrm>
                          <a:custGeom>
                            <a:avLst/>
                            <a:gdLst/>
                            <a:ahLst/>
                            <a:cxnLst/>
                            <a:rect l="l" t="t" r="r" b="b"/>
                            <a:pathLst>
                              <a:path w="153670" h="142875">
                                <a:moveTo>
                                  <a:pt x="68262" y="0"/>
                                </a:moveTo>
                                <a:lnTo>
                                  <a:pt x="0" y="68262"/>
                                </a:lnTo>
                                <a:lnTo>
                                  <a:pt x="85026" y="142786"/>
                                </a:lnTo>
                                <a:lnTo>
                                  <a:pt x="153276" y="74549"/>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28" name="Graphic 28"/>
                        <wps:cNvSpPr/>
                        <wps:spPr>
                          <a:xfrm>
                            <a:off x="350009" y="270714"/>
                            <a:ext cx="153670" cy="142875"/>
                          </a:xfrm>
                          <a:custGeom>
                            <a:avLst/>
                            <a:gdLst/>
                            <a:ahLst/>
                            <a:cxnLst/>
                            <a:rect l="l" t="t" r="r" b="b"/>
                            <a:pathLst>
                              <a:path w="153670" h="142875">
                                <a:moveTo>
                                  <a:pt x="68262" y="0"/>
                                </a:moveTo>
                                <a:lnTo>
                                  <a:pt x="0" y="68262"/>
                                </a:lnTo>
                                <a:lnTo>
                                  <a:pt x="85026" y="142786"/>
                                </a:lnTo>
                                <a:lnTo>
                                  <a:pt x="153276" y="74549"/>
                                </a:lnTo>
                                <a:lnTo>
                                  <a:pt x="68262" y="0"/>
                                </a:lnTo>
                                <a:close/>
                              </a:path>
                            </a:pathLst>
                          </a:custGeom>
                          <a:solidFill>
                            <a:srgbClr val="C3162D"/>
                          </a:solidFill>
                        </wps:spPr>
                        <wps:bodyPr wrap="square" lIns="0" tIns="0" rIns="0" bIns="0" rtlCol="0">
                          <a:prstTxWarp prst="textNoShape">
                            <a:avLst/>
                          </a:prstTxWarp>
                          <a:noAutofit/>
                        </wps:bodyPr>
                      </wps:wsp>
                      <wps:wsp>
                        <wps:cNvPr id="29" name="Graphic 29"/>
                        <wps:cNvSpPr/>
                        <wps:spPr>
                          <a:xfrm>
                            <a:off x="350009" y="270714"/>
                            <a:ext cx="153670" cy="142875"/>
                          </a:xfrm>
                          <a:custGeom>
                            <a:avLst/>
                            <a:gdLst/>
                            <a:ahLst/>
                            <a:cxnLst/>
                            <a:rect l="l" t="t" r="r" b="b"/>
                            <a:pathLst>
                              <a:path w="153670" h="142875">
                                <a:moveTo>
                                  <a:pt x="68262" y="0"/>
                                </a:moveTo>
                                <a:lnTo>
                                  <a:pt x="0" y="68262"/>
                                </a:lnTo>
                                <a:lnTo>
                                  <a:pt x="85026" y="142786"/>
                                </a:lnTo>
                                <a:lnTo>
                                  <a:pt x="153276" y="74549"/>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30" name="Graphic 30"/>
                        <wps:cNvSpPr/>
                        <wps:spPr>
                          <a:xfrm>
                            <a:off x="482064" y="407090"/>
                            <a:ext cx="88900" cy="88900"/>
                          </a:xfrm>
                          <a:custGeom>
                            <a:avLst/>
                            <a:gdLst/>
                            <a:ahLst/>
                            <a:cxnLst/>
                            <a:rect l="l" t="t" r="r" b="b"/>
                            <a:pathLst>
                              <a:path w="88900" h="88900">
                                <a:moveTo>
                                  <a:pt x="44297" y="0"/>
                                </a:moveTo>
                                <a:lnTo>
                                  <a:pt x="0" y="44297"/>
                                </a:lnTo>
                                <a:lnTo>
                                  <a:pt x="44297" y="88595"/>
                                </a:lnTo>
                                <a:lnTo>
                                  <a:pt x="88595" y="44297"/>
                                </a:lnTo>
                                <a:lnTo>
                                  <a:pt x="44297" y="0"/>
                                </a:lnTo>
                                <a:close/>
                              </a:path>
                            </a:pathLst>
                          </a:custGeom>
                          <a:solidFill>
                            <a:srgbClr val="010000">
                              <a:alpha val="75000"/>
                            </a:srgbClr>
                          </a:solidFill>
                        </wps:spPr>
                        <wps:bodyPr wrap="square" lIns="0" tIns="0" rIns="0" bIns="0" rtlCol="0">
                          <a:prstTxWarp prst="textNoShape">
                            <a:avLst/>
                          </a:prstTxWarp>
                          <a:noAutofit/>
                        </wps:bodyPr>
                      </wps:wsp>
                      <wps:wsp>
                        <wps:cNvPr id="31" name="Graphic 31"/>
                        <wps:cNvSpPr/>
                        <wps:spPr>
                          <a:xfrm>
                            <a:off x="482064" y="407090"/>
                            <a:ext cx="88900" cy="88900"/>
                          </a:xfrm>
                          <a:custGeom>
                            <a:avLst/>
                            <a:gdLst/>
                            <a:ahLst/>
                            <a:cxnLst/>
                            <a:rect l="l" t="t" r="r" b="b"/>
                            <a:pathLst>
                              <a:path w="88900" h="88900">
                                <a:moveTo>
                                  <a:pt x="44297" y="0"/>
                                </a:moveTo>
                                <a:lnTo>
                                  <a:pt x="0" y="44297"/>
                                </a:lnTo>
                                <a:lnTo>
                                  <a:pt x="44297" y="88595"/>
                                </a:lnTo>
                                <a:lnTo>
                                  <a:pt x="88595" y="44297"/>
                                </a:lnTo>
                                <a:lnTo>
                                  <a:pt x="44297" y="0"/>
                                </a:lnTo>
                                <a:close/>
                              </a:path>
                            </a:pathLst>
                          </a:custGeom>
                          <a:ln w="3505">
                            <a:solidFill>
                              <a:srgbClr val="010000"/>
                            </a:solidFill>
                            <a:prstDash val="solid"/>
                          </a:ln>
                        </wps:spPr>
                        <wps:bodyPr wrap="square" lIns="0" tIns="0" rIns="0" bIns="0" rtlCol="0">
                          <a:prstTxWarp prst="textNoShape">
                            <a:avLst/>
                          </a:prstTxWarp>
                          <a:noAutofit/>
                        </wps:bodyPr>
                      </wps:wsp>
                      <wps:wsp>
                        <wps:cNvPr id="32" name="Graphic 32"/>
                        <wps:cNvSpPr/>
                        <wps:spPr>
                          <a:xfrm>
                            <a:off x="479635" y="404663"/>
                            <a:ext cx="88900" cy="88900"/>
                          </a:xfrm>
                          <a:custGeom>
                            <a:avLst/>
                            <a:gdLst/>
                            <a:ahLst/>
                            <a:cxnLst/>
                            <a:rect l="l" t="t" r="r" b="b"/>
                            <a:pathLst>
                              <a:path w="88900" h="88900">
                                <a:moveTo>
                                  <a:pt x="44297" y="0"/>
                                </a:moveTo>
                                <a:lnTo>
                                  <a:pt x="0" y="44297"/>
                                </a:lnTo>
                                <a:lnTo>
                                  <a:pt x="44297" y="88595"/>
                                </a:lnTo>
                                <a:lnTo>
                                  <a:pt x="88595" y="44297"/>
                                </a:lnTo>
                                <a:lnTo>
                                  <a:pt x="44297" y="0"/>
                                </a:lnTo>
                                <a:close/>
                              </a:path>
                            </a:pathLst>
                          </a:custGeom>
                          <a:solidFill>
                            <a:srgbClr val="C3162D"/>
                          </a:solidFill>
                        </wps:spPr>
                        <wps:bodyPr wrap="square" lIns="0" tIns="0" rIns="0" bIns="0" rtlCol="0">
                          <a:prstTxWarp prst="textNoShape">
                            <a:avLst/>
                          </a:prstTxWarp>
                          <a:noAutofit/>
                        </wps:bodyPr>
                      </wps:wsp>
                      <wps:wsp>
                        <wps:cNvPr id="33" name="Graphic 33"/>
                        <wps:cNvSpPr/>
                        <wps:spPr>
                          <a:xfrm>
                            <a:off x="479635" y="404663"/>
                            <a:ext cx="88900" cy="88900"/>
                          </a:xfrm>
                          <a:custGeom>
                            <a:avLst/>
                            <a:gdLst/>
                            <a:ahLst/>
                            <a:cxnLst/>
                            <a:rect l="l" t="t" r="r" b="b"/>
                            <a:pathLst>
                              <a:path w="88900" h="88900">
                                <a:moveTo>
                                  <a:pt x="44297" y="0"/>
                                </a:moveTo>
                                <a:lnTo>
                                  <a:pt x="0" y="44297"/>
                                </a:lnTo>
                                <a:lnTo>
                                  <a:pt x="44297" y="88595"/>
                                </a:lnTo>
                                <a:lnTo>
                                  <a:pt x="88595" y="44297"/>
                                </a:lnTo>
                                <a:lnTo>
                                  <a:pt x="44297" y="0"/>
                                </a:lnTo>
                                <a:close/>
                              </a:path>
                            </a:pathLst>
                          </a:custGeom>
                          <a:ln w="3505">
                            <a:solidFill>
                              <a:srgbClr val="FFFFFF"/>
                            </a:solidFill>
                            <a:prstDash val="solid"/>
                          </a:ln>
                        </wps:spPr>
                        <wps:bodyPr wrap="square" lIns="0" tIns="0" rIns="0" bIns="0" rtlCol="0">
                          <a:prstTxWarp prst="textNoShape">
                            <a:avLst/>
                          </a:prstTxWarp>
                          <a:noAutofit/>
                        </wps:bodyPr>
                      </wps:wsp>
                      <wps:wsp>
                        <wps:cNvPr id="34" name="Graphic 34"/>
                        <wps:cNvSpPr/>
                        <wps:spPr>
                          <a:xfrm>
                            <a:off x="114513" y="186895"/>
                            <a:ext cx="93345" cy="93345"/>
                          </a:xfrm>
                          <a:custGeom>
                            <a:avLst/>
                            <a:gdLst/>
                            <a:ahLst/>
                            <a:cxnLst/>
                            <a:rect l="l" t="t" r="r" b="b"/>
                            <a:pathLst>
                              <a:path w="93345" h="93345">
                                <a:moveTo>
                                  <a:pt x="46532" y="0"/>
                                </a:moveTo>
                                <a:lnTo>
                                  <a:pt x="0" y="46532"/>
                                </a:lnTo>
                                <a:lnTo>
                                  <a:pt x="46532" y="93052"/>
                                </a:lnTo>
                                <a:lnTo>
                                  <a:pt x="93065" y="46532"/>
                                </a:lnTo>
                                <a:lnTo>
                                  <a:pt x="46532" y="0"/>
                                </a:lnTo>
                                <a:close/>
                              </a:path>
                            </a:pathLst>
                          </a:custGeom>
                          <a:solidFill>
                            <a:srgbClr val="010000">
                              <a:alpha val="75000"/>
                            </a:srgbClr>
                          </a:solidFill>
                        </wps:spPr>
                        <wps:bodyPr wrap="square" lIns="0" tIns="0" rIns="0" bIns="0" rtlCol="0">
                          <a:prstTxWarp prst="textNoShape">
                            <a:avLst/>
                          </a:prstTxWarp>
                          <a:noAutofit/>
                        </wps:bodyPr>
                      </wps:wsp>
                      <wps:wsp>
                        <wps:cNvPr id="35" name="Graphic 35"/>
                        <wps:cNvSpPr/>
                        <wps:spPr>
                          <a:xfrm>
                            <a:off x="114513" y="186895"/>
                            <a:ext cx="93345" cy="93345"/>
                          </a:xfrm>
                          <a:custGeom>
                            <a:avLst/>
                            <a:gdLst/>
                            <a:ahLst/>
                            <a:cxnLst/>
                            <a:rect l="l" t="t" r="r" b="b"/>
                            <a:pathLst>
                              <a:path w="93345" h="93345">
                                <a:moveTo>
                                  <a:pt x="46532" y="0"/>
                                </a:moveTo>
                                <a:lnTo>
                                  <a:pt x="0" y="46532"/>
                                </a:lnTo>
                                <a:lnTo>
                                  <a:pt x="46532" y="93052"/>
                                </a:lnTo>
                                <a:lnTo>
                                  <a:pt x="93065" y="46532"/>
                                </a:lnTo>
                                <a:lnTo>
                                  <a:pt x="46532" y="0"/>
                                </a:lnTo>
                                <a:close/>
                              </a:path>
                            </a:pathLst>
                          </a:custGeom>
                          <a:ln w="3682">
                            <a:solidFill>
                              <a:srgbClr val="010000"/>
                            </a:solidFill>
                            <a:prstDash val="solid"/>
                          </a:ln>
                        </wps:spPr>
                        <wps:bodyPr wrap="square" lIns="0" tIns="0" rIns="0" bIns="0" rtlCol="0">
                          <a:prstTxWarp prst="textNoShape">
                            <a:avLst/>
                          </a:prstTxWarp>
                          <a:noAutofit/>
                        </wps:bodyPr>
                      </wps:wsp>
                      <wps:wsp>
                        <wps:cNvPr id="36" name="Graphic 36"/>
                        <wps:cNvSpPr/>
                        <wps:spPr>
                          <a:xfrm>
                            <a:off x="111964" y="184344"/>
                            <a:ext cx="93345" cy="93345"/>
                          </a:xfrm>
                          <a:custGeom>
                            <a:avLst/>
                            <a:gdLst/>
                            <a:ahLst/>
                            <a:cxnLst/>
                            <a:rect l="l" t="t" r="r" b="b"/>
                            <a:pathLst>
                              <a:path w="93345" h="93345">
                                <a:moveTo>
                                  <a:pt x="46532" y="0"/>
                                </a:moveTo>
                                <a:lnTo>
                                  <a:pt x="0" y="46532"/>
                                </a:lnTo>
                                <a:lnTo>
                                  <a:pt x="46532" y="93052"/>
                                </a:lnTo>
                                <a:lnTo>
                                  <a:pt x="93065" y="46532"/>
                                </a:lnTo>
                                <a:lnTo>
                                  <a:pt x="46532" y="0"/>
                                </a:lnTo>
                                <a:close/>
                              </a:path>
                            </a:pathLst>
                          </a:custGeom>
                          <a:solidFill>
                            <a:srgbClr val="C3162D"/>
                          </a:solidFill>
                        </wps:spPr>
                        <wps:bodyPr wrap="square" lIns="0" tIns="0" rIns="0" bIns="0" rtlCol="0">
                          <a:prstTxWarp prst="textNoShape">
                            <a:avLst/>
                          </a:prstTxWarp>
                          <a:noAutofit/>
                        </wps:bodyPr>
                      </wps:wsp>
                      <wps:wsp>
                        <wps:cNvPr id="37" name="Graphic 37"/>
                        <wps:cNvSpPr/>
                        <wps:spPr>
                          <a:xfrm>
                            <a:off x="111964" y="184344"/>
                            <a:ext cx="93345" cy="93345"/>
                          </a:xfrm>
                          <a:custGeom>
                            <a:avLst/>
                            <a:gdLst/>
                            <a:ahLst/>
                            <a:cxnLst/>
                            <a:rect l="l" t="t" r="r" b="b"/>
                            <a:pathLst>
                              <a:path w="93345" h="93345">
                                <a:moveTo>
                                  <a:pt x="46532" y="0"/>
                                </a:moveTo>
                                <a:lnTo>
                                  <a:pt x="0" y="46532"/>
                                </a:lnTo>
                                <a:lnTo>
                                  <a:pt x="46532" y="93052"/>
                                </a:lnTo>
                                <a:lnTo>
                                  <a:pt x="93065" y="46532"/>
                                </a:lnTo>
                                <a:lnTo>
                                  <a:pt x="46532" y="0"/>
                                </a:lnTo>
                                <a:close/>
                              </a:path>
                            </a:pathLst>
                          </a:custGeom>
                          <a:ln w="3682">
                            <a:solidFill>
                              <a:srgbClr val="FFFFFF"/>
                            </a:solidFill>
                            <a:prstDash val="solid"/>
                          </a:ln>
                        </wps:spPr>
                        <wps:bodyPr wrap="square" lIns="0" tIns="0" rIns="0" bIns="0" rtlCol="0">
                          <a:prstTxWarp prst="textNoShape">
                            <a:avLst/>
                          </a:prstTxWarp>
                          <a:noAutofit/>
                        </wps:bodyPr>
                      </wps:wsp>
                      <wps:wsp>
                        <wps:cNvPr id="38" name="Graphic 38"/>
                        <wps:cNvSpPr/>
                        <wps:spPr>
                          <a:xfrm>
                            <a:off x="182539" y="27306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39" name="Graphic 39"/>
                        <wps:cNvSpPr/>
                        <wps:spPr>
                          <a:xfrm>
                            <a:off x="182539" y="27306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40" name="Graphic 40"/>
                        <wps:cNvSpPr/>
                        <wps:spPr>
                          <a:xfrm>
                            <a:off x="178799" y="26932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41" name="Graphic 41"/>
                        <wps:cNvSpPr/>
                        <wps:spPr>
                          <a:xfrm>
                            <a:off x="178799" y="26932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42" name="Graphic 42"/>
                        <wps:cNvSpPr/>
                        <wps:spPr>
                          <a:xfrm>
                            <a:off x="271105" y="36286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43" name="Graphic 43"/>
                        <wps:cNvSpPr/>
                        <wps:spPr>
                          <a:xfrm>
                            <a:off x="271105" y="36286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44" name="Graphic 44"/>
                        <wps:cNvSpPr/>
                        <wps:spPr>
                          <a:xfrm>
                            <a:off x="267365" y="35912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45" name="Graphic 45"/>
                        <wps:cNvSpPr/>
                        <wps:spPr>
                          <a:xfrm>
                            <a:off x="267365" y="359125"/>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46" name="Graphic 46"/>
                        <wps:cNvSpPr/>
                        <wps:spPr>
                          <a:xfrm>
                            <a:off x="345490" y="420942"/>
                            <a:ext cx="164465" cy="164465"/>
                          </a:xfrm>
                          <a:custGeom>
                            <a:avLst/>
                            <a:gdLst/>
                            <a:ahLst/>
                            <a:cxnLst/>
                            <a:rect l="l" t="t" r="r" b="b"/>
                            <a:pathLst>
                              <a:path w="164465" h="164465">
                                <a:moveTo>
                                  <a:pt x="82080" y="0"/>
                                </a:moveTo>
                                <a:lnTo>
                                  <a:pt x="0" y="82092"/>
                                </a:lnTo>
                                <a:lnTo>
                                  <a:pt x="82080" y="164172"/>
                                </a:lnTo>
                                <a:lnTo>
                                  <a:pt x="164172" y="82092"/>
                                </a:lnTo>
                                <a:lnTo>
                                  <a:pt x="82080" y="0"/>
                                </a:lnTo>
                                <a:close/>
                              </a:path>
                            </a:pathLst>
                          </a:custGeom>
                          <a:solidFill>
                            <a:srgbClr val="010000">
                              <a:alpha val="75000"/>
                            </a:srgbClr>
                          </a:solidFill>
                        </wps:spPr>
                        <wps:bodyPr wrap="square" lIns="0" tIns="0" rIns="0" bIns="0" rtlCol="0">
                          <a:prstTxWarp prst="textNoShape">
                            <a:avLst/>
                          </a:prstTxWarp>
                          <a:noAutofit/>
                        </wps:bodyPr>
                      </wps:wsp>
                      <wps:wsp>
                        <wps:cNvPr id="47" name="Graphic 47"/>
                        <wps:cNvSpPr/>
                        <wps:spPr>
                          <a:xfrm>
                            <a:off x="345490" y="420942"/>
                            <a:ext cx="164465" cy="164465"/>
                          </a:xfrm>
                          <a:custGeom>
                            <a:avLst/>
                            <a:gdLst/>
                            <a:ahLst/>
                            <a:cxnLst/>
                            <a:rect l="l" t="t" r="r" b="b"/>
                            <a:pathLst>
                              <a:path w="164465" h="164465">
                                <a:moveTo>
                                  <a:pt x="82080" y="0"/>
                                </a:moveTo>
                                <a:lnTo>
                                  <a:pt x="0" y="82092"/>
                                </a:lnTo>
                                <a:lnTo>
                                  <a:pt x="82080" y="164172"/>
                                </a:lnTo>
                                <a:lnTo>
                                  <a:pt x="164172" y="82092"/>
                                </a:lnTo>
                                <a:lnTo>
                                  <a:pt x="82080" y="0"/>
                                </a:lnTo>
                                <a:close/>
                              </a:path>
                            </a:pathLst>
                          </a:custGeom>
                          <a:ln w="6489">
                            <a:solidFill>
                              <a:srgbClr val="010000"/>
                            </a:solidFill>
                            <a:prstDash val="solid"/>
                          </a:ln>
                        </wps:spPr>
                        <wps:bodyPr wrap="square" lIns="0" tIns="0" rIns="0" bIns="0" rtlCol="0">
                          <a:prstTxWarp prst="textNoShape">
                            <a:avLst/>
                          </a:prstTxWarp>
                          <a:noAutofit/>
                        </wps:bodyPr>
                      </wps:wsp>
                      <wps:wsp>
                        <wps:cNvPr id="48" name="Graphic 48"/>
                        <wps:cNvSpPr/>
                        <wps:spPr>
                          <a:xfrm>
                            <a:off x="340992" y="416443"/>
                            <a:ext cx="164465" cy="164465"/>
                          </a:xfrm>
                          <a:custGeom>
                            <a:avLst/>
                            <a:gdLst/>
                            <a:ahLst/>
                            <a:cxnLst/>
                            <a:rect l="l" t="t" r="r" b="b"/>
                            <a:pathLst>
                              <a:path w="164465" h="164465">
                                <a:moveTo>
                                  <a:pt x="82080" y="0"/>
                                </a:moveTo>
                                <a:lnTo>
                                  <a:pt x="0" y="82092"/>
                                </a:lnTo>
                                <a:lnTo>
                                  <a:pt x="82080" y="164172"/>
                                </a:lnTo>
                                <a:lnTo>
                                  <a:pt x="164172" y="82092"/>
                                </a:lnTo>
                                <a:lnTo>
                                  <a:pt x="82080" y="0"/>
                                </a:lnTo>
                                <a:close/>
                              </a:path>
                            </a:pathLst>
                          </a:custGeom>
                          <a:solidFill>
                            <a:srgbClr val="C3162D"/>
                          </a:solidFill>
                        </wps:spPr>
                        <wps:bodyPr wrap="square" lIns="0" tIns="0" rIns="0" bIns="0" rtlCol="0">
                          <a:prstTxWarp prst="textNoShape">
                            <a:avLst/>
                          </a:prstTxWarp>
                          <a:noAutofit/>
                        </wps:bodyPr>
                      </wps:wsp>
                      <wps:wsp>
                        <wps:cNvPr id="49" name="Graphic 49"/>
                        <wps:cNvSpPr/>
                        <wps:spPr>
                          <a:xfrm>
                            <a:off x="340992" y="416443"/>
                            <a:ext cx="164465" cy="164465"/>
                          </a:xfrm>
                          <a:custGeom>
                            <a:avLst/>
                            <a:gdLst/>
                            <a:ahLst/>
                            <a:cxnLst/>
                            <a:rect l="l" t="t" r="r" b="b"/>
                            <a:pathLst>
                              <a:path w="164465" h="164465">
                                <a:moveTo>
                                  <a:pt x="82080" y="0"/>
                                </a:moveTo>
                                <a:lnTo>
                                  <a:pt x="0" y="82092"/>
                                </a:lnTo>
                                <a:lnTo>
                                  <a:pt x="82080" y="164172"/>
                                </a:lnTo>
                                <a:lnTo>
                                  <a:pt x="164172" y="82092"/>
                                </a:lnTo>
                                <a:lnTo>
                                  <a:pt x="82080" y="0"/>
                                </a:lnTo>
                                <a:close/>
                              </a:path>
                            </a:pathLst>
                          </a:custGeom>
                          <a:ln w="6489">
                            <a:solidFill>
                              <a:srgbClr val="FFFFFF"/>
                            </a:solidFill>
                            <a:prstDash val="solid"/>
                          </a:ln>
                        </wps:spPr>
                        <wps:bodyPr wrap="square" lIns="0" tIns="0" rIns="0" bIns="0" rtlCol="0">
                          <a:prstTxWarp prst="textNoShape">
                            <a:avLst/>
                          </a:prstTxWarp>
                          <a:noAutofit/>
                        </wps:bodyPr>
                      </wps:wsp>
                      <wps:wsp>
                        <wps:cNvPr id="50" name="Graphic 50"/>
                        <wps:cNvSpPr/>
                        <wps:spPr>
                          <a:xfrm>
                            <a:off x="8615" y="245102"/>
                            <a:ext cx="182880" cy="182880"/>
                          </a:xfrm>
                          <a:custGeom>
                            <a:avLst/>
                            <a:gdLst/>
                            <a:ahLst/>
                            <a:cxnLst/>
                            <a:rect l="l" t="t" r="r" b="b"/>
                            <a:pathLst>
                              <a:path w="182880" h="182880">
                                <a:moveTo>
                                  <a:pt x="91274" y="0"/>
                                </a:moveTo>
                                <a:lnTo>
                                  <a:pt x="0" y="91287"/>
                                </a:lnTo>
                                <a:lnTo>
                                  <a:pt x="91274" y="182562"/>
                                </a:lnTo>
                                <a:lnTo>
                                  <a:pt x="182562" y="91287"/>
                                </a:lnTo>
                                <a:lnTo>
                                  <a:pt x="91274" y="0"/>
                                </a:lnTo>
                                <a:close/>
                              </a:path>
                            </a:pathLst>
                          </a:custGeom>
                          <a:solidFill>
                            <a:srgbClr val="010000">
                              <a:alpha val="75000"/>
                            </a:srgbClr>
                          </a:solidFill>
                        </wps:spPr>
                        <wps:bodyPr wrap="square" lIns="0" tIns="0" rIns="0" bIns="0" rtlCol="0">
                          <a:prstTxWarp prst="textNoShape">
                            <a:avLst/>
                          </a:prstTxWarp>
                          <a:noAutofit/>
                        </wps:bodyPr>
                      </wps:wsp>
                      <wps:wsp>
                        <wps:cNvPr id="51" name="Graphic 51"/>
                        <wps:cNvSpPr/>
                        <wps:spPr>
                          <a:xfrm>
                            <a:off x="8615" y="245102"/>
                            <a:ext cx="182880" cy="182880"/>
                          </a:xfrm>
                          <a:custGeom>
                            <a:avLst/>
                            <a:gdLst/>
                            <a:ahLst/>
                            <a:cxnLst/>
                            <a:rect l="l" t="t" r="r" b="b"/>
                            <a:pathLst>
                              <a:path w="182880" h="182880">
                                <a:moveTo>
                                  <a:pt x="91274" y="0"/>
                                </a:moveTo>
                                <a:lnTo>
                                  <a:pt x="0" y="91287"/>
                                </a:lnTo>
                                <a:lnTo>
                                  <a:pt x="91274" y="182562"/>
                                </a:lnTo>
                                <a:lnTo>
                                  <a:pt x="182562" y="91287"/>
                                </a:lnTo>
                                <a:lnTo>
                                  <a:pt x="91274" y="0"/>
                                </a:lnTo>
                                <a:close/>
                              </a:path>
                            </a:pathLst>
                          </a:custGeom>
                          <a:ln w="7226">
                            <a:solidFill>
                              <a:srgbClr val="010000"/>
                            </a:solidFill>
                            <a:prstDash val="solid"/>
                          </a:ln>
                        </wps:spPr>
                        <wps:bodyPr wrap="square" lIns="0" tIns="0" rIns="0" bIns="0" rtlCol="0">
                          <a:prstTxWarp prst="textNoShape">
                            <a:avLst/>
                          </a:prstTxWarp>
                          <a:noAutofit/>
                        </wps:bodyPr>
                      </wps:wsp>
                      <wps:wsp>
                        <wps:cNvPr id="52" name="Graphic 52"/>
                        <wps:cNvSpPr/>
                        <wps:spPr>
                          <a:xfrm>
                            <a:off x="3613" y="240099"/>
                            <a:ext cx="182880" cy="182880"/>
                          </a:xfrm>
                          <a:custGeom>
                            <a:avLst/>
                            <a:gdLst/>
                            <a:ahLst/>
                            <a:cxnLst/>
                            <a:rect l="l" t="t" r="r" b="b"/>
                            <a:pathLst>
                              <a:path w="182880" h="182880">
                                <a:moveTo>
                                  <a:pt x="91274" y="0"/>
                                </a:moveTo>
                                <a:lnTo>
                                  <a:pt x="0" y="91287"/>
                                </a:lnTo>
                                <a:lnTo>
                                  <a:pt x="91274" y="182562"/>
                                </a:lnTo>
                                <a:lnTo>
                                  <a:pt x="182562" y="91287"/>
                                </a:lnTo>
                                <a:lnTo>
                                  <a:pt x="91274" y="0"/>
                                </a:lnTo>
                                <a:close/>
                              </a:path>
                            </a:pathLst>
                          </a:custGeom>
                          <a:solidFill>
                            <a:srgbClr val="C3162D"/>
                          </a:solidFill>
                        </wps:spPr>
                        <wps:bodyPr wrap="square" lIns="0" tIns="0" rIns="0" bIns="0" rtlCol="0">
                          <a:prstTxWarp prst="textNoShape">
                            <a:avLst/>
                          </a:prstTxWarp>
                          <a:noAutofit/>
                        </wps:bodyPr>
                      </wps:wsp>
                      <wps:wsp>
                        <wps:cNvPr id="53" name="Graphic 53"/>
                        <wps:cNvSpPr/>
                        <wps:spPr>
                          <a:xfrm>
                            <a:off x="3613" y="240099"/>
                            <a:ext cx="182880" cy="182880"/>
                          </a:xfrm>
                          <a:custGeom>
                            <a:avLst/>
                            <a:gdLst/>
                            <a:ahLst/>
                            <a:cxnLst/>
                            <a:rect l="l" t="t" r="r" b="b"/>
                            <a:pathLst>
                              <a:path w="182880" h="182880">
                                <a:moveTo>
                                  <a:pt x="91274" y="0"/>
                                </a:moveTo>
                                <a:lnTo>
                                  <a:pt x="0" y="91287"/>
                                </a:lnTo>
                                <a:lnTo>
                                  <a:pt x="91274" y="182562"/>
                                </a:lnTo>
                                <a:lnTo>
                                  <a:pt x="182562" y="91287"/>
                                </a:lnTo>
                                <a:lnTo>
                                  <a:pt x="91274" y="0"/>
                                </a:lnTo>
                                <a:close/>
                              </a:path>
                            </a:pathLst>
                          </a:custGeom>
                          <a:ln w="7226">
                            <a:solidFill>
                              <a:srgbClr val="FFFFFF"/>
                            </a:solidFill>
                            <a:prstDash val="solid"/>
                          </a:ln>
                        </wps:spPr>
                        <wps:bodyPr wrap="square" lIns="0" tIns="0" rIns="0" bIns="0" rtlCol="0">
                          <a:prstTxWarp prst="textNoShape">
                            <a:avLst/>
                          </a:prstTxWarp>
                          <a:noAutofit/>
                        </wps:bodyPr>
                      </wps:wsp>
                      <wps:wsp>
                        <wps:cNvPr id="54" name="Graphic 54"/>
                        <wps:cNvSpPr/>
                        <wps:spPr>
                          <a:xfrm>
                            <a:off x="109560" y="385323"/>
                            <a:ext cx="128270" cy="128270"/>
                          </a:xfrm>
                          <a:custGeom>
                            <a:avLst/>
                            <a:gdLst/>
                            <a:ahLst/>
                            <a:cxnLst/>
                            <a:rect l="l" t="t" r="r" b="b"/>
                            <a:pathLst>
                              <a:path w="128270" h="128270">
                                <a:moveTo>
                                  <a:pt x="64007" y="0"/>
                                </a:moveTo>
                                <a:lnTo>
                                  <a:pt x="0" y="64008"/>
                                </a:lnTo>
                                <a:lnTo>
                                  <a:pt x="64007" y="127990"/>
                                </a:lnTo>
                                <a:lnTo>
                                  <a:pt x="128015" y="64008"/>
                                </a:lnTo>
                                <a:lnTo>
                                  <a:pt x="64007" y="0"/>
                                </a:lnTo>
                                <a:close/>
                              </a:path>
                            </a:pathLst>
                          </a:custGeom>
                          <a:solidFill>
                            <a:srgbClr val="010000">
                              <a:alpha val="75000"/>
                            </a:srgbClr>
                          </a:solidFill>
                        </wps:spPr>
                        <wps:bodyPr wrap="square" lIns="0" tIns="0" rIns="0" bIns="0" rtlCol="0">
                          <a:prstTxWarp prst="textNoShape">
                            <a:avLst/>
                          </a:prstTxWarp>
                          <a:noAutofit/>
                        </wps:bodyPr>
                      </wps:wsp>
                      <wps:wsp>
                        <wps:cNvPr id="55" name="Graphic 55"/>
                        <wps:cNvSpPr/>
                        <wps:spPr>
                          <a:xfrm>
                            <a:off x="109560" y="385323"/>
                            <a:ext cx="128270" cy="128270"/>
                          </a:xfrm>
                          <a:custGeom>
                            <a:avLst/>
                            <a:gdLst/>
                            <a:ahLst/>
                            <a:cxnLst/>
                            <a:rect l="l" t="t" r="r" b="b"/>
                            <a:pathLst>
                              <a:path w="128270" h="128270">
                                <a:moveTo>
                                  <a:pt x="64007" y="0"/>
                                </a:moveTo>
                                <a:lnTo>
                                  <a:pt x="0" y="64008"/>
                                </a:lnTo>
                                <a:lnTo>
                                  <a:pt x="64007" y="127990"/>
                                </a:lnTo>
                                <a:lnTo>
                                  <a:pt x="128015" y="64008"/>
                                </a:lnTo>
                                <a:lnTo>
                                  <a:pt x="64007" y="0"/>
                                </a:lnTo>
                                <a:close/>
                              </a:path>
                            </a:pathLst>
                          </a:custGeom>
                          <a:ln w="5067">
                            <a:solidFill>
                              <a:srgbClr val="010000"/>
                            </a:solidFill>
                            <a:prstDash val="solid"/>
                          </a:ln>
                        </wps:spPr>
                        <wps:bodyPr wrap="square" lIns="0" tIns="0" rIns="0" bIns="0" rtlCol="0">
                          <a:prstTxWarp prst="textNoShape">
                            <a:avLst/>
                          </a:prstTxWarp>
                          <a:noAutofit/>
                        </wps:bodyPr>
                      </wps:wsp>
                      <wps:wsp>
                        <wps:cNvPr id="56" name="Graphic 56"/>
                        <wps:cNvSpPr/>
                        <wps:spPr>
                          <a:xfrm>
                            <a:off x="106052" y="381817"/>
                            <a:ext cx="128270" cy="128270"/>
                          </a:xfrm>
                          <a:custGeom>
                            <a:avLst/>
                            <a:gdLst/>
                            <a:ahLst/>
                            <a:cxnLst/>
                            <a:rect l="l" t="t" r="r" b="b"/>
                            <a:pathLst>
                              <a:path w="128270" h="128270">
                                <a:moveTo>
                                  <a:pt x="64007" y="0"/>
                                </a:moveTo>
                                <a:lnTo>
                                  <a:pt x="0" y="64008"/>
                                </a:lnTo>
                                <a:lnTo>
                                  <a:pt x="64007" y="127990"/>
                                </a:lnTo>
                                <a:lnTo>
                                  <a:pt x="128015" y="64008"/>
                                </a:lnTo>
                                <a:lnTo>
                                  <a:pt x="64007" y="0"/>
                                </a:lnTo>
                                <a:close/>
                              </a:path>
                            </a:pathLst>
                          </a:custGeom>
                          <a:solidFill>
                            <a:srgbClr val="C3162D"/>
                          </a:solidFill>
                        </wps:spPr>
                        <wps:bodyPr wrap="square" lIns="0" tIns="0" rIns="0" bIns="0" rtlCol="0">
                          <a:prstTxWarp prst="textNoShape">
                            <a:avLst/>
                          </a:prstTxWarp>
                          <a:noAutofit/>
                        </wps:bodyPr>
                      </wps:wsp>
                      <wps:wsp>
                        <wps:cNvPr id="57" name="Graphic 57"/>
                        <wps:cNvSpPr/>
                        <wps:spPr>
                          <a:xfrm>
                            <a:off x="106052" y="381817"/>
                            <a:ext cx="128270" cy="128270"/>
                          </a:xfrm>
                          <a:custGeom>
                            <a:avLst/>
                            <a:gdLst/>
                            <a:ahLst/>
                            <a:cxnLst/>
                            <a:rect l="l" t="t" r="r" b="b"/>
                            <a:pathLst>
                              <a:path w="128270" h="128270">
                                <a:moveTo>
                                  <a:pt x="64007" y="0"/>
                                </a:moveTo>
                                <a:lnTo>
                                  <a:pt x="0" y="64008"/>
                                </a:lnTo>
                                <a:lnTo>
                                  <a:pt x="64007" y="127990"/>
                                </a:lnTo>
                                <a:lnTo>
                                  <a:pt x="128015" y="64008"/>
                                </a:lnTo>
                                <a:lnTo>
                                  <a:pt x="64007" y="0"/>
                                </a:lnTo>
                                <a:close/>
                              </a:path>
                            </a:pathLst>
                          </a:custGeom>
                          <a:ln w="5067">
                            <a:solidFill>
                              <a:srgbClr val="FFFFFF"/>
                            </a:solidFill>
                            <a:prstDash val="solid"/>
                          </a:ln>
                        </wps:spPr>
                        <wps:bodyPr wrap="square" lIns="0" tIns="0" rIns="0" bIns="0" rtlCol="0">
                          <a:prstTxWarp prst="textNoShape">
                            <a:avLst/>
                          </a:prstTxWarp>
                          <a:noAutofit/>
                        </wps:bodyPr>
                      </wps:wsp>
                      <wps:wsp>
                        <wps:cNvPr id="58" name="Graphic 58"/>
                        <wps:cNvSpPr/>
                        <wps:spPr>
                          <a:xfrm>
                            <a:off x="186692" y="470543"/>
                            <a:ext cx="121920" cy="121920"/>
                          </a:xfrm>
                          <a:custGeom>
                            <a:avLst/>
                            <a:gdLst/>
                            <a:ahLst/>
                            <a:cxnLst/>
                            <a:rect l="l" t="t" r="r" b="b"/>
                            <a:pathLst>
                              <a:path w="121920" h="121920">
                                <a:moveTo>
                                  <a:pt x="60820" y="0"/>
                                </a:moveTo>
                                <a:lnTo>
                                  <a:pt x="0" y="60833"/>
                                </a:lnTo>
                                <a:lnTo>
                                  <a:pt x="60820" y="121653"/>
                                </a:lnTo>
                                <a:lnTo>
                                  <a:pt x="121653" y="60833"/>
                                </a:lnTo>
                                <a:lnTo>
                                  <a:pt x="60820" y="0"/>
                                </a:lnTo>
                                <a:close/>
                              </a:path>
                            </a:pathLst>
                          </a:custGeom>
                          <a:solidFill>
                            <a:srgbClr val="010000">
                              <a:alpha val="75000"/>
                            </a:srgbClr>
                          </a:solidFill>
                        </wps:spPr>
                        <wps:bodyPr wrap="square" lIns="0" tIns="0" rIns="0" bIns="0" rtlCol="0">
                          <a:prstTxWarp prst="textNoShape">
                            <a:avLst/>
                          </a:prstTxWarp>
                          <a:noAutofit/>
                        </wps:bodyPr>
                      </wps:wsp>
                      <wps:wsp>
                        <wps:cNvPr id="59" name="Graphic 59"/>
                        <wps:cNvSpPr/>
                        <wps:spPr>
                          <a:xfrm>
                            <a:off x="186692" y="470543"/>
                            <a:ext cx="121920" cy="121920"/>
                          </a:xfrm>
                          <a:custGeom>
                            <a:avLst/>
                            <a:gdLst/>
                            <a:ahLst/>
                            <a:cxnLst/>
                            <a:rect l="l" t="t" r="r" b="b"/>
                            <a:pathLst>
                              <a:path w="121920" h="121920">
                                <a:moveTo>
                                  <a:pt x="60820" y="0"/>
                                </a:moveTo>
                                <a:lnTo>
                                  <a:pt x="0" y="60833"/>
                                </a:lnTo>
                                <a:lnTo>
                                  <a:pt x="60820" y="121653"/>
                                </a:lnTo>
                                <a:lnTo>
                                  <a:pt x="121653" y="60833"/>
                                </a:lnTo>
                                <a:lnTo>
                                  <a:pt x="60820" y="0"/>
                                </a:lnTo>
                                <a:close/>
                              </a:path>
                            </a:pathLst>
                          </a:custGeom>
                          <a:ln w="4813">
                            <a:solidFill>
                              <a:srgbClr val="010000"/>
                            </a:solidFill>
                            <a:prstDash val="solid"/>
                          </a:ln>
                        </wps:spPr>
                        <wps:bodyPr wrap="square" lIns="0" tIns="0" rIns="0" bIns="0" rtlCol="0">
                          <a:prstTxWarp prst="textNoShape">
                            <a:avLst/>
                          </a:prstTxWarp>
                          <a:noAutofit/>
                        </wps:bodyPr>
                      </wps:wsp>
                      <wps:wsp>
                        <wps:cNvPr id="60" name="Graphic 60"/>
                        <wps:cNvSpPr/>
                        <wps:spPr>
                          <a:xfrm>
                            <a:off x="183358" y="467211"/>
                            <a:ext cx="121920" cy="121920"/>
                          </a:xfrm>
                          <a:custGeom>
                            <a:avLst/>
                            <a:gdLst/>
                            <a:ahLst/>
                            <a:cxnLst/>
                            <a:rect l="l" t="t" r="r" b="b"/>
                            <a:pathLst>
                              <a:path w="121920" h="121920">
                                <a:moveTo>
                                  <a:pt x="60820" y="0"/>
                                </a:moveTo>
                                <a:lnTo>
                                  <a:pt x="0" y="60833"/>
                                </a:lnTo>
                                <a:lnTo>
                                  <a:pt x="60820" y="121653"/>
                                </a:lnTo>
                                <a:lnTo>
                                  <a:pt x="121653" y="60833"/>
                                </a:lnTo>
                                <a:lnTo>
                                  <a:pt x="60820" y="0"/>
                                </a:lnTo>
                                <a:close/>
                              </a:path>
                            </a:pathLst>
                          </a:custGeom>
                          <a:solidFill>
                            <a:srgbClr val="C3162D"/>
                          </a:solidFill>
                        </wps:spPr>
                        <wps:bodyPr wrap="square" lIns="0" tIns="0" rIns="0" bIns="0" rtlCol="0">
                          <a:prstTxWarp prst="textNoShape">
                            <a:avLst/>
                          </a:prstTxWarp>
                          <a:noAutofit/>
                        </wps:bodyPr>
                      </wps:wsp>
                      <wps:wsp>
                        <wps:cNvPr id="61" name="Graphic 61"/>
                        <wps:cNvSpPr/>
                        <wps:spPr>
                          <a:xfrm>
                            <a:off x="183358" y="467211"/>
                            <a:ext cx="121920" cy="121920"/>
                          </a:xfrm>
                          <a:custGeom>
                            <a:avLst/>
                            <a:gdLst/>
                            <a:ahLst/>
                            <a:cxnLst/>
                            <a:rect l="l" t="t" r="r" b="b"/>
                            <a:pathLst>
                              <a:path w="121920" h="121920">
                                <a:moveTo>
                                  <a:pt x="60820" y="0"/>
                                </a:moveTo>
                                <a:lnTo>
                                  <a:pt x="0" y="60833"/>
                                </a:lnTo>
                                <a:lnTo>
                                  <a:pt x="60820" y="121653"/>
                                </a:lnTo>
                                <a:lnTo>
                                  <a:pt x="121653" y="60833"/>
                                </a:lnTo>
                                <a:lnTo>
                                  <a:pt x="60820" y="0"/>
                                </a:lnTo>
                                <a:close/>
                              </a:path>
                            </a:pathLst>
                          </a:custGeom>
                          <a:ln w="4813">
                            <a:solidFill>
                              <a:srgbClr val="FFFFFF"/>
                            </a:solidFill>
                            <a:prstDash val="solid"/>
                          </a:ln>
                        </wps:spPr>
                        <wps:bodyPr wrap="square" lIns="0" tIns="0" rIns="0" bIns="0" rtlCol="0">
                          <a:prstTxWarp prst="textNoShape">
                            <a:avLst/>
                          </a:prstTxWarp>
                          <a:noAutofit/>
                        </wps:bodyPr>
                      </wps:wsp>
                      <wps:wsp>
                        <wps:cNvPr id="62" name="Graphic 62"/>
                        <wps:cNvSpPr/>
                        <wps:spPr>
                          <a:xfrm>
                            <a:off x="267101" y="54107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63" name="Graphic 63"/>
                        <wps:cNvSpPr/>
                        <wps:spPr>
                          <a:xfrm>
                            <a:off x="267101" y="54107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64" name="Graphic 64"/>
                        <wps:cNvSpPr/>
                        <wps:spPr>
                          <a:xfrm>
                            <a:off x="263361" y="53733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65" name="Graphic 65"/>
                        <wps:cNvSpPr/>
                        <wps:spPr>
                          <a:xfrm>
                            <a:off x="263361" y="53733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66" name="Graphic 66"/>
                        <wps:cNvSpPr/>
                        <wps:spPr>
                          <a:xfrm>
                            <a:off x="250582" y="85657"/>
                            <a:ext cx="181610" cy="181610"/>
                          </a:xfrm>
                          <a:custGeom>
                            <a:avLst/>
                            <a:gdLst/>
                            <a:ahLst/>
                            <a:cxnLst/>
                            <a:rect l="l" t="t" r="r" b="b"/>
                            <a:pathLst>
                              <a:path w="181610" h="181610">
                                <a:moveTo>
                                  <a:pt x="90614" y="0"/>
                                </a:moveTo>
                                <a:lnTo>
                                  <a:pt x="0" y="90639"/>
                                </a:lnTo>
                                <a:lnTo>
                                  <a:pt x="90614" y="181254"/>
                                </a:lnTo>
                                <a:lnTo>
                                  <a:pt x="181254" y="90639"/>
                                </a:lnTo>
                                <a:lnTo>
                                  <a:pt x="90614" y="0"/>
                                </a:lnTo>
                                <a:close/>
                              </a:path>
                            </a:pathLst>
                          </a:custGeom>
                          <a:solidFill>
                            <a:srgbClr val="010000">
                              <a:alpha val="75000"/>
                            </a:srgbClr>
                          </a:solidFill>
                        </wps:spPr>
                        <wps:bodyPr wrap="square" lIns="0" tIns="0" rIns="0" bIns="0" rtlCol="0">
                          <a:prstTxWarp prst="textNoShape">
                            <a:avLst/>
                          </a:prstTxWarp>
                          <a:noAutofit/>
                        </wps:bodyPr>
                      </wps:wsp>
                      <wps:wsp>
                        <wps:cNvPr id="67" name="Graphic 67"/>
                        <wps:cNvSpPr/>
                        <wps:spPr>
                          <a:xfrm>
                            <a:off x="250582" y="85657"/>
                            <a:ext cx="181610" cy="181610"/>
                          </a:xfrm>
                          <a:custGeom>
                            <a:avLst/>
                            <a:gdLst/>
                            <a:ahLst/>
                            <a:cxnLst/>
                            <a:rect l="l" t="t" r="r" b="b"/>
                            <a:pathLst>
                              <a:path w="181610" h="181610">
                                <a:moveTo>
                                  <a:pt x="90614" y="0"/>
                                </a:moveTo>
                                <a:lnTo>
                                  <a:pt x="0" y="90639"/>
                                </a:lnTo>
                                <a:lnTo>
                                  <a:pt x="90614" y="181254"/>
                                </a:lnTo>
                                <a:lnTo>
                                  <a:pt x="181254" y="90639"/>
                                </a:lnTo>
                                <a:lnTo>
                                  <a:pt x="90614" y="0"/>
                                </a:lnTo>
                                <a:close/>
                              </a:path>
                            </a:pathLst>
                          </a:custGeom>
                          <a:ln w="7175">
                            <a:solidFill>
                              <a:srgbClr val="010000"/>
                            </a:solidFill>
                            <a:prstDash val="solid"/>
                          </a:ln>
                        </wps:spPr>
                        <wps:bodyPr wrap="square" lIns="0" tIns="0" rIns="0" bIns="0" rtlCol="0">
                          <a:prstTxWarp prst="textNoShape">
                            <a:avLst/>
                          </a:prstTxWarp>
                          <a:noAutofit/>
                        </wps:bodyPr>
                      </wps:wsp>
                      <wps:wsp>
                        <wps:cNvPr id="68" name="Graphic 68"/>
                        <wps:cNvSpPr/>
                        <wps:spPr>
                          <a:xfrm>
                            <a:off x="245616" y="80690"/>
                            <a:ext cx="181610" cy="181610"/>
                          </a:xfrm>
                          <a:custGeom>
                            <a:avLst/>
                            <a:gdLst/>
                            <a:ahLst/>
                            <a:cxnLst/>
                            <a:rect l="l" t="t" r="r" b="b"/>
                            <a:pathLst>
                              <a:path w="181610" h="181610">
                                <a:moveTo>
                                  <a:pt x="90614" y="0"/>
                                </a:moveTo>
                                <a:lnTo>
                                  <a:pt x="0" y="90639"/>
                                </a:lnTo>
                                <a:lnTo>
                                  <a:pt x="90614" y="181254"/>
                                </a:lnTo>
                                <a:lnTo>
                                  <a:pt x="181254" y="90639"/>
                                </a:lnTo>
                                <a:lnTo>
                                  <a:pt x="90614" y="0"/>
                                </a:lnTo>
                                <a:close/>
                              </a:path>
                            </a:pathLst>
                          </a:custGeom>
                          <a:solidFill>
                            <a:srgbClr val="C3162D"/>
                          </a:solidFill>
                        </wps:spPr>
                        <wps:bodyPr wrap="square" lIns="0" tIns="0" rIns="0" bIns="0" rtlCol="0">
                          <a:prstTxWarp prst="textNoShape">
                            <a:avLst/>
                          </a:prstTxWarp>
                          <a:noAutofit/>
                        </wps:bodyPr>
                      </wps:wsp>
                      <wps:wsp>
                        <wps:cNvPr id="69" name="Graphic 69"/>
                        <wps:cNvSpPr/>
                        <wps:spPr>
                          <a:xfrm>
                            <a:off x="245616" y="80690"/>
                            <a:ext cx="181610" cy="181610"/>
                          </a:xfrm>
                          <a:custGeom>
                            <a:avLst/>
                            <a:gdLst/>
                            <a:ahLst/>
                            <a:cxnLst/>
                            <a:rect l="l" t="t" r="r" b="b"/>
                            <a:pathLst>
                              <a:path w="181610" h="181610">
                                <a:moveTo>
                                  <a:pt x="90614" y="0"/>
                                </a:moveTo>
                                <a:lnTo>
                                  <a:pt x="0" y="90639"/>
                                </a:lnTo>
                                <a:lnTo>
                                  <a:pt x="90614" y="181254"/>
                                </a:lnTo>
                                <a:lnTo>
                                  <a:pt x="181254" y="90639"/>
                                </a:lnTo>
                                <a:lnTo>
                                  <a:pt x="90614" y="0"/>
                                </a:lnTo>
                                <a:close/>
                              </a:path>
                            </a:pathLst>
                          </a:custGeom>
                          <a:ln w="7175">
                            <a:solidFill>
                              <a:srgbClr val="FFFFFF"/>
                            </a:solidFill>
                            <a:prstDash val="solid"/>
                          </a:ln>
                        </wps:spPr>
                        <wps:bodyPr wrap="square" lIns="0" tIns="0" rIns="0" bIns="0" rtlCol="0">
                          <a:prstTxWarp prst="textNoShape">
                            <a:avLst/>
                          </a:prstTxWarp>
                          <a:noAutofit/>
                        </wps:bodyPr>
                      </wps:wsp>
                      <wps:wsp>
                        <wps:cNvPr id="70" name="Graphic 70"/>
                        <wps:cNvSpPr/>
                        <wps:spPr>
                          <a:xfrm>
                            <a:off x="186112" y="209739"/>
                            <a:ext cx="109220" cy="109220"/>
                          </a:xfrm>
                          <a:custGeom>
                            <a:avLst/>
                            <a:gdLst/>
                            <a:ahLst/>
                            <a:cxnLst/>
                            <a:rect l="l" t="t" r="r" b="b"/>
                            <a:pathLst>
                              <a:path w="109220" h="109220">
                                <a:moveTo>
                                  <a:pt x="54394" y="0"/>
                                </a:moveTo>
                                <a:lnTo>
                                  <a:pt x="0" y="54406"/>
                                </a:lnTo>
                                <a:lnTo>
                                  <a:pt x="54394" y="108800"/>
                                </a:lnTo>
                                <a:lnTo>
                                  <a:pt x="108800" y="54406"/>
                                </a:lnTo>
                                <a:lnTo>
                                  <a:pt x="54394" y="0"/>
                                </a:lnTo>
                                <a:close/>
                              </a:path>
                            </a:pathLst>
                          </a:custGeom>
                          <a:solidFill>
                            <a:srgbClr val="010000">
                              <a:alpha val="75000"/>
                            </a:srgbClr>
                          </a:solidFill>
                        </wps:spPr>
                        <wps:bodyPr wrap="square" lIns="0" tIns="0" rIns="0" bIns="0" rtlCol="0">
                          <a:prstTxWarp prst="textNoShape">
                            <a:avLst/>
                          </a:prstTxWarp>
                          <a:noAutofit/>
                        </wps:bodyPr>
                      </wps:wsp>
                      <wps:wsp>
                        <wps:cNvPr id="71" name="Graphic 71"/>
                        <wps:cNvSpPr/>
                        <wps:spPr>
                          <a:xfrm>
                            <a:off x="186112" y="209739"/>
                            <a:ext cx="109220" cy="109220"/>
                          </a:xfrm>
                          <a:custGeom>
                            <a:avLst/>
                            <a:gdLst/>
                            <a:ahLst/>
                            <a:cxnLst/>
                            <a:rect l="l" t="t" r="r" b="b"/>
                            <a:pathLst>
                              <a:path w="109220" h="109220">
                                <a:moveTo>
                                  <a:pt x="54394" y="0"/>
                                </a:moveTo>
                                <a:lnTo>
                                  <a:pt x="0" y="54406"/>
                                </a:lnTo>
                                <a:lnTo>
                                  <a:pt x="54394" y="108800"/>
                                </a:lnTo>
                                <a:lnTo>
                                  <a:pt x="108800" y="54406"/>
                                </a:lnTo>
                                <a:lnTo>
                                  <a:pt x="54394" y="0"/>
                                </a:lnTo>
                                <a:close/>
                              </a:path>
                            </a:pathLst>
                          </a:custGeom>
                          <a:ln w="4305">
                            <a:solidFill>
                              <a:srgbClr val="010000"/>
                            </a:solidFill>
                            <a:prstDash val="solid"/>
                          </a:ln>
                        </wps:spPr>
                        <wps:bodyPr wrap="square" lIns="0" tIns="0" rIns="0" bIns="0" rtlCol="0">
                          <a:prstTxWarp prst="textNoShape">
                            <a:avLst/>
                          </a:prstTxWarp>
                          <a:noAutofit/>
                        </wps:bodyPr>
                      </wps:wsp>
                      <wps:wsp>
                        <wps:cNvPr id="72" name="Graphic 72"/>
                        <wps:cNvSpPr/>
                        <wps:spPr>
                          <a:xfrm>
                            <a:off x="183130" y="206757"/>
                            <a:ext cx="109220" cy="109220"/>
                          </a:xfrm>
                          <a:custGeom>
                            <a:avLst/>
                            <a:gdLst/>
                            <a:ahLst/>
                            <a:cxnLst/>
                            <a:rect l="l" t="t" r="r" b="b"/>
                            <a:pathLst>
                              <a:path w="109220" h="109220">
                                <a:moveTo>
                                  <a:pt x="54394" y="0"/>
                                </a:moveTo>
                                <a:lnTo>
                                  <a:pt x="0" y="54406"/>
                                </a:lnTo>
                                <a:lnTo>
                                  <a:pt x="54394" y="108800"/>
                                </a:lnTo>
                                <a:lnTo>
                                  <a:pt x="108800" y="54406"/>
                                </a:lnTo>
                                <a:lnTo>
                                  <a:pt x="54394" y="0"/>
                                </a:lnTo>
                                <a:close/>
                              </a:path>
                            </a:pathLst>
                          </a:custGeom>
                          <a:solidFill>
                            <a:srgbClr val="C3162D"/>
                          </a:solidFill>
                        </wps:spPr>
                        <wps:bodyPr wrap="square" lIns="0" tIns="0" rIns="0" bIns="0" rtlCol="0">
                          <a:prstTxWarp prst="textNoShape">
                            <a:avLst/>
                          </a:prstTxWarp>
                          <a:noAutofit/>
                        </wps:bodyPr>
                      </wps:wsp>
                      <wps:wsp>
                        <wps:cNvPr id="73" name="Graphic 73"/>
                        <wps:cNvSpPr/>
                        <wps:spPr>
                          <a:xfrm>
                            <a:off x="183130" y="206757"/>
                            <a:ext cx="109220" cy="109220"/>
                          </a:xfrm>
                          <a:custGeom>
                            <a:avLst/>
                            <a:gdLst/>
                            <a:ahLst/>
                            <a:cxnLst/>
                            <a:rect l="l" t="t" r="r" b="b"/>
                            <a:pathLst>
                              <a:path w="109220" h="109220">
                                <a:moveTo>
                                  <a:pt x="54394" y="0"/>
                                </a:moveTo>
                                <a:lnTo>
                                  <a:pt x="0" y="54406"/>
                                </a:lnTo>
                                <a:lnTo>
                                  <a:pt x="54394" y="108800"/>
                                </a:lnTo>
                                <a:lnTo>
                                  <a:pt x="108800" y="54406"/>
                                </a:lnTo>
                                <a:lnTo>
                                  <a:pt x="54394" y="0"/>
                                </a:lnTo>
                                <a:close/>
                              </a:path>
                            </a:pathLst>
                          </a:custGeom>
                          <a:ln w="4305">
                            <a:solidFill>
                              <a:srgbClr val="FFFFFF"/>
                            </a:solidFill>
                            <a:prstDash val="solid"/>
                          </a:ln>
                        </wps:spPr>
                        <wps:bodyPr wrap="square" lIns="0" tIns="0" rIns="0" bIns="0" rtlCol="0">
                          <a:prstTxWarp prst="textNoShape">
                            <a:avLst/>
                          </a:prstTxWarp>
                          <a:noAutofit/>
                        </wps:bodyPr>
                      </wps:wsp>
                      <wps:wsp>
                        <wps:cNvPr id="74" name="Graphic 74"/>
                        <wps:cNvSpPr/>
                        <wps:spPr>
                          <a:xfrm>
                            <a:off x="93807" y="27445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75" name="Graphic 75"/>
                        <wps:cNvSpPr/>
                        <wps:spPr>
                          <a:xfrm>
                            <a:off x="93807" y="27445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76" name="Graphic 76"/>
                        <wps:cNvSpPr/>
                        <wps:spPr>
                          <a:xfrm>
                            <a:off x="90067" y="270714"/>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77" name="Graphic 77"/>
                        <wps:cNvSpPr/>
                        <wps:spPr>
                          <a:xfrm>
                            <a:off x="90067" y="270714"/>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78" name="Graphic 78"/>
                        <wps:cNvSpPr/>
                        <wps:spPr>
                          <a:xfrm>
                            <a:off x="262567" y="283668"/>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79" name="Graphic 79"/>
                        <wps:cNvSpPr/>
                        <wps:spPr>
                          <a:xfrm>
                            <a:off x="262567" y="283668"/>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80" name="Graphic 80"/>
                        <wps:cNvSpPr/>
                        <wps:spPr>
                          <a:xfrm>
                            <a:off x="258828" y="27992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81" name="Graphic 81"/>
                        <wps:cNvSpPr/>
                        <wps:spPr>
                          <a:xfrm>
                            <a:off x="258828" y="27992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82" name="Graphic 82"/>
                        <wps:cNvSpPr/>
                        <wps:spPr>
                          <a:xfrm>
                            <a:off x="161197" y="371683"/>
                            <a:ext cx="167005" cy="167005"/>
                          </a:xfrm>
                          <a:custGeom>
                            <a:avLst/>
                            <a:gdLst/>
                            <a:ahLst/>
                            <a:cxnLst/>
                            <a:rect l="l" t="t" r="r" b="b"/>
                            <a:pathLst>
                              <a:path w="167005" h="167005">
                                <a:moveTo>
                                  <a:pt x="83362" y="0"/>
                                </a:moveTo>
                                <a:lnTo>
                                  <a:pt x="0" y="83375"/>
                                </a:lnTo>
                                <a:lnTo>
                                  <a:pt x="83362" y="166738"/>
                                </a:lnTo>
                                <a:lnTo>
                                  <a:pt x="166738" y="83375"/>
                                </a:lnTo>
                                <a:lnTo>
                                  <a:pt x="83362" y="0"/>
                                </a:lnTo>
                                <a:close/>
                              </a:path>
                            </a:pathLst>
                          </a:custGeom>
                          <a:solidFill>
                            <a:srgbClr val="010000">
                              <a:alpha val="75000"/>
                            </a:srgbClr>
                          </a:solidFill>
                        </wps:spPr>
                        <wps:bodyPr wrap="square" lIns="0" tIns="0" rIns="0" bIns="0" rtlCol="0">
                          <a:prstTxWarp prst="textNoShape">
                            <a:avLst/>
                          </a:prstTxWarp>
                          <a:noAutofit/>
                        </wps:bodyPr>
                      </wps:wsp>
                      <wps:wsp>
                        <wps:cNvPr id="83" name="Graphic 83"/>
                        <wps:cNvSpPr/>
                        <wps:spPr>
                          <a:xfrm>
                            <a:off x="161197" y="371683"/>
                            <a:ext cx="167005" cy="167005"/>
                          </a:xfrm>
                          <a:custGeom>
                            <a:avLst/>
                            <a:gdLst/>
                            <a:ahLst/>
                            <a:cxnLst/>
                            <a:rect l="l" t="t" r="r" b="b"/>
                            <a:pathLst>
                              <a:path w="167005" h="167005">
                                <a:moveTo>
                                  <a:pt x="83362" y="0"/>
                                </a:moveTo>
                                <a:lnTo>
                                  <a:pt x="0" y="83375"/>
                                </a:lnTo>
                                <a:lnTo>
                                  <a:pt x="83362" y="166738"/>
                                </a:lnTo>
                                <a:lnTo>
                                  <a:pt x="166738" y="83375"/>
                                </a:lnTo>
                                <a:lnTo>
                                  <a:pt x="83362" y="0"/>
                                </a:lnTo>
                                <a:close/>
                              </a:path>
                            </a:pathLst>
                          </a:custGeom>
                          <a:ln w="6591">
                            <a:solidFill>
                              <a:srgbClr val="010000"/>
                            </a:solidFill>
                            <a:prstDash val="solid"/>
                          </a:ln>
                        </wps:spPr>
                        <wps:bodyPr wrap="square" lIns="0" tIns="0" rIns="0" bIns="0" rtlCol="0">
                          <a:prstTxWarp prst="textNoShape">
                            <a:avLst/>
                          </a:prstTxWarp>
                          <a:noAutofit/>
                        </wps:bodyPr>
                      </wps:wsp>
                      <wps:wsp>
                        <wps:cNvPr id="84" name="Graphic 84"/>
                        <wps:cNvSpPr/>
                        <wps:spPr>
                          <a:xfrm>
                            <a:off x="156629" y="367115"/>
                            <a:ext cx="167005" cy="167005"/>
                          </a:xfrm>
                          <a:custGeom>
                            <a:avLst/>
                            <a:gdLst/>
                            <a:ahLst/>
                            <a:cxnLst/>
                            <a:rect l="l" t="t" r="r" b="b"/>
                            <a:pathLst>
                              <a:path w="167005" h="167005">
                                <a:moveTo>
                                  <a:pt x="83362" y="0"/>
                                </a:moveTo>
                                <a:lnTo>
                                  <a:pt x="0" y="83375"/>
                                </a:lnTo>
                                <a:lnTo>
                                  <a:pt x="83362" y="166738"/>
                                </a:lnTo>
                                <a:lnTo>
                                  <a:pt x="166738" y="83375"/>
                                </a:lnTo>
                                <a:lnTo>
                                  <a:pt x="83362" y="0"/>
                                </a:lnTo>
                                <a:close/>
                              </a:path>
                            </a:pathLst>
                          </a:custGeom>
                          <a:solidFill>
                            <a:srgbClr val="C3162D"/>
                          </a:solidFill>
                        </wps:spPr>
                        <wps:bodyPr wrap="square" lIns="0" tIns="0" rIns="0" bIns="0" rtlCol="0">
                          <a:prstTxWarp prst="textNoShape">
                            <a:avLst/>
                          </a:prstTxWarp>
                          <a:noAutofit/>
                        </wps:bodyPr>
                      </wps:wsp>
                      <wps:wsp>
                        <wps:cNvPr id="85" name="Graphic 85"/>
                        <wps:cNvSpPr/>
                        <wps:spPr>
                          <a:xfrm>
                            <a:off x="156629" y="367115"/>
                            <a:ext cx="167005" cy="167005"/>
                          </a:xfrm>
                          <a:custGeom>
                            <a:avLst/>
                            <a:gdLst/>
                            <a:ahLst/>
                            <a:cxnLst/>
                            <a:rect l="l" t="t" r="r" b="b"/>
                            <a:pathLst>
                              <a:path w="167005" h="167005">
                                <a:moveTo>
                                  <a:pt x="83362" y="0"/>
                                </a:moveTo>
                                <a:lnTo>
                                  <a:pt x="0" y="83375"/>
                                </a:lnTo>
                                <a:lnTo>
                                  <a:pt x="83362" y="166738"/>
                                </a:lnTo>
                                <a:lnTo>
                                  <a:pt x="166738" y="83375"/>
                                </a:lnTo>
                                <a:lnTo>
                                  <a:pt x="83362" y="0"/>
                                </a:lnTo>
                                <a:close/>
                              </a:path>
                            </a:pathLst>
                          </a:custGeom>
                          <a:ln w="6591">
                            <a:solidFill>
                              <a:srgbClr val="FFFFFF"/>
                            </a:solidFill>
                            <a:prstDash val="solid"/>
                          </a:ln>
                        </wps:spPr>
                        <wps:bodyPr wrap="square" lIns="0" tIns="0" rIns="0" bIns="0" rtlCol="0">
                          <a:prstTxWarp prst="textNoShape">
                            <a:avLst/>
                          </a:prstTxWarp>
                          <a:noAutofit/>
                        </wps:bodyPr>
                      </wps:wsp>
                      <wps:wsp>
                        <wps:cNvPr id="86" name="Graphic 86"/>
                        <wps:cNvSpPr/>
                        <wps:spPr>
                          <a:xfrm>
                            <a:off x="484197" y="311489"/>
                            <a:ext cx="110489" cy="110489"/>
                          </a:xfrm>
                          <a:custGeom>
                            <a:avLst/>
                            <a:gdLst/>
                            <a:ahLst/>
                            <a:cxnLst/>
                            <a:rect l="l" t="t" r="r" b="b"/>
                            <a:pathLst>
                              <a:path w="110489" h="110489">
                                <a:moveTo>
                                  <a:pt x="55194" y="0"/>
                                </a:moveTo>
                                <a:lnTo>
                                  <a:pt x="0" y="55206"/>
                                </a:lnTo>
                                <a:lnTo>
                                  <a:pt x="55194" y="110413"/>
                                </a:lnTo>
                                <a:lnTo>
                                  <a:pt x="110401" y="55206"/>
                                </a:lnTo>
                                <a:lnTo>
                                  <a:pt x="55194" y="0"/>
                                </a:lnTo>
                                <a:close/>
                              </a:path>
                            </a:pathLst>
                          </a:custGeom>
                          <a:solidFill>
                            <a:srgbClr val="010000">
                              <a:alpha val="75000"/>
                            </a:srgbClr>
                          </a:solidFill>
                        </wps:spPr>
                        <wps:bodyPr wrap="square" lIns="0" tIns="0" rIns="0" bIns="0" rtlCol="0">
                          <a:prstTxWarp prst="textNoShape">
                            <a:avLst/>
                          </a:prstTxWarp>
                          <a:noAutofit/>
                        </wps:bodyPr>
                      </wps:wsp>
                      <wps:wsp>
                        <wps:cNvPr id="87" name="Graphic 87"/>
                        <wps:cNvSpPr/>
                        <wps:spPr>
                          <a:xfrm>
                            <a:off x="484197" y="311489"/>
                            <a:ext cx="110489" cy="110489"/>
                          </a:xfrm>
                          <a:custGeom>
                            <a:avLst/>
                            <a:gdLst/>
                            <a:ahLst/>
                            <a:cxnLst/>
                            <a:rect l="l" t="t" r="r" b="b"/>
                            <a:pathLst>
                              <a:path w="110489" h="110489">
                                <a:moveTo>
                                  <a:pt x="55194" y="0"/>
                                </a:moveTo>
                                <a:lnTo>
                                  <a:pt x="0" y="55206"/>
                                </a:lnTo>
                                <a:lnTo>
                                  <a:pt x="55194" y="110413"/>
                                </a:lnTo>
                                <a:lnTo>
                                  <a:pt x="110401" y="55206"/>
                                </a:lnTo>
                                <a:lnTo>
                                  <a:pt x="55194" y="0"/>
                                </a:lnTo>
                                <a:close/>
                              </a:path>
                            </a:pathLst>
                          </a:custGeom>
                          <a:ln w="4368">
                            <a:solidFill>
                              <a:srgbClr val="010000"/>
                            </a:solidFill>
                            <a:prstDash val="solid"/>
                          </a:ln>
                        </wps:spPr>
                        <wps:bodyPr wrap="square" lIns="0" tIns="0" rIns="0" bIns="0" rtlCol="0">
                          <a:prstTxWarp prst="textNoShape">
                            <a:avLst/>
                          </a:prstTxWarp>
                          <a:noAutofit/>
                        </wps:bodyPr>
                      </wps:wsp>
                      <wps:wsp>
                        <wps:cNvPr id="88" name="Graphic 88"/>
                        <wps:cNvSpPr/>
                        <wps:spPr>
                          <a:xfrm>
                            <a:off x="481172" y="308463"/>
                            <a:ext cx="110489" cy="110489"/>
                          </a:xfrm>
                          <a:custGeom>
                            <a:avLst/>
                            <a:gdLst/>
                            <a:ahLst/>
                            <a:cxnLst/>
                            <a:rect l="l" t="t" r="r" b="b"/>
                            <a:pathLst>
                              <a:path w="110489" h="110489">
                                <a:moveTo>
                                  <a:pt x="55194" y="0"/>
                                </a:moveTo>
                                <a:lnTo>
                                  <a:pt x="0" y="55206"/>
                                </a:lnTo>
                                <a:lnTo>
                                  <a:pt x="55194" y="110413"/>
                                </a:lnTo>
                                <a:lnTo>
                                  <a:pt x="110401" y="55206"/>
                                </a:lnTo>
                                <a:lnTo>
                                  <a:pt x="55194" y="0"/>
                                </a:lnTo>
                                <a:close/>
                              </a:path>
                            </a:pathLst>
                          </a:custGeom>
                          <a:solidFill>
                            <a:srgbClr val="C3162D"/>
                          </a:solidFill>
                        </wps:spPr>
                        <wps:bodyPr wrap="square" lIns="0" tIns="0" rIns="0" bIns="0" rtlCol="0">
                          <a:prstTxWarp prst="textNoShape">
                            <a:avLst/>
                          </a:prstTxWarp>
                          <a:noAutofit/>
                        </wps:bodyPr>
                      </wps:wsp>
                      <wps:wsp>
                        <wps:cNvPr id="89" name="Graphic 89"/>
                        <wps:cNvSpPr/>
                        <wps:spPr>
                          <a:xfrm>
                            <a:off x="481172" y="308463"/>
                            <a:ext cx="110489" cy="110489"/>
                          </a:xfrm>
                          <a:custGeom>
                            <a:avLst/>
                            <a:gdLst/>
                            <a:ahLst/>
                            <a:cxnLst/>
                            <a:rect l="l" t="t" r="r" b="b"/>
                            <a:pathLst>
                              <a:path w="110489" h="110489">
                                <a:moveTo>
                                  <a:pt x="55194" y="0"/>
                                </a:moveTo>
                                <a:lnTo>
                                  <a:pt x="0" y="55206"/>
                                </a:lnTo>
                                <a:lnTo>
                                  <a:pt x="55194" y="110413"/>
                                </a:lnTo>
                                <a:lnTo>
                                  <a:pt x="110401" y="55206"/>
                                </a:lnTo>
                                <a:lnTo>
                                  <a:pt x="55194" y="0"/>
                                </a:lnTo>
                                <a:close/>
                              </a:path>
                            </a:pathLst>
                          </a:custGeom>
                          <a:ln w="4368">
                            <a:solidFill>
                              <a:srgbClr val="FFFFFF"/>
                            </a:solidFill>
                            <a:prstDash val="solid"/>
                          </a:ln>
                        </wps:spPr>
                        <wps:bodyPr wrap="square" lIns="0" tIns="0" rIns="0" bIns="0" rtlCol="0">
                          <a:prstTxWarp prst="textNoShape">
                            <a:avLst/>
                          </a:prstTxWarp>
                          <a:noAutofit/>
                        </wps:bodyPr>
                      </wps:wsp>
                      <wps:wsp>
                        <wps:cNvPr id="90" name="Graphic 90"/>
                        <wps:cNvSpPr/>
                        <wps:spPr>
                          <a:xfrm>
                            <a:off x="351134" y="37223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91" name="Graphic 91"/>
                        <wps:cNvSpPr/>
                        <wps:spPr>
                          <a:xfrm>
                            <a:off x="351134" y="372233"/>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92" name="Graphic 92"/>
                        <wps:cNvSpPr/>
                        <wps:spPr>
                          <a:xfrm>
                            <a:off x="347394" y="368494"/>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93" name="Graphic 93"/>
                        <wps:cNvSpPr/>
                        <wps:spPr>
                          <a:xfrm>
                            <a:off x="347394" y="368494"/>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94" name="Graphic 94"/>
                        <wps:cNvSpPr/>
                        <wps:spPr>
                          <a:xfrm>
                            <a:off x="278560" y="470947"/>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95" name="Graphic 95"/>
                        <wps:cNvSpPr/>
                        <wps:spPr>
                          <a:xfrm>
                            <a:off x="278560" y="470947"/>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96" name="Graphic 96"/>
                        <wps:cNvSpPr/>
                        <wps:spPr>
                          <a:xfrm>
                            <a:off x="274820" y="467206"/>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97" name="Graphic 97"/>
                        <wps:cNvSpPr/>
                        <wps:spPr>
                          <a:xfrm>
                            <a:off x="312303" y="524852"/>
                            <a:ext cx="151130" cy="151130"/>
                          </a:xfrm>
                          <a:custGeom>
                            <a:avLst/>
                            <a:gdLst/>
                            <a:ahLst/>
                            <a:cxnLst/>
                            <a:rect l="l" t="t" r="r" b="b"/>
                            <a:pathLst>
                              <a:path w="151130" h="151130">
                                <a:moveTo>
                                  <a:pt x="75437" y="0"/>
                                </a:moveTo>
                                <a:lnTo>
                                  <a:pt x="0" y="75438"/>
                                </a:lnTo>
                                <a:lnTo>
                                  <a:pt x="75437" y="150888"/>
                                </a:lnTo>
                                <a:lnTo>
                                  <a:pt x="150875" y="75438"/>
                                </a:lnTo>
                                <a:lnTo>
                                  <a:pt x="75437" y="0"/>
                                </a:lnTo>
                                <a:close/>
                              </a:path>
                            </a:pathLst>
                          </a:custGeom>
                          <a:ln w="5981">
                            <a:solidFill>
                              <a:srgbClr val="FFFFFF"/>
                            </a:solidFill>
                            <a:prstDash val="solid"/>
                          </a:ln>
                        </wps:spPr>
                        <wps:bodyPr wrap="square" lIns="0" tIns="0" rIns="0" bIns="0" rtlCol="0">
                          <a:prstTxWarp prst="textNoShape">
                            <a:avLst/>
                          </a:prstTxWarp>
                          <a:noAutofit/>
                        </wps:bodyPr>
                      </wps:wsp>
                      <wps:wsp>
                        <wps:cNvPr id="98" name="Graphic 98"/>
                        <wps:cNvSpPr/>
                        <wps:spPr>
                          <a:xfrm>
                            <a:off x="281324" y="190624"/>
                            <a:ext cx="116205" cy="116205"/>
                          </a:xfrm>
                          <a:custGeom>
                            <a:avLst/>
                            <a:gdLst/>
                            <a:ahLst/>
                            <a:cxnLst/>
                            <a:rect l="l" t="t" r="r" b="b"/>
                            <a:pathLst>
                              <a:path w="116205" h="116205">
                                <a:moveTo>
                                  <a:pt x="58089" y="0"/>
                                </a:moveTo>
                                <a:lnTo>
                                  <a:pt x="0" y="58102"/>
                                </a:lnTo>
                                <a:lnTo>
                                  <a:pt x="58089" y="116205"/>
                                </a:lnTo>
                                <a:lnTo>
                                  <a:pt x="116192" y="58102"/>
                                </a:lnTo>
                                <a:lnTo>
                                  <a:pt x="58089" y="0"/>
                                </a:lnTo>
                                <a:close/>
                              </a:path>
                            </a:pathLst>
                          </a:custGeom>
                          <a:ln w="4597">
                            <a:solidFill>
                              <a:srgbClr val="010000"/>
                            </a:solidFill>
                            <a:prstDash val="solid"/>
                          </a:ln>
                        </wps:spPr>
                        <wps:bodyPr wrap="square" lIns="0" tIns="0" rIns="0" bIns="0" rtlCol="0">
                          <a:prstTxWarp prst="textNoShape">
                            <a:avLst/>
                          </a:prstTxWarp>
                          <a:noAutofit/>
                        </wps:bodyPr>
                      </wps:wsp>
                      <wps:wsp>
                        <wps:cNvPr id="99" name="Graphic 99"/>
                        <wps:cNvSpPr/>
                        <wps:spPr>
                          <a:xfrm>
                            <a:off x="278141" y="187440"/>
                            <a:ext cx="116205" cy="116205"/>
                          </a:xfrm>
                          <a:custGeom>
                            <a:avLst/>
                            <a:gdLst/>
                            <a:ahLst/>
                            <a:cxnLst/>
                            <a:rect l="l" t="t" r="r" b="b"/>
                            <a:pathLst>
                              <a:path w="116205" h="116205">
                                <a:moveTo>
                                  <a:pt x="58089" y="0"/>
                                </a:moveTo>
                                <a:lnTo>
                                  <a:pt x="0" y="58102"/>
                                </a:lnTo>
                                <a:lnTo>
                                  <a:pt x="58089" y="116205"/>
                                </a:lnTo>
                                <a:lnTo>
                                  <a:pt x="116192" y="58102"/>
                                </a:lnTo>
                                <a:lnTo>
                                  <a:pt x="58089" y="0"/>
                                </a:lnTo>
                                <a:close/>
                              </a:path>
                            </a:pathLst>
                          </a:custGeom>
                          <a:solidFill>
                            <a:srgbClr val="C3162D"/>
                          </a:solidFill>
                        </wps:spPr>
                        <wps:bodyPr wrap="square" lIns="0" tIns="0" rIns="0" bIns="0" rtlCol="0">
                          <a:prstTxWarp prst="textNoShape">
                            <a:avLst/>
                          </a:prstTxWarp>
                          <a:noAutofit/>
                        </wps:bodyPr>
                      </wps:wsp>
                      <wps:wsp>
                        <wps:cNvPr id="100" name="Graphic 100"/>
                        <wps:cNvSpPr/>
                        <wps:spPr>
                          <a:xfrm>
                            <a:off x="278141" y="187440"/>
                            <a:ext cx="116205" cy="116205"/>
                          </a:xfrm>
                          <a:custGeom>
                            <a:avLst/>
                            <a:gdLst/>
                            <a:ahLst/>
                            <a:cxnLst/>
                            <a:rect l="l" t="t" r="r" b="b"/>
                            <a:pathLst>
                              <a:path w="116205" h="116205">
                                <a:moveTo>
                                  <a:pt x="58089" y="0"/>
                                </a:moveTo>
                                <a:lnTo>
                                  <a:pt x="0" y="58102"/>
                                </a:lnTo>
                                <a:lnTo>
                                  <a:pt x="58089" y="116205"/>
                                </a:lnTo>
                                <a:lnTo>
                                  <a:pt x="116192" y="58102"/>
                                </a:lnTo>
                                <a:lnTo>
                                  <a:pt x="58089" y="0"/>
                                </a:lnTo>
                                <a:close/>
                              </a:path>
                            </a:pathLst>
                          </a:custGeom>
                          <a:ln w="4597">
                            <a:solidFill>
                              <a:srgbClr val="FFFFFF"/>
                            </a:solidFill>
                            <a:prstDash val="solid"/>
                          </a:ln>
                        </wps:spPr>
                        <wps:bodyPr wrap="square" lIns="0" tIns="0" rIns="0" bIns="0" rtlCol="0">
                          <a:prstTxWarp prst="textNoShape">
                            <a:avLst/>
                          </a:prstTxWarp>
                          <a:noAutofit/>
                        </wps:bodyPr>
                      </wps:wsp>
                      <wps:wsp>
                        <wps:cNvPr id="101" name="Graphic 101"/>
                        <wps:cNvSpPr/>
                        <wps:spPr>
                          <a:xfrm>
                            <a:off x="415530" y="286429"/>
                            <a:ext cx="132715" cy="132715"/>
                          </a:xfrm>
                          <a:custGeom>
                            <a:avLst/>
                            <a:gdLst/>
                            <a:ahLst/>
                            <a:cxnLst/>
                            <a:rect l="l" t="t" r="r" b="b"/>
                            <a:pathLst>
                              <a:path w="132715" h="132715">
                                <a:moveTo>
                                  <a:pt x="66268" y="0"/>
                                </a:moveTo>
                                <a:lnTo>
                                  <a:pt x="0" y="66268"/>
                                </a:lnTo>
                                <a:lnTo>
                                  <a:pt x="66268" y="132537"/>
                                </a:lnTo>
                                <a:lnTo>
                                  <a:pt x="132537" y="66268"/>
                                </a:lnTo>
                                <a:lnTo>
                                  <a:pt x="66268" y="0"/>
                                </a:lnTo>
                                <a:close/>
                              </a:path>
                            </a:pathLst>
                          </a:custGeom>
                          <a:solidFill>
                            <a:srgbClr val="010000">
                              <a:alpha val="75000"/>
                            </a:srgbClr>
                          </a:solidFill>
                        </wps:spPr>
                        <wps:bodyPr wrap="square" lIns="0" tIns="0" rIns="0" bIns="0" rtlCol="0">
                          <a:prstTxWarp prst="textNoShape">
                            <a:avLst/>
                          </a:prstTxWarp>
                          <a:noAutofit/>
                        </wps:bodyPr>
                      </wps:wsp>
                      <wps:wsp>
                        <wps:cNvPr id="102" name="Graphic 102"/>
                        <wps:cNvSpPr/>
                        <wps:spPr>
                          <a:xfrm>
                            <a:off x="415530" y="286429"/>
                            <a:ext cx="132715" cy="132715"/>
                          </a:xfrm>
                          <a:custGeom>
                            <a:avLst/>
                            <a:gdLst/>
                            <a:ahLst/>
                            <a:cxnLst/>
                            <a:rect l="l" t="t" r="r" b="b"/>
                            <a:pathLst>
                              <a:path w="132715" h="132715">
                                <a:moveTo>
                                  <a:pt x="66268" y="0"/>
                                </a:moveTo>
                                <a:lnTo>
                                  <a:pt x="0" y="66268"/>
                                </a:lnTo>
                                <a:lnTo>
                                  <a:pt x="66268" y="132537"/>
                                </a:lnTo>
                                <a:lnTo>
                                  <a:pt x="132537" y="66268"/>
                                </a:lnTo>
                                <a:lnTo>
                                  <a:pt x="66268" y="0"/>
                                </a:lnTo>
                                <a:close/>
                              </a:path>
                            </a:pathLst>
                          </a:custGeom>
                          <a:ln w="5245">
                            <a:solidFill>
                              <a:srgbClr val="010000"/>
                            </a:solidFill>
                            <a:prstDash val="solid"/>
                          </a:ln>
                        </wps:spPr>
                        <wps:bodyPr wrap="square" lIns="0" tIns="0" rIns="0" bIns="0" rtlCol="0">
                          <a:prstTxWarp prst="textNoShape">
                            <a:avLst/>
                          </a:prstTxWarp>
                          <a:noAutofit/>
                        </wps:bodyPr>
                      </wps:wsp>
                      <wps:wsp>
                        <wps:cNvPr id="103" name="Graphic 103"/>
                        <wps:cNvSpPr/>
                        <wps:spPr>
                          <a:xfrm>
                            <a:off x="411899" y="282798"/>
                            <a:ext cx="132715" cy="132715"/>
                          </a:xfrm>
                          <a:custGeom>
                            <a:avLst/>
                            <a:gdLst/>
                            <a:ahLst/>
                            <a:cxnLst/>
                            <a:rect l="l" t="t" r="r" b="b"/>
                            <a:pathLst>
                              <a:path w="132715" h="132715">
                                <a:moveTo>
                                  <a:pt x="66268" y="0"/>
                                </a:moveTo>
                                <a:lnTo>
                                  <a:pt x="0" y="66268"/>
                                </a:lnTo>
                                <a:lnTo>
                                  <a:pt x="66268" y="132537"/>
                                </a:lnTo>
                                <a:lnTo>
                                  <a:pt x="132537" y="66268"/>
                                </a:lnTo>
                                <a:lnTo>
                                  <a:pt x="66268" y="0"/>
                                </a:lnTo>
                                <a:close/>
                              </a:path>
                            </a:pathLst>
                          </a:custGeom>
                          <a:solidFill>
                            <a:srgbClr val="C3162D"/>
                          </a:solidFill>
                        </wps:spPr>
                        <wps:bodyPr wrap="square" lIns="0" tIns="0" rIns="0" bIns="0" rtlCol="0">
                          <a:prstTxWarp prst="textNoShape">
                            <a:avLst/>
                          </a:prstTxWarp>
                          <a:noAutofit/>
                        </wps:bodyPr>
                      </wps:wsp>
                      <wps:wsp>
                        <wps:cNvPr id="104" name="Graphic 104"/>
                        <wps:cNvSpPr/>
                        <wps:spPr>
                          <a:xfrm>
                            <a:off x="411899" y="282798"/>
                            <a:ext cx="132715" cy="132715"/>
                          </a:xfrm>
                          <a:custGeom>
                            <a:avLst/>
                            <a:gdLst/>
                            <a:ahLst/>
                            <a:cxnLst/>
                            <a:rect l="l" t="t" r="r" b="b"/>
                            <a:pathLst>
                              <a:path w="132715" h="132715">
                                <a:moveTo>
                                  <a:pt x="66268" y="0"/>
                                </a:moveTo>
                                <a:lnTo>
                                  <a:pt x="0" y="66268"/>
                                </a:lnTo>
                                <a:lnTo>
                                  <a:pt x="66268" y="132537"/>
                                </a:lnTo>
                                <a:lnTo>
                                  <a:pt x="132537" y="66268"/>
                                </a:lnTo>
                                <a:lnTo>
                                  <a:pt x="66268" y="0"/>
                                </a:lnTo>
                                <a:close/>
                              </a:path>
                            </a:pathLst>
                          </a:custGeom>
                          <a:ln w="5245">
                            <a:solidFill>
                              <a:srgbClr val="FFFFFF"/>
                            </a:solidFill>
                            <a:prstDash val="solid"/>
                          </a:ln>
                        </wps:spPr>
                        <wps:bodyPr wrap="square" lIns="0" tIns="0" rIns="0" bIns="0" rtlCol="0">
                          <a:prstTxWarp prst="textNoShape">
                            <a:avLst/>
                          </a:prstTxWarp>
                          <a:noAutofit/>
                        </wps:bodyPr>
                      </wps:wsp>
                      <wps:wsp>
                        <wps:cNvPr id="105" name="Graphic 105"/>
                        <wps:cNvSpPr/>
                        <wps:spPr>
                          <a:xfrm>
                            <a:off x="174905" y="268192"/>
                            <a:ext cx="156845" cy="156845"/>
                          </a:xfrm>
                          <a:custGeom>
                            <a:avLst/>
                            <a:gdLst/>
                            <a:ahLst/>
                            <a:cxnLst/>
                            <a:rect l="l" t="t" r="r" b="b"/>
                            <a:pathLst>
                              <a:path w="156845" h="156845">
                                <a:moveTo>
                                  <a:pt x="78346" y="0"/>
                                </a:moveTo>
                                <a:lnTo>
                                  <a:pt x="0" y="78359"/>
                                </a:lnTo>
                                <a:lnTo>
                                  <a:pt x="78346" y="156692"/>
                                </a:lnTo>
                                <a:lnTo>
                                  <a:pt x="156705" y="78359"/>
                                </a:lnTo>
                                <a:lnTo>
                                  <a:pt x="78346" y="0"/>
                                </a:lnTo>
                                <a:close/>
                              </a:path>
                            </a:pathLst>
                          </a:custGeom>
                          <a:solidFill>
                            <a:srgbClr val="010000">
                              <a:alpha val="75000"/>
                            </a:srgbClr>
                          </a:solidFill>
                        </wps:spPr>
                        <wps:bodyPr wrap="square" lIns="0" tIns="0" rIns="0" bIns="0" rtlCol="0">
                          <a:prstTxWarp prst="textNoShape">
                            <a:avLst/>
                          </a:prstTxWarp>
                          <a:noAutofit/>
                        </wps:bodyPr>
                      </wps:wsp>
                      <wps:wsp>
                        <wps:cNvPr id="106" name="Graphic 106"/>
                        <wps:cNvSpPr/>
                        <wps:spPr>
                          <a:xfrm>
                            <a:off x="174905" y="268192"/>
                            <a:ext cx="156845" cy="156845"/>
                          </a:xfrm>
                          <a:custGeom>
                            <a:avLst/>
                            <a:gdLst/>
                            <a:ahLst/>
                            <a:cxnLst/>
                            <a:rect l="l" t="t" r="r" b="b"/>
                            <a:pathLst>
                              <a:path w="156845" h="156845">
                                <a:moveTo>
                                  <a:pt x="78346" y="0"/>
                                </a:moveTo>
                                <a:lnTo>
                                  <a:pt x="0" y="78359"/>
                                </a:lnTo>
                                <a:lnTo>
                                  <a:pt x="78346" y="156692"/>
                                </a:lnTo>
                                <a:lnTo>
                                  <a:pt x="156705" y="78359"/>
                                </a:lnTo>
                                <a:lnTo>
                                  <a:pt x="78346" y="0"/>
                                </a:lnTo>
                                <a:close/>
                              </a:path>
                            </a:pathLst>
                          </a:custGeom>
                          <a:ln w="6197">
                            <a:solidFill>
                              <a:srgbClr val="010000"/>
                            </a:solidFill>
                            <a:prstDash val="solid"/>
                          </a:ln>
                        </wps:spPr>
                        <wps:bodyPr wrap="square" lIns="0" tIns="0" rIns="0" bIns="0" rtlCol="0">
                          <a:prstTxWarp prst="textNoShape">
                            <a:avLst/>
                          </a:prstTxWarp>
                          <a:noAutofit/>
                        </wps:bodyPr>
                      </wps:wsp>
                      <wps:wsp>
                        <wps:cNvPr id="107" name="Graphic 107"/>
                        <wps:cNvSpPr/>
                        <wps:spPr>
                          <a:xfrm>
                            <a:off x="170611" y="263899"/>
                            <a:ext cx="156845" cy="156845"/>
                          </a:xfrm>
                          <a:custGeom>
                            <a:avLst/>
                            <a:gdLst/>
                            <a:ahLst/>
                            <a:cxnLst/>
                            <a:rect l="l" t="t" r="r" b="b"/>
                            <a:pathLst>
                              <a:path w="156845" h="156845">
                                <a:moveTo>
                                  <a:pt x="78346" y="0"/>
                                </a:moveTo>
                                <a:lnTo>
                                  <a:pt x="0" y="78359"/>
                                </a:lnTo>
                                <a:lnTo>
                                  <a:pt x="78346" y="156692"/>
                                </a:lnTo>
                                <a:lnTo>
                                  <a:pt x="156705" y="78359"/>
                                </a:lnTo>
                                <a:lnTo>
                                  <a:pt x="78346" y="0"/>
                                </a:lnTo>
                                <a:close/>
                              </a:path>
                            </a:pathLst>
                          </a:custGeom>
                          <a:solidFill>
                            <a:srgbClr val="C3162D"/>
                          </a:solidFill>
                        </wps:spPr>
                        <wps:bodyPr wrap="square" lIns="0" tIns="0" rIns="0" bIns="0" rtlCol="0">
                          <a:prstTxWarp prst="textNoShape">
                            <a:avLst/>
                          </a:prstTxWarp>
                          <a:noAutofit/>
                        </wps:bodyPr>
                      </wps:wsp>
                      <wps:wsp>
                        <wps:cNvPr id="108" name="Graphic 108"/>
                        <wps:cNvSpPr/>
                        <wps:spPr>
                          <a:xfrm>
                            <a:off x="170611" y="263899"/>
                            <a:ext cx="156845" cy="156845"/>
                          </a:xfrm>
                          <a:custGeom>
                            <a:avLst/>
                            <a:gdLst/>
                            <a:ahLst/>
                            <a:cxnLst/>
                            <a:rect l="l" t="t" r="r" b="b"/>
                            <a:pathLst>
                              <a:path w="156845" h="156845">
                                <a:moveTo>
                                  <a:pt x="78346" y="0"/>
                                </a:moveTo>
                                <a:lnTo>
                                  <a:pt x="0" y="78359"/>
                                </a:lnTo>
                                <a:lnTo>
                                  <a:pt x="78346" y="156692"/>
                                </a:lnTo>
                                <a:lnTo>
                                  <a:pt x="156705" y="78359"/>
                                </a:lnTo>
                                <a:lnTo>
                                  <a:pt x="78346" y="0"/>
                                </a:lnTo>
                                <a:close/>
                              </a:path>
                            </a:pathLst>
                          </a:custGeom>
                          <a:ln w="6197">
                            <a:solidFill>
                              <a:srgbClr val="FFFFFF"/>
                            </a:solidFill>
                            <a:prstDash val="solid"/>
                          </a:ln>
                        </wps:spPr>
                        <wps:bodyPr wrap="square" lIns="0" tIns="0" rIns="0" bIns="0" rtlCol="0">
                          <a:prstTxWarp prst="textNoShape">
                            <a:avLst/>
                          </a:prstTxWarp>
                          <a:noAutofit/>
                        </wps:bodyPr>
                      </wps:wsp>
                      <wps:wsp>
                        <wps:cNvPr id="109" name="Graphic 109"/>
                        <wps:cNvSpPr/>
                        <wps:spPr>
                          <a:xfrm>
                            <a:off x="276693" y="377722"/>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110" name="Graphic 110"/>
                        <wps:cNvSpPr/>
                        <wps:spPr>
                          <a:xfrm>
                            <a:off x="276693" y="377722"/>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111" name="Graphic 111"/>
                        <wps:cNvSpPr/>
                        <wps:spPr>
                          <a:xfrm>
                            <a:off x="272952" y="37398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112" name="Graphic 112"/>
                        <wps:cNvSpPr/>
                        <wps:spPr>
                          <a:xfrm>
                            <a:off x="272952" y="373981"/>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s:wsp>
                        <wps:cNvPr id="113" name="Graphic 113"/>
                        <wps:cNvSpPr/>
                        <wps:spPr>
                          <a:xfrm>
                            <a:off x="297051" y="257587"/>
                            <a:ext cx="170815" cy="170815"/>
                          </a:xfrm>
                          <a:custGeom>
                            <a:avLst/>
                            <a:gdLst/>
                            <a:ahLst/>
                            <a:cxnLst/>
                            <a:rect l="l" t="t" r="r" b="b"/>
                            <a:pathLst>
                              <a:path w="170815" h="170815">
                                <a:moveTo>
                                  <a:pt x="85102" y="0"/>
                                </a:moveTo>
                                <a:lnTo>
                                  <a:pt x="0" y="85115"/>
                                </a:lnTo>
                                <a:lnTo>
                                  <a:pt x="85102" y="170218"/>
                                </a:lnTo>
                                <a:lnTo>
                                  <a:pt x="170218" y="85115"/>
                                </a:lnTo>
                                <a:lnTo>
                                  <a:pt x="85102" y="0"/>
                                </a:lnTo>
                                <a:close/>
                              </a:path>
                            </a:pathLst>
                          </a:custGeom>
                          <a:solidFill>
                            <a:srgbClr val="010000">
                              <a:alpha val="75000"/>
                            </a:srgbClr>
                          </a:solidFill>
                        </wps:spPr>
                        <wps:bodyPr wrap="square" lIns="0" tIns="0" rIns="0" bIns="0" rtlCol="0">
                          <a:prstTxWarp prst="textNoShape">
                            <a:avLst/>
                          </a:prstTxWarp>
                          <a:noAutofit/>
                        </wps:bodyPr>
                      </wps:wsp>
                      <wps:wsp>
                        <wps:cNvPr id="114" name="Graphic 114"/>
                        <wps:cNvSpPr/>
                        <wps:spPr>
                          <a:xfrm>
                            <a:off x="297051" y="257587"/>
                            <a:ext cx="170815" cy="170815"/>
                          </a:xfrm>
                          <a:custGeom>
                            <a:avLst/>
                            <a:gdLst/>
                            <a:ahLst/>
                            <a:cxnLst/>
                            <a:rect l="l" t="t" r="r" b="b"/>
                            <a:pathLst>
                              <a:path w="170815" h="170815">
                                <a:moveTo>
                                  <a:pt x="85102" y="0"/>
                                </a:moveTo>
                                <a:lnTo>
                                  <a:pt x="0" y="85115"/>
                                </a:lnTo>
                                <a:lnTo>
                                  <a:pt x="85102" y="170218"/>
                                </a:lnTo>
                                <a:lnTo>
                                  <a:pt x="170218" y="85115"/>
                                </a:lnTo>
                                <a:lnTo>
                                  <a:pt x="85102" y="0"/>
                                </a:lnTo>
                                <a:close/>
                              </a:path>
                            </a:pathLst>
                          </a:custGeom>
                          <a:ln w="6731">
                            <a:solidFill>
                              <a:srgbClr val="010000"/>
                            </a:solidFill>
                            <a:prstDash val="solid"/>
                          </a:ln>
                        </wps:spPr>
                        <wps:bodyPr wrap="square" lIns="0" tIns="0" rIns="0" bIns="0" rtlCol="0">
                          <a:prstTxWarp prst="textNoShape">
                            <a:avLst/>
                          </a:prstTxWarp>
                          <a:noAutofit/>
                        </wps:bodyPr>
                      </wps:wsp>
                      <wps:wsp>
                        <wps:cNvPr id="115" name="Graphic 115"/>
                        <wps:cNvSpPr/>
                        <wps:spPr>
                          <a:xfrm>
                            <a:off x="292388" y="252924"/>
                            <a:ext cx="170815" cy="170815"/>
                          </a:xfrm>
                          <a:custGeom>
                            <a:avLst/>
                            <a:gdLst/>
                            <a:ahLst/>
                            <a:cxnLst/>
                            <a:rect l="l" t="t" r="r" b="b"/>
                            <a:pathLst>
                              <a:path w="170815" h="170815">
                                <a:moveTo>
                                  <a:pt x="85102" y="0"/>
                                </a:moveTo>
                                <a:lnTo>
                                  <a:pt x="0" y="85115"/>
                                </a:lnTo>
                                <a:lnTo>
                                  <a:pt x="85102" y="170218"/>
                                </a:lnTo>
                                <a:lnTo>
                                  <a:pt x="170218" y="85115"/>
                                </a:lnTo>
                                <a:lnTo>
                                  <a:pt x="85102" y="0"/>
                                </a:lnTo>
                                <a:close/>
                              </a:path>
                            </a:pathLst>
                          </a:custGeom>
                          <a:solidFill>
                            <a:srgbClr val="C3162D"/>
                          </a:solidFill>
                        </wps:spPr>
                        <wps:bodyPr wrap="square" lIns="0" tIns="0" rIns="0" bIns="0" rtlCol="0">
                          <a:prstTxWarp prst="textNoShape">
                            <a:avLst/>
                          </a:prstTxWarp>
                          <a:noAutofit/>
                        </wps:bodyPr>
                      </wps:wsp>
                      <wps:wsp>
                        <wps:cNvPr id="116" name="Graphic 116"/>
                        <wps:cNvSpPr/>
                        <wps:spPr>
                          <a:xfrm>
                            <a:off x="292388" y="252924"/>
                            <a:ext cx="170815" cy="170815"/>
                          </a:xfrm>
                          <a:custGeom>
                            <a:avLst/>
                            <a:gdLst/>
                            <a:ahLst/>
                            <a:cxnLst/>
                            <a:rect l="l" t="t" r="r" b="b"/>
                            <a:pathLst>
                              <a:path w="170815" h="170815">
                                <a:moveTo>
                                  <a:pt x="85102" y="0"/>
                                </a:moveTo>
                                <a:lnTo>
                                  <a:pt x="0" y="85115"/>
                                </a:lnTo>
                                <a:lnTo>
                                  <a:pt x="85102" y="170218"/>
                                </a:lnTo>
                                <a:lnTo>
                                  <a:pt x="170218" y="85115"/>
                                </a:lnTo>
                                <a:lnTo>
                                  <a:pt x="85102" y="0"/>
                                </a:lnTo>
                                <a:close/>
                              </a:path>
                            </a:pathLst>
                          </a:custGeom>
                          <a:ln w="6731">
                            <a:solidFill>
                              <a:srgbClr val="FFFFFF"/>
                            </a:solidFill>
                            <a:prstDash val="solid"/>
                          </a:ln>
                        </wps:spPr>
                        <wps:bodyPr wrap="square" lIns="0" tIns="0" rIns="0" bIns="0" rtlCol="0">
                          <a:prstTxWarp prst="textNoShape">
                            <a:avLst/>
                          </a:prstTxWarp>
                          <a:noAutofit/>
                        </wps:bodyPr>
                      </wps:wsp>
                      <wps:wsp>
                        <wps:cNvPr id="117" name="Graphic 117"/>
                        <wps:cNvSpPr/>
                        <wps:spPr>
                          <a:xfrm>
                            <a:off x="348684" y="19754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010000">
                              <a:alpha val="75000"/>
                            </a:srgbClr>
                          </a:solidFill>
                        </wps:spPr>
                        <wps:bodyPr wrap="square" lIns="0" tIns="0" rIns="0" bIns="0" rtlCol="0">
                          <a:prstTxWarp prst="textNoShape">
                            <a:avLst/>
                          </a:prstTxWarp>
                          <a:noAutofit/>
                        </wps:bodyPr>
                      </wps:wsp>
                      <wps:wsp>
                        <wps:cNvPr id="118" name="Graphic 118"/>
                        <wps:cNvSpPr/>
                        <wps:spPr>
                          <a:xfrm>
                            <a:off x="348684" y="19754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010000"/>
                            </a:solidFill>
                            <a:prstDash val="solid"/>
                          </a:ln>
                        </wps:spPr>
                        <wps:bodyPr wrap="square" lIns="0" tIns="0" rIns="0" bIns="0" rtlCol="0">
                          <a:prstTxWarp prst="textNoShape">
                            <a:avLst/>
                          </a:prstTxWarp>
                          <a:noAutofit/>
                        </wps:bodyPr>
                      </wps:wsp>
                      <wps:wsp>
                        <wps:cNvPr id="119" name="Graphic 119"/>
                        <wps:cNvSpPr/>
                        <wps:spPr>
                          <a:xfrm>
                            <a:off x="344944" y="19380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solidFill>
                            <a:srgbClr val="C3162D"/>
                          </a:solidFill>
                        </wps:spPr>
                        <wps:bodyPr wrap="square" lIns="0" tIns="0" rIns="0" bIns="0" rtlCol="0">
                          <a:prstTxWarp prst="textNoShape">
                            <a:avLst/>
                          </a:prstTxWarp>
                          <a:noAutofit/>
                        </wps:bodyPr>
                      </wps:wsp>
                      <wps:wsp>
                        <wps:cNvPr id="120" name="Graphic 120"/>
                        <wps:cNvSpPr/>
                        <wps:spPr>
                          <a:xfrm>
                            <a:off x="344944" y="193809"/>
                            <a:ext cx="136525" cy="136525"/>
                          </a:xfrm>
                          <a:custGeom>
                            <a:avLst/>
                            <a:gdLst/>
                            <a:ahLst/>
                            <a:cxnLst/>
                            <a:rect l="l" t="t" r="r" b="b"/>
                            <a:pathLst>
                              <a:path w="136525" h="136525">
                                <a:moveTo>
                                  <a:pt x="68262" y="0"/>
                                </a:moveTo>
                                <a:lnTo>
                                  <a:pt x="0" y="68262"/>
                                </a:lnTo>
                                <a:lnTo>
                                  <a:pt x="68262" y="136512"/>
                                </a:lnTo>
                                <a:lnTo>
                                  <a:pt x="136525" y="68262"/>
                                </a:lnTo>
                                <a:lnTo>
                                  <a:pt x="68262" y="0"/>
                                </a:lnTo>
                                <a:close/>
                              </a:path>
                            </a:pathLst>
                          </a:custGeom>
                          <a:ln w="5410">
                            <a:solidFill>
                              <a:srgbClr val="FFFFFF"/>
                            </a:solidFill>
                            <a:prstDash val="solid"/>
                          </a:ln>
                        </wps:spPr>
                        <wps:bodyPr wrap="square" lIns="0" tIns="0" rIns="0" bIns="0" rtlCol="0">
                          <a:prstTxWarp prst="textNoShape">
                            <a:avLst/>
                          </a:prstTxWarp>
                          <a:noAutofit/>
                        </wps:bodyPr>
                      </wps:wsp>
                    </wpg:wgp>
                  </a:graphicData>
                </a:graphic>
              </wp:inline>
            </w:drawing>
          </mc:Choice>
          <mc:Fallback>
            <w:pict>
              <v:group w14:anchorId="56B3279C" id="Group 1" o:spid="_x0000_s1026" style="width:53.1pt;height:53.6pt;mso-position-horizontal-relative:char;mso-position-vertical-relative:line" coordsize="6743,6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">
                <v:shape id="Graphic 2" o:spid="_x0000_s1027" style="position:absolute;left:2629;top:6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" path="m68262,l,68262r68262,68250l136525,68262,68262,xe" fillcolor="#010000" stroked="f">
                  <v:fill opacity="49087f"/>
                  <v:path arrowok="t"/>
                </v:shape>
                <v:shape id="Graphic 3" o:spid="_x0000_s1028" style="position:absolute;left:2629;top:6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" path="m68262,l,68262r68262,68250l136525,68262,68262,xe" filled="f" strokecolor="#010000" strokeweight=".15028mm">
                  <v:path arrowok="t"/>
                </v:shape>
                <v:shape id="Graphic 4" o:spid="_x0000_s1029" style="position:absolute;left:2592;top:2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" path="m68262,l,68262r68262,68250l136525,68262,68262,xe" fillcolor="#c3162d" stroked="f">
                  <v:path arrowok="t"/>
                </v:shape>
                <v:shape id="Graphic 5" o:spid="_x0000_s1030" style="position:absolute;left:2592;top:2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" path="m68262,l,68262r68262,68250l136525,68262,68262,xe" filled="f" strokecolor="white" strokeweight=".15028mm">
                  <v:path arrowok="t"/>
                </v:shape>
                <v:shape id="Graphic 6" o:spid="_x0000_s1031" style="position:absolute;left:3433;top:869;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" path="m80352,l,80365r80352,80366l160705,80365,80352,xe" fillcolor="#010000" stroked="f">
                  <v:fill opacity="49087f"/>
                  <v:path arrowok="t"/>
                </v:shape>
                <v:shape id="Graphic 7" o:spid="_x0000_s1032" style="position:absolute;left:3433;top:869;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" path="m80352,l,80365r80352,80366l160705,80365,80352,xe" filled="f" strokecolor="#010000" strokeweight=".17708mm">
                  <v:path arrowok="t"/>
                </v:shape>
                <v:shape id="Graphic 8" o:spid="_x0000_s1033" style="position:absolute;left:3389;top:825;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" path="m80352,l,80365r80352,80366l160705,80365,80352,xe" fillcolor="#c3162d" stroked="f">
                  <v:path arrowok="t"/>
                </v:shape>
                <v:shape id="Graphic 9" o:spid="_x0000_s1034" style="position:absolute;left:3389;top:825;width:1613;height:1613;visibility:visible;mso-wrap-style:square;v-text-anchor:top" coordsize="161290,161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" path="m80352,l,80365r80352,80366l160705,80365,80352,xe" filled="f" strokecolor="white" strokeweight=".17708mm">
                  <v:path arrowok="t"/>
                </v:shape>
                <v:shape id="Graphic 10" o:spid="_x0000_s1035" style="position:absolute;left:4537;top:1806;width:1264;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" path="m63157,l,63157r63157,63144l126314,63157,63157,xe" fillcolor="#010000" stroked="f">
                  <v:fill opacity="49087f"/>
                  <v:path arrowok="t"/>
                </v:shape>
                <v:shape id="Graphic 11" o:spid="_x0000_s1036" style="position:absolute;left:4537;top:1806;width:1264;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" path="m63157,l,63157r63157,63144l126314,63157,63157,xe" filled="f" strokecolor="#010000" strokeweight=".1386mm">
                  <v:path arrowok="t"/>
                </v:shape>
                <v:shape id="Graphic 12" o:spid="_x0000_s1037" style="position:absolute;left:4503;top:1771;width:1263;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" path="m63157,l,63157r63157,63144l126314,63157,63157,xe" fillcolor="#c3162d" stroked="f">
                  <v:path arrowok="t"/>
                </v:shape>
                <v:shape id="Graphic 13" o:spid="_x0000_s1038" style="position:absolute;left:4503;top:1771;width:1263;height:1264;visibility:visible;mso-wrap-style:square;v-text-anchor:top" coordsize="126364,126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" path="m63157,l,63157r63157,63144l126314,63157,63157,xe" filled="f" strokecolor="white" strokeweight=".1386mm">
                  <v:path arrowok="t"/>
                </v:shape>
                <v:shape id="Graphic 14" o:spid="_x0000_s1039" style="position:absolute;left:4994;top:2670;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" path="m85725,l,85737r85725,85725l171462,85737,85725,xe" fillcolor="#010000" stroked="f">
                  <v:fill opacity="49087f"/>
                  <v:path arrowok="t"/>
                </v:shape>
                <v:shape id="Graphic 15" o:spid="_x0000_s1040" style="position:absolute;left:4994;top:2670;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" path="m85725,l,85737r85725,85725l171462,85737,85725,xe" filled="f" strokecolor="#010000" strokeweight=".18836mm">
                  <v:path arrowok="t"/>
                </v:shape>
                <v:shape id="Graphic 16" o:spid="_x0000_s1041" style="position:absolute;left:4947;top:2623;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" path="m85725,l,85737r85725,85725l171462,85737,85725,xe" fillcolor="#c3162d" stroked="f">
                  <v:path arrowok="t"/>
                </v:shape>
                <v:shape id="Graphic 17" o:spid="_x0000_s1042" style="position:absolute;left:4947;top:2623;width:1721;height:1721;visibility:visible;mso-wrap-style:square;v-text-anchor:top" coordsize="172085,17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" path="m85725,l,85737r85725,85725l171462,85737,85725,xe" filled="f" strokecolor="white" strokeweight=".18836mm">
                  <v:path arrowok="t"/>
                </v:shape>
                <v:shape id="Graphic 18" o:spid="_x0000_s1043" style="position:absolute;left:1814;top:1044;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" path="m68262,l,68262r68262,68250l136525,68262,68262,xe" fillcolor="#010000" stroked="f">
                  <v:fill opacity="49087f"/>
                  <v:path arrowok="t"/>
                </v:shape>
                <v:shape id="Graphic 19" o:spid="_x0000_s1044" style="position:absolute;left:1814;top:1044;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" path="m68262,l,68262r68262,68250l136525,68262,68262,xe" filled="f" strokecolor="#010000" strokeweight=".15028mm">
                  <v:path arrowok="t"/>
                </v:shape>
                <v:shape id="Graphic 20" o:spid="_x0000_s1045" style="position:absolute;left:1776;top:100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" path="m68262,l,68262r68262,68250l136525,68262,68262,xe" fillcolor="#c3162d" stroked="f">
                  <v:path arrowok="t"/>
                </v:shape>
                <v:shape id="Graphic 21" o:spid="_x0000_s1046" style="position:absolute;left:1776;top:100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" path="m68262,l,68262r68262,68250l136525,68262,68262,xe" filled="f" strokecolor="white" strokeweight=".15028mm">
                  <v:path arrowok="t"/>
                </v:shape>
                <v:shape id="Graphic 22" o:spid="_x0000_s1047" style="position:absolute;left:2603;top:189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" path="m68262,l,68262r68262,68250l136525,68262,68262,xe" fillcolor="#010000" stroked="f">
                  <v:fill opacity="49087f"/>
                  <v:path arrowok="t"/>
                </v:shape>
                <v:shape id="Graphic 23" o:spid="_x0000_s1048" style="position:absolute;left:2603;top:189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" path="m68262,l,68262r68262,68250l136525,68262,68262,xe" filled="f" strokecolor="#010000" strokeweight=".15028mm">
                  <v:path arrowok="t"/>
                </v:shape>
                <v:shape id="Graphic 24" o:spid="_x0000_s1049" style="position:absolute;left:2566;top:185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" path="m68262,l,68262r68262,68250l136525,68262,68262,xe" fillcolor="#c3162d" stroked="f">
                  <v:path arrowok="t"/>
                </v:shape>
                <v:shape id="Graphic 25" o:spid="_x0000_s1050" style="position:absolute;left:2566;top:185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" path="m68262,l,68262r68262,68250l136525,68262,68262,xe" filled="f" strokecolor="white" strokeweight=".15028mm">
                  <v:path arrowok="t"/>
                </v:shape>
                <v:shape id="Graphic 26" o:spid="_x0000_s1051" style="position:absolute;left:3537;top:2744;width:1537;height:1429;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" path="m68262,l,68262r85026,74524l153276,74549,68262,xe" fillcolor="#010000" stroked="f">
                  <v:fill opacity="49087f"/>
                  <v:path arrowok="t"/>
                </v:shape>
                <v:shape id="Graphic 27" o:spid="_x0000_s1052" style="position:absolute;left:3537;top:2744;width:1537;height:1429;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" path="m68262,l,68262r85026,74524l153276,74549,68262,xe" filled="f" strokecolor="#010000" strokeweight=".15028mm">
                  <v:path arrowok="t"/>
                </v:shape>
                <v:shape id="Graphic 28" o:spid="_x0000_s1053" style="position:absolute;left:3500;top:2707;width:1536;height:1428;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" path="m68262,l,68262r85026,74524l153276,74549,68262,xe" fillcolor="#c3162d" stroked="f">
                  <v:path arrowok="t"/>
                </v:shape>
                <v:shape id="Graphic 29" o:spid="_x0000_s1054" style="position:absolute;left:3500;top:2707;width:1536;height:1428;visibility:visible;mso-wrap-style:square;v-text-anchor:top" coordsize="1536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" path="m68262,l,68262r85026,74524l153276,74549,68262,xe" filled="f" strokecolor="white" strokeweight=".15028mm">
                  <v:path arrowok="t"/>
                </v:shape>
                <v:shape id="Graphic 30" o:spid="_x0000_s1055" style="position:absolute;left:4820;top:4070;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" path="m44297,l,44297,44297,88595,88595,44297,44297,xe" fillcolor="#010000" stroked="f">
                  <v:fill opacity="49087f"/>
                  <v:path arrowok="t"/>
                </v:shape>
                <v:shape id="Graphic 31" o:spid="_x0000_s1056" style="position:absolute;left:4820;top:4070;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" path="m44297,l,44297,44297,88595,88595,44297,44297,xe" filled="f" strokecolor="#010000" strokeweight=".09736mm">
                  <v:path arrowok="t"/>
                </v:shape>
                <v:shape id="Graphic 32" o:spid="_x0000_s1057" style="position:absolute;left:4796;top:4046;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" path="m44297,l,44297,44297,88595,88595,44297,44297,xe" fillcolor="#c3162d" stroked="f">
                  <v:path arrowok="t"/>
                </v:shape>
                <v:shape id="Graphic 33" o:spid="_x0000_s1058" style="position:absolute;left:4796;top:4046;width:889;height:889;visibility:visible;mso-wrap-style:square;v-text-anchor:top" coordsize="889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" path="m44297,l,44297,44297,88595,88595,44297,44297,xe" filled="f" strokecolor="white" strokeweight=".09736mm">
                  <v:path arrowok="t"/>
                </v:shape>
                <v:shape id="Graphic 34" o:spid="_x0000_s1059" style="position:absolute;left:1145;top:1868;width:933;height:934;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" path="m46532,l,46532,46532,93052,93065,46532,46532,xe" fillcolor="#010000" stroked="f">
                  <v:fill opacity="49087f"/>
                  <v:path arrowok="t"/>
                </v:shape>
                <v:shape id="Graphic 35" o:spid="_x0000_s1060" style="position:absolute;left:1145;top:1868;width:933;height:934;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" path="m46532,l,46532,46532,93052,93065,46532,46532,xe" filled="f" strokecolor="#010000" strokeweight=".1023mm">
                  <v:path arrowok="t"/>
                </v:shape>
                <v:shape id="Graphic 36" o:spid="_x0000_s1061" style="position:absolute;left:1119;top:1843;width:934;height:933;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" path="m46532,l,46532,46532,93052,93065,46532,46532,xe" fillcolor="#c3162d" stroked="f">
                  <v:path arrowok="t"/>
                </v:shape>
                <v:shape id="Graphic 37" o:spid="_x0000_s1062" style="position:absolute;left:1119;top:1843;width:934;height:933;visibility:visible;mso-wrap-style:square;v-text-anchor:top" coordsize="93345,9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" path="m46532,l,46532,46532,93052,93065,46532,46532,xe" filled="f" strokecolor="white" strokeweight=".1023mm">
                  <v:path arrowok="t"/>
                </v:shape>
                <v:shape id="Graphic 38" o:spid="_x0000_s1063" style="position:absolute;left:1825;top:273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" path="m68262,l,68262r68262,68250l136525,68262,68262,xe" fillcolor="#010000" stroked="f">
                  <v:fill opacity="49087f"/>
                  <v:path arrowok="t"/>
                </v:shape>
                <v:shape id="Graphic 39" o:spid="_x0000_s1064" style="position:absolute;left:1825;top:273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" path="m68262,l,68262r68262,68250l136525,68262,68262,xe" filled="f" strokecolor="#010000" strokeweight=".15028mm">
                  <v:path arrowok="t"/>
                </v:shape>
                <v:shape id="Graphic 40" o:spid="_x0000_s1065" style="position:absolute;left:1787;top:2693;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" path="m68262,l,68262r68262,68250l136525,68262,68262,xe" fillcolor="#c3162d" stroked="f">
                  <v:path arrowok="t"/>
                </v:shape>
                <v:shape id="Graphic 41" o:spid="_x0000_s1066" style="position:absolute;left:1787;top:2693;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" path="m68262,l,68262r68262,68250l136525,68262,68262,xe" filled="f" strokecolor="white" strokeweight=".15028mm">
                  <v:path arrowok="t"/>
                </v:shape>
                <v:shape id="Graphic 42" o:spid="_x0000_s1067" style="position:absolute;left:2711;top:362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" path="m68262,l,68262r68262,68250l136525,68262,68262,xe" fillcolor="#010000" stroked="f">
                  <v:fill opacity="49087f"/>
                  <v:path arrowok="t"/>
                </v:shape>
                <v:shape id="Graphic 43" o:spid="_x0000_s1068" style="position:absolute;left:2711;top:362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" path="m68262,l,68262r68262,68250l136525,68262,68262,xe" filled="f" strokecolor="#010000" strokeweight=".15028mm">
                  <v:path arrowok="t"/>
                </v:shape>
                <v:shape id="Graphic 44" o:spid="_x0000_s1069" style="position:absolute;left:2673;top:3591;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" path="m68262,l,68262r68262,68250l136525,68262,68262,xe" fillcolor="#c3162d" stroked="f">
                  <v:path arrowok="t"/>
                </v:shape>
                <v:shape id="Graphic 45" o:spid="_x0000_s1070" style="position:absolute;left:2673;top:3591;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" path="m68262,l,68262r68262,68250l136525,68262,68262,xe" filled="f" strokecolor="white" strokeweight=".15028mm">
                  <v:path arrowok="t"/>
                </v:shape>
                <v:shape id="Graphic 46" o:spid="_x0000_s1071" style="position:absolute;left:3454;top:4209;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" path="m82080,l,82092r82080,82080l164172,82092,82080,xe" fillcolor="#010000" stroked="f">
                  <v:fill opacity="49087f"/>
                  <v:path arrowok="t"/>
                </v:shape>
                <v:shape id="Graphic 47" o:spid="_x0000_s1072" style="position:absolute;left:3454;top:4209;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" path="m82080,l,82092r82080,82080l164172,82092,82080,xe" filled="f" strokecolor="#010000" strokeweight=".18025mm">
                  <v:path arrowok="t"/>
                </v:shape>
                <v:shape id="Graphic 48" o:spid="_x0000_s1073" style="position:absolute;left:3409;top:4164;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" path="m82080,l,82092r82080,82080l164172,82092,82080,xe" fillcolor="#c3162d" stroked="f">
                  <v:path arrowok="t"/>
                </v:shape>
                <v:shape id="Graphic 49" o:spid="_x0000_s1074" style="position:absolute;left:3409;top:4164;width:1645;height:1645;visibility:visible;mso-wrap-style:square;v-text-anchor:top" coordsize="164465,164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" path="m82080,l,82092r82080,82080l164172,82092,82080,xe" filled="f" strokecolor="white" strokeweight=".18025mm">
                  <v:path arrowok="t"/>
                </v:shape>
                <v:shape id="Graphic 50" o:spid="_x0000_s1075" style="position:absolute;left:86;top:2451;width:1828;height:1828;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" path="m91274,l,91287r91274,91275l182562,91287,91274,xe" fillcolor="#010000" stroked="f">
                  <v:fill opacity="49087f"/>
                  <v:path arrowok="t"/>
                </v:shape>
                <v:shape id="Graphic 51" o:spid="_x0000_s1076" style="position:absolute;left:86;top:2451;width:1828;height:1828;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" path="m91274,l,91287r91274,91275l182562,91287,91274,xe" filled="f" strokecolor="#010000" strokeweight=".20072mm">
                  <v:path arrowok="t"/>
                </v:shape>
                <v:shape id="Graphic 52" o:spid="_x0000_s1077" style="position:absolute;left:36;top:2400;width:1828;height:1829;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" path="m91274,l,91287r91274,91275l182562,91287,91274,xe" fillcolor="#c3162d" stroked="f">
                  <v:path arrowok="t"/>
                </v:shape>
                <v:shape id="Graphic 53" o:spid="_x0000_s1078" style="position:absolute;left:36;top:2400;width:1828;height:1829;visibility:visible;mso-wrap-style:square;v-text-anchor:top" coordsize="18288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" path="m91274,l,91287r91274,91275l182562,91287,91274,xe" filled="f" strokecolor="white" strokeweight=".20072mm">
                  <v:path arrowok="t"/>
                </v:shape>
                <v:shape id="Graphic 54" o:spid="_x0000_s1079" style="position:absolute;left:1095;top:3853;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" path="m64007,l,64008r64007,63982l128015,64008,64007,xe" fillcolor="#010000" stroked="f">
                  <v:fill opacity="49087f"/>
                  <v:path arrowok="t"/>
                </v:shape>
                <v:shape id="Graphic 55" o:spid="_x0000_s1080" style="position:absolute;left:1095;top:3853;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" path="m64007,l,64008r64007,63982l128015,64008,64007,xe" filled="f" strokecolor="#010000" strokeweight=".14075mm">
                  <v:path arrowok="t"/>
                </v:shape>
                <v:shape id="Graphic 56" o:spid="_x0000_s1081" style="position:absolute;left:1060;top:3818;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" path="m64007,l,64008r64007,63982l128015,64008,64007,xe" fillcolor="#c3162d" stroked="f">
                  <v:path arrowok="t"/>
                </v:shape>
                <v:shape id="Graphic 57" o:spid="_x0000_s1082" style="position:absolute;left:1060;top:3818;width:1283;height:1282;visibility:visible;mso-wrap-style:square;v-text-anchor:top" coordsize="128270,12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" path="m64007,l,64008r64007,63982l128015,64008,64007,xe" filled="f" strokecolor="white" strokeweight=".14075mm">
                  <v:path arrowok="t"/>
                </v:shape>
                <v:shape id="Graphic 58" o:spid="_x0000_s1083" style="position:absolute;left:1866;top:4705;width:1220;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" path="m60820,l,60833r60820,60820l121653,60833,60820,xe" fillcolor="#010000" stroked="f">
                  <v:fill opacity="49087f"/>
                  <v:path arrowok="t"/>
                </v:shape>
                <v:shape id="Graphic 59" o:spid="_x0000_s1084" style="position:absolute;left:1866;top:4705;width:1220;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" path="m60820,l,60833r60820,60820l121653,60833,60820,xe" filled="f" strokecolor="#010000" strokeweight=".1337mm">
                  <v:path arrowok="t"/>
                </v:shape>
                <v:shape id="Graphic 60" o:spid="_x0000_s1085" style="position:absolute;left:1833;top:4672;width:1219;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" path="m60820,l,60833r60820,60820l121653,60833,60820,xe" fillcolor="#c3162d" stroked="f">
                  <v:path arrowok="t"/>
                </v:shape>
                <v:shape id="Graphic 61" o:spid="_x0000_s1086" style="position:absolute;left:1833;top:4672;width:1219;height:1219;visibility:visible;mso-wrap-style:square;v-text-anchor:top" coordsize="12192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" path="m60820,l,60833r60820,60820l121653,60833,60820,xe" filled="f" strokecolor="white" strokeweight=".1337mm">
                  <v:path arrowok="t"/>
                </v:shape>
                <v:shape id="Graphic 62" o:spid="_x0000_s1087" style="position:absolute;left:2671;top:541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" path="m68262,l,68262r68262,68250l136525,68262,68262,xe" fillcolor="#010000" stroked="f">
                  <v:fill opacity="49087f"/>
                  <v:path arrowok="t"/>
                </v:shape>
                <v:shape id="Graphic 63" o:spid="_x0000_s1088" style="position:absolute;left:2671;top:5410;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" path="m68262,l,68262r68262,68250l136525,68262,68262,xe" filled="f" strokecolor="#010000" strokeweight=".15028mm">
                  <v:path arrowok="t"/>
                </v:shape>
                <v:shape id="Graphic 64" o:spid="_x0000_s1089" style="position:absolute;left:2633;top:5373;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" path="m68262,l,68262r68262,68250l136525,68262,68262,xe" fillcolor="#c3162d" stroked="f">
                  <v:path arrowok="t"/>
                </v:shape>
                <v:shape id="Graphic 65" o:spid="_x0000_s1090" style="position:absolute;left:2633;top:5373;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" path="m68262,l,68262r68262,68250l136525,68262,68262,xe" filled="f" strokecolor="white" strokeweight=".15028mm">
                  <v:path arrowok="t"/>
                </v:shape>
                <v:shape id="Graphic 66" o:spid="_x0000_s1091" style="position:absolute;left:2505;top:856;width:1816;height:1816;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" path="m90614,l,90639r90614,90615l181254,90639,90614,xe" fillcolor="#010000" stroked="f">
                  <v:fill opacity="49087f"/>
                  <v:path arrowok="t"/>
                </v:shape>
                <v:shape id="Graphic 67" o:spid="_x0000_s1092" style="position:absolute;left:2505;top:856;width:1816;height:1816;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" path="m90614,l,90639r90614,90615l181254,90639,90614,xe" filled="f" strokecolor="#010000" strokeweight=".19931mm">
                  <v:path arrowok="t"/>
                </v:shape>
                <v:shape id="Graphic 68" o:spid="_x0000_s1093" style="position:absolute;left:2456;top:806;width:1816;height:1817;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" path="m90614,l,90639r90614,90615l181254,90639,90614,xe" fillcolor="#c3162d" stroked="f">
                  <v:path arrowok="t"/>
                </v:shape>
                <v:shape id="Graphic 69" o:spid="_x0000_s1094" style="position:absolute;left:2456;top:806;width:1816;height:1817;visibility:visible;mso-wrap-style:square;v-text-anchor:top" coordsize="18161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" path="m90614,l,90639r90614,90615l181254,90639,90614,xe" filled="f" strokecolor="white" strokeweight=".19931mm">
                  <v:path arrowok="t"/>
                </v:shape>
                <v:shape id="Graphic 70" o:spid="_x0000_s1095" style="position:absolute;left:1861;top:209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" path="m54394,l,54406r54394,54394l108800,54406,54394,xe" fillcolor="#010000" stroked="f">
                  <v:fill opacity="49087f"/>
                  <v:path arrowok="t"/>
                </v:shape>
                <v:shape id="Graphic 71" o:spid="_x0000_s1096" style="position:absolute;left:1861;top:209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" path="m54394,l,54406r54394,54394l108800,54406,54394,xe" filled="f" strokecolor="#010000" strokeweight=".1196mm">
                  <v:path arrowok="t"/>
                </v:shape>
                <v:shape id="Graphic 72" o:spid="_x0000_s1097" style="position:absolute;left:1831;top:206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" path="m54394,l,54406r54394,54394l108800,54406,54394,xe" fillcolor="#c3162d" stroked="f">
                  <v:path arrowok="t"/>
                </v:shape>
                <v:shape id="Graphic 73" o:spid="_x0000_s1098" style="position:absolute;left:1831;top:2067;width:1092;height:1092;visibility:visible;mso-wrap-style:square;v-text-anchor:top" coordsize="109220,109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" path="m54394,l,54406r54394,54394l108800,54406,54394,xe" filled="f" strokecolor="white" strokeweight=".1196mm">
                  <v:path arrowok="t"/>
                </v:shape>
                <v:shape id="Graphic 74" o:spid="_x0000_s1099" style="position:absolute;left:938;top:274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" path="m68262,l,68262r68262,68250l136525,68262,68262,xe" fillcolor="#010000" stroked="f">
                  <v:fill opacity="49087f"/>
                  <v:path arrowok="t"/>
                </v:shape>
                <v:shape id="Graphic 75" o:spid="_x0000_s1100" style="position:absolute;left:938;top:2744;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" path="m68262,l,68262r68262,68250l136525,68262,68262,xe" filled="f" strokecolor="#010000" strokeweight=".15028mm">
                  <v:path arrowok="t"/>
                </v:shape>
                <v:shape id="Graphic 76" o:spid="_x0000_s1101" style="position:absolute;left:900;top:270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" path="m68262,l,68262r68262,68250l136525,68262,68262,xe" fillcolor="#c3162d" stroked="f">
                  <v:path arrowok="t"/>
                </v:shape>
                <v:shape id="Graphic 77" o:spid="_x0000_s1102" style="position:absolute;left:900;top:2707;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" path="m68262,l,68262r68262,68250l136525,68262,68262,xe" filled="f" strokecolor="white" strokeweight=".15028mm">
                  <v:path arrowok="t"/>
                </v:shape>
                <v:shape id="Graphic 78" o:spid="_x0000_s1103" style="position:absolute;left:2625;top:2836;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" path="m68262,l,68262r68262,68250l136525,68262,68262,xe" fillcolor="#010000" stroked="f">
                  <v:fill opacity="49087f"/>
                  <v:path arrowok="t"/>
                </v:shape>
                <v:shape id="Graphic 79" o:spid="_x0000_s1104" style="position:absolute;left:2625;top:2836;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" path="m68262,l,68262r68262,68250l136525,68262,68262,xe" filled="f" strokecolor="#010000" strokeweight=".15028mm">
                  <v:path arrowok="t"/>
                </v:shape>
                <v:shape id="Graphic 80" o:spid="_x0000_s1105" style="position:absolute;left:2588;top:279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" path="m68262,l,68262r68262,68250l136525,68262,68262,xe" fillcolor="#c3162d" stroked="f">
                  <v:path arrowok="t"/>
                </v:shape>
                <v:shape id="Graphic 81" o:spid="_x0000_s1106" style="position:absolute;left:2588;top:279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" path="m68262,l,68262r68262,68250l136525,68262,68262,xe" filled="f" strokecolor="white" strokeweight=".15028mm">
                  <v:path arrowok="t"/>
                </v:shape>
                <v:shape id="Graphic 82" o:spid="_x0000_s1107" style="position:absolute;left:1611;top:3716;width:1671;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" path="m83362,l,83375r83362,83363l166738,83375,83362,xe" fillcolor="#010000" stroked="f">
                  <v:fill opacity="49087f"/>
                  <v:path arrowok="t"/>
                </v:shape>
                <v:shape id="Graphic 83" o:spid="_x0000_s1108" style="position:absolute;left:1611;top:3716;width:1671;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" path="m83362,l,83375r83362,83363l166738,83375,83362,xe" filled="f" strokecolor="#010000" strokeweight=".18308mm">
                  <v:path arrowok="t"/>
                </v:shape>
                <v:shape id="Graphic 84" o:spid="_x0000_s1109" style="position:absolute;left:1566;top:3671;width:1670;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" path="m83362,l,83375r83362,83363l166738,83375,83362,xe" fillcolor="#c3162d" stroked="f">
                  <v:path arrowok="t"/>
                </v:shape>
                <v:shape id="Graphic 85" o:spid="_x0000_s1110" style="position:absolute;left:1566;top:3671;width:1670;height:1670;visibility:visible;mso-wrap-style:square;v-text-anchor:top" coordsize="167005,167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" path="m83362,l,83375r83362,83363l166738,83375,83362,xe" filled="f" strokecolor="white" strokeweight=".18308mm">
                  <v:path arrowok="t"/>
                </v:shape>
                <v:shape id="Graphic 86" o:spid="_x0000_s1111" style="position:absolute;left:4841;top:311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" path="m55194,l,55206r55194,55207l110401,55206,55194,xe" fillcolor="#010000" stroked="f">
                  <v:fill opacity="49087f"/>
                  <v:path arrowok="t"/>
                </v:shape>
                <v:shape id="Graphic 87" o:spid="_x0000_s1112" style="position:absolute;left:4841;top:311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" path="m55194,l,55206r55194,55207l110401,55206,55194,xe" filled="f" strokecolor="#010000" strokeweight=".1213mm">
                  <v:path arrowok="t"/>
                </v:shape>
                <v:shape id="Graphic 88" o:spid="_x0000_s1113" style="position:absolute;left:4811;top:308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" path="m55194,l,55206r55194,55207l110401,55206,55194,xe" fillcolor="#c3162d" stroked="f">
                  <v:path arrowok="t"/>
                </v:shape>
                <v:shape id="Graphic 89" o:spid="_x0000_s1114" style="position:absolute;left:4811;top:3084;width:1105;height:1105;visibility:visible;mso-wrap-style:square;v-text-anchor:top" coordsize="110489,1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" path="m55194,l,55206r55194,55207l110401,55206,55194,xe" filled="f" strokecolor="white" strokeweight=".1213mm">
                  <v:path arrowok="t"/>
                </v:shape>
                <v:shape id="Graphic 90" o:spid="_x0000_s1115" style="position:absolute;left:3511;top:3722;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" path="m68262,l,68262r68262,68250l136525,68262,68262,xe" fillcolor="#010000" stroked="f">
                  <v:fill opacity="49087f"/>
                  <v:path arrowok="t"/>
                </v:shape>
                <v:shape id="Graphic 91" o:spid="_x0000_s1116" style="position:absolute;left:3511;top:3722;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" path="m68262,l,68262r68262,68250l136525,68262,68262,xe" filled="f" strokecolor="#010000" strokeweight=".15028mm">
                  <v:path arrowok="t"/>
                </v:shape>
                <v:shape id="Graphic 92" o:spid="_x0000_s1117" style="position:absolute;left:3473;top:3684;width:1366;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" path="m68262,l,68262r68262,68250l136525,68262,68262,xe" fillcolor="#c3162d" stroked="f">
                  <v:path arrowok="t"/>
                </v:shape>
                <v:shape id="Graphic 93" o:spid="_x0000_s1118" style="position:absolute;left:3473;top:3684;width:1366;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" path="m68262,l,68262r68262,68250l136525,68262,68262,xe" filled="f" strokecolor="white" strokeweight=".15028mm">
                  <v:path arrowok="t"/>
                </v:shape>
                <v:shape id="Graphic 94" o:spid="_x0000_s1119" style="position:absolute;left:2785;top:470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" path="m68262,l,68262r68262,68250l136525,68262,68262,xe" fillcolor="#010000" stroked="f">
                  <v:fill opacity="49087f"/>
                  <v:path arrowok="t"/>
                </v:shape>
                <v:shape id="Graphic 95" o:spid="_x0000_s1120" style="position:absolute;left:2785;top:4709;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" path="m68262,l,68262r68262,68250l136525,68262,68262,xe" filled="f" strokecolor="#010000" strokeweight=".15028mm">
                  <v:path arrowok="t"/>
                </v:shape>
                <v:shape id="Graphic 96" o:spid="_x0000_s1121" style="position:absolute;left:2748;top:4672;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" path="m68262,l,68262r68262,68250l136525,68262,68262,xe" fillcolor="#c3162d" stroked="f">
                  <v:path arrowok="t"/>
                </v:shape>
                <v:shape id="Graphic 97" o:spid="_x0000_s1122" style="position:absolute;left:3123;top:5248;width:1511;height:1511;visibility:visible;mso-wrap-style:square;v-text-anchor:top" coordsize="151130,15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" path="m75437,l,75438r75437,75450l150875,75438,75437,xe" filled="f" strokecolor="white" strokeweight=".16614mm">
                  <v:path arrowok="t"/>
                </v:shape>
                <v:shape id="Graphic 98" o:spid="_x0000_s1123" style="position:absolute;left:2813;top:1906;width:1162;height:1162;visibility:visible;mso-wrap-style:square;v-text-anchor:top" coordsize="11620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" path="m58089,l,58102r58089,58103l116192,58102,58089,xe" filled="f" strokecolor="#010000" strokeweight=".1277mm">
                  <v:path arrowok="t"/>
                </v:shape>
                <v:shape id="Graphic 99" o:spid="_x0000_s1124" style="position:absolute;left:2781;top:1874;width:1162;height:1162;visibility:visible;mso-wrap-style:square;v-text-anchor:top" coordsize="11620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" path="m58089,l,58102r58089,58103l116192,58102,58089,xe" fillcolor="#c3162d" stroked="f">
                  <v:path arrowok="t"/>
                </v:shape>
                <v:shape id="Graphic 100" o:spid="_x0000_s1125" style="position:absolute;left:2781;top:1874;width:1162;height:1162;visibility:visible;mso-wrap-style:square;v-text-anchor:top" coordsize="11620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" path="m58089,l,58102r58089,58103l116192,58102,58089,xe" filled="f" strokecolor="white" strokeweight=".1277mm">
                  <v:path arrowok="t"/>
                </v:shape>
                <v:shape id="Graphic 101" o:spid="_x0000_s1126" style="position:absolute;left:4155;top:2864;width:1327;height:1327;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" path="m66268,l,66268r66268,66269l132537,66268,66268,xe" fillcolor="#010000" stroked="f">
                  <v:fill opacity="49087f"/>
                  <v:path arrowok="t"/>
                </v:shape>
                <v:shape id="Graphic 102" o:spid="_x0000_s1127" style="position:absolute;left:4155;top:2864;width:1327;height:1327;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" path="m66268,l,66268r66268,66269l132537,66268,66268,xe" filled="f" strokecolor="#010000" strokeweight=".14569mm">
                  <v:path arrowok="t"/>
                </v:shape>
                <v:shape id="Graphic 103" o:spid="_x0000_s1128" style="position:absolute;left:4118;top:2827;width:1328;height:1328;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" path="m66268,l,66268r66268,66269l132537,66268,66268,xe" fillcolor="#c3162d" stroked="f">
                  <v:path arrowok="t"/>
                </v:shape>
                <v:shape id="Graphic 104" o:spid="_x0000_s1129" style="position:absolute;left:4118;top:2827;width:1328;height:1328;visibility:visible;mso-wrap-style:square;v-text-anchor:top"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" path="m66268,l,66268r66268,66269l132537,66268,66268,xe" filled="f" strokecolor="white" strokeweight=".14569mm">
                  <v:path arrowok="t"/>
                </v:shape>
                <v:shape id="Graphic 105" o:spid="_x0000_s1130" style="position:absolute;left:1749;top:2681;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" path="m78346,l,78359r78346,78333l156705,78359,78346,xe" fillcolor="#010000" stroked="f">
                  <v:fill opacity="49087f"/>
                  <v:path arrowok="t"/>
                </v:shape>
                <v:shape id="Graphic 106" o:spid="_x0000_s1131" style="position:absolute;left:1749;top:2681;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" path="m78346,l,78359r78346,78333l156705,78359,78346,xe" filled="f" strokecolor="#010000" strokeweight=".17214mm">
                  <v:path arrowok="t"/>
                </v:shape>
                <v:shape id="Graphic 107" o:spid="_x0000_s1132" style="position:absolute;left:1706;top:2638;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" path="m78346,l,78359r78346,78333l156705,78359,78346,xe" fillcolor="#c3162d" stroked="f">
                  <v:path arrowok="t"/>
                </v:shape>
                <v:shape id="Graphic 108" o:spid="_x0000_s1133" style="position:absolute;left:1706;top:2638;width:1568;height:1569;visibility:visible;mso-wrap-style:square;v-text-anchor:top" coordsize="15684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" path="m78346,l,78359r78346,78333l156705,78359,78346,xe" filled="f" strokecolor="white" strokeweight=".17214mm">
                  <v:path arrowok="t"/>
                </v:shape>
                <v:shape id="Graphic 109" o:spid="_x0000_s1134" style="position:absolute;left:2766;top:377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" path="m68262,l,68262r68262,68250l136525,68262,68262,xe" fillcolor="#010000" stroked="f">
                  <v:fill opacity="49087f"/>
                  <v:path arrowok="t"/>
                </v:shape>
                <v:shape id="Graphic 110" o:spid="_x0000_s1135" style="position:absolute;left:2766;top:3777;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" path="m68262,l,68262r68262,68250l136525,68262,68262,xe" filled="f" strokecolor="#010000" strokeweight=".15028mm">
                  <v:path arrowok="t"/>
                </v:shape>
                <v:shape id="Graphic 111" o:spid="_x0000_s1136" style="position:absolute;left:2729;top:3739;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" path="m68262,l,68262r68262,68250l136525,68262,68262,xe" fillcolor="#c3162d" stroked="f">
                  <v:path arrowok="t"/>
                </v:shape>
                <v:shape id="Graphic 112" o:spid="_x0000_s1137" style="position:absolute;left:2729;top:3739;width:1365;height:1366;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" path="m68262,l,68262r68262,68250l136525,68262,68262,xe" filled="f" strokecolor="white" strokeweight=".15028mm">
                  <v:path arrowok="t"/>
                </v:shape>
                <v:shape id="Graphic 113" o:spid="_x0000_s1138" style="position:absolute;left:2970;top:2575;width:1708;height:1709;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" path="m85102,l,85115r85102,85103l170218,85115,85102,xe" fillcolor="#010000" stroked="f">
                  <v:fill opacity="49087f"/>
                  <v:path arrowok="t"/>
                </v:shape>
                <v:shape id="Graphic 114" o:spid="_x0000_s1139" style="position:absolute;left:2970;top:2575;width:1708;height:1709;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" path="m85102,l,85115r85102,85103l170218,85115,85102,xe" filled="f" strokecolor="#010000" strokeweight=".53pt">
                  <v:path arrowok="t"/>
                </v:shape>
                <v:shape id="Graphic 115" o:spid="_x0000_s1140" style="position:absolute;left:2923;top:2529;width:1709;height:1708;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" path="m85102,l,85115r85102,85103l170218,85115,85102,xe" fillcolor="#c3162d" stroked="f">
                  <v:path arrowok="t"/>
                </v:shape>
                <v:shape id="Graphic 116" o:spid="_x0000_s1141" style="position:absolute;left:2923;top:2529;width:1709;height:1708;visibility:visible;mso-wrap-style:square;v-text-anchor:top" coordsize="17081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" path="m85102,l,85115r85102,85103l170218,85115,85102,xe" filled="f" strokecolor="white" strokeweight=".53pt">
                  <v:path arrowok="t"/>
                </v:shape>
                <v:shape id="Graphic 117" o:spid="_x0000_s1142" style="position:absolute;left:3486;top:1975;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" path="m68262,l,68262r68262,68250l136525,68262,68262,xe" fillcolor="#010000" stroked="f">
                  <v:fill opacity="49087f"/>
                  <v:path arrowok="t"/>
                </v:shape>
                <v:shape id="Graphic 118" o:spid="_x0000_s1143" style="position:absolute;left:3486;top:1975;width:1366;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" path="m68262,l,68262r68262,68250l136525,68262,68262,xe" filled="f" strokecolor="#010000" strokeweight=".15028mm">
                  <v:path arrowok="t"/>
                </v:shape>
                <v:shape id="Graphic 119" o:spid="_x0000_s1144" style="position:absolute;left:3449;top:193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" path="m68262,l,68262r68262,68250l136525,68262,68262,xe" fillcolor="#c3162d" stroked="f">
                  <v:path arrowok="t"/>
                </v:shape>
                <v:shape id="Graphic 120" o:spid="_x0000_s1145" style="position:absolute;left:3449;top:1938;width:1365;height:1365;visibility:visible;mso-wrap-style:square;v-text-anchor:top"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" path="m68262,l,68262r68262,68250l136525,68262,68262,xe" filled="f" strokecolor="white" strokeweight=".15028mm">
                  <v:path arrowok="t"/>
                </v:shape>
                <w10:anchorlock/>
              </v:group>
            </w:pict>
          </mc:Fallback>
        </mc:AlternateContent>
      </w:r>
      <w:r>
        <w:rPr>
          <w:rFonts w:ascii="Times New Roman"/>
          <w:spacing w:val="86"/>
        </w:rPr>
        <w:t xml:space="preserve"> </w:t>
      </w:r>
      <w:r>
        <w:rPr>
          <w:rFonts w:ascii="Times New Roman"/>
          <w:noProof/>
          <w:spacing w:val="86"/>
          <w:position w:val="29"/>
        </w:rPr>
        <w:drawing>
          <wp:inline distT="0" distB="0" distL="0" distR="0" wp14:anchorId="02F80044" wp14:editId="7F2ED185">
            <wp:extent cx="1187864" cy="328612"/>
            <wp:effectExtent l="0" t="0" r="0" b="0"/>
            <wp:docPr id="1976701013" name="Image 1976701013" descr="Une image contenant texte, Police, Graphique, typographi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descr="Une image contenant texte, Police, Graphique, typographie&#10;&#10;Description générée automatiquement"/>
                    <pic:cNvPicPr/>
                  </pic:nvPicPr>
                  <pic:blipFill>
                    <a:blip r:embed="rId8" cstate="print"/>
                    <a:stretch>
                      <a:fillRect/>
                    </a:stretch>
                  </pic:blipFill>
                  <pic:spPr>
                    <a:xfrm>
                      <a:off x="0" y="0"/>
                      <a:ext cx="1187864" cy="328612"/>
                    </a:xfrm>
                    <a:prstGeom prst="rect">
                      <a:avLst/>
                    </a:prstGeom>
                  </pic:spPr>
                </pic:pic>
              </a:graphicData>
            </a:graphic>
          </wp:inline>
        </w:drawing>
      </w:r>
      <w:r>
        <w:rPr>
          <w:rFonts w:ascii="Times New Roman"/>
          <w:spacing w:val="86"/>
          <w:position w:val="29"/>
        </w:rPr>
        <w:tab/>
      </w:r>
      <w:r>
        <w:rPr>
          <w:rFonts w:ascii="Times New Roman"/>
          <w:noProof/>
          <w:spacing w:val="86"/>
          <w:position w:val="33"/>
        </w:rPr>
        <mc:AlternateContent>
          <mc:Choice Requires="wpg">
            <w:drawing>
              <wp:inline distT="0" distB="0" distL="0" distR="0" wp14:anchorId="4228E195" wp14:editId="3562F6A8">
                <wp:extent cx="358775" cy="267335"/>
                <wp:effectExtent l="0" t="0" r="0" b="0"/>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8775" cy="267335"/>
                          <a:chOff x="0" y="0"/>
                          <a:chExt cx="358775" cy="267335"/>
                        </a:xfrm>
                      </wpg:grpSpPr>
                      <wps:wsp>
                        <wps:cNvPr id="123" name="Graphic 123"/>
                        <wps:cNvSpPr/>
                        <wps:spPr>
                          <a:xfrm>
                            <a:off x="-11" y="2"/>
                            <a:ext cx="358775" cy="267335"/>
                          </a:xfrm>
                          <a:custGeom>
                            <a:avLst/>
                            <a:gdLst/>
                            <a:ahLst/>
                            <a:cxnLst/>
                            <a:rect l="l" t="t" r="r" b="b"/>
                            <a:pathLst>
                              <a:path w="358775" h="267335">
                                <a:moveTo>
                                  <a:pt x="169532" y="79171"/>
                                </a:moveTo>
                                <a:lnTo>
                                  <a:pt x="163918" y="49123"/>
                                </a:lnTo>
                                <a:lnTo>
                                  <a:pt x="152107" y="31750"/>
                                </a:lnTo>
                                <a:lnTo>
                                  <a:pt x="147815" y="25425"/>
                                </a:lnTo>
                                <a:lnTo>
                                  <a:pt x="138518" y="19748"/>
                                </a:lnTo>
                                <a:lnTo>
                                  <a:pt x="138518" y="79552"/>
                                </a:lnTo>
                                <a:lnTo>
                                  <a:pt x="135318" y="98755"/>
                                </a:lnTo>
                                <a:lnTo>
                                  <a:pt x="125755" y="113893"/>
                                </a:lnTo>
                                <a:lnTo>
                                  <a:pt x="109956" y="123812"/>
                                </a:lnTo>
                                <a:lnTo>
                                  <a:pt x="88011" y="127368"/>
                                </a:lnTo>
                                <a:lnTo>
                                  <a:pt x="29845" y="127368"/>
                                </a:lnTo>
                                <a:lnTo>
                                  <a:pt x="29845" y="31750"/>
                                </a:lnTo>
                                <a:lnTo>
                                  <a:pt x="88011" y="31750"/>
                                </a:lnTo>
                                <a:lnTo>
                                  <a:pt x="109956" y="35356"/>
                                </a:lnTo>
                                <a:lnTo>
                                  <a:pt x="125755" y="45364"/>
                                </a:lnTo>
                                <a:lnTo>
                                  <a:pt x="135318" y="60502"/>
                                </a:lnTo>
                                <a:lnTo>
                                  <a:pt x="138518" y="79552"/>
                                </a:lnTo>
                                <a:lnTo>
                                  <a:pt x="138518" y="19748"/>
                                </a:lnTo>
                                <a:lnTo>
                                  <a:pt x="122389" y="9893"/>
                                </a:lnTo>
                                <a:lnTo>
                                  <a:pt x="88785" y="4318"/>
                                </a:lnTo>
                                <a:lnTo>
                                  <a:pt x="0" y="4318"/>
                                </a:lnTo>
                                <a:lnTo>
                                  <a:pt x="0" y="262940"/>
                                </a:lnTo>
                                <a:lnTo>
                                  <a:pt x="29845" y="262940"/>
                                </a:lnTo>
                                <a:lnTo>
                                  <a:pt x="29845" y="154800"/>
                                </a:lnTo>
                                <a:lnTo>
                                  <a:pt x="88785" y="154800"/>
                                </a:lnTo>
                                <a:lnTo>
                                  <a:pt x="122389" y="149148"/>
                                </a:lnTo>
                                <a:lnTo>
                                  <a:pt x="147815" y="133438"/>
                                </a:lnTo>
                                <a:lnTo>
                                  <a:pt x="151892" y="127368"/>
                                </a:lnTo>
                                <a:lnTo>
                                  <a:pt x="163918" y="109499"/>
                                </a:lnTo>
                                <a:lnTo>
                                  <a:pt x="169532" y="79171"/>
                                </a:lnTo>
                                <a:close/>
                              </a:path>
                              <a:path w="358775" h="267335">
                                <a:moveTo>
                                  <a:pt x="358190" y="195148"/>
                                </a:moveTo>
                                <a:lnTo>
                                  <a:pt x="342506" y="152781"/>
                                </a:lnTo>
                                <a:lnTo>
                                  <a:pt x="299262" y="123050"/>
                                </a:lnTo>
                                <a:lnTo>
                                  <a:pt x="271322" y="109334"/>
                                </a:lnTo>
                                <a:lnTo>
                                  <a:pt x="255295" y="101053"/>
                                </a:lnTo>
                                <a:lnTo>
                                  <a:pt x="242430" y="92138"/>
                                </a:lnTo>
                                <a:lnTo>
                                  <a:pt x="233870" y="80949"/>
                                </a:lnTo>
                                <a:lnTo>
                                  <a:pt x="230759" y="65836"/>
                                </a:lnTo>
                                <a:lnTo>
                                  <a:pt x="234467" y="49212"/>
                                </a:lnTo>
                                <a:lnTo>
                                  <a:pt x="244386" y="37477"/>
                                </a:lnTo>
                                <a:lnTo>
                                  <a:pt x="258686" y="30518"/>
                                </a:lnTo>
                                <a:lnTo>
                                  <a:pt x="275526" y="28219"/>
                                </a:lnTo>
                                <a:lnTo>
                                  <a:pt x="292354" y="30391"/>
                                </a:lnTo>
                                <a:lnTo>
                                  <a:pt x="308013" y="36703"/>
                                </a:lnTo>
                                <a:lnTo>
                                  <a:pt x="321868" y="46901"/>
                                </a:lnTo>
                                <a:lnTo>
                                  <a:pt x="333324" y="60744"/>
                                </a:lnTo>
                                <a:lnTo>
                                  <a:pt x="355130" y="43891"/>
                                </a:lnTo>
                                <a:lnTo>
                                  <a:pt x="340982" y="26289"/>
                                </a:lnTo>
                                <a:lnTo>
                                  <a:pt x="322554" y="12395"/>
                                </a:lnTo>
                                <a:lnTo>
                                  <a:pt x="300609" y="3276"/>
                                </a:lnTo>
                                <a:lnTo>
                                  <a:pt x="275920" y="0"/>
                                </a:lnTo>
                                <a:lnTo>
                                  <a:pt x="246735" y="4749"/>
                                </a:lnTo>
                                <a:lnTo>
                                  <a:pt x="222478" y="18275"/>
                                </a:lnTo>
                                <a:lnTo>
                                  <a:pt x="205892" y="39522"/>
                                </a:lnTo>
                                <a:lnTo>
                                  <a:pt x="199758" y="67398"/>
                                </a:lnTo>
                                <a:lnTo>
                                  <a:pt x="204520" y="91579"/>
                                </a:lnTo>
                                <a:lnTo>
                                  <a:pt x="217220" y="110312"/>
                                </a:lnTo>
                                <a:lnTo>
                                  <a:pt x="235445" y="124942"/>
                                </a:lnTo>
                                <a:lnTo>
                                  <a:pt x="256781" y="136766"/>
                                </a:lnTo>
                                <a:lnTo>
                                  <a:pt x="285102" y="150482"/>
                                </a:lnTo>
                                <a:lnTo>
                                  <a:pt x="302171" y="159346"/>
                                </a:lnTo>
                                <a:lnTo>
                                  <a:pt x="315480" y="168795"/>
                                </a:lnTo>
                                <a:lnTo>
                                  <a:pt x="324116" y="180454"/>
                                </a:lnTo>
                                <a:lnTo>
                                  <a:pt x="327190" y="195935"/>
                                </a:lnTo>
                                <a:lnTo>
                                  <a:pt x="323430" y="213753"/>
                                </a:lnTo>
                                <a:lnTo>
                                  <a:pt x="312940" y="227330"/>
                                </a:lnTo>
                                <a:lnTo>
                                  <a:pt x="296837" y="236004"/>
                                </a:lnTo>
                                <a:lnTo>
                                  <a:pt x="276301" y="239039"/>
                                </a:lnTo>
                                <a:lnTo>
                                  <a:pt x="253733" y="235483"/>
                                </a:lnTo>
                                <a:lnTo>
                                  <a:pt x="234632" y="225869"/>
                                </a:lnTo>
                                <a:lnTo>
                                  <a:pt x="218770" y="211759"/>
                                </a:lnTo>
                                <a:lnTo>
                                  <a:pt x="205892" y="194754"/>
                                </a:lnTo>
                                <a:lnTo>
                                  <a:pt x="183692" y="211607"/>
                                </a:lnTo>
                                <a:lnTo>
                                  <a:pt x="200799" y="234683"/>
                                </a:lnTo>
                                <a:lnTo>
                                  <a:pt x="222440" y="252209"/>
                                </a:lnTo>
                                <a:lnTo>
                                  <a:pt x="247942" y="263347"/>
                                </a:lnTo>
                                <a:lnTo>
                                  <a:pt x="276682" y="267246"/>
                                </a:lnTo>
                                <a:lnTo>
                                  <a:pt x="309118" y="262102"/>
                                </a:lnTo>
                                <a:lnTo>
                                  <a:pt x="334937" y="247510"/>
                                </a:lnTo>
                                <a:lnTo>
                                  <a:pt x="352018" y="224764"/>
                                </a:lnTo>
                                <a:lnTo>
                                  <a:pt x="358190" y="195148"/>
                                </a:lnTo>
                                <a:close/>
                              </a:path>
                            </a:pathLst>
                          </a:custGeom>
                          <a:solidFill>
                            <a:srgbClr val="575756"/>
                          </a:solidFill>
                        </wps:spPr>
                        <wps:bodyPr wrap="square" lIns="0" tIns="0" rIns="0" bIns="0" rtlCol="0">
                          <a:prstTxWarp prst="textNoShape">
                            <a:avLst/>
                          </a:prstTxWarp>
                          <a:noAutofit/>
                        </wps:bodyPr>
                      </wps:wsp>
                    </wpg:wgp>
                  </a:graphicData>
                </a:graphic>
              </wp:inline>
            </w:drawing>
          </mc:Choice>
          <mc:Fallback>
            <w:pict>
              <v:group w14:anchorId="750828C0" id="Group 122" o:spid="_x0000_s1026" style="width:28.25pt;height:21.05pt;mso-position-horizontal-relative:char;mso-position-vertical-relative:line" coordsize="358775,267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">
                <v:shape id="Graphic 123" o:spid="_x0000_s1027" style="position:absolute;left:-11;top:2;width:358775;height:267335;visibility:visible;mso-wrap-style:square;v-text-anchor:top" coordsize="358775,267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" path="m169532,79171l163918,49123,152107,31750r-4292,-6325l138518,19748r,59804l135318,98755r-9563,15138l109956,123812r-21945,3556l29845,127368r,-95618l88011,31750r21945,3606l125755,45364r9563,15138l138518,79552r,-59804l122389,9893,88785,4318,,4318,,262940r29845,l29845,154800r58940,l122389,149148r25426,-15710l151892,127368r12026,-17869l169532,79171xem358190,195148l342506,152781,299262,123050,271322,109334r-16027,-8281l242430,92138,233870,80949,230759,65836r3708,-16624l244386,37477r14300,-6959l275526,28219r16828,2172l308013,36703r13855,10198l333324,60744,355130,43891,340982,26289,322554,12395,300609,3276,275920,,246735,4749,222478,18275,205892,39522r-6134,27876l204520,91579r12700,18733l235445,124942r21336,11824l285102,150482r17069,8864l315480,168795r8636,11659l327190,195935r-3760,17818l312940,227330r-16103,8674l276301,239039r-22568,-3556l234632,225869,218770,211759,205892,194754r-22200,16853l200799,234683r21641,17526l247942,263347r28740,3899l309118,262102r25819,-14592l352018,224764r6172,-29616xe" fillcolor="#575756" stroked="f">
                  <v:path arrowok="t"/>
                </v:shape>
                <w10:anchorlock/>
              </v:group>
            </w:pict>
          </mc:Fallback>
        </mc:AlternateContent>
      </w:r>
      <w:r>
        <w:rPr>
          <w:rFonts w:ascii="Times New Roman"/>
          <w:spacing w:val="24"/>
          <w:position w:val="33"/>
        </w:rPr>
        <w:t xml:space="preserve"> </w:t>
      </w:r>
      <w:r>
        <w:rPr>
          <w:rFonts w:ascii="Times New Roman"/>
          <w:noProof/>
          <w:spacing w:val="24"/>
          <w:position w:val="34"/>
        </w:rPr>
        <mc:AlternateContent>
          <mc:Choice Requires="wpg">
            <w:drawing>
              <wp:inline distT="0" distB="0" distL="0" distR="0" wp14:anchorId="309D6998" wp14:editId="21E8A88A">
                <wp:extent cx="149860" cy="259079"/>
                <wp:effectExtent l="0" t="0" r="0" b="0"/>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9860" cy="259079"/>
                          <a:chOff x="0" y="0"/>
                          <a:chExt cx="149860" cy="259079"/>
                        </a:xfrm>
                      </wpg:grpSpPr>
                      <wps:wsp>
                        <wps:cNvPr id="125" name="Graphic 125"/>
                        <wps:cNvSpPr/>
                        <wps:spPr>
                          <a:xfrm>
                            <a:off x="-10" y="0"/>
                            <a:ext cx="149860" cy="259079"/>
                          </a:xfrm>
                          <a:custGeom>
                            <a:avLst/>
                            <a:gdLst/>
                            <a:ahLst/>
                            <a:cxnLst/>
                            <a:rect l="l" t="t" r="r" b="b"/>
                            <a:pathLst>
                              <a:path w="149860" h="259079">
                                <a:moveTo>
                                  <a:pt x="149618" y="231140"/>
                                </a:moveTo>
                                <a:lnTo>
                                  <a:pt x="29845" y="231140"/>
                                </a:lnTo>
                                <a:lnTo>
                                  <a:pt x="29845" y="0"/>
                                </a:lnTo>
                                <a:lnTo>
                                  <a:pt x="0" y="0"/>
                                </a:lnTo>
                                <a:lnTo>
                                  <a:pt x="0" y="231140"/>
                                </a:lnTo>
                                <a:lnTo>
                                  <a:pt x="0" y="259080"/>
                                </a:lnTo>
                                <a:lnTo>
                                  <a:pt x="149618" y="259080"/>
                                </a:lnTo>
                                <a:lnTo>
                                  <a:pt x="149618" y="231140"/>
                                </a:lnTo>
                                <a:close/>
                              </a:path>
                            </a:pathLst>
                          </a:custGeom>
                          <a:solidFill>
                            <a:srgbClr val="575756"/>
                          </a:solidFill>
                        </wps:spPr>
                        <wps:bodyPr wrap="square" lIns="0" tIns="0" rIns="0" bIns="0" rtlCol="0">
                          <a:prstTxWarp prst="textNoShape">
                            <a:avLst/>
                          </a:prstTxWarp>
                          <a:noAutofit/>
                        </wps:bodyPr>
                      </wps:wsp>
                    </wpg:wgp>
                  </a:graphicData>
                </a:graphic>
              </wp:inline>
            </w:drawing>
          </mc:Choice>
          <mc:Fallback>
            <w:pict>
              <v:group w14:anchorId="3C074356" id="Group 124" o:spid="_x0000_s1026" style="width:11.8pt;height:20.4pt;mso-position-horizontal-relative:char;mso-position-vertical-relative:line" coordsize="149860,259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">
                <v:shape id="Graphic 125" o:spid="_x0000_s1027" style="position:absolute;left:-10;width:149860;height:259079;visibility:visible;mso-wrap-style:square;v-text-anchor:top" coordsize="149860,25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" path="m149618,231140r-119773,l29845,,,,,231140r,27940l149618,259080r,-27940xe" fillcolor="#575756" stroked="f">
                  <v:path arrowok="t"/>
                </v:shape>
                <w10:anchorlock/>
              </v:group>
            </w:pict>
          </mc:Fallback>
        </mc:AlternateContent>
      </w:r>
      <w:r>
        <w:rPr>
          <w:rFonts w:ascii="Times New Roman"/>
          <w:spacing w:val="8"/>
          <w:position w:val="34"/>
        </w:rPr>
        <w:t xml:space="preserve"> </w:t>
      </w:r>
      <w:r>
        <w:rPr>
          <w:rFonts w:ascii="Times New Roman"/>
          <w:noProof/>
          <w:spacing w:val="8"/>
          <w:position w:val="34"/>
        </w:rPr>
        <mc:AlternateContent>
          <mc:Choice Requires="wpg">
            <w:drawing>
              <wp:inline distT="0" distB="0" distL="0" distR="0" wp14:anchorId="75967213" wp14:editId="27A328BB">
                <wp:extent cx="259715" cy="259079"/>
                <wp:effectExtent l="0" t="0" r="0" b="7620"/>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715" cy="259079"/>
                          <a:chOff x="0" y="0"/>
                          <a:chExt cx="259715" cy="259079"/>
                        </a:xfrm>
                      </wpg:grpSpPr>
                      <pic:pic xmlns:pic="http://schemas.openxmlformats.org/drawingml/2006/picture">
                        <pic:nvPicPr>
                          <pic:cNvPr id="127" name="Image 127"/>
                          <pic:cNvPicPr/>
                        </pic:nvPicPr>
                        <pic:blipFill>
                          <a:blip r:embed="rId9" cstate="print"/>
                          <a:stretch>
                            <a:fillRect/>
                          </a:stretch>
                        </pic:blipFill>
                        <pic:spPr>
                          <a:xfrm>
                            <a:off x="596" y="129670"/>
                            <a:ext cx="257799" cy="129327"/>
                          </a:xfrm>
                          <a:prstGeom prst="rect">
                            <a:avLst/>
                          </a:prstGeom>
                        </pic:spPr>
                      </pic:pic>
                      <wps:wsp>
                        <wps:cNvPr id="128" name="Graphic 128"/>
                        <wps:cNvSpPr/>
                        <wps:spPr>
                          <a:xfrm>
                            <a:off x="0" y="0"/>
                            <a:ext cx="259715" cy="259079"/>
                          </a:xfrm>
                          <a:custGeom>
                            <a:avLst/>
                            <a:gdLst/>
                            <a:ahLst/>
                            <a:cxnLst/>
                            <a:rect l="l" t="t" r="r" b="b"/>
                            <a:pathLst>
                              <a:path w="259715" h="259079">
                                <a:moveTo>
                                  <a:pt x="259270" y="0"/>
                                </a:moveTo>
                                <a:lnTo>
                                  <a:pt x="121793" y="0"/>
                                </a:lnTo>
                                <a:lnTo>
                                  <a:pt x="121793" y="2540"/>
                                </a:lnTo>
                                <a:lnTo>
                                  <a:pt x="99072" y="5283"/>
                                </a:lnTo>
                                <a:lnTo>
                                  <a:pt x="45389" y="33058"/>
                                </a:lnTo>
                                <a:lnTo>
                                  <a:pt x="12153" y="77927"/>
                                </a:lnTo>
                                <a:lnTo>
                                  <a:pt x="2235" y="118033"/>
                                </a:lnTo>
                                <a:lnTo>
                                  <a:pt x="2235" y="2540"/>
                                </a:lnTo>
                                <a:lnTo>
                                  <a:pt x="121793" y="2540"/>
                                </a:lnTo>
                                <a:lnTo>
                                  <a:pt x="121793" y="0"/>
                                </a:lnTo>
                                <a:lnTo>
                                  <a:pt x="0" y="0"/>
                                </a:lnTo>
                                <a:lnTo>
                                  <a:pt x="0" y="2540"/>
                                </a:lnTo>
                                <a:lnTo>
                                  <a:pt x="0" y="257810"/>
                                </a:lnTo>
                                <a:lnTo>
                                  <a:pt x="0" y="259080"/>
                                </a:lnTo>
                                <a:lnTo>
                                  <a:pt x="259270" y="259080"/>
                                </a:lnTo>
                                <a:lnTo>
                                  <a:pt x="259270" y="257810"/>
                                </a:lnTo>
                                <a:lnTo>
                                  <a:pt x="134607" y="257810"/>
                                </a:lnTo>
                                <a:lnTo>
                                  <a:pt x="147942" y="256197"/>
                                </a:lnTo>
                                <a:lnTo>
                                  <a:pt x="188582" y="244030"/>
                                </a:lnTo>
                                <a:lnTo>
                                  <a:pt x="234442" y="204114"/>
                                </a:lnTo>
                                <a:lnTo>
                                  <a:pt x="254889" y="158356"/>
                                </a:lnTo>
                                <a:lnTo>
                                  <a:pt x="257035" y="141071"/>
                                </a:lnTo>
                                <a:lnTo>
                                  <a:pt x="257035" y="257467"/>
                                </a:lnTo>
                                <a:lnTo>
                                  <a:pt x="259270" y="257467"/>
                                </a:lnTo>
                                <a:lnTo>
                                  <a:pt x="259270" y="2667"/>
                                </a:lnTo>
                                <a:lnTo>
                                  <a:pt x="257035" y="2667"/>
                                </a:lnTo>
                                <a:lnTo>
                                  <a:pt x="257035" y="120523"/>
                                </a:lnTo>
                                <a:lnTo>
                                  <a:pt x="256146" y="108254"/>
                                </a:lnTo>
                                <a:lnTo>
                                  <a:pt x="255739" y="106781"/>
                                </a:lnTo>
                                <a:lnTo>
                                  <a:pt x="255739" y="133553"/>
                                </a:lnTo>
                                <a:lnTo>
                                  <a:pt x="252704" y="157861"/>
                                </a:lnTo>
                                <a:lnTo>
                                  <a:pt x="232625" y="202819"/>
                                </a:lnTo>
                                <a:lnTo>
                                  <a:pt x="187553" y="242036"/>
                                </a:lnTo>
                                <a:lnTo>
                                  <a:pt x="129476" y="256197"/>
                                </a:lnTo>
                                <a:lnTo>
                                  <a:pt x="121348" y="255574"/>
                                </a:lnTo>
                                <a:lnTo>
                                  <a:pt x="121348" y="257810"/>
                                </a:lnTo>
                                <a:lnTo>
                                  <a:pt x="2235" y="257810"/>
                                </a:lnTo>
                                <a:lnTo>
                                  <a:pt x="2235" y="140868"/>
                                </a:lnTo>
                                <a:lnTo>
                                  <a:pt x="3035" y="151752"/>
                                </a:lnTo>
                                <a:lnTo>
                                  <a:pt x="9728" y="176212"/>
                                </a:lnTo>
                                <a:lnTo>
                                  <a:pt x="36271" y="218287"/>
                                </a:lnTo>
                                <a:lnTo>
                                  <a:pt x="72491" y="245046"/>
                                </a:lnTo>
                                <a:lnTo>
                                  <a:pt x="109740" y="256921"/>
                                </a:lnTo>
                                <a:lnTo>
                                  <a:pt x="121348" y="257810"/>
                                </a:lnTo>
                                <a:lnTo>
                                  <a:pt x="121348" y="255574"/>
                                </a:lnTo>
                                <a:lnTo>
                                  <a:pt x="110096" y="254698"/>
                                </a:lnTo>
                                <a:lnTo>
                                  <a:pt x="91338" y="250291"/>
                                </a:lnTo>
                                <a:lnTo>
                                  <a:pt x="56756" y="233045"/>
                                </a:lnTo>
                                <a:lnTo>
                                  <a:pt x="22809" y="197370"/>
                                </a:lnTo>
                                <a:lnTo>
                                  <a:pt x="5232" y="151371"/>
                                </a:lnTo>
                                <a:lnTo>
                                  <a:pt x="3416" y="126453"/>
                                </a:lnTo>
                                <a:lnTo>
                                  <a:pt x="6451" y="102146"/>
                                </a:lnTo>
                                <a:lnTo>
                                  <a:pt x="26543" y="57188"/>
                                </a:lnTo>
                                <a:lnTo>
                                  <a:pt x="71602" y="17970"/>
                                </a:lnTo>
                                <a:lnTo>
                                  <a:pt x="129692" y="3822"/>
                                </a:lnTo>
                                <a:lnTo>
                                  <a:pt x="149059" y="5308"/>
                                </a:lnTo>
                                <a:lnTo>
                                  <a:pt x="185674" y="16967"/>
                                </a:lnTo>
                                <a:lnTo>
                                  <a:pt x="221259" y="43268"/>
                                </a:lnTo>
                                <a:lnTo>
                                  <a:pt x="247332" y="84594"/>
                                </a:lnTo>
                                <a:lnTo>
                                  <a:pt x="255739" y="133553"/>
                                </a:lnTo>
                                <a:lnTo>
                                  <a:pt x="255739" y="106781"/>
                                </a:lnTo>
                                <a:lnTo>
                                  <a:pt x="238239" y="61442"/>
                                </a:lnTo>
                                <a:lnTo>
                                  <a:pt x="203695" y="25133"/>
                                </a:lnTo>
                                <a:lnTo>
                                  <a:pt x="168490" y="7581"/>
                                </a:lnTo>
                                <a:lnTo>
                                  <a:pt x="142113" y="2540"/>
                                </a:lnTo>
                                <a:lnTo>
                                  <a:pt x="259270" y="2540"/>
                                </a:lnTo>
                                <a:lnTo>
                                  <a:pt x="259270" y="0"/>
                                </a:lnTo>
                                <a:close/>
                              </a:path>
                            </a:pathLst>
                          </a:custGeom>
                          <a:solidFill>
                            <a:srgbClr val="575756"/>
                          </a:solidFill>
                        </wps:spPr>
                        <wps:bodyPr wrap="square" lIns="0" tIns="0" rIns="0" bIns="0" rtlCol="0">
                          <a:prstTxWarp prst="textNoShape">
                            <a:avLst/>
                          </a:prstTxWarp>
                          <a:noAutofit/>
                        </wps:bodyPr>
                      </wps:wsp>
                      <pic:pic xmlns:pic="http://schemas.openxmlformats.org/drawingml/2006/picture">
                        <pic:nvPicPr>
                          <pic:cNvPr id="129" name="Image 129"/>
                          <pic:cNvPicPr/>
                        </pic:nvPicPr>
                        <pic:blipFill>
                          <a:blip r:embed="rId10" cstate="print"/>
                          <a:stretch>
                            <a:fillRect/>
                          </a:stretch>
                        </pic:blipFill>
                        <pic:spPr>
                          <a:xfrm>
                            <a:off x="9803" y="756"/>
                            <a:ext cx="249021" cy="233292"/>
                          </a:xfrm>
                          <a:prstGeom prst="rect">
                            <a:avLst/>
                          </a:prstGeom>
                        </pic:spPr>
                      </pic:pic>
                    </wpg:wgp>
                  </a:graphicData>
                </a:graphic>
              </wp:inline>
            </w:drawing>
          </mc:Choice>
          <mc:Fallback>
            <w:pict>
              <v:group w14:anchorId="7CC16C22" id="Group 126" o:spid="_x0000_s1026" style="width:20.45pt;height:20.4pt;mso-position-horizontal-relative:char;mso-position-vertical-relative:line" coordsize="259715,2590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7" o:spid="_x0000_s1027" type="#_x0000_t75" style="position:absolute;left:596;top:129670;width:257799;height:129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">
                  <v:imagedata r:id="rId11" o:title=""/>
                </v:shape>
                <v:shape id="Graphic 128" o:spid="_x0000_s1028" style="position:absolute;width:259715;height:259079;visibility:visible;mso-wrap-style:square;v-text-anchor:top" coordsize="259715,259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" path="m259270,l121793,r,2540l99072,5283,45389,33058,12153,77927,2235,118033r,-115493l121793,2540r,-2540l,,,2540,,257810r,1270l259270,259080r,-1270l134607,257810r13335,-1613l188582,244030r45860,-39916l254889,158356r2146,-17285l257035,257467r2235,l259270,2667r-2235,l257035,120523r-889,-12269l255739,106781r,26772l252704,157861r-20079,44958l187553,242036r-58077,14161l121348,255574r,2236l2235,257810r,-116942l3035,151752r6693,24460l36271,218287r36220,26759l109740,256921r11608,889l121348,255574r-11252,-876l91338,250291,56756,233045,22809,197370,5232,151371,3416,126453,6451,102146,26543,57188,71602,17970,129692,3822r19367,1486l185674,16967r35585,26301l247332,84594r8407,48959l255739,106781,238239,61442,203695,25133,168490,7581,142113,2540r117157,l259270,xe" fillcolor="#575756" stroked="f">
                  <v:path arrowok="t"/>
                </v:shape>
                <v:shape id="Image 129" o:spid="_x0000_s1029" type="#_x0000_t75" style="position:absolute;left:9803;top:756;width:249021;height:233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">
                  <v:imagedata r:id="rId12" o:title=""/>
                </v:shape>
                <w10:anchorlock/>
              </v:group>
            </w:pict>
          </mc:Fallback>
        </mc:AlternateContent>
      </w:r>
    </w:p>
    <w:p w14:paraId="0C0041BC" w14:textId="3113226A" w:rsidR="00D64255" w:rsidRDefault="00D64255" w:rsidP="003E308F">
      <w:pPr>
        <w:tabs>
          <w:tab w:val="left" w:pos="851"/>
        </w:tabs>
        <w:jc w:val="center"/>
        <w:rPr>
          <w:rFonts w:ascii="Arial" w:hAnsi="Arial" w:cs="Arial"/>
          <w:b/>
          <w:noProof/>
          <w:sz w:val="18"/>
          <w:szCs w:val="18"/>
          <w:lang w:eastAsia="fr-FR"/>
        </w:rPr>
      </w:pPr>
    </w:p>
    <w:p w14:paraId="00E68133" w14:textId="77777777" w:rsidR="00D64255" w:rsidRDefault="00D64255" w:rsidP="00844DAA">
      <w:pPr>
        <w:tabs>
          <w:tab w:val="left" w:pos="851"/>
        </w:tabs>
        <w:rPr>
          <w:rFonts w:ascii="Arial" w:hAnsi="Arial" w:cs="Arial"/>
          <w:b/>
          <w:noProof/>
          <w:sz w:val="18"/>
          <w:szCs w:val="18"/>
          <w:lang w:eastAsia="fr-FR"/>
        </w:rPr>
      </w:pPr>
    </w:p>
    <w:p w14:paraId="25F721F9" w14:textId="77777777" w:rsidR="00D64255" w:rsidRDefault="00D64255" w:rsidP="00844DAA">
      <w:pPr>
        <w:tabs>
          <w:tab w:val="left" w:pos="851"/>
        </w:tabs>
        <w:sectPr w:rsidR="00D64255">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D3EB544" w14:textId="77777777" w:rsidTr="00D64255">
        <w:tc>
          <w:tcPr>
            <w:tcW w:w="9002" w:type="dxa"/>
            <w:shd w:val="clear" w:color="auto" w:fill="66CCFF"/>
            <w:vAlign w:val="center"/>
          </w:tcPr>
          <w:p w14:paraId="14DF19E3" w14:textId="77777777" w:rsidR="009B1CD0" w:rsidRDefault="009B1CD0" w:rsidP="00D64255">
            <w:pPr>
              <w:spacing w:before="120" w:after="120"/>
              <w:ind w:left="1343"/>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4DF0E2EE" w14:textId="77777777" w:rsidR="009B1CD0" w:rsidRDefault="00E47798" w:rsidP="0083205E">
            <w:pPr>
              <w:pStyle w:val="Titre8"/>
              <w:tabs>
                <w:tab w:val="left" w:pos="851"/>
                <w:tab w:val="right" w:pos="9639"/>
              </w:tabs>
              <w:spacing w:before="120" w:after="120"/>
            </w:pPr>
            <w:r>
              <w:rPr>
                <w:caps/>
                <w:sz w:val="28"/>
                <w:szCs w:val="28"/>
              </w:rPr>
              <w:t>ATTRI1</w:t>
            </w:r>
          </w:p>
        </w:tc>
      </w:tr>
    </w:tbl>
    <w:p w14:paraId="59BCC9F8"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444C4F" w14:textId="77777777">
        <w:tc>
          <w:tcPr>
            <w:tcW w:w="10277" w:type="dxa"/>
            <w:shd w:val="clear" w:color="auto" w:fill="66CCFF"/>
          </w:tcPr>
          <w:p w14:paraId="3A9D07E2" w14:textId="77777777" w:rsidR="009B1CD0" w:rsidRDefault="009B1CD0" w:rsidP="005846FB">
            <w:pPr>
              <w:tabs>
                <w:tab w:val="left" w:pos="-142"/>
                <w:tab w:val="left" w:pos="851"/>
                <w:tab w:val="left" w:pos="4111"/>
              </w:tabs>
              <w:jc w:val="both"/>
            </w:pPr>
            <w:r>
              <w:rPr>
                <w:rFonts w:ascii="Arial" w:hAnsi="Arial" w:cs="Arial"/>
                <w:b/>
                <w:sz w:val="22"/>
                <w:szCs w:val="22"/>
              </w:rPr>
              <w:t xml:space="preserve">A </w:t>
            </w:r>
            <w:r w:rsidR="002C63E4">
              <w:rPr>
                <w:rFonts w:ascii="Arial" w:hAnsi="Arial" w:cs="Arial"/>
                <w:b/>
                <w:sz w:val="22"/>
                <w:szCs w:val="22"/>
              </w:rPr>
              <w:t>–</w:t>
            </w:r>
            <w:r>
              <w:rPr>
                <w:rFonts w:ascii="Arial" w:hAnsi="Arial" w:cs="Arial"/>
                <w:b/>
                <w:sz w:val="22"/>
                <w:szCs w:val="22"/>
              </w:rPr>
              <w:t xml:space="preserve"> Objet </w:t>
            </w:r>
            <w:r>
              <w:rPr>
                <w:rFonts w:ascii="Arial" w:hAnsi="Arial" w:cs="Arial"/>
                <w:b/>
                <w:bCs/>
                <w:sz w:val="22"/>
                <w:szCs w:val="22"/>
              </w:rPr>
              <w:t>de l’acte d’engagement</w:t>
            </w:r>
          </w:p>
        </w:tc>
      </w:tr>
    </w:tbl>
    <w:p w14:paraId="1830390F" w14:textId="77777777" w:rsidR="009B1CD0" w:rsidRDefault="009B1CD0" w:rsidP="006C4338">
      <w:pPr>
        <w:tabs>
          <w:tab w:val="left" w:pos="426"/>
          <w:tab w:val="left" w:pos="851"/>
        </w:tabs>
        <w:jc w:val="both"/>
      </w:pPr>
    </w:p>
    <w:p w14:paraId="0D09BD6F" w14:textId="77777777" w:rsidR="009B1CD0" w:rsidRDefault="005B0058" w:rsidP="005B0058">
      <w:pPr>
        <w:tabs>
          <w:tab w:val="left" w:pos="284"/>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Pr>
          <w:rFonts w:ascii="Arial" w:eastAsia="Arial" w:hAnsi="Arial" w:cs="Arial"/>
          <w:spacing w:val="-10"/>
        </w:rPr>
        <w:tab/>
        <w:t>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w:t>
      </w:r>
      <w:r w:rsidRPr="00F72E51">
        <w:rPr>
          <w:rFonts w:ascii="Arial" w:hAnsi="Arial" w:cs="Arial"/>
          <w:bCs/>
        </w:rPr>
        <w:t>cadre</w:t>
      </w:r>
      <w:r w:rsidRPr="00F72E51">
        <w:rPr>
          <w:rFonts w:ascii="Arial" w:hAnsi="Arial" w:cs="Arial"/>
        </w:rPr>
        <w:t xml:space="preserve"> :</w:t>
      </w:r>
    </w:p>
    <w:p w14:paraId="49B4FBA7" w14:textId="77777777" w:rsidR="00A406CE" w:rsidRPr="005B0058" w:rsidRDefault="00A406CE" w:rsidP="005B0058">
      <w:pPr>
        <w:tabs>
          <w:tab w:val="left" w:pos="426"/>
          <w:tab w:val="left" w:pos="851"/>
        </w:tabs>
        <w:jc w:val="center"/>
        <w:rPr>
          <w:rFonts w:ascii="Arial" w:hAnsi="Arial" w:cs="Arial"/>
          <w:b/>
          <w:sz w:val="24"/>
          <w:szCs w:val="24"/>
        </w:rPr>
      </w:pPr>
    </w:p>
    <w:p w14:paraId="490CE15B" w14:textId="3C0E13DD" w:rsidR="00D7088C" w:rsidRDefault="00D7088C" w:rsidP="00D7088C">
      <w:pPr>
        <w:jc w:val="both"/>
        <w:rPr>
          <w:rFonts w:ascii="Times New Roman" w:hAnsi="Times New Roman" w:cs="Times New Roman"/>
          <w:sz w:val="24"/>
          <w:szCs w:val="24"/>
        </w:rPr>
      </w:pPr>
      <w:r w:rsidRPr="004065B9">
        <w:rPr>
          <w:rFonts w:ascii="Times New Roman" w:hAnsi="Times New Roman" w:cs="Times New Roman"/>
          <w:sz w:val="24"/>
          <w:szCs w:val="24"/>
        </w:rPr>
        <w:t>Le présent marché porte sur la désignation des commissaires aux comptes pour les besoins de certification légale des comptes de l’</w:t>
      </w:r>
      <w:r w:rsidRPr="00A7323B">
        <w:rPr>
          <w:rFonts w:ascii="Times New Roman" w:hAnsi="Times New Roman" w:cs="Times New Roman"/>
          <w:sz w:val="24"/>
          <w:szCs w:val="24"/>
        </w:rPr>
        <w:t>École Pratique des Hautes Études</w:t>
      </w:r>
      <w:r>
        <w:rPr>
          <w:rFonts w:ascii="Times New Roman" w:hAnsi="Times New Roman" w:cs="Times New Roman"/>
          <w:sz w:val="24"/>
          <w:szCs w:val="24"/>
        </w:rPr>
        <w:t xml:space="preserve"> </w:t>
      </w:r>
      <w:r w:rsidR="00400141">
        <w:rPr>
          <w:rFonts w:ascii="Times New Roman" w:hAnsi="Times New Roman" w:cs="Times New Roman"/>
          <w:sz w:val="24"/>
          <w:szCs w:val="24"/>
        </w:rPr>
        <w:t>–</w:t>
      </w:r>
      <w:r>
        <w:rPr>
          <w:rFonts w:ascii="Times New Roman" w:hAnsi="Times New Roman" w:cs="Times New Roman"/>
          <w:sz w:val="24"/>
          <w:szCs w:val="24"/>
        </w:rPr>
        <w:t xml:space="preserve"> PSL</w:t>
      </w:r>
      <w:r w:rsidR="00400141">
        <w:rPr>
          <w:rFonts w:ascii="Times New Roman" w:hAnsi="Times New Roman" w:cs="Times New Roman"/>
          <w:sz w:val="24"/>
          <w:szCs w:val="24"/>
        </w:rPr>
        <w:t xml:space="preserve"> </w:t>
      </w:r>
      <w:r w:rsidRPr="004065B9">
        <w:rPr>
          <w:rFonts w:ascii="Times New Roman" w:hAnsi="Times New Roman" w:cs="Times New Roman"/>
          <w:sz w:val="24"/>
          <w:szCs w:val="24"/>
        </w:rPr>
        <w:t>et sur les services annexes à la</w:t>
      </w:r>
      <w:r w:rsidRPr="00A375A2">
        <w:rPr>
          <w:rFonts w:ascii="Times New Roman" w:hAnsi="Times New Roman" w:cs="Times New Roman"/>
          <w:sz w:val="24"/>
          <w:szCs w:val="24"/>
        </w:rPr>
        <w:t xml:space="preserve"> </w:t>
      </w:r>
      <w:r w:rsidRPr="004065B9">
        <w:rPr>
          <w:rFonts w:ascii="Times New Roman" w:hAnsi="Times New Roman" w:cs="Times New Roman"/>
          <w:sz w:val="24"/>
          <w:szCs w:val="24"/>
        </w:rPr>
        <w:t>certification des comptes (SACC).</w:t>
      </w:r>
    </w:p>
    <w:p w14:paraId="5973956C" w14:textId="77777777" w:rsidR="00A7288F" w:rsidRPr="00A7288F" w:rsidRDefault="00A7288F" w:rsidP="00A7288F">
      <w:pPr>
        <w:tabs>
          <w:tab w:val="left" w:pos="426"/>
          <w:tab w:val="left" w:pos="851"/>
        </w:tabs>
        <w:jc w:val="center"/>
        <w:rPr>
          <w:rFonts w:ascii="Arial" w:hAnsi="Arial" w:cs="Arial"/>
          <w:b/>
          <w:sz w:val="24"/>
          <w:szCs w:val="24"/>
        </w:rPr>
      </w:pPr>
    </w:p>
    <w:p w14:paraId="01597991" w14:textId="77777777" w:rsidR="0001704E" w:rsidRDefault="0001704E" w:rsidP="0001704E">
      <w:pPr>
        <w:tabs>
          <w:tab w:val="left" w:pos="426"/>
          <w:tab w:val="left" w:pos="851"/>
        </w:tabs>
        <w:jc w:val="center"/>
        <w:rPr>
          <w:rFonts w:ascii="Arial" w:hAnsi="Arial" w:cs="Arial"/>
          <w:b/>
          <w:sz w:val="24"/>
          <w:szCs w:val="24"/>
        </w:rPr>
      </w:pPr>
    </w:p>
    <w:p w14:paraId="60996AB8" w14:textId="77777777" w:rsidR="00A7288F" w:rsidRPr="005B0058" w:rsidRDefault="00A7288F" w:rsidP="0001704E">
      <w:pPr>
        <w:tabs>
          <w:tab w:val="left" w:pos="426"/>
          <w:tab w:val="left" w:pos="851"/>
        </w:tabs>
        <w:jc w:val="center"/>
        <w:rPr>
          <w:rFonts w:ascii="Arial" w:hAnsi="Arial" w:cs="Arial"/>
          <w:b/>
          <w:sz w:val="24"/>
          <w:szCs w:val="24"/>
        </w:rPr>
      </w:pPr>
    </w:p>
    <w:p w14:paraId="789FF3C7" w14:textId="67EF448F" w:rsidR="009B1CD0" w:rsidRPr="005B0058" w:rsidRDefault="005B0058" w:rsidP="005B0058">
      <w:pPr>
        <w:tabs>
          <w:tab w:val="left" w:pos="284"/>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eastAsia="Arial" w:hAnsi="Arial" w:cs="Arial"/>
          <w:spacing w:val="-10"/>
        </w:rPr>
        <w:tab/>
        <w:t>Cet</w:t>
      </w:r>
      <w:r w:rsidR="009B1CD0">
        <w:rPr>
          <w:rFonts w:ascii="Arial" w:hAnsi="Arial" w:cs="Arial"/>
        </w:rPr>
        <w:t xml:space="preserve"> acte d'engagement correspond </w:t>
      </w:r>
      <w:r w:rsidR="003E308F">
        <w:rPr>
          <w:rFonts w:ascii="Arial" w:hAnsi="Arial" w:cs="Arial"/>
        </w:rPr>
        <w:t xml:space="preserve">à l’accord-cadre n° </w:t>
      </w:r>
      <w:r w:rsidR="00D7088C">
        <w:rPr>
          <w:rFonts w:ascii="Arial" w:hAnsi="Arial" w:cs="Arial"/>
        </w:rPr>
        <w:t>AOO-2024-001</w:t>
      </w:r>
    </w:p>
    <w:p w14:paraId="2B5803EB" w14:textId="77777777" w:rsidR="00EE24EE" w:rsidRPr="00A7288F" w:rsidRDefault="00EE24EE" w:rsidP="006C4338">
      <w:pPr>
        <w:tabs>
          <w:tab w:val="left" w:pos="851"/>
        </w:tabs>
        <w:rPr>
          <w:rFonts w:ascii="Arial" w:hAnsi="Arial" w:cs="Arial"/>
          <w:b/>
        </w:rPr>
      </w:pPr>
    </w:p>
    <w:p w14:paraId="6A9B1421" w14:textId="77777777" w:rsidR="00E01AC7" w:rsidRPr="00D64255" w:rsidRDefault="00E01AC7" w:rsidP="006C4338">
      <w:pPr>
        <w:tabs>
          <w:tab w:val="left" w:pos="851"/>
        </w:tabs>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2EA2293" w14:textId="77777777" w:rsidTr="00EE24EE">
        <w:trPr>
          <w:trHeight w:val="259"/>
        </w:trPr>
        <w:tc>
          <w:tcPr>
            <w:tcW w:w="10277" w:type="dxa"/>
            <w:shd w:val="clear" w:color="auto" w:fill="66CCFF"/>
          </w:tcPr>
          <w:p w14:paraId="5A6013F2" w14:textId="77777777" w:rsidR="009B1CD0" w:rsidRDefault="009B1CD0" w:rsidP="009B45B9">
            <w:pPr>
              <w:tabs>
                <w:tab w:val="left" w:pos="-142"/>
                <w:tab w:val="left" w:pos="851"/>
                <w:tab w:val="left" w:pos="4111"/>
              </w:tabs>
              <w:jc w:val="both"/>
            </w:pPr>
            <w:r>
              <w:rPr>
                <w:rFonts w:ascii="Arial" w:hAnsi="Arial" w:cs="Arial"/>
                <w:b/>
                <w:sz w:val="22"/>
                <w:szCs w:val="22"/>
              </w:rPr>
              <w:t xml:space="preserve">B </w:t>
            </w:r>
            <w:r w:rsidR="002C63E4">
              <w:rPr>
                <w:rFonts w:ascii="Arial" w:hAnsi="Arial" w:cs="Arial"/>
                <w:b/>
                <w:sz w:val="22"/>
                <w:szCs w:val="22"/>
              </w:rPr>
              <w:t>–</w:t>
            </w:r>
            <w:r>
              <w:rPr>
                <w:rFonts w:ascii="Arial" w:hAnsi="Arial" w:cs="Arial"/>
                <w:b/>
                <w:sz w:val="22"/>
                <w:szCs w:val="22"/>
              </w:rPr>
              <w:t xml:space="preserve"> Engagement </w:t>
            </w:r>
            <w:r w:rsidR="00166B56" w:rsidRPr="00166B56">
              <w:rPr>
                <w:rFonts w:ascii="Arial" w:hAnsi="Arial" w:cs="Arial"/>
                <w:b/>
                <w:sz w:val="22"/>
                <w:szCs w:val="22"/>
              </w:rPr>
              <w:t>du titulaire ou du groupement titulaire</w:t>
            </w:r>
          </w:p>
        </w:tc>
      </w:tr>
    </w:tbl>
    <w:p w14:paraId="5B3D3E50" w14:textId="77777777" w:rsidR="009B1CD0" w:rsidRDefault="009B1CD0" w:rsidP="006C4338">
      <w:pPr>
        <w:tabs>
          <w:tab w:val="left" w:pos="851"/>
        </w:tabs>
      </w:pPr>
    </w:p>
    <w:p w14:paraId="578C65E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w:t>
      </w:r>
      <w:r w:rsidR="002C63E4">
        <w:rPr>
          <w:rFonts w:ascii="Arial" w:hAnsi="Arial" w:cs="Arial"/>
          <w:sz w:val="22"/>
          <w:szCs w:val="22"/>
        </w:rPr>
        <w:t>–</w:t>
      </w:r>
      <w:r>
        <w:rPr>
          <w:rFonts w:ascii="Arial" w:hAnsi="Arial" w:cs="Arial"/>
          <w:sz w:val="22"/>
          <w:szCs w:val="22"/>
        </w:rPr>
        <w:t xml:space="preserve">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02DCC12" w14:textId="77777777" w:rsidR="009B1CD0" w:rsidRDefault="009B1CD0" w:rsidP="005846FB">
      <w:pPr>
        <w:tabs>
          <w:tab w:val="left" w:pos="851"/>
        </w:tabs>
        <w:rPr>
          <w:rFonts w:ascii="Arial" w:hAnsi="Arial" w:cs="Arial"/>
        </w:rPr>
      </w:pPr>
    </w:p>
    <w:p w14:paraId="37FAAC20" w14:textId="77777777" w:rsidR="0001704E" w:rsidRDefault="0001704E" w:rsidP="005846FB">
      <w:pPr>
        <w:tabs>
          <w:tab w:val="left" w:pos="851"/>
        </w:tabs>
        <w:rPr>
          <w:rFonts w:ascii="Arial" w:hAnsi="Arial" w:cs="Arial"/>
        </w:rPr>
      </w:pPr>
    </w:p>
    <w:p w14:paraId="26AA1C72" w14:textId="134482A5" w:rsidR="009B1CD0" w:rsidRDefault="009B1CD0" w:rsidP="003E308F">
      <w:pPr>
        <w:tabs>
          <w:tab w:val="left" w:pos="851"/>
        </w:tabs>
        <w:jc w:val="both"/>
        <w:rPr>
          <w:rFonts w:ascii="Arial" w:hAnsi="Arial" w:cs="Arial"/>
        </w:rPr>
      </w:pPr>
      <w:r>
        <w:rPr>
          <w:rFonts w:ascii="Arial" w:hAnsi="Arial" w:cs="Arial"/>
        </w:rPr>
        <w:t xml:space="preserve">Après avoir pris connaissance des pièces constitutives </w:t>
      </w:r>
      <w:r w:rsidR="00F72E51">
        <w:rPr>
          <w:rFonts w:ascii="Arial" w:hAnsi="Arial" w:cs="Arial"/>
        </w:rPr>
        <w:t>de l'accord-cadre</w:t>
      </w:r>
      <w:r w:rsidR="003E308F">
        <w:rPr>
          <w:rFonts w:ascii="Arial" w:hAnsi="Arial" w:cs="Arial"/>
        </w:rPr>
        <w:t xml:space="preserve"> listées à l’article</w:t>
      </w:r>
      <w:r w:rsidR="00D7088C">
        <w:rPr>
          <w:rFonts w:ascii="Arial" w:hAnsi="Arial" w:cs="Arial"/>
        </w:rPr>
        <w:t xml:space="preserve"> 2</w:t>
      </w:r>
      <w:r w:rsidR="003E308F" w:rsidRPr="003E308F">
        <w:rPr>
          <w:rFonts w:ascii="Arial" w:hAnsi="Arial" w:cs="Arial"/>
          <w:color w:val="FF0000"/>
        </w:rPr>
        <w:t xml:space="preserve"> </w:t>
      </w:r>
      <w:r w:rsidR="003E308F">
        <w:rPr>
          <w:rFonts w:ascii="Arial" w:hAnsi="Arial" w:cs="Arial"/>
        </w:rPr>
        <w:t>du CCP et conformément à leurs clauses.</w:t>
      </w:r>
    </w:p>
    <w:p w14:paraId="67120C91" w14:textId="77777777" w:rsidR="009B1CD0" w:rsidRDefault="009B1CD0" w:rsidP="0083205E">
      <w:pPr>
        <w:tabs>
          <w:tab w:val="left" w:pos="851"/>
        </w:tabs>
        <w:jc w:val="both"/>
        <w:rPr>
          <w:rFonts w:ascii="Arial" w:hAnsi="Arial" w:cs="Arial"/>
        </w:rPr>
      </w:pPr>
    </w:p>
    <w:p w14:paraId="3A78F7A2" w14:textId="77777777" w:rsidR="009B1CD0" w:rsidRPr="00B45F41" w:rsidRDefault="001C6DB9" w:rsidP="00B45F41">
      <w:pPr>
        <w:tabs>
          <w:tab w:val="left" w:pos="851"/>
        </w:tabs>
        <w:spacing w:before="120"/>
        <w:ind w:left="851" w:hanging="568"/>
        <w:jc w:val="both"/>
        <w:rPr>
          <w:rFonts w:ascii="Arial" w:hAnsi="Arial" w:cs="Arial"/>
        </w:rPr>
      </w:pPr>
      <w:r w:rsidRPr="00B45F41">
        <w:rPr>
          <w:rFonts w:ascii="Arial" w:hAnsi="Arial" w:cs="Arial"/>
        </w:rPr>
        <w:fldChar w:fldCharType="begin">
          <w:ffData>
            <w:name w:val=""/>
            <w:enabled/>
            <w:calcOnExit w:val="0"/>
            <w:checkBox>
              <w:size w:val="20"/>
              <w:default w:val="0"/>
            </w:checkBox>
          </w:ffData>
        </w:fldChar>
      </w:r>
      <w:r w:rsidR="007D7A65" w:rsidRPr="00B45F41">
        <w:rPr>
          <w:rFonts w:ascii="Arial" w:hAnsi="Arial" w:cs="Arial"/>
        </w:rPr>
        <w:instrText xml:space="preserve"> FORMCHECKBOX </w:instrText>
      </w:r>
      <w:r w:rsidRPr="00B45F41">
        <w:rPr>
          <w:rFonts w:ascii="Arial" w:hAnsi="Arial" w:cs="Arial"/>
        </w:rPr>
      </w:r>
      <w:r w:rsidRPr="00B45F41">
        <w:rPr>
          <w:rFonts w:ascii="Arial" w:hAnsi="Arial" w:cs="Arial"/>
        </w:rPr>
        <w:fldChar w:fldCharType="separate"/>
      </w:r>
      <w:r w:rsidRPr="00B45F41">
        <w:rPr>
          <w:rFonts w:ascii="Arial" w:hAnsi="Arial" w:cs="Arial"/>
        </w:rPr>
        <w:fldChar w:fldCharType="end"/>
      </w:r>
      <w:r w:rsidR="009B1CD0" w:rsidRPr="00B45F41">
        <w:rPr>
          <w:rFonts w:ascii="Arial" w:hAnsi="Arial" w:cs="Arial"/>
        </w:rPr>
        <w:t xml:space="preserve"> </w:t>
      </w:r>
      <w:r w:rsidR="00B45F41">
        <w:rPr>
          <w:rFonts w:ascii="Arial" w:hAnsi="Arial" w:cs="Arial"/>
        </w:rPr>
        <w:tab/>
      </w:r>
      <w:r w:rsidR="009B1CD0" w:rsidRPr="00B45F41">
        <w:rPr>
          <w:rFonts w:ascii="Arial" w:hAnsi="Arial" w:cs="Arial"/>
        </w:rPr>
        <w:t>Le signataire</w:t>
      </w:r>
    </w:p>
    <w:p w14:paraId="4DC0DD57" w14:textId="77777777" w:rsidR="009B1CD0" w:rsidRPr="00557299" w:rsidRDefault="009B1CD0" w:rsidP="00557299">
      <w:pPr>
        <w:rPr>
          <w:rFonts w:ascii="Arial" w:hAnsi="Arial" w:cs="Arial"/>
          <w:sz w:val="22"/>
          <w:szCs w:val="22"/>
        </w:rPr>
      </w:pPr>
    </w:p>
    <w:p w14:paraId="7AF82420" w14:textId="77777777" w:rsidR="009B1CD0" w:rsidRDefault="001C6DB9" w:rsidP="00B45F41">
      <w:pPr>
        <w:tabs>
          <w:tab w:val="left" w:pos="1418"/>
        </w:tabs>
        <w:spacing w:before="120"/>
        <w:ind w:left="1418" w:hanging="567"/>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r w:rsidR="00B45F41">
        <w:rPr>
          <w:rFonts w:ascii="Arial" w:hAnsi="Arial" w:cs="Arial"/>
        </w:rPr>
        <w:tab/>
        <w:t>S</w:t>
      </w:r>
      <w:r w:rsidR="009B1CD0">
        <w:rPr>
          <w:rFonts w:ascii="Arial" w:hAnsi="Arial" w:cs="Arial"/>
        </w:rPr>
        <w:t>’engage, sur la base de son offre et pour son propre compte ;</w:t>
      </w:r>
    </w:p>
    <w:p w14:paraId="1C8ED172" w14:textId="77777777" w:rsidR="00B45F41" w:rsidRDefault="00B45F41" w:rsidP="00934503">
      <w:pPr>
        <w:pStyle w:val="En-tte"/>
        <w:tabs>
          <w:tab w:val="clear" w:pos="4536"/>
          <w:tab w:val="clear" w:pos="9072"/>
          <w:tab w:val="left" w:pos="851"/>
        </w:tabs>
        <w:jc w:val="both"/>
        <w:rPr>
          <w:rFonts w:ascii="Arial" w:hAnsi="Arial" w:cs="Arial"/>
          <w:i/>
          <w:sz w:val="18"/>
          <w:szCs w:val="18"/>
        </w:rPr>
      </w:pPr>
    </w:p>
    <w:p w14:paraId="2E05B29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BA14331" w14:textId="77777777" w:rsidR="009B1CD0" w:rsidRDefault="009B1CD0" w:rsidP="00CD46CC">
      <w:pPr>
        <w:tabs>
          <w:tab w:val="left" w:pos="851"/>
        </w:tabs>
        <w:jc w:val="both"/>
        <w:rPr>
          <w:rFonts w:ascii="Arial" w:hAnsi="Arial" w:cs="Arial"/>
        </w:rPr>
      </w:pPr>
    </w:p>
    <w:p w14:paraId="649B7DB3" w14:textId="77777777" w:rsidR="009B1CD0" w:rsidRDefault="009B1CD0" w:rsidP="009B45B9">
      <w:pPr>
        <w:tabs>
          <w:tab w:val="left" w:pos="851"/>
        </w:tabs>
        <w:jc w:val="both"/>
        <w:rPr>
          <w:rFonts w:ascii="Arial" w:hAnsi="Arial" w:cs="Arial"/>
        </w:rPr>
      </w:pPr>
    </w:p>
    <w:p w14:paraId="3C322022" w14:textId="77777777" w:rsidR="009B1CD0" w:rsidRPr="00B45F41" w:rsidRDefault="001C6DB9" w:rsidP="00B45F41">
      <w:pPr>
        <w:tabs>
          <w:tab w:val="left" w:pos="1418"/>
        </w:tabs>
        <w:spacing w:before="120"/>
        <w:ind w:left="1418" w:hanging="567"/>
        <w:jc w:val="both"/>
        <w:rPr>
          <w:rFonts w:ascii="Arial" w:hAnsi="Arial" w:cs="Arial"/>
        </w:rPr>
      </w:pPr>
      <w:r w:rsidRPr="00B45F41">
        <w:rPr>
          <w:rFonts w:ascii="Arial" w:hAnsi="Arial" w:cs="Arial"/>
        </w:rPr>
        <w:fldChar w:fldCharType="begin">
          <w:ffData>
            <w:name w:val=""/>
            <w:enabled/>
            <w:calcOnExit w:val="0"/>
            <w:checkBox>
              <w:size w:val="20"/>
              <w:default w:val="0"/>
            </w:checkBox>
          </w:ffData>
        </w:fldChar>
      </w:r>
      <w:r w:rsidR="007D7A65" w:rsidRPr="00B45F41">
        <w:rPr>
          <w:rFonts w:ascii="Arial" w:hAnsi="Arial" w:cs="Arial"/>
        </w:rPr>
        <w:instrText xml:space="preserve"> FORMCHECKBOX </w:instrText>
      </w:r>
      <w:r w:rsidRPr="00B45F41">
        <w:rPr>
          <w:rFonts w:ascii="Arial" w:hAnsi="Arial" w:cs="Arial"/>
        </w:rPr>
      </w:r>
      <w:r w:rsidRPr="00B45F41">
        <w:rPr>
          <w:rFonts w:ascii="Arial" w:hAnsi="Arial" w:cs="Arial"/>
        </w:rPr>
        <w:fldChar w:fldCharType="separate"/>
      </w:r>
      <w:r w:rsidRPr="00B45F41">
        <w:rPr>
          <w:rFonts w:ascii="Arial" w:hAnsi="Arial" w:cs="Arial"/>
        </w:rPr>
        <w:fldChar w:fldCharType="end"/>
      </w:r>
      <w:r w:rsidR="009B1CD0" w:rsidRPr="00B45F41">
        <w:rPr>
          <w:rFonts w:ascii="Arial" w:hAnsi="Arial" w:cs="Arial"/>
        </w:rPr>
        <w:t xml:space="preserve"> </w:t>
      </w:r>
      <w:r w:rsidR="00B45F41">
        <w:rPr>
          <w:rFonts w:ascii="Arial" w:hAnsi="Arial" w:cs="Arial"/>
        </w:rPr>
        <w:tab/>
      </w:r>
      <w:r w:rsidR="00B45F41" w:rsidRPr="00B45F41">
        <w:rPr>
          <w:rFonts w:ascii="Arial" w:hAnsi="Arial" w:cs="Arial"/>
        </w:rPr>
        <w:t>Engage</w:t>
      </w:r>
      <w:r w:rsidR="009B1CD0" w:rsidRPr="00B45F41">
        <w:rPr>
          <w:rFonts w:ascii="Arial" w:hAnsi="Arial" w:cs="Arial"/>
        </w:rPr>
        <w:t xml:space="preserve"> la société ……………………… sur la base de son offre ;</w:t>
      </w:r>
    </w:p>
    <w:p w14:paraId="6A07859A" w14:textId="77777777" w:rsidR="00B45F41" w:rsidRDefault="00B45F41" w:rsidP="009B45B9">
      <w:pPr>
        <w:pStyle w:val="En-tte"/>
        <w:tabs>
          <w:tab w:val="clear" w:pos="4536"/>
          <w:tab w:val="clear" w:pos="9072"/>
          <w:tab w:val="left" w:pos="851"/>
        </w:tabs>
        <w:jc w:val="both"/>
        <w:rPr>
          <w:rFonts w:ascii="Arial" w:hAnsi="Arial" w:cs="Arial"/>
          <w:i/>
          <w:sz w:val="18"/>
          <w:szCs w:val="18"/>
        </w:rPr>
      </w:pPr>
    </w:p>
    <w:p w14:paraId="3D9D4933" w14:textId="77777777" w:rsidR="00A7288F" w:rsidRDefault="009B1CD0" w:rsidP="003E308F">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60E04B7" w14:textId="77777777" w:rsidR="00A7288F" w:rsidRDefault="00A7288F" w:rsidP="00B45F41">
      <w:pPr>
        <w:tabs>
          <w:tab w:val="left" w:pos="1418"/>
        </w:tabs>
        <w:spacing w:before="120"/>
        <w:ind w:left="1418" w:hanging="567"/>
        <w:jc w:val="both"/>
        <w:rPr>
          <w:rFonts w:ascii="Arial" w:hAnsi="Arial" w:cs="Arial"/>
        </w:rPr>
      </w:pPr>
    </w:p>
    <w:p w14:paraId="72D7BC7D" w14:textId="77777777" w:rsidR="009B1CD0" w:rsidRPr="00B45F41" w:rsidRDefault="001C6DB9" w:rsidP="00B45F41">
      <w:pPr>
        <w:tabs>
          <w:tab w:val="left" w:pos="1418"/>
        </w:tabs>
        <w:spacing w:before="120"/>
        <w:ind w:left="1418" w:hanging="567"/>
        <w:jc w:val="both"/>
        <w:rPr>
          <w:rFonts w:ascii="Arial" w:hAnsi="Arial" w:cs="Arial"/>
        </w:rPr>
      </w:pPr>
      <w:r w:rsidRPr="00B45F41">
        <w:rPr>
          <w:rFonts w:ascii="Arial" w:hAnsi="Arial" w:cs="Arial"/>
        </w:rPr>
        <w:fldChar w:fldCharType="begin">
          <w:ffData>
            <w:name w:val=""/>
            <w:enabled/>
            <w:calcOnExit w:val="0"/>
            <w:checkBox>
              <w:size w:val="20"/>
              <w:default w:val="0"/>
            </w:checkBox>
          </w:ffData>
        </w:fldChar>
      </w:r>
      <w:r w:rsidR="007D7A65" w:rsidRPr="00B45F41">
        <w:rPr>
          <w:rFonts w:ascii="Arial" w:hAnsi="Arial" w:cs="Arial"/>
        </w:rPr>
        <w:instrText xml:space="preserve"> FORMCHECKBOX </w:instrText>
      </w:r>
      <w:r w:rsidRPr="00B45F41">
        <w:rPr>
          <w:rFonts w:ascii="Arial" w:hAnsi="Arial" w:cs="Arial"/>
        </w:rPr>
      </w:r>
      <w:r w:rsidRPr="00B45F41">
        <w:rPr>
          <w:rFonts w:ascii="Arial" w:hAnsi="Arial" w:cs="Arial"/>
        </w:rPr>
        <w:fldChar w:fldCharType="separate"/>
      </w:r>
      <w:r w:rsidRPr="00B45F41">
        <w:rPr>
          <w:rFonts w:ascii="Arial" w:hAnsi="Arial" w:cs="Arial"/>
        </w:rPr>
        <w:fldChar w:fldCharType="end"/>
      </w:r>
      <w:r w:rsidR="009B1CD0">
        <w:rPr>
          <w:rFonts w:ascii="Arial" w:hAnsi="Arial" w:cs="Arial"/>
        </w:rPr>
        <w:t xml:space="preserve"> </w:t>
      </w:r>
      <w:r w:rsidR="00B45F41">
        <w:rPr>
          <w:rFonts w:ascii="Arial" w:hAnsi="Arial" w:cs="Arial"/>
        </w:rPr>
        <w:tab/>
      </w:r>
      <w:r w:rsidR="009B1CD0">
        <w:rPr>
          <w:rFonts w:ascii="Arial" w:hAnsi="Arial" w:cs="Arial"/>
        </w:rPr>
        <w:t>L’ensemble des membres du groupement s’engagent, sur la base de l’offre du groupement ;</w:t>
      </w:r>
    </w:p>
    <w:p w14:paraId="596709B6" w14:textId="77777777" w:rsidR="00B45F41" w:rsidRDefault="00B45F41" w:rsidP="009B45B9">
      <w:pPr>
        <w:tabs>
          <w:tab w:val="left" w:pos="851"/>
        </w:tabs>
        <w:jc w:val="both"/>
        <w:rPr>
          <w:rFonts w:ascii="Arial" w:hAnsi="Arial" w:cs="Arial"/>
          <w:i/>
          <w:sz w:val="18"/>
          <w:szCs w:val="18"/>
        </w:rPr>
      </w:pPr>
    </w:p>
    <w:p w14:paraId="60EC602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31E4F3" w14:textId="77777777" w:rsidR="009B1CD0" w:rsidRDefault="009B1CD0" w:rsidP="009B45B9">
      <w:pPr>
        <w:pStyle w:val="fcase1ertab"/>
        <w:tabs>
          <w:tab w:val="left" w:pos="851"/>
        </w:tabs>
        <w:ind w:left="0" w:firstLine="0"/>
        <w:rPr>
          <w:rFonts w:ascii="Arial" w:hAnsi="Arial" w:cs="Arial"/>
        </w:rPr>
      </w:pPr>
    </w:p>
    <w:p w14:paraId="0029393D" w14:textId="77777777" w:rsidR="009B1CD0" w:rsidRDefault="00B45F41" w:rsidP="009B45B9">
      <w:pPr>
        <w:pStyle w:val="fcase1ertab"/>
        <w:tabs>
          <w:tab w:val="left" w:pos="851"/>
        </w:tabs>
        <w:ind w:left="0" w:firstLine="0"/>
        <w:rPr>
          <w:rFonts w:ascii="Arial" w:hAnsi="Arial" w:cs="Arial"/>
        </w:rPr>
      </w:pPr>
      <w:r>
        <w:rPr>
          <w:rFonts w:ascii="Arial" w:hAnsi="Arial" w:cs="Arial"/>
        </w:rPr>
        <w:t>À</w:t>
      </w:r>
      <w:r w:rsidR="009B1CD0">
        <w:rPr>
          <w:rFonts w:ascii="Arial" w:hAnsi="Arial" w:cs="Arial"/>
        </w:rPr>
        <w:t xml:space="preserve"> exécuter les prestations demandées :</w:t>
      </w:r>
    </w:p>
    <w:p w14:paraId="48858F68" w14:textId="77777777" w:rsidR="00B45F41" w:rsidRDefault="00B45F41" w:rsidP="009B45B9">
      <w:pPr>
        <w:pStyle w:val="fcase1ertab"/>
        <w:tabs>
          <w:tab w:val="left" w:pos="851"/>
        </w:tabs>
        <w:ind w:left="0" w:firstLine="0"/>
      </w:pPr>
    </w:p>
    <w:p w14:paraId="46DB761A" w14:textId="77777777" w:rsidR="002C2CA3" w:rsidRPr="00A7288F" w:rsidRDefault="001C6DB9" w:rsidP="00B45F41">
      <w:pPr>
        <w:tabs>
          <w:tab w:val="left" w:pos="1418"/>
        </w:tabs>
        <w:spacing w:before="120"/>
        <w:ind w:left="1418" w:hanging="567"/>
        <w:jc w:val="both"/>
        <w:rPr>
          <w:rFonts w:ascii="Arial" w:hAnsi="Arial" w:cs="Arial"/>
          <w:b/>
        </w:rPr>
      </w:pPr>
      <w:r w:rsidRPr="00A7288F">
        <w:rPr>
          <w:rFonts w:ascii="Arial" w:hAnsi="Arial" w:cs="Arial"/>
          <w:b/>
        </w:rPr>
        <w:fldChar w:fldCharType="begin">
          <w:ffData>
            <w:name w:val=""/>
            <w:enabled/>
            <w:calcOnExit w:val="0"/>
            <w:checkBox>
              <w:size w:val="20"/>
              <w:default w:val="0"/>
            </w:checkBox>
          </w:ffData>
        </w:fldChar>
      </w:r>
      <w:r w:rsidR="007D7A65" w:rsidRPr="00A7288F">
        <w:rPr>
          <w:rFonts w:ascii="Arial" w:hAnsi="Arial" w:cs="Arial"/>
          <w:b/>
        </w:rPr>
        <w:instrText xml:space="preserve"> FORMCHECKBOX </w:instrText>
      </w:r>
      <w:r w:rsidRPr="00A7288F">
        <w:rPr>
          <w:rFonts w:ascii="Arial" w:hAnsi="Arial" w:cs="Arial"/>
          <w:b/>
        </w:rPr>
      </w:r>
      <w:r w:rsidRPr="00A7288F">
        <w:rPr>
          <w:rFonts w:ascii="Arial" w:hAnsi="Arial" w:cs="Arial"/>
          <w:b/>
        </w:rPr>
        <w:fldChar w:fldCharType="separate"/>
      </w:r>
      <w:r w:rsidRPr="00A7288F">
        <w:rPr>
          <w:rFonts w:ascii="Arial" w:hAnsi="Arial" w:cs="Arial"/>
          <w:b/>
        </w:rPr>
        <w:fldChar w:fldCharType="end"/>
      </w:r>
      <w:r w:rsidR="009B1CD0" w:rsidRPr="00A7288F">
        <w:rPr>
          <w:rFonts w:ascii="Arial" w:hAnsi="Arial" w:cs="Arial"/>
          <w:b/>
        </w:rPr>
        <w:t xml:space="preserve"> </w:t>
      </w:r>
      <w:r w:rsidR="00B45F41" w:rsidRPr="00A7288F">
        <w:rPr>
          <w:rFonts w:ascii="Arial" w:hAnsi="Arial" w:cs="Arial"/>
          <w:b/>
        </w:rPr>
        <w:tab/>
        <w:t>A</w:t>
      </w:r>
      <w:r w:rsidR="009B1CD0" w:rsidRPr="00A7288F">
        <w:rPr>
          <w:rFonts w:ascii="Arial" w:hAnsi="Arial" w:cs="Arial"/>
          <w:b/>
        </w:rPr>
        <w:t xml:space="preserve">ux prix indiqués </w:t>
      </w:r>
      <w:r w:rsidR="00B45F41" w:rsidRPr="00A7288F">
        <w:rPr>
          <w:rFonts w:ascii="Arial" w:hAnsi="Arial" w:cs="Arial"/>
          <w:b/>
        </w:rPr>
        <w:t xml:space="preserve">au sein de l’annexe n° 1 au présent acte d’engagement </w:t>
      </w:r>
      <w:r w:rsidR="00A7288F" w:rsidRPr="003E308F">
        <w:rPr>
          <w:rFonts w:ascii="Arial" w:hAnsi="Arial" w:cs="Arial"/>
          <w:b/>
          <w:color w:val="FF0000"/>
        </w:rPr>
        <w:t>« Cadre de réponses financières (CRF) »</w:t>
      </w:r>
      <w:r w:rsidR="00B45F41" w:rsidRPr="003E308F">
        <w:rPr>
          <w:rFonts w:ascii="Arial" w:hAnsi="Arial" w:cs="Arial"/>
          <w:b/>
          <w:color w:val="FF0000"/>
        </w:rPr>
        <w:t xml:space="preserve"> </w:t>
      </w:r>
      <w:r w:rsidR="00244016" w:rsidRPr="003E308F">
        <w:rPr>
          <w:rFonts w:ascii="Arial" w:hAnsi="Arial" w:cs="Arial"/>
          <w:b/>
          <w:color w:val="FF0000"/>
        </w:rPr>
        <w:t>complété</w:t>
      </w:r>
      <w:r w:rsidR="00B45F41" w:rsidRPr="003E308F">
        <w:rPr>
          <w:rFonts w:ascii="Arial" w:hAnsi="Arial" w:cs="Arial"/>
          <w:b/>
          <w:color w:val="FF0000"/>
        </w:rPr>
        <w:t>e</w:t>
      </w:r>
      <w:r w:rsidR="00244016" w:rsidRPr="003E308F">
        <w:rPr>
          <w:rFonts w:ascii="Arial" w:hAnsi="Arial" w:cs="Arial"/>
          <w:b/>
          <w:color w:val="FF0000"/>
        </w:rPr>
        <w:t xml:space="preserve"> par le soumissionnaire</w:t>
      </w:r>
      <w:r w:rsidR="000D6EA5" w:rsidRPr="003E308F">
        <w:rPr>
          <w:rFonts w:ascii="Arial" w:hAnsi="Arial" w:cs="Arial"/>
          <w:b/>
          <w:color w:val="FF0000"/>
        </w:rPr>
        <w:t>.</w:t>
      </w:r>
    </w:p>
    <w:p w14:paraId="6C4EAC31" w14:textId="77777777" w:rsidR="00B45F41" w:rsidRPr="00A73BDA" w:rsidRDefault="00B45F41" w:rsidP="00A73BDA">
      <w:pPr>
        <w:tabs>
          <w:tab w:val="left" w:pos="851"/>
          <w:tab w:val="left" w:pos="6237"/>
        </w:tabs>
        <w:jc w:val="both"/>
        <w:rPr>
          <w:rFonts w:ascii="Arial" w:hAnsi="Arial" w:cs="Arial"/>
          <w:b/>
        </w:rPr>
      </w:pPr>
    </w:p>
    <w:p w14:paraId="2130D17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8E0408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A73BDA">
        <w:rPr>
          <w:rFonts w:ascii="Arial" w:hAnsi="Arial" w:cs="Arial"/>
          <w:i/>
          <w:iCs/>
          <w:sz w:val="18"/>
          <w:szCs w:val="18"/>
        </w:rPr>
        <w:t>En</w:t>
      </w:r>
      <w:r>
        <w:rPr>
          <w:rFonts w:ascii="Arial" w:hAnsi="Arial" w:cs="Arial"/>
          <w:i/>
          <w:iCs/>
          <w:sz w:val="18"/>
          <w:szCs w:val="18"/>
        </w:rPr>
        <w:t xml:space="preserve"> cas de groupement d’opérateurs économiques.)</w:t>
      </w:r>
    </w:p>
    <w:p w14:paraId="7E178E3E" w14:textId="77777777" w:rsidR="00036500" w:rsidRDefault="00036500" w:rsidP="009B45B9">
      <w:pPr>
        <w:tabs>
          <w:tab w:val="left" w:pos="851"/>
          <w:tab w:val="left" w:pos="6237"/>
        </w:tabs>
        <w:rPr>
          <w:rFonts w:ascii="Arial" w:hAnsi="Arial" w:cs="Arial"/>
          <w:i/>
          <w:iCs/>
          <w:sz w:val="18"/>
          <w:szCs w:val="18"/>
        </w:rPr>
      </w:pPr>
    </w:p>
    <w:p w14:paraId="68B8EA9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190D8040" w14:textId="77777777" w:rsidR="00036500" w:rsidRDefault="00036500" w:rsidP="009B45B9">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14:paraId="35FDCA5A" w14:textId="77777777" w:rsidR="00A73BDA" w:rsidRDefault="00A73BDA" w:rsidP="009B45B9">
      <w:pPr>
        <w:pStyle w:val="fcase1ertab"/>
        <w:tabs>
          <w:tab w:val="left" w:pos="851"/>
        </w:tabs>
        <w:rPr>
          <w:rFonts w:ascii="Arial" w:hAnsi="Arial" w:cs="Arial"/>
        </w:rPr>
      </w:pPr>
    </w:p>
    <w:p w14:paraId="6448B3E3" w14:textId="77777777" w:rsidR="00354C04" w:rsidRDefault="001C6DB9" w:rsidP="00A73BDA">
      <w:pPr>
        <w:pStyle w:val="fcase1ertab"/>
        <w:tabs>
          <w:tab w:val="clear" w:pos="426"/>
          <w:tab w:val="left" w:pos="567"/>
          <w:tab w:val="left" w:pos="2268"/>
          <w:tab w:val="left" w:pos="3402"/>
          <w:tab w:val="left" w:pos="3969"/>
        </w:tabs>
        <w:spacing w:before="120"/>
        <w:ind w:left="0" w:firstLine="0"/>
        <w:rPr>
          <w:rFonts w:ascii="Arial" w:hAnsi="Arial" w:cs="Arial"/>
        </w:rPr>
      </w:pPr>
      <w:r>
        <w:lastRenderedPageBreak/>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A73BDA">
        <w:rPr>
          <w:rFonts w:ascii="Arial" w:hAnsi="Arial" w:cs="Arial"/>
          <w:i/>
          <w:iCs/>
        </w:rPr>
        <w:tab/>
      </w:r>
      <w:r w:rsidR="00A73BDA">
        <w:rPr>
          <w:rFonts w:ascii="Arial" w:hAnsi="Arial" w:cs="Arial"/>
        </w:rPr>
        <w:t xml:space="preserve">Conjoint </w:t>
      </w:r>
      <w:r w:rsidR="00A73BDA">
        <w:rPr>
          <w:rFonts w:ascii="Arial" w:hAnsi="Arial" w:cs="Arial"/>
        </w:rPr>
        <w:tab/>
      </w:r>
      <w:r w:rsidR="00354C04">
        <w:rPr>
          <w:rFonts w:ascii="Arial" w:hAnsi="Arial" w:cs="Arial"/>
        </w:rPr>
        <w:t>OU</w:t>
      </w:r>
      <w:r w:rsidR="00A73BDA">
        <w:rPr>
          <w:rFonts w:ascii="Arial" w:hAnsi="Arial" w:cs="Arial"/>
        </w:rPr>
        <w:t xml:space="preserve"> </w:t>
      </w:r>
      <w:r w:rsidR="00A73BDA">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A73BDA">
        <w:rPr>
          <w:rFonts w:ascii="Arial" w:hAnsi="Arial" w:cs="Arial"/>
          <w:iCs/>
        </w:rPr>
        <w:tab/>
        <w:t>S</w:t>
      </w:r>
      <w:r w:rsidR="00354C04">
        <w:rPr>
          <w:rFonts w:ascii="Arial" w:hAnsi="Arial" w:cs="Arial"/>
        </w:rPr>
        <w:t>olidaire</w:t>
      </w:r>
    </w:p>
    <w:p w14:paraId="5429F975" w14:textId="77777777" w:rsidR="00354C04" w:rsidRDefault="00354C04" w:rsidP="009B45B9">
      <w:pPr>
        <w:pStyle w:val="fcase1ertab"/>
        <w:tabs>
          <w:tab w:val="clear" w:pos="426"/>
          <w:tab w:val="left" w:pos="851"/>
        </w:tabs>
        <w:spacing w:before="120"/>
        <w:ind w:left="0" w:firstLine="0"/>
        <w:rPr>
          <w:rFonts w:ascii="Arial" w:hAnsi="Arial" w:cs="Arial"/>
        </w:rPr>
      </w:pPr>
    </w:p>
    <w:p w14:paraId="6953F038" w14:textId="77777777" w:rsidR="009B1CD0" w:rsidRDefault="009B1CD0" w:rsidP="00A73BDA">
      <w:pPr>
        <w:tabs>
          <w:tab w:val="left" w:pos="851"/>
        </w:tabs>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241" w:type="dxa"/>
        <w:tblInd w:w="-40" w:type="dxa"/>
        <w:tblLayout w:type="fixed"/>
        <w:tblLook w:val="0000" w:firstRow="0" w:lastRow="0" w:firstColumn="0" w:lastColumn="0" w:noHBand="0" w:noVBand="0"/>
      </w:tblPr>
      <w:tblGrid>
        <w:gridCol w:w="3721"/>
        <w:gridCol w:w="3260"/>
        <w:gridCol w:w="3260"/>
      </w:tblGrid>
      <w:tr w:rsidR="009B1CD0" w14:paraId="498D33A3" w14:textId="77777777" w:rsidTr="00D64255">
        <w:trPr>
          <w:trHeight w:val="510"/>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543371B4" w14:textId="77777777" w:rsidR="009B1CD0" w:rsidRPr="00A73BDA" w:rsidRDefault="009B1CD0" w:rsidP="00A73BDA">
            <w:pPr>
              <w:tabs>
                <w:tab w:val="left" w:pos="851"/>
              </w:tabs>
              <w:jc w:val="center"/>
              <w:rPr>
                <w:rFonts w:ascii="Arial" w:hAnsi="Arial" w:cs="Arial"/>
                <w:b/>
              </w:rPr>
            </w:pPr>
            <w:r>
              <w:rPr>
                <w:rFonts w:ascii="Arial" w:hAnsi="Arial" w:cs="Arial"/>
                <w:b/>
              </w:rPr>
              <w:t>Désignation des membres du groupement conjoint</w:t>
            </w:r>
          </w:p>
        </w:tc>
        <w:tc>
          <w:tcPr>
            <w:tcW w:w="6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9DECAB" w14:textId="77777777" w:rsidR="009B1CD0" w:rsidRPr="00A73BDA" w:rsidRDefault="009B1CD0" w:rsidP="00A73BDA">
            <w:pPr>
              <w:pStyle w:val="Titre5"/>
              <w:numPr>
                <w:ilvl w:val="0"/>
                <w:numId w:val="0"/>
              </w:numPr>
              <w:tabs>
                <w:tab w:val="left" w:pos="851"/>
              </w:tabs>
              <w:jc w:val="center"/>
              <w:rPr>
                <w:b/>
                <w:i w:val="0"/>
                <w:sz w:val="20"/>
              </w:rPr>
            </w:pPr>
            <w:r>
              <w:rPr>
                <w:b/>
                <w:i w:val="0"/>
                <w:sz w:val="20"/>
              </w:rPr>
              <w:t>Prestations exécutées par les membres</w:t>
            </w:r>
            <w:r w:rsidR="00A73BDA">
              <w:rPr>
                <w:b/>
                <w:i w:val="0"/>
                <w:sz w:val="20"/>
              </w:rPr>
              <w:t xml:space="preserve"> </w:t>
            </w:r>
            <w:r>
              <w:rPr>
                <w:b/>
                <w:i w:val="0"/>
                <w:sz w:val="20"/>
              </w:rPr>
              <w:t>du groupement conjoint</w:t>
            </w:r>
          </w:p>
        </w:tc>
      </w:tr>
      <w:tr w:rsidR="009B1CD0" w14:paraId="79994217" w14:textId="77777777" w:rsidTr="00D64255">
        <w:trPr>
          <w:trHeight w:val="510"/>
        </w:trPr>
        <w:tc>
          <w:tcPr>
            <w:tcW w:w="3721" w:type="dxa"/>
            <w:vMerge/>
            <w:tcBorders>
              <w:top w:val="single" w:sz="4" w:space="0" w:color="000000"/>
              <w:left w:val="single" w:sz="4" w:space="0" w:color="000000"/>
              <w:bottom w:val="single" w:sz="4" w:space="0" w:color="000000"/>
            </w:tcBorders>
            <w:shd w:val="clear" w:color="auto" w:fill="FFFFFF"/>
            <w:vAlign w:val="center"/>
          </w:tcPr>
          <w:p w14:paraId="4902D40C" w14:textId="77777777" w:rsidR="009B1CD0" w:rsidRDefault="009B1CD0" w:rsidP="00A73BDA">
            <w:pPr>
              <w:tabs>
                <w:tab w:val="left" w:pos="851"/>
              </w:tabs>
              <w:snapToGrid w:val="0"/>
              <w:jc w:val="center"/>
              <w:rPr>
                <w:rFonts w:ascii="Arial" w:hAnsi="Arial" w:cs="Arial"/>
                <w:b/>
              </w:rPr>
            </w:pPr>
          </w:p>
        </w:tc>
        <w:tc>
          <w:tcPr>
            <w:tcW w:w="3260" w:type="dxa"/>
            <w:tcBorders>
              <w:top w:val="single" w:sz="4" w:space="0" w:color="000000"/>
              <w:left w:val="single" w:sz="4" w:space="0" w:color="000000"/>
              <w:bottom w:val="single" w:sz="4" w:space="0" w:color="000000"/>
            </w:tcBorders>
            <w:shd w:val="clear" w:color="auto" w:fill="FFFFFF"/>
            <w:vAlign w:val="center"/>
          </w:tcPr>
          <w:p w14:paraId="0C8DB66A" w14:textId="77777777" w:rsidR="009B1CD0" w:rsidRDefault="009B1CD0" w:rsidP="00A73BDA">
            <w:pPr>
              <w:tabs>
                <w:tab w:val="left" w:pos="851"/>
              </w:tabs>
              <w:jc w:val="center"/>
              <w:rPr>
                <w:rFonts w:ascii="Arial" w:hAnsi="Arial" w:cs="Arial"/>
                <w:b/>
              </w:rPr>
            </w:pPr>
            <w:r>
              <w:rPr>
                <w:rFonts w:ascii="Arial" w:hAnsi="Arial" w:cs="Arial"/>
                <w:b/>
              </w:rPr>
              <w:t>Nature de la prestation</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9BC31F" w14:textId="77777777" w:rsidR="009B1CD0" w:rsidRPr="00A73BDA" w:rsidRDefault="009B1CD0" w:rsidP="00A73BDA">
            <w:pPr>
              <w:tabs>
                <w:tab w:val="left" w:pos="851"/>
              </w:tabs>
              <w:jc w:val="center"/>
              <w:rPr>
                <w:rFonts w:ascii="Arial" w:hAnsi="Arial" w:cs="Arial"/>
                <w:b/>
              </w:rPr>
            </w:pPr>
            <w:r>
              <w:rPr>
                <w:rFonts w:ascii="Arial" w:hAnsi="Arial" w:cs="Arial"/>
                <w:b/>
              </w:rPr>
              <w:t>Montant HT de la prestation</w:t>
            </w:r>
          </w:p>
        </w:tc>
      </w:tr>
      <w:tr w:rsidR="009B1CD0" w14:paraId="5CEDDA4B" w14:textId="77777777" w:rsidTr="0001704E">
        <w:trPr>
          <w:trHeight w:val="907"/>
        </w:trPr>
        <w:tc>
          <w:tcPr>
            <w:tcW w:w="3721" w:type="dxa"/>
            <w:tcBorders>
              <w:top w:val="single" w:sz="4" w:space="0" w:color="000000"/>
              <w:left w:val="single" w:sz="4" w:space="0" w:color="000000"/>
            </w:tcBorders>
            <w:shd w:val="clear" w:color="auto" w:fill="CCFFFF"/>
            <w:vAlign w:val="center"/>
          </w:tcPr>
          <w:p w14:paraId="078977A7" w14:textId="77777777" w:rsidR="009B1CD0" w:rsidRDefault="009B1CD0" w:rsidP="00A73BDA">
            <w:pPr>
              <w:tabs>
                <w:tab w:val="left" w:pos="851"/>
              </w:tabs>
              <w:snapToGrid w:val="0"/>
              <w:jc w:val="center"/>
              <w:rPr>
                <w:rFonts w:ascii="Arial" w:hAnsi="Arial" w:cs="Arial"/>
              </w:rPr>
            </w:pPr>
          </w:p>
        </w:tc>
        <w:tc>
          <w:tcPr>
            <w:tcW w:w="3260" w:type="dxa"/>
            <w:tcBorders>
              <w:top w:val="single" w:sz="4" w:space="0" w:color="000000"/>
              <w:left w:val="single" w:sz="4" w:space="0" w:color="000000"/>
            </w:tcBorders>
            <w:shd w:val="clear" w:color="auto" w:fill="CCFFFF"/>
            <w:vAlign w:val="center"/>
          </w:tcPr>
          <w:p w14:paraId="3FBFE88E" w14:textId="77777777" w:rsidR="009B1CD0" w:rsidRDefault="009B1CD0" w:rsidP="00A73BDA">
            <w:pPr>
              <w:tabs>
                <w:tab w:val="left" w:pos="851"/>
              </w:tabs>
              <w:snapToGrid w:val="0"/>
              <w:jc w:val="center"/>
              <w:rPr>
                <w:rFonts w:ascii="Arial" w:hAnsi="Arial" w:cs="Arial"/>
              </w:rPr>
            </w:pPr>
          </w:p>
        </w:tc>
        <w:tc>
          <w:tcPr>
            <w:tcW w:w="3260" w:type="dxa"/>
            <w:tcBorders>
              <w:top w:val="single" w:sz="4" w:space="0" w:color="000000"/>
              <w:left w:val="single" w:sz="4" w:space="0" w:color="000000"/>
              <w:right w:val="single" w:sz="4" w:space="0" w:color="000000"/>
            </w:tcBorders>
            <w:shd w:val="clear" w:color="auto" w:fill="CCFFFF"/>
            <w:vAlign w:val="center"/>
          </w:tcPr>
          <w:p w14:paraId="404973D7" w14:textId="77777777" w:rsidR="009B1CD0" w:rsidRDefault="009B1CD0" w:rsidP="00A73BDA">
            <w:pPr>
              <w:tabs>
                <w:tab w:val="left" w:pos="851"/>
              </w:tabs>
              <w:snapToGrid w:val="0"/>
              <w:jc w:val="center"/>
              <w:rPr>
                <w:rFonts w:ascii="Arial" w:hAnsi="Arial" w:cs="Arial"/>
              </w:rPr>
            </w:pPr>
          </w:p>
        </w:tc>
      </w:tr>
      <w:tr w:rsidR="009B1CD0" w14:paraId="6F5AEEE8" w14:textId="77777777" w:rsidTr="0001704E">
        <w:trPr>
          <w:trHeight w:val="907"/>
        </w:trPr>
        <w:tc>
          <w:tcPr>
            <w:tcW w:w="3721" w:type="dxa"/>
            <w:tcBorders>
              <w:left w:val="single" w:sz="4" w:space="0" w:color="000000"/>
            </w:tcBorders>
            <w:shd w:val="clear" w:color="auto" w:fill="auto"/>
            <w:vAlign w:val="center"/>
          </w:tcPr>
          <w:p w14:paraId="2BDC4B42" w14:textId="77777777" w:rsidR="009B1CD0" w:rsidRDefault="009B1CD0" w:rsidP="00A73BDA">
            <w:pPr>
              <w:tabs>
                <w:tab w:val="left" w:pos="851"/>
              </w:tabs>
              <w:snapToGrid w:val="0"/>
              <w:jc w:val="center"/>
              <w:rPr>
                <w:rFonts w:ascii="Arial" w:hAnsi="Arial" w:cs="Arial"/>
              </w:rPr>
            </w:pPr>
          </w:p>
        </w:tc>
        <w:tc>
          <w:tcPr>
            <w:tcW w:w="3260" w:type="dxa"/>
            <w:tcBorders>
              <w:left w:val="single" w:sz="4" w:space="0" w:color="000000"/>
            </w:tcBorders>
            <w:shd w:val="clear" w:color="auto" w:fill="auto"/>
            <w:vAlign w:val="center"/>
          </w:tcPr>
          <w:p w14:paraId="3D3FFEEA" w14:textId="77777777" w:rsidR="009B1CD0" w:rsidRDefault="009B1CD0" w:rsidP="00A73BDA">
            <w:pPr>
              <w:tabs>
                <w:tab w:val="left" w:pos="851"/>
              </w:tabs>
              <w:snapToGrid w:val="0"/>
              <w:jc w:val="center"/>
              <w:rPr>
                <w:rFonts w:ascii="Arial" w:hAnsi="Arial" w:cs="Arial"/>
              </w:rPr>
            </w:pPr>
          </w:p>
        </w:tc>
        <w:tc>
          <w:tcPr>
            <w:tcW w:w="3260" w:type="dxa"/>
            <w:tcBorders>
              <w:left w:val="single" w:sz="4" w:space="0" w:color="000000"/>
              <w:right w:val="single" w:sz="4" w:space="0" w:color="000000"/>
            </w:tcBorders>
            <w:shd w:val="clear" w:color="auto" w:fill="auto"/>
            <w:vAlign w:val="center"/>
          </w:tcPr>
          <w:p w14:paraId="5B232BFA" w14:textId="77777777" w:rsidR="009B1CD0" w:rsidRDefault="009B1CD0" w:rsidP="00A73BDA">
            <w:pPr>
              <w:tabs>
                <w:tab w:val="left" w:pos="851"/>
              </w:tabs>
              <w:snapToGrid w:val="0"/>
              <w:jc w:val="center"/>
              <w:rPr>
                <w:rFonts w:ascii="Arial" w:hAnsi="Arial" w:cs="Arial"/>
              </w:rPr>
            </w:pPr>
          </w:p>
        </w:tc>
      </w:tr>
      <w:tr w:rsidR="009B1CD0" w14:paraId="7F568CFA" w14:textId="77777777" w:rsidTr="0001704E">
        <w:trPr>
          <w:trHeight w:val="907"/>
        </w:trPr>
        <w:tc>
          <w:tcPr>
            <w:tcW w:w="3721" w:type="dxa"/>
            <w:tcBorders>
              <w:left w:val="single" w:sz="4" w:space="0" w:color="000000"/>
              <w:bottom w:val="single" w:sz="4" w:space="0" w:color="000000"/>
            </w:tcBorders>
            <w:shd w:val="clear" w:color="auto" w:fill="CCFFFF"/>
            <w:vAlign w:val="center"/>
          </w:tcPr>
          <w:p w14:paraId="0E8C395D" w14:textId="77777777" w:rsidR="009B1CD0" w:rsidRDefault="009B1CD0" w:rsidP="00A73BDA">
            <w:pPr>
              <w:tabs>
                <w:tab w:val="left" w:pos="851"/>
              </w:tabs>
              <w:snapToGrid w:val="0"/>
              <w:jc w:val="center"/>
              <w:rPr>
                <w:rFonts w:ascii="Arial" w:hAnsi="Arial" w:cs="Arial"/>
              </w:rPr>
            </w:pPr>
          </w:p>
        </w:tc>
        <w:tc>
          <w:tcPr>
            <w:tcW w:w="3260" w:type="dxa"/>
            <w:tcBorders>
              <w:left w:val="single" w:sz="4" w:space="0" w:color="000000"/>
              <w:bottom w:val="single" w:sz="4" w:space="0" w:color="000000"/>
            </w:tcBorders>
            <w:shd w:val="clear" w:color="auto" w:fill="CCFFFF"/>
            <w:vAlign w:val="center"/>
          </w:tcPr>
          <w:p w14:paraId="34815AA9" w14:textId="77777777" w:rsidR="009B1CD0" w:rsidRDefault="009B1CD0" w:rsidP="00A73BDA">
            <w:pPr>
              <w:tabs>
                <w:tab w:val="left" w:pos="851"/>
              </w:tabs>
              <w:snapToGrid w:val="0"/>
              <w:jc w:val="center"/>
              <w:rPr>
                <w:rFonts w:ascii="Arial" w:hAnsi="Arial" w:cs="Arial"/>
              </w:rPr>
            </w:pPr>
          </w:p>
        </w:tc>
        <w:tc>
          <w:tcPr>
            <w:tcW w:w="3260" w:type="dxa"/>
            <w:tcBorders>
              <w:left w:val="single" w:sz="4" w:space="0" w:color="000000"/>
              <w:bottom w:val="single" w:sz="4" w:space="0" w:color="000000"/>
              <w:right w:val="single" w:sz="4" w:space="0" w:color="000000"/>
            </w:tcBorders>
            <w:shd w:val="clear" w:color="auto" w:fill="CCFFFF"/>
            <w:vAlign w:val="center"/>
          </w:tcPr>
          <w:p w14:paraId="617FCFDF" w14:textId="77777777" w:rsidR="009B1CD0" w:rsidRDefault="009B1CD0" w:rsidP="00A73BDA">
            <w:pPr>
              <w:tabs>
                <w:tab w:val="left" w:pos="851"/>
              </w:tabs>
              <w:snapToGrid w:val="0"/>
              <w:jc w:val="center"/>
              <w:rPr>
                <w:rFonts w:ascii="Arial" w:hAnsi="Arial" w:cs="Arial"/>
              </w:rPr>
            </w:pPr>
          </w:p>
        </w:tc>
      </w:tr>
    </w:tbl>
    <w:p w14:paraId="366B5366" w14:textId="77777777" w:rsidR="00A73BDA" w:rsidRDefault="00A73BDA" w:rsidP="006F3DF9">
      <w:pPr>
        <w:pStyle w:val="fcase1ertab"/>
        <w:tabs>
          <w:tab w:val="left" w:pos="851"/>
        </w:tabs>
        <w:ind w:left="0" w:firstLine="0"/>
        <w:rPr>
          <w:rFonts w:ascii="Arial" w:hAnsi="Arial" w:cs="Arial"/>
          <w:b/>
          <w:sz w:val="22"/>
          <w:szCs w:val="22"/>
        </w:rPr>
      </w:pPr>
    </w:p>
    <w:p w14:paraId="4E6B3E3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 xml:space="preserve">B3 </w:t>
      </w:r>
      <w:r w:rsidR="00A73BDA">
        <w:rPr>
          <w:rFonts w:ascii="Arial" w:hAnsi="Arial" w:cs="Arial"/>
          <w:b/>
          <w:sz w:val="22"/>
          <w:szCs w:val="22"/>
        </w:rPr>
        <w:t>–</w:t>
      </w:r>
      <w:r>
        <w:rPr>
          <w:rFonts w:ascii="Arial" w:hAnsi="Arial" w:cs="Arial"/>
          <w:b/>
          <w:sz w:val="22"/>
          <w:szCs w:val="22"/>
        </w:rPr>
        <w:t xml:space="preserve"> Compte(s) à créditer :</w:t>
      </w:r>
    </w:p>
    <w:p w14:paraId="033E3C0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5921BB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13EB571" w14:textId="77777777" w:rsidR="009B1CD0" w:rsidRDefault="00A73BDA" w:rsidP="00A73BDA">
      <w:pPr>
        <w:pStyle w:val="fcasegauche"/>
        <w:tabs>
          <w:tab w:val="left" w:pos="284"/>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eastAsia="Arial" w:hAnsi="Arial" w:cs="Arial"/>
          <w:spacing w:val="-10"/>
        </w:rPr>
        <w:tab/>
        <w:t>Nom</w:t>
      </w:r>
      <w:r w:rsidR="009B1CD0">
        <w:rPr>
          <w:rFonts w:ascii="Arial" w:hAnsi="Arial" w:cs="Arial"/>
        </w:rPr>
        <w:t xml:space="preserve"> de l’établissement bancaire :</w:t>
      </w:r>
    </w:p>
    <w:p w14:paraId="6DC39F1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BAE0E5" w14:textId="77777777" w:rsidR="00A73BDA" w:rsidRDefault="00A73BDA" w:rsidP="00710FD6">
      <w:pPr>
        <w:pStyle w:val="fcasegauche"/>
        <w:tabs>
          <w:tab w:val="left" w:pos="426"/>
          <w:tab w:val="left" w:pos="851"/>
        </w:tabs>
        <w:spacing w:after="0"/>
        <w:ind w:left="0" w:firstLine="0"/>
        <w:jc w:val="left"/>
        <w:rPr>
          <w:rFonts w:ascii="Arial" w:hAnsi="Arial" w:cs="Arial"/>
        </w:rPr>
      </w:pPr>
    </w:p>
    <w:p w14:paraId="105252D6" w14:textId="77777777" w:rsidR="009B1CD0" w:rsidRDefault="00A73BDA" w:rsidP="00A73BDA">
      <w:pPr>
        <w:pStyle w:val="fcasegauche"/>
        <w:tabs>
          <w:tab w:val="left" w:pos="284"/>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eastAsia="Arial" w:hAnsi="Arial" w:cs="Arial"/>
          <w:spacing w:val="-10"/>
        </w:rPr>
        <w:tab/>
        <w:t>Numéro</w:t>
      </w:r>
      <w:r w:rsidR="009B1CD0">
        <w:rPr>
          <w:rFonts w:ascii="Arial" w:hAnsi="Arial" w:cs="Arial"/>
        </w:rPr>
        <w:t xml:space="preserve"> de compte :</w:t>
      </w:r>
    </w:p>
    <w:p w14:paraId="4140A49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7F664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26D3AA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 xml:space="preserve">B4 </w:t>
      </w:r>
      <w:r w:rsidR="00A73BDA">
        <w:rPr>
          <w:rFonts w:ascii="Arial" w:hAnsi="Arial" w:cs="Arial"/>
          <w:b/>
          <w:sz w:val="22"/>
          <w:szCs w:val="22"/>
        </w:rPr>
        <w:t>–</w:t>
      </w:r>
      <w:r>
        <w:rPr>
          <w:rFonts w:ascii="Arial" w:hAnsi="Arial" w:cs="Arial"/>
          <w:b/>
          <w:sz w:val="22"/>
          <w:szCs w:val="22"/>
        </w:rPr>
        <w:t xml:space="preserve">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6371117B" w14:textId="77777777" w:rsidR="009B1CD0" w:rsidRDefault="009B1CD0" w:rsidP="00934503">
      <w:pPr>
        <w:tabs>
          <w:tab w:val="left" w:pos="426"/>
          <w:tab w:val="left" w:pos="851"/>
        </w:tabs>
        <w:rPr>
          <w:rFonts w:ascii="Arial" w:hAnsi="Arial" w:cs="Arial"/>
          <w:b/>
        </w:rPr>
      </w:pPr>
    </w:p>
    <w:p w14:paraId="03B887A9" w14:textId="77777777" w:rsidR="009B1CD0" w:rsidRPr="00A73BDA" w:rsidRDefault="009B1CD0" w:rsidP="00CD46CC">
      <w:pPr>
        <w:pStyle w:val="fcasegauche"/>
        <w:tabs>
          <w:tab w:val="left" w:pos="426"/>
          <w:tab w:val="left" w:pos="851"/>
        </w:tabs>
        <w:spacing w:after="0"/>
        <w:ind w:left="0" w:firstLine="0"/>
        <w:jc w:val="left"/>
        <w:rPr>
          <w:rFonts w:ascii="Arial" w:hAnsi="Arial" w:cs="Arial"/>
          <w:i/>
          <w:sz w:val="18"/>
          <w:szCs w:val="18"/>
        </w:rPr>
      </w:pPr>
      <w:r w:rsidRPr="00A73BDA">
        <w:rPr>
          <w:rFonts w:ascii="Arial" w:hAnsi="Arial" w:cs="Arial"/>
        </w:rPr>
        <w:t>Je renonce au bénéfice de l'avance :</w:t>
      </w:r>
      <w:r w:rsidRPr="00A73BDA">
        <w:rPr>
          <w:rFonts w:ascii="Arial" w:hAnsi="Arial" w:cs="Arial"/>
        </w:rPr>
        <w:tab/>
      </w:r>
      <w:r w:rsidR="001C6DB9" w:rsidRPr="00A73BDA">
        <w:rPr>
          <w:rFonts w:ascii="Arial" w:hAnsi="Arial" w:cs="Arial"/>
        </w:rPr>
        <w:fldChar w:fldCharType="begin">
          <w:ffData>
            <w:name w:val=""/>
            <w:enabled/>
            <w:calcOnExit w:val="0"/>
            <w:checkBox>
              <w:size w:val="20"/>
              <w:default w:val="0"/>
            </w:checkBox>
          </w:ffData>
        </w:fldChar>
      </w:r>
      <w:r w:rsidR="007D7A65" w:rsidRPr="00A73BDA">
        <w:rPr>
          <w:rFonts w:ascii="Arial" w:hAnsi="Arial" w:cs="Arial"/>
        </w:rPr>
        <w:instrText xml:space="preserve"> FORMCHECKBOX </w:instrText>
      </w:r>
      <w:r w:rsidR="001C6DB9" w:rsidRPr="00A73BDA">
        <w:rPr>
          <w:rFonts w:ascii="Arial" w:hAnsi="Arial" w:cs="Arial"/>
        </w:rPr>
      </w:r>
      <w:r w:rsidR="001C6DB9" w:rsidRPr="00A73BDA">
        <w:rPr>
          <w:rFonts w:ascii="Arial" w:hAnsi="Arial" w:cs="Arial"/>
        </w:rPr>
        <w:fldChar w:fldCharType="separate"/>
      </w:r>
      <w:r w:rsidR="001C6DB9" w:rsidRPr="00A73BDA">
        <w:rPr>
          <w:rFonts w:ascii="Arial" w:hAnsi="Arial" w:cs="Arial"/>
        </w:rPr>
        <w:fldChar w:fldCharType="end"/>
      </w:r>
      <w:r w:rsidRPr="00A73BDA">
        <w:rPr>
          <w:rFonts w:ascii="Arial" w:hAnsi="Arial" w:cs="Arial"/>
        </w:rPr>
        <w:tab/>
        <w:t>NON</w:t>
      </w:r>
      <w:r w:rsidRPr="00A73BDA">
        <w:rPr>
          <w:rFonts w:ascii="Arial" w:hAnsi="Arial" w:cs="Arial"/>
        </w:rPr>
        <w:tab/>
      </w:r>
      <w:r w:rsidRPr="00A73BDA">
        <w:rPr>
          <w:rFonts w:ascii="Arial" w:hAnsi="Arial" w:cs="Arial"/>
        </w:rPr>
        <w:tab/>
      </w:r>
      <w:r w:rsidR="001C6DB9" w:rsidRPr="00A73BDA">
        <w:rPr>
          <w:rFonts w:ascii="Arial" w:hAnsi="Arial" w:cs="Arial"/>
        </w:rPr>
        <w:fldChar w:fldCharType="begin">
          <w:ffData>
            <w:name w:val=""/>
            <w:enabled/>
            <w:calcOnExit w:val="0"/>
            <w:checkBox>
              <w:size w:val="20"/>
              <w:default w:val="0"/>
            </w:checkBox>
          </w:ffData>
        </w:fldChar>
      </w:r>
      <w:r w:rsidR="007D7A65" w:rsidRPr="00A73BDA">
        <w:rPr>
          <w:rFonts w:ascii="Arial" w:hAnsi="Arial" w:cs="Arial"/>
        </w:rPr>
        <w:instrText xml:space="preserve"> FORMCHECKBOX </w:instrText>
      </w:r>
      <w:r w:rsidR="001C6DB9" w:rsidRPr="00A73BDA">
        <w:rPr>
          <w:rFonts w:ascii="Arial" w:hAnsi="Arial" w:cs="Arial"/>
        </w:rPr>
      </w:r>
      <w:r w:rsidR="001C6DB9" w:rsidRPr="00A73BDA">
        <w:rPr>
          <w:rFonts w:ascii="Arial" w:hAnsi="Arial" w:cs="Arial"/>
        </w:rPr>
        <w:fldChar w:fldCharType="separate"/>
      </w:r>
      <w:r w:rsidR="001C6DB9" w:rsidRPr="00A73BDA">
        <w:rPr>
          <w:rFonts w:ascii="Arial" w:hAnsi="Arial" w:cs="Arial"/>
        </w:rPr>
        <w:fldChar w:fldCharType="end"/>
      </w:r>
      <w:r w:rsidRPr="00A73BDA">
        <w:rPr>
          <w:rFonts w:ascii="Arial" w:hAnsi="Arial" w:cs="Arial"/>
        </w:rPr>
        <w:tab/>
        <w:t>OUI</w:t>
      </w:r>
    </w:p>
    <w:p w14:paraId="5939080E" w14:textId="77777777" w:rsidR="009B1CD0" w:rsidRDefault="009553B9" w:rsidP="00A73BDA">
      <w:pPr>
        <w:tabs>
          <w:tab w:val="left" w:pos="851"/>
        </w:tabs>
        <w:jc w:val="both"/>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r w:rsidR="00A73BDA">
        <w:rPr>
          <w:rFonts w:ascii="Arial" w:hAnsi="Arial" w:cs="Arial"/>
          <w:i/>
          <w:sz w:val="18"/>
          <w:szCs w:val="18"/>
        </w:rPr>
        <w:br/>
      </w:r>
    </w:p>
    <w:p w14:paraId="7BF6DA9F" w14:textId="77777777" w:rsidR="009B1CD0" w:rsidRDefault="009B1CD0" w:rsidP="009B45B9">
      <w:pPr>
        <w:pStyle w:val="Titre4"/>
        <w:tabs>
          <w:tab w:val="clear" w:pos="4111"/>
          <w:tab w:val="left" w:pos="426"/>
          <w:tab w:val="left" w:pos="851"/>
        </w:tabs>
      </w:pPr>
      <w:r>
        <w:rPr>
          <w:sz w:val="22"/>
          <w:szCs w:val="22"/>
        </w:rPr>
        <w:t xml:space="preserve">B5 </w:t>
      </w:r>
      <w:r w:rsidR="00A73BDA">
        <w:rPr>
          <w:sz w:val="22"/>
          <w:szCs w:val="22"/>
        </w:rPr>
        <w:t>–</w:t>
      </w:r>
      <w:r>
        <w:rPr>
          <w:b w:val="0"/>
          <w:sz w:val="22"/>
          <w:szCs w:val="22"/>
        </w:rPr>
        <w:t xml:space="preserve"> </w:t>
      </w:r>
      <w:r>
        <w:rPr>
          <w:sz w:val="22"/>
          <w:szCs w:val="22"/>
        </w:rPr>
        <w:t xml:space="preserve">Durée d’exécution </w:t>
      </w:r>
      <w:r w:rsidRPr="00F72E51">
        <w:rPr>
          <w:sz w:val="22"/>
          <w:szCs w:val="22"/>
        </w:rPr>
        <w:t>de l’accord-cadre :</w:t>
      </w:r>
    </w:p>
    <w:p w14:paraId="482E0849" w14:textId="77777777" w:rsidR="009B1CD0" w:rsidRDefault="009B1CD0" w:rsidP="009B45B9">
      <w:pPr>
        <w:tabs>
          <w:tab w:val="left" w:pos="576"/>
          <w:tab w:val="left" w:pos="851"/>
        </w:tabs>
        <w:jc w:val="both"/>
        <w:rPr>
          <w:rFonts w:ascii="Arial" w:hAnsi="Arial" w:cs="Arial"/>
        </w:rPr>
      </w:pPr>
    </w:p>
    <w:p w14:paraId="2900C28B" w14:textId="77777777" w:rsidR="00A7288F" w:rsidRPr="00A7288F" w:rsidRDefault="00A7288F" w:rsidP="00A7288F">
      <w:pPr>
        <w:tabs>
          <w:tab w:val="left" w:pos="576"/>
          <w:tab w:val="left" w:pos="851"/>
        </w:tabs>
        <w:jc w:val="both"/>
        <w:rPr>
          <w:rFonts w:ascii="Arial" w:hAnsi="Arial" w:cs="Arial"/>
        </w:rPr>
      </w:pPr>
      <w:r w:rsidRPr="00A7288F">
        <w:rPr>
          <w:rFonts w:ascii="Arial" w:hAnsi="Arial" w:cs="Arial"/>
        </w:rPr>
        <w:t xml:space="preserve">L’accord-cadre est conclu à compter de sa date de notification. </w:t>
      </w:r>
    </w:p>
    <w:p w14:paraId="1D342929" w14:textId="77777777" w:rsidR="00A7288F" w:rsidRPr="00A7288F" w:rsidRDefault="00A7288F" w:rsidP="00A7288F">
      <w:pPr>
        <w:tabs>
          <w:tab w:val="left" w:pos="576"/>
          <w:tab w:val="left" w:pos="851"/>
        </w:tabs>
        <w:jc w:val="both"/>
        <w:rPr>
          <w:rFonts w:ascii="Arial" w:hAnsi="Arial" w:cs="Arial"/>
        </w:rPr>
      </w:pPr>
    </w:p>
    <w:p w14:paraId="751BDB7D" w14:textId="77777777" w:rsidR="00A7288F" w:rsidRPr="00A7288F" w:rsidRDefault="00A7288F" w:rsidP="00A7288F">
      <w:pPr>
        <w:tabs>
          <w:tab w:val="left" w:pos="576"/>
          <w:tab w:val="left" w:pos="851"/>
        </w:tabs>
        <w:jc w:val="both"/>
        <w:rPr>
          <w:rFonts w:ascii="Arial" w:hAnsi="Arial" w:cs="Arial"/>
          <w:b/>
        </w:rPr>
      </w:pPr>
      <w:r w:rsidRPr="00A7288F">
        <w:rPr>
          <w:rFonts w:ascii="Arial" w:hAnsi="Arial" w:cs="Arial"/>
          <w:b/>
        </w:rPr>
        <w:t>La désignation du titulaire par le présent accord-cadre vaut pour les six exercices comptables à compter de celui de la notification.</w:t>
      </w:r>
    </w:p>
    <w:p w14:paraId="48C04332" w14:textId="77777777" w:rsidR="00A7288F" w:rsidRDefault="00A7288F" w:rsidP="009B45B9">
      <w:pPr>
        <w:pStyle w:val="fcasegauche"/>
        <w:tabs>
          <w:tab w:val="left" w:pos="426"/>
          <w:tab w:val="left" w:pos="851"/>
        </w:tabs>
        <w:spacing w:after="0"/>
        <w:ind w:left="0" w:firstLine="0"/>
        <w:jc w:val="left"/>
        <w:rPr>
          <w:rFonts w:ascii="Arial" w:hAnsi="Arial" w:cs="Arial"/>
        </w:rPr>
      </w:pPr>
    </w:p>
    <w:p w14:paraId="12DEA783"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rsidR="00A7288F">
        <w:fldChar w:fldCharType="begin">
          <w:ffData>
            <w:name w:val=""/>
            <w:enabled/>
            <w:calcOnExit w:val="0"/>
            <w:checkBox>
              <w:size w:val="20"/>
              <w:default w:val="1"/>
            </w:checkBox>
          </w:ffData>
        </w:fldChar>
      </w:r>
      <w:r w:rsidR="00A7288F">
        <w:instrText xml:space="preserve"> FORMCHECKBOX </w:instrText>
      </w:r>
      <w:r w:rsidR="00A7288F">
        <w:fldChar w:fldCharType="separate"/>
      </w:r>
      <w:r w:rsidR="00A7288F">
        <w:fldChar w:fldCharType="end"/>
      </w:r>
      <w:r>
        <w:tab/>
        <w:t>NON</w:t>
      </w:r>
      <w:r>
        <w:tab/>
      </w:r>
      <w:r>
        <w:tab/>
      </w:r>
      <w:r w:rsidR="00A7288F">
        <w:fldChar w:fldCharType="begin">
          <w:ffData>
            <w:name w:val=""/>
            <w:enabled/>
            <w:calcOnExit w:val="0"/>
            <w:checkBox>
              <w:size w:val="20"/>
              <w:default w:val="0"/>
            </w:checkBox>
          </w:ffData>
        </w:fldChar>
      </w:r>
      <w:r w:rsidR="00A7288F">
        <w:instrText xml:space="preserve"> FORMCHECKBOX </w:instrText>
      </w:r>
      <w:r w:rsidR="00A7288F">
        <w:fldChar w:fldCharType="separate"/>
      </w:r>
      <w:r w:rsidR="00A7288F">
        <w:fldChar w:fldCharType="end"/>
      </w:r>
      <w:r>
        <w:tab/>
        <w:t>OUI</w:t>
      </w:r>
    </w:p>
    <w:p w14:paraId="02CD17F9" w14:textId="77777777" w:rsidR="00A7288F" w:rsidRDefault="00A7288F">
      <w:pPr>
        <w:suppressAutoHyphens w:val="0"/>
        <w:rPr>
          <w:rFonts w:ascii="Arial" w:hAnsi="Arial" w:cs="Arial"/>
        </w:rPr>
      </w:pPr>
      <w:r>
        <w:rPr>
          <w:rFonts w:ascii="Arial" w:hAnsi="Arial" w:cs="Arial"/>
        </w:rPr>
        <w:br w:type="page"/>
      </w:r>
    </w:p>
    <w:p w14:paraId="111D5499" w14:textId="77777777" w:rsidR="009B1CD0" w:rsidRDefault="009B1CD0" w:rsidP="009B45B9">
      <w:pPr>
        <w:tabs>
          <w:tab w:val="left" w:pos="851"/>
        </w:tabs>
        <w:jc w:val="both"/>
        <w:rPr>
          <w:rFonts w:ascii="Arial" w:hAnsi="Arial" w:cs="Arial"/>
          <w:bCs/>
        </w:rPr>
      </w:pPr>
    </w:p>
    <w:tbl>
      <w:tblPr>
        <w:tblW w:w="10348" w:type="dxa"/>
        <w:tblLayout w:type="fixed"/>
        <w:tblCellMar>
          <w:left w:w="71" w:type="dxa"/>
          <w:right w:w="71" w:type="dxa"/>
        </w:tblCellMar>
        <w:tblLook w:val="0000" w:firstRow="0" w:lastRow="0" w:firstColumn="0" w:lastColumn="0" w:noHBand="0" w:noVBand="0"/>
      </w:tblPr>
      <w:tblGrid>
        <w:gridCol w:w="10348"/>
      </w:tblGrid>
      <w:tr w:rsidR="009B1CD0" w14:paraId="02568B9F" w14:textId="77777777" w:rsidTr="00D64255">
        <w:tc>
          <w:tcPr>
            <w:tcW w:w="10348" w:type="dxa"/>
            <w:shd w:val="clear" w:color="auto" w:fill="66CCFF"/>
          </w:tcPr>
          <w:p w14:paraId="2D431A5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w:t>
            </w:r>
            <w:r w:rsidR="00A73BDA">
              <w:rPr>
                <w:rFonts w:ascii="Arial" w:hAnsi="Arial" w:cs="Arial"/>
                <w:b/>
                <w:bCs/>
                <w:sz w:val="22"/>
                <w:szCs w:val="22"/>
              </w:rPr>
              <w:t>–</w:t>
            </w:r>
            <w:r>
              <w:rPr>
                <w:rFonts w:ascii="Arial" w:hAnsi="Arial" w:cs="Arial"/>
                <w:b/>
                <w:bCs/>
                <w:sz w:val="22"/>
                <w:szCs w:val="22"/>
              </w:rPr>
              <w:t xml:space="preserve">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D370A95" w14:textId="77777777" w:rsidR="009B1CD0" w:rsidRDefault="009B1CD0" w:rsidP="006C4338">
      <w:pPr>
        <w:tabs>
          <w:tab w:val="left" w:pos="851"/>
        </w:tabs>
        <w:jc w:val="both"/>
      </w:pPr>
    </w:p>
    <w:p w14:paraId="539DDC5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6A1A906D" w14:textId="77777777" w:rsidR="00332B12" w:rsidRDefault="00332B12"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1A8B0372" w14:textId="77777777" w:rsidTr="00A73BDA">
        <w:trPr>
          <w:trHeight w:val="737"/>
        </w:trPr>
        <w:tc>
          <w:tcPr>
            <w:tcW w:w="4644" w:type="dxa"/>
            <w:tcBorders>
              <w:top w:val="single" w:sz="4" w:space="0" w:color="000000"/>
              <w:left w:val="single" w:sz="4" w:space="0" w:color="000000"/>
              <w:bottom w:val="single" w:sz="4" w:space="0" w:color="000000"/>
            </w:tcBorders>
            <w:shd w:val="clear" w:color="auto" w:fill="auto"/>
            <w:vAlign w:val="center"/>
          </w:tcPr>
          <w:p w14:paraId="1823A6DA" w14:textId="77777777" w:rsidR="00332B12" w:rsidRDefault="00332B12" w:rsidP="00A73BDA">
            <w:pPr>
              <w:tabs>
                <w:tab w:val="left" w:pos="851"/>
              </w:tabs>
              <w:jc w:val="center"/>
              <w:rPr>
                <w:rFonts w:ascii="Arial" w:hAnsi="Arial" w:cs="Arial"/>
                <w:b/>
                <w:bCs/>
              </w:rPr>
            </w:pPr>
            <w:r>
              <w:rPr>
                <w:rFonts w:ascii="Arial" w:hAnsi="Arial" w:cs="Arial"/>
                <w:b/>
                <w:bCs/>
              </w:rPr>
              <w:t>Nom, prénom et qualité</w:t>
            </w:r>
            <w:r w:rsidR="00A73BDA">
              <w:rPr>
                <w:rFonts w:ascii="Arial" w:hAnsi="Arial" w:cs="Arial"/>
                <w:b/>
                <w:bCs/>
              </w:rPr>
              <w:t xml:space="preserve"> </w:t>
            </w: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AC4B956" w14:textId="77777777" w:rsidR="00332B12" w:rsidRDefault="00332B12" w:rsidP="00A73B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6DE4D" w14:textId="77777777" w:rsidR="00332B12" w:rsidRDefault="00332B12" w:rsidP="00A73BDA">
            <w:pPr>
              <w:tabs>
                <w:tab w:val="left" w:pos="851"/>
              </w:tabs>
              <w:jc w:val="center"/>
              <w:rPr>
                <w:rFonts w:ascii="Arial" w:hAnsi="Arial" w:cs="Arial"/>
                <w:b/>
                <w:bCs/>
              </w:rPr>
            </w:pPr>
            <w:r>
              <w:rPr>
                <w:rFonts w:ascii="Arial" w:hAnsi="Arial" w:cs="Arial"/>
                <w:b/>
                <w:bCs/>
              </w:rPr>
              <w:t>Signature</w:t>
            </w:r>
          </w:p>
        </w:tc>
      </w:tr>
      <w:tr w:rsidR="00A73BDA" w14:paraId="2B627F26" w14:textId="77777777" w:rsidTr="00A73BDA">
        <w:trPr>
          <w:trHeight w:val="1740"/>
        </w:trPr>
        <w:tc>
          <w:tcPr>
            <w:tcW w:w="4644" w:type="dxa"/>
            <w:tcBorders>
              <w:top w:val="single" w:sz="4" w:space="0" w:color="000000"/>
              <w:left w:val="single" w:sz="4" w:space="0" w:color="000000"/>
              <w:bottom w:val="single" w:sz="4" w:space="0" w:color="auto"/>
            </w:tcBorders>
            <w:shd w:val="clear" w:color="auto" w:fill="auto"/>
            <w:vAlign w:val="center"/>
          </w:tcPr>
          <w:p w14:paraId="620FED3A" w14:textId="77777777" w:rsidR="00A73BDA" w:rsidRDefault="00A73BDA" w:rsidP="00A73BDA">
            <w:pPr>
              <w:tabs>
                <w:tab w:val="left" w:pos="851"/>
              </w:tabs>
              <w:snapToGrid w:val="0"/>
              <w:jc w:val="center"/>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vAlign w:val="center"/>
          </w:tcPr>
          <w:p w14:paraId="180CA87C" w14:textId="77777777" w:rsidR="00A73BDA" w:rsidRDefault="00A73BDA" w:rsidP="00A73BDA">
            <w:pPr>
              <w:tabs>
                <w:tab w:val="left" w:pos="851"/>
              </w:tabs>
              <w:snapToGrid w:val="0"/>
              <w:jc w:val="center"/>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38A84B6E" w14:textId="77777777" w:rsidR="00A73BDA" w:rsidRDefault="00A73BDA" w:rsidP="00A73BDA">
            <w:pPr>
              <w:tabs>
                <w:tab w:val="left" w:pos="851"/>
              </w:tabs>
              <w:snapToGrid w:val="0"/>
              <w:jc w:val="center"/>
              <w:rPr>
                <w:rFonts w:ascii="Arial" w:hAnsi="Arial" w:cs="Arial"/>
                <w:b/>
                <w:bCs/>
              </w:rPr>
            </w:pPr>
          </w:p>
        </w:tc>
      </w:tr>
    </w:tbl>
    <w:p w14:paraId="7CB49384"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68C306E" w14:textId="77777777" w:rsidR="003F43FA" w:rsidRDefault="003F43FA">
      <w:pPr>
        <w:suppressAutoHyphens w:val="0"/>
        <w:rPr>
          <w:rFonts w:ascii="Arial" w:hAnsi="Arial" w:cs="Arial"/>
          <w:sz w:val="18"/>
          <w:szCs w:val="18"/>
        </w:rPr>
      </w:pPr>
    </w:p>
    <w:p w14:paraId="3B2AC101" w14:textId="77777777" w:rsidR="002904AF" w:rsidRDefault="002904AF" w:rsidP="002904AF">
      <w:pPr>
        <w:tabs>
          <w:tab w:val="left" w:pos="851"/>
        </w:tabs>
        <w:jc w:val="both"/>
        <w:rPr>
          <w:rFonts w:ascii="Arial" w:hAnsi="Arial" w:cs="Arial"/>
        </w:rPr>
      </w:pPr>
    </w:p>
    <w:p w14:paraId="723B236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61CABAD4" w14:textId="77777777" w:rsidR="00332B12" w:rsidRDefault="00332B12" w:rsidP="006C4338">
      <w:pPr>
        <w:tabs>
          <w:tab w:val="left" w:pos="851"/>
        </w:tabs>
        <w:jc w:val="both"/>
      </w:pPr>
    </w:p>
    <w:p w14:paraId="396E33B4"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53C24E51" w14:textId="77777777" w:rsidR="00A73BDA" w:rsidRDefault="00A73BDA" w:rsidP="005846FB">
      <w:pPr>
        <w:tabs>
          <w:tab w:val="left" w:pos="851"/>
        </w:tabs>
        <w:rPr>
          <w:rFonts w:ascii="Arial" w:hAnsi="Arial" w:cs="Arial"/>
          <w:sz w:val="18"/>
          <w:szCs w:val="18"/>
        </w:rPr>
      </w:pPr>
    </w:p>
    <w:p w14:paraId="60434FAB"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42F96" w14:textId="77777777" w:rsidR="009B1CD0" w:rsidRDefault="009B1CD0" w:rsidP="005846FB">
      <w:pPr>
        <w:tabs>
          <w:tab w:val="left" w:pos="851"/>
        </w:tabs>
        <w:rPr>
          <w:rFonts w:ascii="Arial" w:hAnsi="Arial" w:cs="Arial"/>
        </w:rPr>
      </w:pPr>
    </w:p>
    <w:p w14:paraId="65B24683" w14:textId="77777777" w:rsidR="00332B12" w:rsidRDefault="00332B12" w:rsidP="0061068C">
      <w:pPr>
        <w:tabs>
          <w:tab w:val="left" w:pos="851"/>
        </w:tabs>
        <w:rPr>
          <w:rFonts w:ascii="Arial" w:hAnsi="Arial" w:cs="Arial"/>
        </w:rPr>
      </w:pPr>
    </w:p>
    <w:p w14:paraId="0347F233" w14:textId="77777777" w:rsidR="00332B12" w:rsidRDefault="00332B12" w:rsidP="00710FD6">
      <w:pPr>
        <w:tabs>
          <w:tab w:val="left" w:pos="851"/>
        </w:tabs>
        <w:rPr>
          <w:rFonts w:ascii="Arial" w:hAnsi="Arial" w:cs="Arial"/>
        </w:rPr>
      </w:pPr>
    </w:p>
    <w:p w14:paraId="7A23438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E16F74" w14:textId="77777777" w:rsidR="00036500" w:rsidRDefault="00036500" w:rsidP="00E47798">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14:paraId="247D798D" w14:textId="77777777" w:rsidR="00A73BDA" w:rsidRDefault="00A73BDA" w:rsidP="00E47798">
      <w:pPr>
        <w:pStyle w:val="fcase1ertab"/>
        <w:tabs>
          <w:tab w:val="left" w:pos="851"/>
        </w:tabs>
        <w:rPr>
          <w:rFonts w:ascii="Arial" w:hAnsi="Arial" w:cs="Arial"/>
        </w:rPr>
      </w:pPr>
    </w:p>
    <w:p w14:paraId="7CACE9D7" w14:textId="77777777" w:rsidR="00A73BDA" w:rsidRDefault="00A73BDA" w:rsidP="00A73BDA">
      <w:pPr>
        <w:pStyle w:val="fcase1ertab"/>
        <w:tabs>
          <w:tab w:val="clear" w:pos="426"/>
          <w:tab w:val="left" w:pos="567"/>
          <w:tab w:val="left" w:pos="2268"/>
          <w:tab w:val="left" w:pos="3402"/>
          <w:tab w:val="left" w:pos="3969"/>
        </w:tabs>
        <w:spacing w:before="120"/>
        <w:ind w:left="0"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 xml:space="preserve">Conjoint </w:t>
      </w:r>
      <w:r>
        <w:rPr>
          <w:rFonts w:ascii="Arial" w:hAnsi="Arial" w:cs="Arial"/>
        </w:rPr>
        <w:tab/>
        <w:t xml:space="preserve">OU </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t>S</w:t>
      </w:r>
      <w:r>
        <w:rPr>
          <w:rFonts w:ascii="Arial" w:hAnsi="Arial" w:cs="Arial"/>
        </w:rPr>
        <w:t>olidaire</w:t>
      </w:r>
    </w:p>
    <w:p w14:paraId="1093D239" w14:textId="77777777" w:rsidR="009B1CD0" w:rsidRDefault="009B1CD0" w:rsidP="0083205E">
      <w:pPr>
        <w:tabs>
          <w:tab w:val="left" w:pos="851"/>
        </w:tabs>
        <w:rPr>
          <w:rFonts w:ascii="Arial" w:hAnsi="Arial" w:cs="Arial"/>
        </w:rPr>
      </w:pPr>
    </w:p>
    <w:p w14:paraId="11F48497" w14:textId="77777777" w:rsidR="001C733C" w:rsidRDefault="001C733C" w:rsidP="00CD46CC">
      <w:pPr>
        <w:tabs>
          <w:tab w:val="left" w:pos="851"/>
        </w:tabs>
        <w:rPr>
          <w:rFonts w:ascii="Arial" w:hAnsi="Arial" w:cs="Arial"/>
        </w:rPr>
      </w:pPr>
    </w:p>
    <w:p w14:paraId="6C8F4AF4" w14:textId="77777777" w:rsidR="002904AF" w:rsidRDefault="001C6DB9" w:rsidP="00A73BDA">
      <w:pPr>
        <w:pStyle w:val="fcasegauche"/>
        <w:tabs>
          <w:tab w:val="left" w:pos="851"/>
        </w:tabs>
        <w:spacing w:after="0"/>
        <w:ind w:left="851" w:hanging="567"/>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A73BDA">
        <w:tab/>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03B5206" w14:textId="77777777" w:rsidR="001C733C" w:rsidRDefault="00A73BDA" w:rsidP="001C733C">
      <w:pPr>
        <w:tabs>
          <w:tab w:val="left" w:pos="851"/>
        </w:tabs>
        <w:rPr>
          <w:rFonts w:ascii="Arial" w:hAnsi="Arial" w:cs="Arial"/>
        </w:rPr>
      </w:pPr>
      <w:r>
        <w:rPr>
          <w:rFonts w:ascii="Arial" w:hAnsi="Arial" w:cs="Arial"/>
          <w:i/>
          <w:sz w:val="18"/>
          <w:szCs w:val="18"/>
        </w:rPr>
        <w:tab/>
      </w:r>
      <w:r w:rsidR="001C733C">
        <w:rPr>
          <w:rFonts w:ascii="Arial" w:hAnsi="Arial" w:cs="Arial"/>
          <w:i/>
          <w:sz w:val="18"/>
          <w:szCs w:val="18"/>
        </w:rPr>
        <w:t xml:space="preserve">(Cocher la </w:t>
      </w:r>
      <w:r w:rsidR="002904AF">
        <w:rPr>
          <w:rFonts w:ascii="Arial" w:hAnsi="Arial" w:cs="Arial"/>
          <w:i/>
          <w:sz w:val="18"/>
          <w:szCs w:val="18"/>
        </w:rPr>
        <w:t xml:space="preserve">ou les </w:t>
      </w:r>
      <w:r w:rsidR="001C733C">
        <w:rPr>
          <w:rFonts w:ascii="Arial" w:hAnsi="Arial" w:cs="Arial"/>
          <w:i/>
          <w:sz w:val="18"/>
          <w:szCs w:val="18"/>
        </w:rPr>
        <w:t>case</w:t>
      </w:r>
      <w:r w:rsidR="002904AF">
        <w:rPr>
          <w:rFonts w:ascii="Arial" w:hAnsi="Arial" w:cs="Arial"/>
          <w:i/>
          <w:sz w:val="18"/>
          <w:szCs w:val="18"/>
        </w:rPr>
        <w:t>s</w:t>
      </w:r>
      <w:r w:rsidR="001C733C">
        <w:rPr>
          <w:rFonts w:ascii="Arial" w:hAnsi="Arial" w:cs="Arial"/>
          <w:i/>
          <w:sz w:val="18"/>
          <w:szCs w:val="18"/>
        </w:rPr>
        <w:t xml:space="preserve"> correspondante</w:t>
      </w:r>
      <w:r w:rsidR="002904AF">
        <w:rPr>
          <w:rFonts w:ascii="Arial" w:hAnsi="Arial" w:cs="Arial"/>
          <w:i/>
          <w:sz w:val="18"/>
          <w:szCs w:val="18"/>
        </w:rPr>
        <w:t>s</w:t>
      </w:r>
      <w:r w:rsidR="001C733C">
        <w:rPr>
          <w:rFonts w:ascii="Arial" w:hAnsi="Arial" w:cs="Arial"/>
          <w:i/>
          <w:sz w:val="18"/>
          <w:szCs w:val="18"/>
        </w:rPr>
        <w:t>.)</w:t>
      </w:r>
    </w:p>
    <w:p w14:paraId="0EC692D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2FCE43A" w14:textId="77777777" w:rsidR="00A73BDA" w:rsidRDefault="001C6DB9" w:rsidP="00A73BDA">
      <w:pPr>
        <w:tabs>
          <w:tab w:val="left" w:pos="1418"/>
        </w:tabs>
        <w:ind w:left="1418" w:hanging="567"/>
        <w:jc w:val="both"/>
        <w:rPr>
          <w:rFonts w:ascii="Arial" w:hAnsi="Arial" w:cs="Arial"/>
        </w:rPr>
      </w:pPr>
      <w:r>
        <w:fldChar w:fldCharType="begin">
          <w:ffData>
            <w:name w:val=""/>
            <w:enabled/>
            <w:calcOnExit w:val="0"/>
            <w:checkBox>
              <w:size w:val="20"/>
              <w:default w:val="0"/>
            </w:checkBox>
          </w:ffData>
        </w:fldChar>
      </w:r>
      <w:r w:rsidR="001C733C">
        <w:instrText xml:space="preserve"> FORMCHECKBOX </w:instrText>
      </w:r>
      <w:r>
        <w:fldChar w:fldCharType="separate"/>
      </w:r>
      <w:r>
        <w:fldChar w:fldCharType="end"/>
      </w:r>
      <w:r w:rsidR="00A73BDA">
        <w:tab/>
        <w:t>P</w:t>
      </w:r>
      <w:r w:rsidR="002904AF">
        <w:rPr>
          <w:rFonts w:ascii="Arial" w:hAnsi="Arial" w:cs="Arial"/>
        </w:rPr>
        <w:t>our signer le présent acte d’engagement en leur nom et pour leur compte</w:t>
      </w:r>
      <w:r w:rsidR="007F68A6">
        <w:rPr>
          <w:rFonts w:ascii="Arial" w:hAnsi="Arial" w:cs="Arial"/>
        </w:rPr>
        <w:t xml:space="preserve">, </w:t>
      </w:r>
      <w:r w:rsidR="0021527A">
        <w:rPr>
          <w:rFonts w:ascii="Arial" w:hAnsi="Arial" w:cs="Arial"/>
        </w:rPr>
        <w:t>pour les représenter</w:t>
      </w:r>
      <w:r w:rsidR="00A73BDA">
        <w:rPr>
          <w:rFonts w:ascii="Arial" w:hAnsi="Arial" w:cs="Arial"/>
        </w:rPr>
        <w:t xml:space="preserve"> </w:t>
      </w:r>
      <w:r w:rsidR="0021527A">
        <w:rPr>
          <w:rFonts w:ascii="Arial" w:hAnsi="Arial" w:cs="Arial"/>
        </w:rPr>
        <w:t xml:space="preserve">vis-à-vis de l’acheteur </w:t>
      </w:r>
      <w:r w:rsidR="007F68A6">
        <w:rPr>
          <w:rFonts w:ascii="Arial" w:hAnsi="Arial" w:cs="Arial"/>
        </w:rPr>
        <w:t>et pour coordonner l’ensemble des prestations</w:t>
      </w:r>
      <w:r w:rsidR="00983FF3">
        <w:rPr>
          <w:rFonts w:ascii="Arial" w:hAnsi="Arial" w:cs="Arial"/>
        </w:rPr>
        <w:t> ;</w:t>
      </w:r>
      <w:r w:rsidR="00A73BDA">
        <w:rPr>
          <w:rFonts w:ascii="Arial" w:hAnsi="Arial" w:cs="Arial"/>
        </w:rPr>
        <w:t xml:space="preserve"> </w:t>
      </w:r>
    </w:p>
    <w:p w14:paraId="6ACC6AE5" w14:textId="77777777" w:rsidR="002904AF" w:rsidRDefault="00A73BDA" w:rsidP="00A73BDA">
      <w:pPr>
        <w:tabs>
          <w:tab w:val="left" w:pos="1418"/>
        </w:tabs>
        <w:ind w:left="1418" w:hanging="567"/>
        <w:jc w:val="both"/>
        <w:rPr>
          <w:rFonts w:ascii="Arial" w:hAnsi="Arial" w:cs="Arial"/>
        </w:rPr>
      </w:pPr>
      <w:r>
        <w:rPr>
          <w:rFonts w:ascii="Arial" w:hAnsi="Arial" w:cs="Arial"/>
          <w:i/>
          <w:sz w:val="18"/>
          <w:szCs w:val="18"/>
        </w:rPr>
        <w:tab/>
      </w:r>
      <w:r w:rsidR="002904AF">
        <w:rPr>
          <w:rFonts w:ascii="Arial" w:hAnsi="Arial" w:cs="Arial"/>
          <w:i/>
          <w:sz w:val="18"/>
          <w:szCs w:val="18"/>
        </w:rPr>
        <w:t>(</w:t>
      </w:r>
      <w:r>
        <w:rPr>
          <w:rFonts w:ascii="Arial" w:hAnsi="Arial" w:cs="Arial"/>
          <w:i/>
          <w:sz w:val="18"/>
          <w:szCs w:val="18"/>
        </w:rPr>
        <w:t>Joindre</w:t>
      </w:r>
      <w:r w:rsidR="002904AF">
        <w:rPr>
          <w:rFonts w:ascii="Arial" w:hAnsi="Arial" w:cs="Arial"/>
          <w:i/>
          <w:sz w:val="18"/>
          <w:szCs w:val="18"/>
        </w:rPr>
        <w:t xml:space="preserve"> les pouvoirs en annexe du présent document.)</w:t>
      </w:r>
    </w:p>
    <w:p w14:paraId="3F2DCDB3" w14:textId="77777777" w:rsidR="002904AF" w:rsidRDefault="002904AF" w:rsidP="00A73BDA">
      <w:pPr>
        <w:tabs>
          <w:tab w:val="left" w:pos="1418"/>
        </w:tabs>
        <w:ind w:left="1418" w:hanging="567"/>
        <w:jc w:val="both"/>
        <w:rPr>
          <w:rFonts w:ascii="Arial" w:hAnsi="Arial" w:cs="Arial"/>
        </w:rPr>
      </w:pPr>
    </w:p>
    <w:p w14:paraId="5B392544" w14:textId="77777777" w:rsidR="00A73BDA" w:rsidRDefault="001C6DB9" w:rsidP="00A73BDA">
      <w:pPr>
        <w:tabs>
          <w:tab w:val="left" w:pos="1418"/>
        </w:tabs>
        <w:ind w:left="1418" w:hanging="567"/>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A73BDA">
        <w:tab/>
      </w:r>
      <w:r w:rsidR="00A73BDA">
        <w:rPr>
          <w:rFonts w:ascii="Arial" w:hAnsi="Arial" w:cs="Arial"/>
        </w:rPr>
        <w:t>Pour</w:t>
      </w:r>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3A57885B" w14:textId="77777777" w:rsidR="00BE6078" w:rsidRPr="00A73BDA" w:rsidRDefault="00A73BDA" w:rsidP="00A73BDA">
      <w:pPr>
        <w:tabs>
          <w:tab w:val="left" w:pos="1418"/>
        </w:tabs>
        <w:ind w:left="1418" w:hanging="567"/>
        <w:jc w:val="both"/>
        <w:rPr>
          <w:rFonts w:ascii="Arial" w:hAnsi="Arial" w:cs="Arial"/>
          <w:iCs/>
        </w:rPr>
      </w:pPr>
      <w:r>
        <w:rPr>
          <w:rFonts w:ascii="Arial" w:hAnsi="Arial" w:cs="Arial"/>
          <w:i/>
          <w:sz w:val="18"/>
          <w:szCs w:val="18"/>
        </w:rPr>
        <w:tab/>
      </w:r>
      <w:r w:rsidR="00BE6078">
        <w:rPr>
          <w:rFonts w:ascii="Arial" w:hAnsi="Arial" w:cs="Arial"/>
          <w:i/>
          <w:sz w:val="18"/>
          <w:szCs w:val="18"/>
        </w:rPr>
        <w:t>(</w:t>
      </w:r>
      <w:r>
        <w:rPr>
          <w:rFonts w:ascii="Arial" w:hAnsi="Arial" w:cs="Arial"/>
          <w:i/>
          <w:sz w:val="18"/>
          <w:szCs w:val="18"/>
        </w:rPr>
        <w:t>Joindre</w:t>
      </w:r>
      <w:r w:rsidR="00BE6078">
        <w:rPr>
          <w:rFonts w:ascii="Arial" w:hAnsi="Arial" w:cs="Arial"/>
          <w:i/>
          <w:sz w:val="18"/>
          <w:szCs w:val="18"/>
        </w:rPr>
        <w:t xml:space="preserve"> les pouvoirs en annexe du présent document.)</w:t>
      </w:r>
    </w:p>
    <w:p w14:paraId="4B16DF0E" w14:textId="77777777" w:rsidR="002904AF" w:rsidRDefault="002904AF" w:rsidP="00A73BDA">
      <w:pPr>
        <w:tabs>
          <w:tab w:val="left" w:pos="1418"/>
        </w:tabs>
        <w:ind w:left="1418" w:hanging="567"/>
        <w:jc w:val="both"/>
        <w:rPr>
          <w:rFonts w:ascii="Arial" w:hAnsi="Arial" w:cs="Arial"/>
          <w:iCs/>
        </w:rPr>
      </w:pPr>
    </w:p>
    <w:p w14:paraId="4777E750" w14:textId="77777777" w:rsidR="002904AF" w:rsidRDefault="001C6DB9" w:rsidP="00A73BDA">
      <w:pPr>
        <w:tabs>
          <w:tab w:val="left" w:pos="1418"/>
        </w:tabs>
        <w:ind w:left="1418" w:hanging="567"/>
        <w:jc w:val="both"/>
        <w:rPr>
          <w:rFonts w:ascii="Arial" w:hAnsi="Arial" w:cs="Arial"/>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A73BDA">
        <w:tab/>
        <w:t>O</w:t>
      </w:r>
      <w:r w:rsidR="002904AF">
        <w:rPr>
          <w:rFonts w:ascii="Arial" w:hAnsi="Arial" w:cs="Arial"/>
        </w:rPr>
        <w:t>nt donné mandat au mandataire dans les conditions définies par les pouvoirs joints en annexe.</w:t>
      </w:r>
    </w:p>
    <w:p w14:paraId="5DF1CFFD" w14:textId="77777777" w:rsidR="002904AF" w:rsidRDefault="002904AF" w:rsidP="00A73BDA">
      <w:pPr>
        <w:tabs>
          <w:tab w:val="left" w:pos="851"/>
        </w:tabs>
        <w:ind w:left="1134" w:hanging="850"/>
        <w:jc w:val="both"/>
        <w:rPr>
          <w:rFonts w:ascii="Arial" w:hAnsi="Arial" w:cs="Arial"/>
          <w:i/>
          <w:sz w:val="18"/>
          <w:szCs w:val="18"/>
        </w:rPr>
      </w:pPr>
    </w:p>
    <w:p w14:paraId="20C4F447" w14:textId="77777777" w:rsidR="001C733C" w:rsidRDefault="001C733C" w:rsidP="00A73BDA">
      <w:pPr>
        <w:tabs>
          <w:tab w:val="left" w:pos="851"/>
        </w:tabs>
        <w:jc w:val="both"/>
        <w:rPr>
          <w:rFonts w:ascii="Arial" w:hAnsi="Arial" w:cs="Arial"/>
          <w:i/>
          <w:sz w:val="18"/>
          <w:szCs w:val="18"/>
        </w:rPr>
      </w:pPr>
    </w:p>
    <w:p w14:paraId="3EDC19B1" w14:textId="77777777" w:rsidR="00036500" w:rsidRPr="00A73BDA" w:rsidRDefault="001C6DB9" w:rsidP="00A73BDA">
      <w:pPr>
        <w:pStyle w:val="fcasegauche"/>
        <w:tabs>
          <w:tab w:val="left" w:pos="851"/>
        </w:tabs>
        <w:spacing w:after="0"/>
        <w:ind w:left="851" w:hanging="567"/>
        <w:jc w:val="left"/>
        <w:rPr>
          <w:rFonts w:ascii="Arial" w:hAnsi="Arial" w:cs="Arial"/>
        </w:rPr>
      </w:pPr>
      <w:r w:rsidRPr="00A73BDA">
        <w:rPr>
          <w:rFonts w:ascii="Arial" w:hAnsi="Arial" w:cs="Arial"/>
        </w:rPr>
        <w:fldChar w:fldCharType="begin">
          <w:ffData>
            <w:name w:val=""/>
            <w:enabled/>
            <w:calcOnExit w:val="0"/>
            <w:checkBox>
              <w:size w:val="20"/>
              <w:default w:val="0"/>
            </w:checkBox>
          </w:ffData>
        </w:fldChar>
      </w:r>
      <w:r w:rsidR="0021527A" w:rsidRPr="00A73BDA">
        <w:rPr>
          <w:rFonts w:ascii="Arial" w:hAnsi="Arial" w:cs="Arial"/>
        </w:rPr>
        <w:instrText xml:space="preserve"> FORMCHECKBOX </w:instrText>
      </w:r>
      <w:r w:rsidRPr="00A73BDA">
        <w:rPr>
          <w:rFonts w:ascii="Arial" w:hAnsi="Arial" w:cs="Arial"/>
        </w:rPr>
      </w:r>
      <w:r w:rsidRPr="00A73BDA">
        <w:rPr>
          <w:rFonts w:ascii="Arial" w:hAnsi="Arial" w:cs="Arial"/>
        </w:rPr>
        <w:fldChar w:fldCharType="separate"/>
      </w:r>
      <w:r w:rsidRPr="00A73BDA">
        <w:rPr>
          <w:rFonts w:ascii="Arial" w:hAnsi="Arial" w:cs="Arial"/>
        </w:rPr>
        <w:fldChar w:fldCharType="end"/>
      </w:r>
      <w:r w:rsidR="00A73BDA">
        <w:rPr>
          <w:rFonts w:ascii="Arial" w:hAnsi="Arial" w:cs="Arial"/>
        </w:rPr>
        <w:tab/>
      </w:r>
      <w:r w:rsidR="0021527A" w:rsidRPr="00A73BDA">
        <w:rPr>
          <w:rFonts w:ascii="Arial" w:hAnsi="Arial" w:cs="Arial"/>
        </w:rPr>
        <w:t>L</w:t>
      </w:r>
      <w:r w:rsidR="00036500" w:rsidRPr="00A73BDA">
        <w:rPr>
          <w:rFonts w:ascii="Arial" w:hAnsi="Arial" w:cs="Arial"/>
        </w:rPr>
        <w:t>es membres du groupement</w:t>
      </w:r>
      <w:r w:rsidR="00332B12" w:rsidRPr="00A73BDA">
        <w:rPr>
          <w:rFonts w:ascii="Arial" w:hAnsi="Arial" w:cs="Arial"/>
        </w:rPr>
        <w:t>, qui signent le présent acte d’engagement</w:t>
      </w:r>
      <w:r w:rsidR="00036500" w:rsidRPr="00A73BDA">
        <w:rPr>
          <w:rFonts w:ascii="Arial" w:hAnsi="Arial" w:cs="Arial"/>
        </w:rPr>
        <w:t> :</w:t>
      </w:r>
    </w:p>
    <w:p w14:paraId="1CD2633C" w14:textId="77777777" w:rsidR="00036500" w:rsidRPr="00A73BDA" w:rsidRDefault="00A73BDA" w:rsidP="00A73BDA">
      <w:pPr>
        <w:pStyle w:val="fcasegauche"/>
        <w:tabs>
          <w:tab w:val="left" w:pos="851"/>
        </w:tabs>
        <w:spacing w:after="0"/>
        <w:ind w:left="851" w:hanging="567"/>
        <w:jc w:val="left"/>
        <w:rPr>
          <w:rFonts w:ascii="Arial" w:hAnsi="Arial" w:cs="Arial"/>
          <w:i/>
        </w:rPr>
      </w:pPr>
      <w:r w:rsidRPr="00A73BDA">
        <w:rPr>
          <w:rFonts w:ascii="Arial" w:hAnsi="Arial" w:cs="Arial"/>
          <w:i/>
        </w:rPr>
        <w:tab/>
      </w:r>
      <w:r w:rsidR="00036500" w:rsidRPr="00A73BDA">
        <w:rPr>
          <w:rFonts w:ascii="Arial" w:hAnsi="Arial" w:cs="Arial"/>
          <w:i/>
        </w:rPr>
        <w:t>(Cocher la case correspondante.)</w:t>
      </w:r>
    </w:p>
    <w:p w14:paraId="4E35B6A9" w14:textId="77777777" w:rsidR="00036500" w:rsidRDefault="00036500" w:rsidP="005846FB">
      <w:pPr>
        <w:tabs>
          <w:tab w:val="left" w:pos="851"/>
        </w:tabs>
        <w:rPr>
          <w:rFonts w:ascii="Arial" w:hAnsi="Arial" w:cs="Arial"/>
        </w:rPr>
      </w:pPr>
    </w:p>
    <w:p w14:paraId="7DAD3E44" w14:textId="77777777" w:rsidR="00AE7831" w:rsidRPr="00A73BDA" w:rsidRDefault="001C6DB9" w:rsidP="00A73BDA">
      <w:pPr>
        <w:tabs>
          <w:tab w:val="left" w:pos="1418"/>
        </w:tabs>
        <w:ind w:left="1418" w:hanging="567"/>
        <w:jc w:val="both"/>
        <w:rPr>
          <w:rFonts w:ascii="Arial" w:hAnsi="Arial" w:cs="Arial"/>
        </w:rPr>
      </w:pPr>
      <w:r w:rsidRPr="00A73BDA">
        <w:rPr>
          <w:rFonts w:ascii="Arial" w:hAnsi="Arial" w:cs="Arial"/>
        </w:rPr>
        <w:fldChar w:fldCharType="begin">
          <w:ffData>
            <w:name w:val=""/>
            <w:enabled/>
            <w:calcOnExit w:val="0"/>
            <w:checkBox>
              <w:size w:val="20"/>
              <w:default w:val="0"/>
            </w:checkBox>
          </w:ffData>
        </w:fldChar>
      </w:r>
      <w:r w:rsidR="00AE7831" w:rsidRPr="00A73BDA">
        <w:rPr>
          <w:rFonts w:ascii="Arial" w:hAnsi="Arial" w:cs="Arial"/>
        </w:rPr>
        <w:instrText xml:space="preserve"> FORMCHECKBOX </w:instrText>
      </w:r>
      <w:r w:rsidRPr="00A73BDA">
        <w:rPr>
          <w:rFonts w:ascii="Arial" w:hAnsi="Arial" w:cs="Arial"/>
        </w:rPr>
      </w:r>
      <w:r w:rsidRPr="00A73BDA">
        <w:rPr>
          <w:rFonts w:ascii="Arial" w:hAnsi="Arial" w:cs="Arial"/>
        </w:rPr>
        <w:fldChar w:fldCharType="separate"/>
      </w:r>
      <w:r w:rsidRPr="00A73BDA">
        <w:rPr>
          <w:rFonts w:ascii="Arial" w:hAnsi="Arial" w:cs="Arial"/>
        </w:rPr>
        <w:fldChar w:fldCharType="end"/>
      </w:r>
      <w:r w:rsidR="00AE7831" w:rsidRPr="00A73BDA">
        <w:rPr>
          <w:rFonts w:ascii="Arial" w:hAnsi="Arial" w:cs="Arial"/>
        </w:rPr>
        <w:tab/>
      </w:r>
      <w:r w:rsidR="00A73BDA" w:rsidRPr="00A73BDA">
        <w:rPr>
          <w:rFonts w:ascii="Arial" w:hAnsi="Arial" w:cs="Arial"/>
        </w:rPr>
        <w:t>Donnent</w:t>
      </w:r>
      <w:r w:rsidR="00AE7831" w:rsidRPr="00A73BDA">
        <w:rPr>
          <w:rFonts w:ascii="Arial" w:hAnsi="Arial" w:cs="Arial"/>
        </w:rPr>
        <w:t xml:space="preserve"> mandat au mandataire, qui l’accepte, pour les représenter vis-à-vis de l’acheteur et pour coordonner l’ensemble des prestations ;</w:t>
      </w:r>
    </w:p>
    <w:p w14:paraId="7A3AC4D7" w14:textId="77777777" w:rsidR="00AE7831" w:rsidRPr="00A73BDA" w:rsidRDefault="00AE7831" w:rsidP="00A73BDA">
      <w:pPr>
        <w:tabs>
          <w:tab w:val="left" w:pos="1418"/>
        </w:tabs>
        <w:ind w:left="1418" w:hanging="567"/>
        <w:jc w:val="both"/>
        <w:rPr>
          <w:rFonts w:ascii="Arial" w:hAnsi="Arial" w:cs="Arial"/>
        </w:rPr>
      </w:pPr>
    </w:p>
    <w:p w14:paraId="3B9E5BF9" w14:textId="77777777" w:rsidR="00036500" w:rsidRPr="00A73BDA" w:rsidRDefault="001C6DB9" w:rsidP="00A73BDA">
      <w:pPr>
        <w:tabs>
          <w:tab w:val="left" w:pos="1418"/>
        </w:tabs>
        <w:ind w:left="1418" w:hanging="567"/>
        <w:jc w:val="both"/>
        <w:rPr>
          <w:rFonts w:ascii="Arial" w:hAnsi="Arial" w:cs="Arial"/>
        </w:rPr>
      </w:pPr>
      <w:r w:rsidRPr="00A73BDA">
        <w:rPr>
          <w:rFonts w:ascii="Arial" w:hAnsi="Arial" w:cs="Arial"/>
        </w:rPr>
        <w:fldChar w:fldCharType="begin">
          <w:ffData>
            <w:name w:val=""/>
            <w:enabled/>
            <w:calcOnExit w:val="0"/>
            <w:checkBox>
              <w:size w:val="20"/>
              <w:default w:val="0"/>
            </w:checkBox>
          </w:ffData>
        </w:fldChar>
      </w:r>
      <w:r w:rsidR="00036500" w:rsidRPr="00A73BDA">
        <w:rPr>
          <w:rFonts w:ascii="Arial" w:hAnsi="Arial" w:cs="Arial"/>
        </w:rPr>
        <w:instrText xml:space="preserve"> FORMCHECKBOX </w:instrText>
      </w:r>
      <w:r w:rsidRPr="00A73BDA">
        <w:rPr>
          <w:rFonts w:ascii="Arial" w:hAnsi="Arial" w:cs="Arial"/>
        </w:rPr>
      </w:r>
      <w:r w:rsidRPr="00A73BDA">
        <w:rPr>
          <w:rFonts w:ascii="Arial" w:hAnsi="Arial" w:cs="Arial"/>
        </w:rPr>
        <w:fldChar w:fldCharType="separate"/>
      </w:r>
      <w:r w:rsidRPr="00A73BDA">
        <w:rPr>
          <w:rFonts w:ascii="Arial" w:hAnsi="Arial" w:cs="Arial"/>
        </w:rPr>
        <w:fldChar w:fldCharType="end"/>
      </w:r>
      <w:r w:rsidR="00036500" w:rsidRPr="00A73BDA">
        <w:rPr>
          <w:rFonts w:ascii="Arial" w:hAnsi="Arial" w:cs="Arial"/>
        </w:rPr>
        <w:tab/>
      </w:r>
      <w:r w:rsidR="00A73BDA" w:rsidRPr="00A73BDA">
        <w:rPr>
          <w:rFonts w:ascii="Arial" w:hAnsi="Arial" w:cs="Arial"/>
        </w:rPr>
        <w:t>Donnent</w:t>
      </w:r>
      <w:r w:rsidR="00036500" w:rsidRPr="00A73BDA">
        <w:rPr>
          <w:rFonts w:ascii="Arial" w:hAnsi="Arial" w:cs="Arial"/>
        </w:rPr>
        <w:t xml:space="preserve"> mandat au mandataire, qui l’accepte, pour signer, en leur nom et pour leur compte, </w:t>
      </w:r>
      <w:r w:rsidR="004A7169" w:rsidRPr="00A73BDA">
        <w:rPr>
          <w:rFonts w:ascii="Arial" w:hAnsi="Arial" w:cs="Arial"/>
        </w:rPr>
        <w:t>les</w:t>
      </w:r>
      <w:r w:rsidR="00036500" w:rsidRPr="00A73BDA">
        <w:rPr>
          <w:rFonts w:ascii="Arial" w:hAnsi="Arial" w:cs="Arial"/>
        </w:rPr>
        <w:t xml:space="preserve"> modifications ultérieures du marché ou de l’accord-cadre ;</w:t>
      </w:r>
    </w:p>
    <w:p w14:paraId="453B40A4" w14:textId="77777777" w:rsidR="00036500" w:rsidRPr="00A73BDA" w:rsidRDefault="00036500" w:rsidP="00A73BDA">
      <w:pPr>
        <w:tabs>
          <w:tab w:val="left" w:pos="1418"/>
        </w:tabs>
        <w:ind w:left="1418" w:hanging="567"/>
        <w:jc w:val="both"/>
        <w:rPr>
          <w:rFonts w:ascii="Arial" w:hAnsi="Arial" w:cs="Arial"/>
        </w:rPr>
      </w:pPr>
    </w:p>
    <w:p w14:paraId="0D2B9D9C" w14:textId="77777777" w:rsidR="00036500" w:rsidRPr="00A73BDA" w:rsidRDefault="001C6DB9" w:rsidP="00A73BDA">
      <w:pPr>
        <w:tabs>
          <w:tab w:val="left" w:pos="1418"/>
        </w:tabs>
        <w:ind w:left="1418" w:hanging="567"/>
        <w:jc w:val="both"/>
        <w:rPr>
          <w:rFonts w:ascii="Arial" w:hAnsi="Arial" w:cs="Arial"/>
        </w:rPr>
      </w:pPr>
      <w:r w:rsidRPr="00A73BDA">
        <w:rPr>
          <w:rFonts w:ascii="Arial" w:hAnsi="Arial" w:cs="Arial"/>
        </w:rPr>
        <w:fldChar w:fldCharType="begin">
          <w:ffData>
            <w:name w:val=""/>
            <w:enabled/>
            <w:calcOnExit w:val="0"/>
            <w:checkBox>
              <w:size w:val="20"/>
              <w:default w:val="0"/>
            </w:checkBox>
          </w:ffData>
        </w:fldChar>
      </w:r>
      <w:r w:rsidR="00036500" w:rsidRPr="00A73BDA">
        <w:rPr>
          <w:rFonts w:ascii="Arial" w:hAnsi="Arial" w:cs="Arial"/>
        </w:rPr>
        <w:instrText xml:space="preserve"> FORMCHECKBOX </w:instrText>
      </w:r>
      <w:r w:rsidRPr="00A73BDA">
        <w:rPr>
          <w:rFonts w:ascii="Arial" w:hAnsi="Arial" w:cs="Arial"/>
        </w:rPr>
      </w:r>
      <w:r w:rsidRPr="00A73BDA">
        <w:rPr>
          <w:rFonts w:ascii="Arial" w:hAnsi="Arial" w:cs="Arial"/>
        </w:rPr>
        <w:fldChar w:fldCharType="separate"/>
      </w:r>
      <w:r w:rsidRPr="00A73BDA">
        <w:rPr>
          <w:rFonts w:ascii="Arial" w:hAnsi="Arial" w:cs="Arial"/>
        </w:rPr>
        <w:fldChar w:fldCharType="end"/>
      </w:r>
      <w:r w:rsidR="00036500" w:rsidRPr="00A73BDA">
        <w:rPr>
          <w:rFonts w:ascii="Arial" w:hAnsi="Arial" w:cs="Arial"/>
        </w:rPr>
        <w:t xml:space="preserve"> </w:t>
      </w:r>
      <w:r w:rsidR="00036500" w:rsidRPr="00A73BDA">
        <w:rPr>
          <w:rFonts w:ascii="Arial" w:hAnsi="Arial" w:cs="Arial"/>
        </w:rPr>
        <w:tab/>
      </w:r>
      <w:r w:rsidR="00A73BDA" w:rsidRPr="00A73BDA">
        <w:rPr>
          <w:rFonts w:ascii="Arial" w:hAnsi="Arial" w:cs="Arial"/>
        </w:rPr>
        <w:t>Donnent</w:t>
      </w:r>
      <w:r w:rsidR="00036500" w:rsidRPr="00A73BDA">
        <w:rPr>
          <w:rFonts w:ascii="Arial" w:hAnsi="Arial" w:cs="Arial"/>
        </w:rPr>
        <w:t xml:space="preserve"> mandat au mandataire dans les conditions définies ci-dessous</w:t>
      </w:r>
      <w:r w:rsidR="00844DAA" w:rsidRPr="00A73BDA">
        <w:rPr>
          <w:rFonts w:ascii="Arial" w:hAnsi="Arial" w:cs="Arial"/>
        </w:rPr>
        <w:t> :</w:t>
      </w:r>
    </w:p>
    <w:p w14:paraId="5D4A2ED4" w14:textId="77777777" w:rsidR="00036500" w:rsidRPr="00A73BDA" w:rsidRDefault="00844DAA" w:rsidP="00A73BDA">
      <w:pPr>
        <w:tabs>
          <w:tab w:val="left" w:pos="1418"/>
        </w:tabs>
        <w:ind w:left="1418" w:hanging="567"/>
        <w:jc w:val="both"/>
        <w:rPr>
          <w:rFonts w:ascii="Arial" w:hAnsi="Arial" w:cs="Arial"/>
          <w:i/>
        </w:rPr>
      </w:pPr>
      <w:r w:rsidRPr="00A73BDA">
        <w:rPr>
          <w:rFonts w:ascii="Arial" w:hAnsi="Arial" w:cs="Arial"/>
        </w:rPr>
        <w:tab/>
      </w:r>
      <w:r w:rsidR="00036500" w:rsidRPr="00A73BDA">
        <w:rPr>
          <w:rFonts w:ascii="Arial" w:hAnsi="Arial" w:cs="Arial"/>
          <w:i/>
        </w:rPr>
        <w:t>(Donner des précisions sur l’étendue du mandat.)</w:t>
      </w:r>
    </w:p>
    <w:p w14:paraId="01F36DF6" w14:textId="77777777" w:rsidR="009B1CD0" w:rsidRDefault="009B1CD0" w:rsidP="006C4338">
      <w:pPr>
        <w:tabs>
          <w:tab w:val="left" w:pos="851"/>
        </w:tabs>
        <w:rPr>
          <w:rFonts w:ascii="Arial" w:hAnsi="Arial" w:cs="Arial"/>
        </w:rPr>
      </w:pPr>
    </w:p>
    <w:p w14:paraId="72CE1BE7" w14:textId="77777777" w:rsidR="00A7288F" w:rsidRDefault="00A7288F">
      <w:pPr>
        <w:suppressAutoHyphens w:val="0"/>
        <w:rPr>
          <w:rFonts w:ascii="Arial" w:hAnsi="Arial" w:cs="Arial"/>
        </w:rPr>
      </w:pPr>
      <w:r>
        <w:rPr>
          <w:rFonts w:ascii="Arial" w:hAnsi="Arial" w:cs="Arial"/>
        </w:rPr>
        <w:br w:type="page"/>
      </w:r>
    </w:p>
    <w:p w14:paraId="68116D32"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34CF392" w14:textId="77777777" w:rsidTr="00A73BDA">
        <w:trPr>
          <w:trHeight w:val="737"/>
        </w:trPr>
        <w:tc>
          <w:tcPr>
            <w:tcW w:w="4644" w:type="dxa"/>
            <w:tcBorders>
              <w:top w:val="single" w:sz="4" w:space="0" w:color="000000"/>
              <w:left w:val="single" w:sz="4" w:space="0" w:color="000000"/>
              <w:bottom w:val="single" w:sz="4" w:space="0" w:color="000000"/>
            </w:tcBorders>
            <w:shd w:val="clear" w:color="auto" w:fill="auto"/>
            <w:vAlign w:val="center"/>
          </w:tcPr>
          <w:p w14:paraId="7F9706E1" w14:textId="77777777" w:rsidR="00332B12" w:rsidRDefault="00332B12" w:rsidP="00A73BDA">
            <w:pPr>
              <w:tabs>
                <w:tab w:val="left" w:pos="851"/>
              </w:tabs>
              <w:jc w:val="center"/>
              <w:rPr>
                <w:rFonts w:ascii="Arial" w:hAnsi="Arial" w:cs="Arial"/>
                <w:b/>
                <w:bCs/>
              </w:rPr>
            </w:pPr>
            <w:r>
              <w:rPr>
                <w:rFonts w:ascii="Arial" w:hAnsi="Arial" w:cs="Arial"/>
                <w:b/>
                <w:bCs/>
              </w:rPr>
              <w:t>Nom, prénom et qualité</w:t>
            </w:r>
            <w:r w:rsidR="00A73BDA">
              <w:rPr>
                <w:rFonts w:ascii="Arial" w:hAnsi="Arial" w:cs="Arial"/>
                <w:b/>
                <w:bCs/>
              </w:rPr>
              <w:t xml:space="preserve"> </w:t>
            </w: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EFDF45" w14:textId="77777777" w:rsidR="00332B12" w:rsidRDefault="00332B12" w:rsidP="00A73B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54BE3" w14:textId="77777777" w:rsidR="00332B12" w:rsidRDefault="00332B12" w:rsidP="00A73BDA">
            <w:pPr>
              <w:tabs>
                <w:tab w:val="left" w:pos="851"/>
              </w:tabs>
              <w:jc w:val="center"/>
              <w:rPr>
                <w:rFonts w:ascii="Arial" w:hAnsi="Arial" w:cs="Arial"/>
                <w:b/>
                <w:bCs/>
              </w:rPr>
            </w:pPr>
            <w:r>
              <w:rPr>
                <w:rFonts w:ascii="Arial" w:hAnsi="Arial" w:cs="Arial"/>
                <w:b/>
                <w:bCs/>
              </w:rPr>
              <w:t>Signature</w:t>
            </w:r>
          </w:p>
        </w:tc>
      </w:tr>
      <w:tr w:rsidR="00332B12" w14:paraId="3DDF04D9" w14:textId="77777777" w:rsidTr="0001704E">
        <w:trPr>
          <w:trHeight w:val="907"/>
        </w:trPr>
        <w:tc>
          <w:tcPr>
            <w:tcW w:w="4644" w:type="dxa"/>
            <w:tcBorders>
              <w:top w:val="single" w:sz="4" w:space="0" w:color="000000"/>
              <w:left w:val="single" w:sz="4" w:space="0" w:color="000000"/>
            </w:tcBorders>
            <w:shd w:val="clear" w:color="auto" w:fill="CCFFFF"/>
            <w:vAlign w:val="center"/>
          </w:tcPr>
          <w:p w14:paraId="2A28F30B" w14:textId="77777777" w:rsidR="00332B12" w:rsidRDefault="00332B12" w:rsidP="00A73BDA">
            <w:pPr>
              <w:tabs>
                <w:tab w:val="left" w:pos="851"/>
              </w:tabs>
              <w:snapToGrid w:val="0"/>
              <w:jc w:val="center"/>
              <w:rPr>
                <w:rFonts w:ascii="Arial" w:hAnsi="Arial" w:cs="Arial"/>
                <w:b/>
                <w:bCs/>
              </w:rPr>
            </w:pPr>
          </w:p>
        </w:tc>
        <w:tc>
          <w:tcPr>
            <w:tcW w:w="2694" w:type="dxa"/>
            <w:tcBorders>
              <w:top w:val="single" w:sz="4" w:space="0" w:color="000000"/>
              <w:left w:val="single" w:sz="4" w:space="0" w:color="000000"/>
            </w:tcBorders>
            <w:shd w:val="clear" w:color="auto" w:fill="CCFFFF"/>
            <w:vAlign w:val="center"/>
          </w:tcPr>
          <w:p w14:paraId="0000C005" w14:textId="77777777" w:rsidR="00332B12" w:rsidRDefault="00332B12" w:rsidP="00A73BDA">
            <w:pPr>
              <w:tabs>
                <w:tab w:val="left" w:pos="851"/>
              </w:tabs>
              <w:snapToGrid w:val="0"/>
              <w:jc w:val="center"/>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vAlign w:val="center"/>
          </w:tcPr>
          <w:p w14:paraId="37D33D2F" w14:textId="77777777" w:rsidR="00332B12" w:rsidRDefault="00332B12" w:rsidP="00A73BDA">
            <w:pPr>
              <w:tabs>
                <w:tab w:val="left" w:pos="851"/>
              </w:tabs>
              <w:snapToGrid w:val="0"/>
              <w:jc w:val="center"/>
              <w:rPr>
                <w:rFonts w:ascii="Arial" w:hAnsi="Arial" w:cs="Arial"/>
                <w:b/>
                <w:bCs/>
              </w:rPr>
            </w:pPr>
          </w:p>
        </w:tc>
      </w:tr>
      <w:tr w:rsidR="00332B12" w14:paraId="411BAA79" w14:textId="77777777" w:rsidTr="0001704E">
        <w:trPr>
          <w:trHeight w:val="907"/>
        </w:trPr>
        <w:tc>
          <w:tcPr>
            <w:tcW w:w="4644" w:type="dxa"/>
            <w:tcBorders>
              <w:left w:val="single" w:sz="4" w:space="0" w:color="000000"/>
            </w:tcBorders>
            <w:shd w:val="clear" w:color="auto" w:fill="auto"/>
            <w:vAlign w:val="center"/>
          </w:tcPr>
          <w:p w14:paraId="2FC9D91E" w14:textId="77777777" w:rsidR="00332B12" w:rsidRDefault="00332B12" w:rsidP="00A73BDA">
            <w:pPr>
              <w:tabs>
                <w:tab w:val="left" w:pos="851"/>
              </w:tabs>
              <w:snapToGrid w:val="0"/>
              <w:jc w:val="center"/>
              <w:rPr>
                <w:rFonts w:ascii="Arial" w:hAnsi="Arial" w:cs="Arial"/>
                <w:b/>
                <w:bCs/>
              </w:rPr>
            </w:pPr>
          </w:p>
        </w:tc>
        <w:tc>
          <w:tcPr>
            <w:tcW w:w="2694" w:type="dxa"/>
            <w:tcBorders>
              <w:left w:val="single" w:sz="4" w:space="0" w:color="000000"/>
            </w:tcBorders>
            <w:shd w:val="clear" w:color="auto" w:fill="auto"/>
            <w:vAlign w:val="center"/>
          </w:tcPr>
          <w:p w14:paraId="6D9B1708" w14:textId="77777777" w:rsidR="00332B12" w:rsidRDefault="00332B12" w:rsidP="00A73BDA">
            <w:pPr>
              <w:tabs>
                <w:tab w:val="left" w:pos="851"/>
              </w:tabs>
              <w:snapToGrid w:val="0"/>
              <w:jc w:val="center"/>
              <w:rPr>
                <w:rFonts w:ascii="Arial" w:hAnsi="Arial" w:cs="Arial"/>
                <w:b/>
                <w:bCs/>
              </w:rPr>
            </w:pPr>
          </w:p>
        </w:tc>
        <w:tc>
          <w:tcPr>
            <w:tcW w:w="3056" w:type="dxa"/>
            <w:tcBorders>
              <w:left w:val="single" w:sz="4" w:space="0" w:color="000000"/>
              <w:right w:val="single" w:sz="4" w:space="0" w:color="000000"/>
            </w:tcBorders>
            <w:shd w:val="clear" w:color="auto" w:fill="auto"/>
            <w:vAlign w:val="center"/>
          </w:tcPr>
          <w:p w14:paraId="71CF8484" w14:textId="77777777" w:rsidR="00332B12" w:rsidRDefault="00332B12" w:rsidP="00A73BDA">
            <w:pPr>
              <w:tabs>
                <w:tab w:val="left" w:pos="851"/>
              </w:tabs>
              <w:snapToGrid w:val="0"/>
              <w:jc w:val="center"/>
              <w:rPr>
                <w:rFonts w:ascii="Arial" w:hAnsi="Arial" w:cs="Arial"/>
                <w:b/>
                <w:bCs/>
              </w:rPr>
            </w:pPr>
          </w:p>
        </w:tc>
      </w:tr>
      <w:tr w:rsidR="00332B12" w14:paraId="30B2C88D" w14:textId="77777777" w:rsidTr="0001704E">
        <w:trPr>
          <w:trHeight w:val="907"/>
        </w:trPr>
        <w:tc>
          <w:tcPr>
            <w:tcW w:w="4644" w:type="dxa"/>
            <w:tcBorders>
              <w:left w:val="single" w:sz="4" w:space="0" w:color="000000"/>
            </w:tcBorders>
            <w:shd w:val="clear" w:color="auto" w:fill="CCFFFF"/>
            <w:vAlign w:val="center"/>
          </w:tcPr>
          <w:p w14:paraId="5D67BACC" w14:textId="77777777" w:rsidR="00332B12" w:rsidRDefault="00332B12" w:rsidP="00A73BDA">
            <w:pPr>
              <w:tabs>
                <w:tab w:val="left" w:pos="851"/>
              </w:tabs>
              <w:snapToGrid w:val="0"/>
              <w:jc w:val="center"/>
              <w:rPr>
                <w:rFonts w:ascii="Arial" w:hAnsi="Arial" w:cs="Arial"/>
                <w:b/>
                <w:bCs/>
              </w:rPr>
            </w:pPr>
          </w:p>
        </w:tc>
        <w:tc>
          <w:tcPr>
            <w:tcW w:w="2694" w:type="dxa"/>
            <w:tcBorders>
              <w:left w:val="single" w:sz="4" w:space="0" w:color="000000"/>
            </w:tcBorders>
            <w:shd w:val="clear" w:color="auto" w:fill="CCFFFF"/>
            <w:vAlign w:val="center"/>
          </w:tcPr>
          <w:p w14:paraId="6F7611F4" w14:textId="77777777" w:rsidR="00332B12" w:rsidRDefault="00332B12" w:rsidP="00A73BDA">
            <w:pPr>
              <w:tabs>
                <w:tab w:val="left" w:pos="851"/>
              </w:tabs>
              <w:snapToGrid w:val="0"/>
              <w:jc w:val="center"/>
              <w:rPr>
                <w:rFonts w:ascii="Arial" w:hAnsi="Arial" w:cs="Arial"/>
                <w:b/>
                <w:bCs/>
              </w:rPr>
            </w:pPr>
          </w:p>
        </w:tc>
        <w:tc>
          <w:tcPr>
            <w:tcW w:w="3056" w:type="dxa"/>
            <w:tcBorders>
              <w:left w:val="single" w:sz="4" w:space="0" w:color="000000"/>
              <w:right w:val="single" w:sz="4" w:space="0" w:color="000000"/>
            </w:tcBorders>
            <w:shd w:val="clear" w:color="auto" w:fill="CCFFFF"/>
            <w:vAlign w:val="center"/>
          </w:tcPr>
          <w:p w14:paraId="1F9BA26C" w14:textId="77777777" w:rsidR="00332B12" w:rsidRDefault="00332B12" w:rsidP="00A73BDA">
            <w:pPr>
              <w:tabs>
                <w:tab w:val="left" w:pos="851"/>
              </w:tabs>
              <w:snapToGrid w:val="0"/>
              <w:jc w:val="center"/>
              <w:rPr>
                <w:rFonts w:ascii="Arial" w:hAnsi="Arial" w:cs="Arial"/>
                <w:b/>
                <w:bCs/>
              </w:rPr>
            </w:pPr>
          </w:p>
        </w:tc>
      </w:tr>
      <w:tr w:rsidR="00332B12" w14:paraId="653285BC" w14:textId="77777777" w:rsidTr="0001704E">
        <w:trPr>
          <w:trHeight w:val="907"/>
        </w:trPr>
        <w:tc>
          <w:tcPr>
            <w:tcW w:w="4644" w:type="dxa"/>
            <w:tcBorders>
              <w:left w:val="single" w:sz="4" w:space="0" w:color="000000"/>
            </w:tcBorders>
            <w:shd w:val="clear" w:color="auto" w:fill="auto"/>
            <w:vAlign w:val="center"/>
          </w:tcPr>
          <w:p w14:paraId="55C48F5B" w14:textId="77777777" w:rsidR="00332B12" w:rsidRDefault="00332B12" w:rsidP="00A73BDA">
            <w:pPr>
              <w:tabs>
                <w:tab w:val="left" w:pos="851"/>
              </w:tabs>
              <w:snapToGrid w:val="0"/>
              <w:jc w:val="center"/>
              <w:rPr>
                <w:rFonts w:ascii="Arial" w:hAnsi="Arial" w:cs="Arial"/>
                <w:b/>
                <w:bCs/>
              </w:rPr>
            </w:pPr>
          </w:p>
        </w:tc>
        <w:tc>
          <w:tcPr>
            <w:tcW w:w="2694" w:type="dxa"/>
            <w:tcBorders>
              <w:left w:val="single" w:sz="4" w:space="0" w:color="000000"/>
            </w:tcBorders>
            <w:shd w:val="clear" w:color="auto" w:fill="auto"/>
            <w:vAlign w:val="center"/>
          </w:tcPr>
          <w:p w14:paraId="70BC707F" w14:textId="77777777" w:rsidR="00332B12" w:rsidRDefault="00332B12" w:rsidP="00A73BDA">
            <w:pPr>
              <w:tabs>
                <w:tab w:val="left" w:pos="851"/>
              </w:tabs>
              <w:snapToGrid w:val="0"/>
              <w:jc w:val="center"/>
              <w:rPr>
                <w:rFonts w:ascii="Arial" w:hAnsi="Arial" w:cs="Arial"/>
                <w:b/>
                <w:bCs/>
              </w:rPr>
            </w:pPr>
          </w:p>
        </w:tc>
        <w:tc>
          <w:tcPr>
            <w:tcW w:w="3056" w:type="dxa"/>
            <w:tcBorders>
              <w:left w:val="single" w:sz="4" w:space="0" w:color="000000"/>
              <w:right w:val="single" w:sz="4" w:space="0" w:color="000000"/>
            </w:tcBorders>
            <w:shd w:val="clear" w:color="auto" w:fill="auto"/>
            <w:vAlign w:val="center"/>
          </w:tcPr>
          <w:p w14:paraId="08349B32" w14:textId="77777777" w:rsidR="00332B12" w:rsidRDefault="00332B12" w:rsidP="00A73BDA">
            <w:pPr>
              <w:tabs>
                <w:tab w:val="left" w:pos="851"/>
              </w:tabs>
              <w:snapToGrid w:val="0"/>
              <w:jc w:val="center"/>
              <w:rPr>
                <w:rFonts w:ascii="Arial" w:hAnsi="Arial" w:cs="Arial"/>
                <w:b/>
                <w:bCs/>
              </w:rPr>
            </w:pPr>
          </w:p>
        </w:tc>
      </w:tr>
      <w:tr w:rsidR="00332B12" w14:paraId="198A85AF" w14:textId="77777777" w:rsidTr="0001704E">
        <w:trPr>
          <w:trHeight w:val="907"/>
        </w:trPr>
        <w:tc>
          <w:tcPr>
            <w:tcW w:w="4644" w:type="dxa"/>
            <w:tcBorders>
              <w:left w:val="single" w:sz="4" w:space="0" w:color="000000"/>
              <w:bottom w:val="single" w:sz="4" w:space="0" w:color="000000"/>
            </w:tcBorders>
            <w:shd w:val="clear" w:color="auto" w:fill="CCFFFF"/>
            <w:vAlign w:val="center"/>
          </w:tcPr>
          <w:p w14:paraId="5E415C74" w14:textId="77777777" w:rsidR="00332B12" w:rsidRDefault="00332B12" w:rsidP="00A73BDA">
            <w:pPr>
              <w:tabs>
                <w:tab w:val="left" w:pos="851"/>
              </w:tabs>
              <w:snapToGrid w:val="0"/>
              <w:jc w:val="center"/>
              <w:rPr>
                <w:rFonts w:ascii="Arial" w:hAnsi="Arial" w:cs="Arial"/>
                <w:b/>
                <w:bCs/>
              </w:rPr>
            </w:pPr>
          </w:p>
        </w:tc>
        <w:tc>
          <w:tcPr>
            <w:tcW w:w="2694" w:type="dxa"/>
            <w:tcBorders>
              <w:left w:val="single" w:sz="4" w:space="0" w:color="000000"/>
              <w:bottom w:val="single" w:sz="4" w:space="0" w:color="000000"/>
            </w:tcBorders>
            <w:shd w:val="clear" w:color="auto" w:fill="CCFFFF"/>
            <w:vAlign w:val="center"/>
          </w:tcPr>
          <w:p w14:paraId="0C84C235" w14:textId="77777777" w:rsidR="00332B12" w:rsidRDefault="00332B12" w:rsidP="00A73BDA">
            <w:pPr>
              <w:tabs>
                <w:tab w:val="left" w:pos="851"/>
              </w:tabs>
              <w:snapToGrid w:val="0"/>
              <w:jc w:val="center"/>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vAlign w:val="center"/>
          </w:tcPr>
          <w:p w14:paraId="5C1B2C97" w14:textId="77777777" w:rsidR="00332B12" w:rsidRDefault="00332B12" w:rsidP="00A73BDA">
            <w:pPr>
              <w:tabs>
                <w:tab w:val="left" w:pos="851"/>
              </w:tabs>
              <w:snapToGrid w:val="0"/>
              <w:jc w:val="center"/>
              <w:rPr>
                <w:rFonts w:ascii="Arial" w:hAnsi="Arial" w:cs="Arial"/>
                <w:b/>
                <w:bCs/>
              </w:rPr>
            </w:pPr>
          </w:p>
        </w:tc>
      </w:tr>
    </w:tbl>
    <w:p w14:paraId="7237427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FDE2C4" w14:textId="77777777" w:rsidR="009B1CD0" w:rsidRDefault="009B1CD0" w:rsidP="005846FB">
      <w:pPr>
        <w:tabs>
          <w:tab w:val="left" w:pos="851"/>
        </w:tabs>
        <w:jc w:val="both"/>
        <w:rPr>
          <w:rFonts w:ascii="Arial" w:hAnsi="Arial" w:cs="Arial"/>
          <w:bCs/>
        </w:rPr>
      </w:pPr>
    </w:p>
    <w:tbl>
      <w:tblPr>
        <w:tblW w:w="10348" w:type="dxa"/>
        <w:tblLayout w:type="fixed"/>
        <w:tblCellMar>
          <w:left w:w="71" w:type="dxa"/>
          <w:right w:w="71" w:type="dxa"/>
        </w:tblCellMar>
        <w:tblLook w:val="0000" w:firstRow="0" w:lastRow="0" w:firstColumn="0" w:lastColumn="0" w:noHBand="0" w:noVBand="0"/>
      </w:tblPr>
      <w:tblGrid>
        <w:gridCol w:w="10348"/>
      </w:tblGrid>
      <w:tr w:rsidR="009B1CD0" w14:paraId="3D0BF5B0" w14:textId="77777777" w:rsidTr="00D64255">
        <w:tc>
          <w:tcPr>
            <w:tcW w:w="10348" w:type="dxa"/>
            <w:shd w:val="clear" w:color="auto" w:fill="66CCFF"/>
          </w:tcPr>
          <w:p w14:paraId="42F145B4" w14:textId="77777777" w:rsidR="009B1CD0" w:rsidRDefault="009B1CD0" w:rsidP="005846FB">
            <w:pPr>
              <w:pStyle w:val="Titre4"/>
              <w:tabs>
                <w:tab w:val="left" w:pos="851"/>
              </w:tabs>
            </w:pPr>
            <w:r>
              <w:rPr>
                <w:sz w:val="22"/>
                <w:szCs w:val="22"/>
              </w:rPr>
              <w:t xml:space="preserve">D </w:t>
            </w:r>
            <w:r w:rsidR="00A73BDA">
              <w:rPr>
                <w:sz w:val="22"/>
                <w:szCs w:val="22"/>
              </w:rPr>
              <w:t>–</w:t>
            </w:r>
            <w:r>
              <w:rPr>
                <w:sz w:val="22"/>
                <w:szCs w:val="22"/>
              </w:rPr>
              <w:t xml:space="preserve"> Identification </w:t>
            </w:r>
            <w:r w:rsidR="001C40C0">
              <w:rPr>
                <w:sz w:val="22"/>
                <w:szCs w:val="22"/>
              </w:rPr>
              <w:t>et signature de l’acheteur</w:t>
            </w:r>
          </w:p>
        </w:tc>
      </w:tr>
    </w:tbl>
    <w:p w14:paraId="0EDD3EFA" w14:textId="77777777" w:rsidR="009B1CD0" w:rsidRDefault="009B1CD0" w:rsidP="006C4338">
      <w:pPr>
        <w:tabs>
          <w:tab w:val="left" w:pos="851"/>
        </w:tabs>
      </w:pPr>
    </w:p>
    <w:p w14:paraId="58C5AEB9" w14:textId="77777777" w:rsidR="009B1CD0" w:rsidRDefault="009B1CD0" w:rsidP="006C4338">
      <w:pPr>
        <w:tabs>
          <w:tab w:val="left" w:pos="851"/>
        </w:tabs>
      </w:pPr>
    </w:p>
    <w:p w14:paraId="32CCC800" w14:textId="77777777" w:rsidR="009B1CD0" w:rsidRPr="00A73BDA" w:rsidRDefault="00A73BDA" w:rsidP="00A73BDA">
      <w:pPr>
        <w:pStyle w:val="Titre1"/>
        <w:tabs>
          <w:tab w:val="clear" w:pos="0"/>
          <w:tab w:val="left" w:pos="284"/>
        </w:tabs>
        <w:ind w:left="0"/>
        <w:jc w:val="both"/>
        <w:rPr>
          <w:rFonts w:ascii="Arial" w:hAnsi="Arial" w:cs="Arial"/>
          <w:b w:val="0"/>
          <w:bCs/>
          <w:i/>
          <w:iCs/>
          <w:sz w:val="18"/>
          <w:szCs w:val="18"/>
        </w:rPr>
      </w:pPr>
      <w:r w:rsidRPr="00A73BDA">
        <w:rPr>
          <w:rFonts w:ascii="Wingdings" w:eastAsia="Wingdings" w:hAnsi="Wingdings" w:cs="Wingdings"/>
          <w:b w:val="0"/>
          <w:color w:val="66CCFF"/>
          <w:spacing w:val="-10"/>
        </w:rPr>
        <w:t></w:t>
      </w:r>
      <w:r w:rsidRPr="00A73BDA">
        <w:rPr>
          <w:rFonts w:ascii="Arial" w:eastAsia="Arial" w:hAnsi="Arial" w:cs="Arial"/>
          <w:b w:val="0"/>
          <w:spacing w:val="-10"/>
        </w:rPr>
        <w:t xml:space="preserve"> </w:t>
      </w:r>
      <w:r>
        <w:rPr>
          <w:rFonts w:ascii="Arial" w:eastAsia="Arial" w:hAnsi="Arial" w:cs="Arial"/>
          <w:b w:val="0"/>
          <w:spacing w:val="-10"/>
        </w:rPr>
        <w:tab/>
      </w:r>
      <w:r w:rsidRPr="00D64255">
        <w:rPr>
          <w:rFonts w:ascii="Arial" w:eastAsia="Arial" w:hAnsi="Arial" w:cs="Arial"/>
          <w:b w:val="0"/>
        </w:rPr>
        <w:t>Désignation</w:t>
      </w:r>
      <w:r w:rsidR="009B1CD0" w:rsidRPr="00A73BDA">
        <w:rPr>
          <w:rFonts w:ascii="Arial" w:hAnsi="Arial" w:cs="Arial"/>
          <w:b w:val="0"/>
          <w:bCs/>
          <w:iCs/>
        </w:rPr>
        <w:t xml:space="preserve"> </w:t>
      </w:r>
      <w:r w:rsidR="001C40C0" w:rsidRPr="00A73BDA">
        <w:rPr>
          <w:rFonts w:ascii="Arial" w:hAnsi="Arial" w:cs="Arial"/>
          <w:b w:val="0"/>
          <w:bCs/>
          <w:iCs/>
        </w:rPr>
        <w:t>de l’acheteur</w:t>
      </w:r>
      <w:r w:rsidR="009B1CD0" w:rsidRPr="00A73BDA">
        <w:rPr>
          <w:rFonts w:ascii="Arial" w:hAnsi="Arial" w:cs="Arial"/>
          <w:b w:val="0"/>
          <w:bCs/>
          <w:iCs/>
        </w:rPr>
        <w:t> :</w:t>
      </w:r>
    </w:p>
    <w:p w14:paraId="752164D7"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27320979" w14:textId="77777777" w:rsidR="00D7088C" w:rsidRPr="00D7088C" w:rsidRDefault="00D7088C" w:rsidP="00D7088C">
      <w:pPr>
        <w:jc w:val="center"/>
        <w:rPr>
          <w:rFonts w:ascii="Times New Roman" w:hAnsi="Times New Roman" w:cs="Times New Roman"/>
          <w:b/>
          <w:bCs/>
          <w:sz w:val="24"/>
          <w:szCs w:val="24"/>
        </w:rPr>
      </w:pPr>
      <w:r w:rsidRPr="00D7088C">
        <w:rPr>
          <w:rFonts w:ascii="Times New Roman" w:hAnsi="Times New Roman" w:cs="Times New Roman"/>
          <w:b/>
          <w:bCs/>
          <w:sz w:val="24"/>
          <w:szCs w:val="24"/>
        </w:rPr>
        <w:t>École Pratique des Hautes Études - PSL</w:t>
      </w:r>
    </w:p>
    <w:p w14:paraId="45A221C7" w14:textId="77777777" w:rsidR="00D7088C" w:rsidRPr="00D7088C" w:rsidRDefault="00D7088C" w:rsidP="00D7088C">
      <w:pPr>
        <w:jc w:val="center"/>
        <w:rPr>
          <w:rFonts w:ascii="Times New Roman" w:hAnsi="Times New Roman" w:cs="Times New Roman"/>
          <w:b/>
          <w:bCs/>
          <w:sz w:val="24"/>
          <w:szCs w:val="24"/>
        </w:rPr>
      </w:pPr>
      <w:r w:rsidRPr="00D7088C">
        <w:rPr>
          <w:rFonts w:ascii="Times New Roman" w:hAnsi="Times New Roman" w:cs="Times New Roman"/>
          <w:b/>
          <w:bCs/>
          <w:sz w:val="24"/>
          <w:szCs w:val="24"/>
        </w:rPr>
        <w:t>4-14, rue Ferrus</w:t>
      </w:r>
    </w:p>
    <w:p w14:paraId="77F69952" w14:textId="77777777" w:rsidR="00D7088C" w:rsidRPr="00D7088C" w:rsidRDefault="00D7088C" w:rsidP="00D7088C">
      <w:pPr>
        <w:jc w:val="center"/>
        <w:rPr>
          <w:rFonts w:ascii="Times New Roman" w:hAnsi="Times New Roman" w:cs="Times New Roman"/>
          <w:b/>
          <w:bCs/>
          <w:sz w:val="24"/>
          <w:szCs w:val="24"/>
        </w:rPr>
      </w:pPr>
      <w:r w:rsidRPr="00D7088C">
        <w:rPr>
          <w:rFonts w:ascii="Times New Roman" w:hAnsi="Times New Roman" w:cs="Times New Roman"/>
          <w:b/>
          <w:bCs/>
          <w:sz w:val="24"/>
          <w:szCs w:val="24"/>
        </w:rPr>
        <w:t>75014 Paris</w:t>
      </w:r>
    </w:p>
    <w:p w14:paraId="736DA650" w14:textId="77777777" w:rsidR="00E01AC7" w:rsidRDefault="00E01AC7" w:rsidP="005846FB">
      <w:pPr>
        <w:pStyle w:val="En-tte"/>
        <w:tabs>
          <w:tab w:val="clear" w:pos="4536"/>
          <w:tab w:val="clear" w:pos="9072"/>
          <w:tab w:val="left" w:pos="851"/>
        </w:tabs>
        <w:jc w:val="both"/>
        <w:rPr>
          <w:rFonts w:ascii="Arial" w:hAnsi="Arial" w:cs="Arial"/>
        </w:rPr>
      </w:pPr>
    </w:p>
    <w:p w14:paraId="50923875" w14:textId="77777777" w:rsidR="0001704E" w:rsidRDefault="0001704E" w:rsidP="005846FB">
      <w:pPr>
        <w:pStyle w:val="En-tte"/>
        <w:tabs>
          <w:tab w:val="clear" w:pos="4536"/>
          <w:tab w:val="clear" w:pos="9072"/>
          <w:tab w:val="left" w:pos="851"/>
        </w:tabs>
        <w:jc w:val="both"/>
        <w:rPr>
          <w:rFonts w:ascii="Arial" w:hAnsi="Arial" w:cs="Arial"/>
        </w:rPr>
      </w:pPr>
    </w:p>
    <w:p w14:paraId="148CC1D7" w14:textId="77777777" w:rsidR="009B1CD0" w:rsidRPr="00A73BDA" w:rsidRDefault="00A73BDA" w:rsidP="00A73BDA">
      <w:pPr>
        <w:tabs>
          <w:tab w:val="left" w:pos="284"/>
        </w:tabs>
        <w:jc w:val="both"/>
        <w:rPr>
          <w:rFonts w:ascii="Arial" w:hAnsi="Arial" w:cs="Arial"/>
          <w:i/>
          <w:sz w:val="18"/>
          <w:szCs w:val="18"/>
        </w:rPr>
      </w:pPr>
      <w:r w:rsidRPr="00A73BDA">
        <w:rPr>
          <w:rFonts w:ascii="Wingdings" w:eastAsia="Wingdings" w:hAnsi="Wingdings" w:cs="Wingdings"/>
          <w:color w:val="66CCFF"/>
          <w:spacing w:val="-10"/>
        </w:rPr>
        <w:t></w:t>
      </w:r>
      <w:r w:rsidRPr="00A73BDA">
        <w:rPr>
          <w:rFonts w:ascii="Arial" w:eastAsia="Arial" w:hAnsi="Arial" w:cs="Arial"/>
          <w:spacing w:val="-10"/>
        </w:rPr>
        <w:t xml:space="preserve"> </w:t>
      </w:r>
      <w:r>
        <w:rPr>
          <w:rFonts w:ascii="Arial" w:eastAsia="Arial" w:hAnsi="Arial" w:cs="Arial"/>
          <w:spacing w:val="-10"/>
        </w:rPr>
        <w:tab/>
      </w:r>
      <w:r w:rsidRPr="00A73BDA">
        <w:rPr>
          <w:rFonts w:ascii="Arial" w:eastAsia="Arial" w:hAnsi="Arial" w:cs="Arial"/>
          <w:spacing w:val="-10"/>
        </w:rPr>
        <w:t>Nom</w:t>
      </w:r>
      <w:r w:rsidR="009B1CD0" w:rsidRPr="00A73BDA">
        <w:rPr>
          <w:rFonts w:ascii="Arial" w:hAnsi="Arial" w:cs="Arial"/>
        </w:rPr>
        <w:t xml:space="preserve">, </w:t>
      </w:r>
      <w:r w:rsidR="00F72E51" w:rsidRPr="00A73BDA">
        <w:rPr>
          <w:rFonts w:ascii="Arial" w:hAnsi="Arial" w:cs="Arial"/>
        </w:rPr>
        <w:t>prénom, qualité du signataire du marché ou de</w:t>
      </w:r>
      <w:r w:rsidR="009B1CD0" w:rsidRPr="00A73BDA">
        <w:rPr>
          <w:rFonts w:ascii="Arial" w:hAnsi="Arial" w:cs="Arial"/>
        </w:rPr>
        <w:t xml:space="preserve"> l’accord-cadre :</w:t>
      </w:r>
    </w:p>
    <w:p w14:paraId="76F506B4" w14:textId="77777777" w:rsidR="009B1CD0" w:rsidRDefault="009B1CD0" w:rsidP="0083205E">
      <w:pPr>
        <w:tabs>
          <w:tab w:val="left" w:pos="851"/>
        </w:tabs>
        <w:jc w:val="both"/>
        <w:rPr>
          <w:rFonts w:ascii="Arial" w:hAnsi="Arial" w:cs="Arial"/>
        </w:rPr>
      </w:pPr>
    </w:p>
    <w:p w14:paraId="310F3109" w14:textId="2AC9ACFC" w:rsidR="009B1CD0" w:rsidRDefault="00400141" w:rsidP="00934503">
      <w:pPr>
        <w:tabs>
          <w:tab w:val="left" w:pos="851"/>
        </w:tabs>
        <w:jc w:val="both"/>
        <w:rPr>
          <w:rFonts w:ascii="Arial" w:hAnsi="Arial" w:cs="Arial"/>
        </w:rPr>
      </w:pPr>
      <w:r>
        <w:rPr>
          <w:rFonts w:ascii="Arial Narrow" w:hAnsi="Arial Narrow" w:cs="Arial"/>
          <w:b/>
          <w:bCs/>
          <w:iCs/>
          <w:sz w:val="24"/>
          <w:szCs w:val="24"/>
        </w:rPr>
        <w:t>Michel Hochmann, Président de l’Ecole Pratique des Hautes Etudes</w:t>
      </w:r>
    </w:p>
    <w:p w14:paraId="2ED8F3AC" w14:textId="77777777" w:rsidR="00D64255" w:rsidRDefault="00D64255" w:rsidP="009B45B9">
      <w:pPr>
        <w:tabs>
          <w:tab w:val="left" w:pos="851"/>
        </w:tabs>
        <w:jc w:val="both"/>
        <w:rPr>
          <w:rFonts w:ascii="Arial" w:hAnsi="Arial" w:cs="Arial"/>
        </w:rPr>
      </w:pPr>
    </w:p>
    <w:p w14:paraId="5408D950" w14:textId="77777777" w:rsidR="0001704E" w:rsidRDefault="0001704E" w:rsidP="009B45B9">
      <w:pPr>
        <w:tabs>
          <w:tab w:val="left" w:pos="851"/>
        </w:tabs>
        <w:jc w:val="both"/>
        <w:rPr>
          <w:rFonts w:ascii="Arial" w:hAnsi="Arial" w:cs="Arial"/>
        </w:rPr>
      </w:pPr>
    </w:p>
    <w:p w14:paraId="7285A501" w14:textId="77777777" w:rsidR="00D64255" w:rsidRDefault="009B1CD0" w:rsidP="00D64255">
      <w:pPr>
        <w:tabs>
          <w:tab w:val="left" w:pos="284"/>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D64255">
        <w:rPr>
          <w:rFonts w:ascii="Arial" w:eastAsia="Arial" w:hAnsi="Arial" w:cs="Arial"/>
          <w:spacing w:val="-10"/>
        </w:rPr>
        <w:tab/>
      </w:r>
      <w:r>
        <w:rPr>
          <w:rFonts w:ascii="Arial" w:hAnsi="Arial" w:cs="Arial"/>
        </w:rPr>
        <w:t xml:space="preserve">Personne habilitée à donner les renseignements prévus à l’article </w:t>
      </w:r>
      <w:r w:rsidR="00BA6AC0">
        <w:rPr>
          <w:rFonts w:ascii="Arial" w:hAnsi="Arial" w:cs="Arial"/>
        </w:rPr>
        <w:t>R2191-59 du Code de la Commande Publique</w:t>
      </w:r>
      <w:r w:rsidR="00D64255">
        <w:rPr>
          <w:rFonts w:ascii="Arial" w:hAnsi="Arial" w:cs="Arial"/>
        </w:rPr>
        <w:t xml:space="preserve"> </w:t>
      </w:r>
    </w:p>
    <w:p w14:paraId="0C181A7E" w14:textId="77777777" w:rsidR="009B1CD0" w:rsidRPr="00D64255" w:rsidRDefault="00D64255" w:rsidP="00D64255">
      <w:pPr>
        <w:tabs>
          <w:tab w:val="left" w:pos="284"/>
        </w:tabs>
        <w:jc w:val="both"/>
        <w:rPr>
          <w:rFonts w:ascii="Arial" w:hAnsi="Arial" w:cs="Arial"/>
          <w:i/>
          <w:sz w:val="18"/>
          <w:szCs w:val="18"/>
        </w:rPr>
      </w:pPr>
      <w:r w:rsidRPr="00D64255">
        <w:rPr>
          <w:rFonts w:ascii="Arial" w:hAnsi="Arial" w:cs="Arial"/>
          <w:i/>
        </w:rPr>
        <w:tab/>
      </w:r>
      <w:r w:rsidR="009B1CD0" w:rsidRPr="00D64255">
        <w:rPr>
          <w:rFonts w:ascii="Arial" w:hAnsi="Arial" w:cs="Arial"/>
          <w:i/>
        </w:rPr>
        <w:t>(</w:t>
      </w:r>
      <w:r w:rsidRPr="00D64255">
        <w:rPr>
          <w:rFonts w:ascii="Arial" w:hAnsi="Arial" w:cs="Arial"/>
          <w:i/>
        </w:rPr>
        <w:t>Nantissements</w:t>
      </w:r>
      <w:r w:rsidR="009B1CD0" w:rsidRPr="00D64255">
        <w:rPr>
          <w:rFonts w:ascii="Arial" w:hAnsi="Arial" w:cs="Arial"/>
          <w:i/>
        </w:rPr>
        <w:t xml:space="preserve"> ou cessions de créances)</w:t>
      </w:r>
      <w:r w:rsidR="009B1CD0" w:rsidRPr="00D64255">
        <w:rPr>
          <w:rFonts w:ascii="Arial" w:hAnsi="Arial" w:cs="Arial"/>
          <w:i/>
          <w:sz w:val="18"/>
          <w:szCs w:val="18"/>
        </w:rPr>
        <w:t> :</w:t>
      </w:r>
    </w:p>
    <w:p w14:paraId="13BD0275" w14:textId="77777777" w:rsidR="001C40C0" w:rsidRDefault="001C40C0" w:rsidP="009B45B9">
      <w:pPr>
        <w:tabs>
          <w:tab w:val="left" w:pos="851"/>
        </w:tabs>
        <w:jc w:val="both"/>
        <w:rPr>
          <w:rFonts w:ascii="Arial" w:hAnsi="Arial" w:cs="Arial"/>
        </w:rPr>
      </w:pPr>
    </w:p>
    <w:p w14:paraId="0D3452E0" w14:textId="4F27C234" w:rsidR="002F03EC" w:rsidRDefault="00D7088C" w:rsidP="00D7088C">
      <w:pPr>
        <w:jc w:val="center"/>
        <w:rPr>
          <w:rFonts w:ascii="Times New Roman" w:hAnsi="Times New Roman" w:cs="Times New Roman"/>
          <w:b/>
          <w:bCs/>
          <w:iCs/>
          <w:sz w:val="24"/>
          <w:szCs w:val="24"/>
        </w:rPr>
      </w:pPr>
      <w:r w:rsidRPr="00D7088C">
        <w:rPr>
          <w:rFonts w:ascii="Times New Roman" w:hAnsi="Times New Roman" w:cs="Times New Roman"/>
          <w:b/>
          <w:bCs/>
          <w:iCs/>
          <w:sz w:val="24"/>
          <w:szCs w:val="24"/>
        </w:rPr>
        <w:t>Monsieur Raphaël Bessonies</w:t>
      </w:r>
    </w:p>
    <w:p w14:paraId="18E9E64B" w14:textId="1049CD46" w:rsidR="00D7088C" w:rsidRPr="00D7088C" w:rsidRDefault="00D7088C" w:rsidP="00D7088C">
      <w:pPr>
        <w:jc w:val="center"/>
        <w:rPr>
          <w:rFonts w:ascii="Times New Roman" w:hAnsi="Times New Roman" w:cs="Times New Roman"/>
          <w:b/>
          <w:bCs/>
          <w:iCs/>
          <w:sz w:val="24"/>
          <w:szCs w:val="24"/>
        </w:rPr>
      </w:pPr>
      <w:r>
        <w:rPr>
          <w:rFonts w:ascii="Times New Roman" w:hAnsi="Times New Roman" w:cs="Times New Roman"/>
          <w:b/>
          <w:bCs/>
          <w:iCs/>
          <w:sz w:val="24"/>
          <w:szCs w:val="24"/>
        </w:rPr>
        <w:t>Agent Comptable</w:t>
      </w:r>
    </w:p>
    <w:p w14:paraId="6E79C8B9" w14:textId="77777777" w:rsidR="00D7088C" w:rsidRPr="00D7088C" w:rsidRDefault="00D7088C" w:rsidP="00D7088C">
      <w:pPr>
        <w:jc w:val="center"/>
        <w:rPr>
          <w:rFonts w:ascii="Times New Roman" w:hAnsi="Times New Roman" w:cs="Times New Roman"/>
          <w:b/>
          <w:bCs/>
          <w:sz w:val="24"/>
          <w:szCs w:val="24"/>
        </w:rPr>
      </w:pPr>
      <w:r w:rsidRPr="00D7088C">
        <w:rPr>
          <w:rFonts w:ascii="Times New Roman" w:hAnsi="Times New Roman" w:cs="Times New Roman"/>
          <w:b/>
          <w:bCs/>
          <w:sz w:val="24"/>
          <w:szCs w:val="24"/>
        </w:rPr>
        <w:t>École Pratique des Hautes Études - PSL</w:t>
      </w:r>
    </w:p>
    <w:p w14:paraId="511654AC" w14:textId="77777777" w:rsidR="00D7088C" w:rsidRPr="00D7088C" w:rsidRDefault="00D7088C" w:rsidP="00D7088C">
      <w:pPr>
        <w:jc w:val="center"/>
        <w:rPr>
          <w:rFonts w:ascii="Times New Roman" w:hAnsi="Times New Roman" w:cs="Times New Roman"/>
          <w:b/>
          <w:bCs/>
          <w:sz w:val="24"/>
          <w:szCs w:val="24"/>
        </w:rPr>
      </w:pPr>
      <w:r w:rsidRPr="00D7088C">
        <w:rPr>
          <w:rFonts w:ascii="Times New Roman" w:hAnsi="Times New Roman" w:cs="Times New Roman"/>
          <w:b/>
          <w:bCs/>
          <w:sz w:val="24"/>
          <w:szCs w:val="24"/>
        </w:rPr>
        <w:t>4-14, rue Ferrus</w:t>
      </w:r>
    </w:p>
    <w:p w14:paraId="419F9007" w14:textId="4A9E0236" w:rsidR="00D7088C" w:rsidRPr="00D7088C" w:rsidRDefault="00D7088C" w:rsidP="00D7088C">
      <w:pPr>
        <w:jc w:val="center"/>
        <w:rPr>
          <w:rFonts w:ascii="Times New Roman" w:hAnsi="Times New Roman" w:cs="Times New Roman"/>
          <w:b/>
          <w:bCs/>
          <w:sz w:val="24"/>
          <w:szCs w:val="24"/>
        </w:rPr>
      </w:pPr>
      <w:r w:rsidRPr="00D7088C">
        <w:rPr>
          <w:rFonts w:ascii="Times New Roman" w:hAnsi="Times New Roman" w:cs="Times New Roman"/>
          <w:b/>
          <w:bCs/>
          <w:sz w:val="24"/>
          <w:szCs w:val="24"/>
        </w:rPr>
        <w:t>75014 Paris</w:t>
      </w:r>
    </w:p>
    <w:p w14:paraId="2B5C2255" w14:textId="77777777" w:rsidR="009B1CD0" w:rsidRDefault="009B1CD0" w:rsidP="009B45B9">
      <w:pPr>
        <w:pStyle w:val="fcase2metab"/>
        <w:ind w:left="0" w:firstLine="0"/>
        <w:rPr>
          <w:rFonts w:ascii="Arial" w:hAnsi="Arial" w:cs="Arial"/>
        </w:rPr>
      </w:pPr>
    </w:p>
    <w:p w14:paraId="089DF13F" w14:textId="77777777" w:rsidR="0001704E" w:rsidRDefault="0001704E" w:rsidP="009B45B9">
      <w:pPr>
        <w:pStyle w:val="fcase2metab"/>
        <w:ind w:left="0" w:firstLine="0"/>
        <w:rPr>
          <w:rFonts w:ascii="Arial" w:hAnsi="Arial" w:cs="Arial"/>
        </w:rPr>
      </w:pPr>
    </w:p>
    <w:p w14:paraId="2E3CB39D" w14:textId="77777777" w:rsidR="009B1CD0" w:rsidRPr="00D64255" w:rsidRDefault="00D64255" w:rsidP="00D64255">
      <w:pPr>
        <w:tabs>
          <w:tab w:val="left" w:pos="284"/>
        </w:tabs>
        <w:jc w:val="both"/>
        <w:rPr>
          <w:rFonts w:ascii="Arial" w:hAnsi="Arial" w:cs="Arial"/>
          <w:i/>
          <w:iCs/>
          <w:sz w:val="18"/>
          <w:szCs w:val="18"/>
        </w:rPr>
      </w:pPr>
      <w:r w:rsidRPr="00D64255">
        <w:rPr>
          <w:rFonts w:ascii="Wingdings" w:eastAsia="Wingdings" w:hAnsi="Wingdings" w:cs="Wingdings"/>
          <w:color w:val="66CCFF"/>
          <w:spacing w:val="-10"/>
        </w:rPr>
        <w:t></w:t>
      </w:r>
      <w:r w:rsidRPr="00D64255">
        <w:rPr>
          <w:rFonts w:ascii="Arial" w:eastAsia="Arial" w:hAnsi="Arial" w:cs="Arial"/>
          <w:spacing w:val="-10"/>
        </w:rPr>
        <w:t xml:space="preserve"> </w:t>
      </w:r>
      <w:r>
        <w:rPr>
          <w:rFonts w:ascii="Arial" w:eastAsia="Arial" w:hAnsi="Arial" w:cs="Arial"/>
          <w:spacing w:val="-10"/>
        </w:rPr>
        <w:tab/>
      </w:r>
      <w:r w:rsidRPr="00D64255">
        <w:rPr>
          <w:rFonts w:ascii="Arial" w:eastAsia="Arial" w:hAnsi="Arial" w:cs="Arial"/>
        </w:rPr>
        <w:t>Désignation</w:t>
      </w:r>
      <w:r w:rsidR="009B1CD0" w:rsidRPr="00D64255">
        <w:rPr>
          <w:rFonts w:ascii="Arial" w:hAnsi="Arial" w:cs="Arial"/>
        </w:rPr>
        <w:t>, adresse, numéro de téléphone du comptable assignataire :</w:t>
      </w:r>
    </w:p>
    <w:p w14:paraId="69C34A93" w14:textId="77777777" w:rsidR="009B1CD0" w:rsidRDefault="009B1CD0" w:rsidP="009B45B9">
      <w:pPr>
        <w:pStyle w:val="fcase2metab"/>
        <w:rPr>
          <w:rFonts w:ascii="Arial" w:hAnsi="Arial" w:cs="Arial"/>
        </w:rPr>
      </w:pPr>
    </w:p>
    <w:p w14:paraId="3C91C42E" w14:textId="77777777" w:rsidR="00D7088C" w:rsidRDefault="00D7088C" w:rsidP="00D7088C">
      <w:pPr>
        <w:jc w:val="center"/>
        <w:rPr>
          <w:rFonts w:ascii="Times New Roman" w:hAnsi="Times New Roman" w:cs="Times New Roman"/>
          <w:b/>
          <w:bCs/>
          <w:iCs/>
          <w:sz w:val="24"/>
          <w:szCs w:val="24"/>
        </w:rPr>
      </w:pPr>
      <w:r w:rsidRPr="00D7088C">
        <w:rPr>
          <w:rFonts w:ascii="Times New Roman" w:hAnsi="Times New Roman" w:cs="Times New Roman"/>
          <w:b/>
          <w:bCs/>
          <w:iCs/>
          <w:sz w:val="24"/>
          <w:szCs w:val="24"/>
        </w:rPr>
        <w:t>Monsieur Raphaël Bessonies</w:t>
      </w:r>
    </w:p>
    <w:p w14:paraId="7A667602" w14:textId="46C33A3D" w:rsidR="00D7088C" w:rsidRPr="00D7088C" w:rsidRDefault="00D7088C" w:rsidP="00D7088C">
      <w:pPr>
        <w:jc w:val="center"/>
        <w:rPr>
          <w:rFonts w:ascii="Times New Roman" w:hAnsi="Times New Roman" w:cs="Times New Roman"/>
          <w:b/>
          <w:bCs/>
          <w:iCs/>
          <w:sz w:val="24"/>
          <w:szCs w:val="24"/>
        </w:rPr>
      </w:pPr>
      <w:r>
        <w:rPr>
          <w:rFonts w:ascii="Times New Roman" w:hAnsi="Times New Roman" w:cs="Times New Roman"/>
          <w:b/>
          <w:bCs/>
          <w:iCs/>
          <w:sz w:val="24"/>
          <w:szCs w:val="24"/>
        </w:rPr>
        <w:t>Agent Comptable</w:t>
      </w:r>
    </w:p>
    <w:p w14:paraId="3F1FF373" w14:textId="77777777" w:rsidR="00D7088C" w:rsidRPr="00D7088C" w:rsidRDefault="00D7088C" w:rsidP="00D7088C">
      <w:pPr>
        <w:jc w:val="center"/>
        <w:rPr>
          <w:rFonts w:ascii="Times New Roman" w:hAnsi="Times New Roman" w:cs="Times New Roman"/>
          <w:b/>
          <w:bCs/>
          <w:sz w:val="24"/>
          <w:szCs w:val="24"/>
        </w:rPr>
      </w:pPr>
      <w:r w:rsidRPr="00D7088C">
        <w:rPr>
          <w:rFonts w:ascii="Times New Roman" w:hAnsi="Times New Roman" w:cs="Times New Roman"/>
          <w:b/>
          <w:bCs/>
          <w:sz w:val="24"/>
          <w:szCs w:val="24"/>
        </w:rPr>
        <w:t>École Pratique des Hautes Études - PSL</w:t>
      </w:r>
    </w:p>
    <w:p w14:paraId="47CB5B58" w14:textId="77777777" w:rsidR="00D7088C" w:rsidRPr="00D7088C" w:rsidRDefault="00D7088C" w:rsidP="00D7088C">
      <w:pPr>
        <w:jc w:val="center"/>
        <w:rPr>
          <w:rFonts w:ascii="Times New Roman" w:hAnsi="Times New Roman" w:cs="Times New Roman"/>
          <w:b/>
          <w:bCs/>
          <w:sz w:val="24"/>
          <w:szCs w:val="24"/>
        </w:rPr>
      </w:pPr>
      <w:r w:rsidRPr="00D7088C">
        <w:rPr>
          <w:rFonts w:ascii="Times New Roman" w:hAnsi="Times New Roman" w:cs="Times New Roman"/>
          <w:b/>
          <w:bCs/>
          <w:sz w:val="24"/>
          <w:szCs w:val="24"/>
        </w:rPr>
        <w:t>4-14, rue Ferrus</w:t>
      </w:r>
    </w:p>
    <w:p w14:paraId="5F7C0D44" w14:textId="77777777" w:rsidR="00D7088C" w:rsidRPr="00D7088C" w:rsidRDefault="00D7088C" w:rsidP="00D7088C">
      <w:pPr>
        <w:jc w:val="center"/>
        <w:rPr>
          <w:rFonts w:ascii="Times New Roman" w:hAnsi="Times New Roman" w:cs="Times New Roman"/>
          <w:b/>
          <w:bCs/>
          <w:sz w:val="24"/>
          <w:szCs w:val="24"/>
        </w:rPr>
      </w:pPr>
      <w:r w:rsidRPr="00D7088C">
        <w:rPr>
          <w:rFonts w:ascii="Times New Roman" w:hAnsi="Times New Roman" w:cs="Times New Roman"/>
          <w:b/>
          <w:bCs/>
          <w:sz w:val="24"/>
          <w:szCs w:val="24"/>
        </w:rPr>
        <w:t>75014 Paris</w:t>
      </w:r>
    </w:p>
    <w:p w14:paraId="2D9B6EF6" w14:textId="77777777" w:rsidR="009B1CD0" w:rsidRDefault="009B1CD0" w:rsidP="002F03EC">
      <w:pPr>
        <w:rPr>
          <w:rFonts w:ascii="Arial Narrow" w:hAnsi="Arial Narrow"/>
          <w:b/>
          <w:sz w:val="24"/>
          <w:szCs w:val="24"/>
        </w:rPr>
      </w:pPr>
    </w:p>
    <w:p w14:paraId="3EFCB0BA" w14:textId="77777777" w:rsidR="002F03EC" w:rsidRDefault="002F03EC" w:rsidP="002F03EC">
      <w:pPr>
        <w:rPr>
          <w:rFonts w:ascii="Arial Narrow" w:hAnsi="Arial Narrow"/>
          <w:b/>
          <w:sz w:val="24"/>
          <w:szCs w:val="24"/>
        </w:rPr>
      </w:pPr>
      <w:r w:rsidRPr="00D64255">
        <w:rPr>
          <w:rFonts w:ascii="Wingdings" w:eastAsia="Wingdings" w:hAnsi="Wingdings" w:cs="Wingdings"/>
          <w:color w:val="66CCFF"/>
          <w:spacing w:val="-10"/>
        </w:rPr>
        <w:t></w:t>
      </w:r>
      <w:r w:rsidRPr="00D64255">
        <w:rPr>
          <w:rFonts w:ascii="Arial" w:eastAsia="Arial" w:hAnsi="Arial" w:cs="Arial"/>
          <w:spacing w:val="-10"/>
        </w:rPr>
        <w:t xml:space="preserve"> </w:t>
      </w:r>
      <w:r>
        <w:rPr>
          <w:rFonts w:ascii="Arial" w:eastAsia="Arial" w:hAnsi="Arial" w:cs="Arial"/>
          <w:spacing w:val="-10"/>
        </w:rPr>
        <w:t xml:space="preserve">  Signature de l’acheteur – offre retenue</w:t>
      </w:r>
    </w:p>
    <w:p w14:paraId="7F14B5D8" w14:textId="77777777" w:rsidR="002F03EC" w:rsidRPr="002F03EC" w:rsidRDefault="002F03EC" w:rsidP="002F03EC">
      <w:pPr>
        <w:tabs>
          <w:tab w:val="left" w:pos="3600"/>
        </w:tabs>
        <w:suppressAutoHyphens w:val="0"/>
        <w:spacing w:before="120" w:after="60"/>
        <w:jc w:val="both"/>
        <w:rPr>
          <w:rFonts w:ascii="Arial" w:hAnsi="Arial" w:cs="Arial"/>
          <w:i/>
          <w:iCs/>
          <w:sz w:val="16"/>
          <w:szCs w:val="16"/>
          <w:lang w:eastAsia="fr-FR"/>
        </w:rPr>
      </w:pPr>
    </w:p>
    <w:p w14:paraId="58911D59" w14:textId="77777777" w:rsidR="002F03EC" w:rsidRPr="00D64255" w:rsidRDefault="002F03EC" w:rsidP="002F03EC">
      <w:pPr>
        <w:rPr>
          <w:rFonts w:ascii="Arial Narrow" w:hAnsi="Arial Narrow"/>
          <w:b/>
          <w:sz w:val="24"/>
          <w:szCs w:val="24"/>
        </w:rPr>
      </w:pPr>
    </w:p>
    <w:sectPr w:rsidR="002F03EC" w:rsidRPr="00D64255"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11402" w14:textId="77777777" w:rsidR="00C42812" w:rsidRDefault="00C42812">
      <w:r>
        <w:separator/>
      </w:r>
    </w:p>
  </w:endnote>
  <w:endnote w:type="continuationSeparator" w:id="0">
    <w:p w14:paraId="45A58DD5" w14:textId="77777777" w:rsidR="00C42812" w:rsidRDefault="00C42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64466" w14:textId="5FE76A15" w:rsidR="00A406CE" w:rsidRPr="00EE24EE" w:rsidRDefault="00EE24EE" w:rsidP="00EE24EE">
    <w:pPr>
      <w:shd w:val="clear" w:color="auto" w:fill="66CCFF"/>
      <w:tabs>
        <w:tab w:val="left" w:pos="5103"/>
        <w:tab w:val="right" w:pos="10204"/>
      </w:tabs>
      <w:rPr>
        <w:rFonts w:ascii="Arial" w:hAnsi="Arial" w:cs="Arial"/>
        <w:b/>
      </w:rPr>
    </w:pPr>
    <w:r w:rsidRPr="00EE24EE">
      <w:rPr>
        <w:rFonts w:ascii="Arial" w:hAnsi="Arial" w:cs="Arial"/>
        <w:b/>
      </w:rPr>
      <w:t xml:space="preserve">ATTRI1 – Acte d’engagement </w:t>
    </w:r>
    <w:r>
      <w:rPr>
        <w:rFonts w:ascii="Arial" w:hAnsi="Arial" w:cs="Arial"/>
        <w:b/>
      </w:rPr>
      <w:tab/>
    </w:r>
    <w:r w:rsidR="00D7088C">
      <w:rPr>
        <w:rFonts w:ascii="Arial" w:hAnsi="Arial" w:cs="Arial"/>
        <w:b/>
      </w:rPr>
      <w:t>AOO-2024-001</w:t>
    </w:r>
    <w:r>
      <w:rPr>
        <w:rFonts w:ascii="Arial" w:hAnsi="Arial" w:cs="Arial"/>
        <w:b/>
      </w:rPr>
      <w:tab/>
    </w:r>
    <w:r w:rsidRPr="00EE24EE">
      <w:rPr>
        <w:rFonts w:ascii="Arial" w:hAnsi="Arial" w:cs="Arial"/>
        <w:b/>
      </w:rPr>
      <w:t xml:space="preserve">Page </w:t>
    </w:r>
    <w:r w:rsidRPr="00EE24EE">
      <w:rPr>
        <w:rFonts w:ascii="Arial" w:hAnsi="Arial" w:cs="Arial"/>
        <w:b/>
        <w:bCs/>
      </w:rPr>
      <w:fldChar w:fldCharType="begin"/>
    </w:r>
    <w:r w:rsidRPr="00EE24EE">
      <w:rPr>
        <w:rFonts w:ascii="Arial" w:hAnsi="Arial" w:cs="Arial"/>
        <w:b/>
        <w:bCs/>
      </w:rPr>
      <w:instrText>PAGE  \* Arabic  \* MERGEFORMAT</w:instrText>
    </w:r>
    <w:r w:rsidRPr="00EE24EE">
      <w:rPr>
        <w:rFonts w:ascii="Arial" w:hAnsi="Arial" w:cs="Arial"/>
        <w:b/>
        <w:bCs/>
      </w:rPr>
      <w:fldChar w:fldCharType="separate"/>
    </w:r>
    <w:r w:rsidR="002F03EC">
      <w:rPr>
        <w:rFonts w:ascii="Arial" w:hAnsi="Arial" w:cs="Arial"/>
        <w:b/>
        <w:bCs/>
        <w:noProof/>
      </w:rPr>
      <w:t>3</w:t>
    </w:r>
    <w:r w:rsidRPr="00EE24EE">
      <w:rPr>
        <w:rFonts w:ascii="Arial" w:hAnsi="Arial" w:cs="Arial"/>
        <w:b/>
        <w:bCs/>
      </w:rPr>
      <w:fldChar w:fldCharType="end"/>
    </w:r>
    <w:r w:rsidRPr="00EE24EE">
      <w:rPr>
        <w:rFonts w:ascii="Arial" w:hAnsi="Arial" w:cs="Arial"/>
        <w:b/>
      </w:rPr>
      <w:t xml:space="preserve"> sur </w:t>
    </w:r>
    <w:r w:rsidRPr="00EE24EE">
      <w:rPr>
        <w:rFonts w:ascii="Arial" w:hAnsi="Arial" w:cs="Arial"/>
        <w:b/>
        <w:bCs/>
      </w:rPr>
      <w:fldChar w:fldCharType="begin"/>
    </w:r>
    <w:r w:rsidRPr="00EE24EE">
      <w:rPr>
        <w:rFonts w:ascii="Arial" w:hAnsi="Arial" w:cs="Arial"/>
        <w:b/>
        <w:bCs/>
      </w:rPr>
      <w:instrText>NUMPAGES  \* Arabic  \* MERGEFORMAT</w:instrText>
    </w:r>
    <w:r w:rsidRPr="00EE24EE">
      <w:rPr>
        <w:rFonts w:ascii="Arial" w:hAnsi="Arial" w:cs="Arial"/>
        <w:b/>
        <w:bCs/>
      </w:rPr>
      <w:fldChar w:fldCharType="separate"/>
    </w:r>
    <w:r w:rsidR="002F03EC">
      <w:rPr>
        <w:rFonts w:ascii="Arial" w:hAnsi="Arial" w:cs="Arial"/>
        <w:b/>
        <w:bCs/>
        <w:noProof/>
      </w:rPr>
      <w:t>4</w:t>
    </w:r>
    <w:r w:rsidRPr="00EE24EE">
      <w:rPr>
        <w:rFonts w:ascii="Arial" w:hAnsi="Arial"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B7946" w14:textId="77777777" w:rsidR="00C42812" w:rsidRDefault="00C42812">
      <w:r>
        <w:separator/>
      </w:r>
    </w:p>
  </w:footnote>
  <w:footnote w:type="continuationSeparator" w:id="0">
    <w:p w14:paraId="2790F895" w14:textId="77777777" w:rsidR="00C42812" w:rsidRDefault="00C428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91566258">
    <w:abstractNumId w:val="0"/>
  </w:num>
  <w:num w:numId="2" w16cid:durableId="1397825140">
    <w:abstractNumId w:val="1"/>
  </w:num>
  <w:num w:numId="3" w16cid:durableId="833838047">
    <w:abstractNumId w:val="2"/>
  </w:num>
  <w:num w:numId="4" w16cid:durableId="1801151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704E"/>
    <w:rsid w:val="00036500"/>
    <w:rsid w:val="000A2E05"/>
    <w:rsid w:val="000D6EA5"/>
    <w:rsid w:val="000E0020"/>
    <w:rsid w:val="00166B56"/>
    <w:rsid w:val="001C40C0"/>
    <w:rsid w:val="001C6DB9"/>
    <w:rsid w:val="001C733C"/>
    <w:rsid w:val="001C78A5"/>
    <w:rsid w:val="0021527A"/>
    <w:rsid w:val="0021797C"/>
    <w:rsid w:val="00225A1A"/>
    <w:rsid w:val="00231186"/>
    <w:rsid w:val="00244016"/>
    <w:rsid w:val="002904AF"/>
    <w:rsid w:val="002C1F31"/>
    <w:rsid w:val="002C2CA3"/>
    <w:rsid w:val="002C4B3E"/>
    <w:rsid w:val="002C63E4"/>
    <w:rsid w:val="002C79D6"/>
    <w:rsid w:val="002E5793"/>
    <w:rsid w:val="002F03EC"/>
    <w:rsid w:val="00323EC9"/>
    <w:rsid w:val="00332B12"/>
    <w:rsid w:val="00354C04"/>
    <w:rsid w:val="00385E76"/>
    <w:rsid w:val="003E308F"/>
    <w:rsid w:val="003F43FA"/>
    <w:rsid w:val="00400141"/>
    <w:rsid w:val="0043706E"/>
    <w:rsid w:val="0044597F"/>
    <w:rsid w:val="004A7169"/>
    <w:rsid w:val="004B1C57"/>
    <w:rsid w:val="004C2A2E"/>
    <w:rsid w:val="004E75A6"/>
    <w:rsid w:val="00514DAF"/>
    <w:rsid w:val="00527D08"/>
    <w:rsid w:val="00532EC7"/>
    <w:rsid w:val="00541CA3"/>
    <w:rsid w:val="005546A9"/>
    <w:rsid w:val="00557299"/>
    <w:rsid w:val="005722C9"/>
    <w:rsid w:val="005722E9"/>
    <w:rsid w:val="005846FB"/>
    <w:rsid w:val="005A4A3B"/>
    <w:rsid w:val="005A4CB5"/>
    <w:rsid w:val="005B0058"/>
    <w:rsid w:val="0061068C"/>
    <w:rsid w:val="0064560F"/>
    <w:rsid w:val="00660727"/>
    <w:rsid w:val="006C4338"/>
    <w:rsid w:val="006F3DF9"/>
    <w:rsid w:val="007060E5"/>
    <w:rsid w:val="00710FD6"/>
    <w:rsid w:val="00757151"/>
    <w:rsid w:val="007909E0"/>
    <w:rsid w:val="0079785C"/>
    <w:rsid w:val="007D7A65"/>
    <w:rsid w:val="007F68A6"/>
    <w:rsid w:val="0083205E"/>
    <w:rsid w:val="00844DAA"/>
    <w:rsid w:val="008C4313"/>
    <w:rsid w:val="008C57F8"/>
    <w:rsid w:val="00904989"/>
    <w:rsid w:val="00934503"/>
    <w:rsid w:val="009553B9"/>
    <w:rsid w:val="00973A9F"/>
    <w:rsid w:val="00983BFE"/>
    <w:rsid w:val="00983FF3"/>
    <w:rsid w:val="009B1CD0"/>
    <w:rsid w:val="009B45B9"/>
    <w:rsid w:val="00A2451A"/>
    <w:rsid w:val="00A406CE"/>
    <w:rsid w:val="00A65B61"/>
    <w:rsid w:val="00A7288F"/>
    <w:rsid w:val="00A73BDA"/>
    <w:rsid w:val="00AD288F"/>
    <w:rsid w:val="00AE1A5D"/>
    <w:rsid w:val="00AE7831"/>
    <w:rsid w:val="00B054DA"/>
    <w:rsid w:val="00B45F41"/>
    <w:rsid w:val="00B87564"/>
    <w:rsid w:val="00BA44E5"/>
    <w:rsid w:val="00BA6AC0"/>
    <w:rsid w:val="00BE6078"/>
    <w:rsid w:val="00C044BC"/>
    <w:rsid w:val="00C42812"/>
    <w:rsid w:val="00C76C36"/>
    <w:rsid w:val="00C91060"/>
    <w:rsid w:val="00C911FE"/>
    <w:rsid w:val="00CD185D"/>
    <w:rsid w:val="00CD46CC"/>
    <w:rsid w:val="00D46BC7"/>
    <w:rsid w:val="00D64255"/>
    <w:rsid w:val="00D7088C"/>
    <w:rsid w:val="00DC6B1E"/>
    <w:rsid w:val="00DF7F1C"/>
    <w:rsid w:val="00E01AC7"/>
    <w:rsid w:val="00E47798"/>
    <w:rsid w:val="00EE24EE"/>
    <w:rsid w:val="00F063C0"/>
    <w:rsid w:val="00F177F0"/>
    <w:rsid w:val="00F72AFA"/>
    <w:rsid w:val="00F72E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DAE80EE"/>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88C"/>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link w:val="En-tteCar"/>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customStyle="1" w:styleId="En-tteCar">
    <w:name w:val="En-tête Car"/>
    <w:basedOn w:val="Policepardfaut"/>
    <w:link w:val="En-tte"/>
    <w:rsid w:val="00D7088C"/>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13AE7-D04D-40CA-A675-45124237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1042</Words>
  <Characters>5731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UL</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Franck Jolly</dc:creator>
  <cp:lastModifiedBy>Philippe Sapet</cp:lastModifiedBy>
  <cp:revision>3</cp:revision>
  <cp:lastPrinted>2016-04-08T14:31:00Z</cp:lastPrinted>
  <dcterms:created xsi:type="dcterms:W3CDTF">2024-10-14T12:11:00Z</dcterms:created>
  <dcterms:modified xsi:type="dcterms:W3CDTF">2024-10-25T08:25:00Z</dcterms:modified>
</cp:coreProperties>
</file>