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CD4FAB" w:rsidP="00844DAA">
            <w:pPr>
              <w:pStyle w:val="Pieddepage"/>
              <w:tabs>
                <w:tab w:val="clear" w:pos="4536"/>
                <w:tab w:val="clear" w:pos="9072"/>
                <w:tab w:val="left" w:pos="851"/>
              </w:tabs>
              <w:jc w:val="center"/>
              <w:rPr>
                <w:rFonts w:ascii="Arial" w:hAnsi="Arial" w:cs="Arial"/>
                <w:b/>
                <w:sz w:val="18"/>
                <w:szCs w:val="18"/>
              </w:rPr>
            </w:pPr>
            <w:r>
              <w:rPr>
                <w:noProof/>
                <w:sz w:val="22"/>
                <w:szCs w:val="22"/>
                <w:lang w:eastAsia="fr-FR"/>
              </w:rPr>
              <w:drawing>
                <wp:inline distT="0" distB="0" distL="0" distR="0">
                  <wp:extent cx="1440180" cy="982980"/>
                  <wp:effectExtent l="0" t="0" r="0"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7" cstate="print">
                            <a:extLst>
                              <a:ext uri="{28A0092B-C50C-407E-A947-70E740481C1C}">
                                <a14:useLocalDpi xmlns:a14="http://schemas.microsoft.com/office/drawing/2010/main" val="0"/>
                              </a:ext>
                            </a:extLst>
                          </a:blip>
                          <a:srcRect l="7954" t="9448" r="6250" b="9448"/>
                          <a:stretch>
                            <a:fillRect/>
                          </a:stretch>
                        </pic:blipFill>
                        <pic:spPr bwMode="auto">
                          <a:xfrm>
                            <a:off x="0" y="0"/>
                            <a:ext cx="1440180" cy="982980"/>
                          </a:xfrm>
                          <a:prstGeom prst="rect">
                            <a:avLst/>
                          </a:prstGeom>
                          <a:noFill/>
                          <a:ln>
                            <a:noFill/>
                          </a:ln>
                        </pic:spPr>
                      </pic:pic>
                    </a:graphicData>
                  </a:graphic>
                </wp:inline>
              </w:drawing>
            </w:r>
          </w:p>
          <w:p w:rsidR="009B1CD0" w:rsidRDefault="009B1CD0" w:rsidP="00844DAA">
            <w:pPr>
              <w:pStyle w:val="Pieddepage"/>
              <w:tabs>
                <w:tab w:val="clear" w:pos="4536"/>
                <w:tab w:val="clear" w:pos="9072"/>
                <w:tab w:val="left" w:pos="851"/>
              </w:tabs>
              <w:jc w:val="center"/>
            </w:pPr>
          </w:p>
        </w:tc>
      </w:tr>
    </w:tbl>
    <w:p w:rsidR="009B1CD0" w:rsidRDefault="009B1CD0" w:rsidP="00844DAA">
      <w:pPr>
        <w:tabs>
          <w:tab w:val="left" w:pos="851"/>
        </w:tabs>
        <w:sectPr w:rsidR="009B1CD0">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Tr="00AF58FB">
        <w:tc>
          <w:tcPr>
            <w:tcW w:w="9002" w:type="dxa"/>
            <w:shd w:val="clear" w:color="auto" w:fill="D6E3BC"/>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D6E3BC"/>
          </w:tcPr>
          <w:p w:rsidR="009B1CD0" w:rsidRDefault="00E47798" w:rsidP="0083205E">
            <w:pPr>
              <w:pStyle w:val="Titre8"/>
              <w:tabs>
                <w:tab w:val="left" w:pos="851"/>
                <w:tab w:val="right" w:pos="9639"/>
              </w:tabs>
              <w:spacing w:before="120" w:after="120"/>
            </w:pPr>
            <w:r w:rsidRPr="00AF58FB">
              <w:rPr>
                <w:caps/>
                <w:sz w:val="28"/>
                <w:szCs w:val="28"/>
                <w:shd w:val="clear" w:color="auto" w:fill="EAF1DD"/>
              </w:rPr>
              <w:t>ATTRI</w:t>
            </w:r>
            <w:r>
              <w:rPr>
                <w:caps/>
                <w:sz w:val="28"/>
                <w:szCs w:val="28"/>
              </w:rPr>
              <w:t>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rsidR="009B1CD0" w:rsidRDefault="009B1CD0" w:rsidP="005846FB">
      <w:pPr>
        <w:tabs>
          <w:tab w:val="left" w:pos="426"/>
          <w:tab w:val="left" w:pos="851"/>
        </w:tabs>
        <w:jc w:val="both"/>
        <w:rPr>
          <w:rFonts w:ascii="Arial" w:hAnsi="Arial" w:cs="Arial"/>
        </w:rPr>
      </w:pPr>
    </w:p>
    <w:tbl>
      <w:tblPr>
        <w:tblW w:w="0" w:type="auto"/>
        <w:shd w:val="clear" w:color="auto" w:fill="D6E3BC"/>
        <w:tblLayout w:type="fixed"/>
        <w:tblCellMar>
          <w:left w:w="71" w:type="dxa"/>
          <w:right w:w="71" w:type="dxa"/>
        </w:tblCellMar>
        <w:tblLook w:val="0000" w:firstRow="0" w:lastRow="0" w:firstColumn="0" w:lastColumn="0" w:noHBand="0" w:noVBand="0"/>
      </w:tblPr>
      <w:tblGrid>
        <w:gridCol w:w="10277"/>
      </w:tblGrid>
      <w:tr w:rsidR="009B1CD0" w:rsidTr="00AF58FB">
        <w:tc>
          <w:tcPr>
            <w:tcW w:w="10277" w:type="dxa"/>
            <w:shd w:val="clear" w:color="auto" w:fill="D6E3BC"/>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3220B0" w:rsidRDefault="009D4925" w:rsidP="005846FB">
      <w:pPr>
        <w:tabs>
          <w:tab w:val="left" w:pos="426"/>
          <w:tab w:val="left" w:pos="851"/>
        </w:tabs>
        <w:jc w:val="both"/>
        <w:rPr>
          <w:rFonts w:ascii="Arial" w:hAnsi="Arial" w:cs="Arial"/>
        </w:rPr>
      </w:pPr>
      <w:r w:rsidRPr="00AF58FB">
        <w:rPr>
          <w:rFonts w:ascii="Arial" w:eastAsia="Wingdings" w:hAnsi="Arial" w:cs="Arial"/>
          <w:b/>
          <w:color w:val="D6E3BC"/>
          <w:spacing w:val="-10"/>
        </w:rPr>
        <w:t>■</w:t>
      </w:r>
      <w:r w:rsidR="009B1CD0">
        <w:rPr>
          <w:rFonts w:ascii="Arial" w:eastAsia="Arial" w:hAnsi="Arial" w:cs="Arial"/>
          <w:spacing w:val="-10"/>
        </w:rPr>
        <w:t xml:space="preserve"> </w:t>
      </w:r>
      <w:r w:rsidR="009B1CD0" w:rsidRPr="00DD4646">
        <w:rPr>
          <w:rFonts w:ascii="Arial" w:hAnsi="Arial" w:cs="Arial"/>
          <w:bCs/>
        </w:rPr>
        <w:t xml:space="preserve">Objet </w:t>
      </w:r>
      <w:r w:rsidR="00CD185D">
        <w:rPr>
          <w:rFonts w:ascii="Arial" w:hAnsi="Arial" w:cs="Arial"/>
          <w:bCs/>
        </w:rPr>
        <w:t>du marché ou de l’accord-cadre</w:t>
      </w:r>
      <w:r w:rsidR="009C6979">
        <w:rPr>
          <w:rFonts w:ascii="Arial" w:hAnsi="Arial" w:cs="Arial"/>
          <w:bCs/>
        </w:rPr>
        <w:t xml:space="preserve"> </w:t>
      </w:r>
      <w:r w:rsidR="009B1CD0" w:rsidRPr="00DD4646">
        <w:rPr>
          <w:rFonts w:ascii="Arial" w:hAnsi="Arial" w:cs="Arial"/>
          <w:bCs/>
        </w:rPr>
        <w:t>:</w:t>
      </w:r>
      <w:r w:rsidR="0044580A" w:rsidRPr="00DD4646">
        <w:rPr>
          <w:rFonts w:ascii="Arial" w:hAnsi="Arial" w:cs="Arial"/>
          <w:bCs/>
        </w:rPr>
        <w:t xml:space="preserve"> </w:t>
      </w:r>
      <w:r w:rsidR="00475926">
        <w:rPr>
          <w:rFonts w:ascii="Arial" w:hAnsi="Arial" w:cs="Arial"/>
          <w:b/>
        </w:rPr>
        <w:t>Nettoyage des locaux et prestations associées</w:t>
      </w:r>
    </w:p>
    <w:p w:rsidR="00475926" w:rsidRDefault="00475926" w:rsidP="005846FB">
      <w:pPr>
        <w:tabs>
          <w:tab w:val="left" w:pos="426"/>
          <w:tab w:val="left" w:pos="851"/>
        </w:tabs>
        <w:jc w:val="both"/>
        <w:rPr>
          <w:rFonts w:ascii="Arial" w:eastAsia="Wingdings" w:hAnsi="Arial" w:cs="Arial"/>
          <w:b/>
          <w:color w:val="D6E3BC"/>
          <w:spacing w:val="-10"/>
        </w:rPr>
      </w:pPr>
    </w:p>
    <w:p w:rsidR="009B1CD0" w:rsidRDefault="009D4925" w:rsidP="005846FB">
      <w:pPr>
        <w:tabs>
          <w:tab w:val="left" w:pos="426"/>
          <w:tab w:val="left" w:pos="851"/>
        </w:tabs>
        <w:jc w:val="both"/>
        <w:rPr>
          <w:rFonts w:ascii="Arial" w:hAnsi="Arial" w:cs="Arial"/>
        </w:rPr>
      </w:pPr>
      <w:r w:rsidRPr="00AF58FB">
        <w:rPr>
          <w:rFonts w:ascii="Arial" w:eastAsia="Wingdings" w:hAnsi="Arial" w:cs="Arial"/>
          <w:b/>
          <w:color w:val="D6E3BC"/>
          <w:spacing w:val="-10"/>
        </w:rPr>
        <w:t>■</w:t>
      </w:r>
      <w:r>
        <w:rPr>
          <w:rFonts w:ascii="Arial" w:eastAsia="Wingdings" w:hAnsi="Arial" w:cs="Arial"/>
          <w:b/>
          <w:color w:val="EAF1DD"/>
          <w:spacing w:val="-10"/>
        </w:rPr>
        <w:t xml:space="preserve"> </w:t>
      </w:r>
      <w:r w:rsidRPr="001C56AA">
        <w:rPr>
          <w:rFonts w:ascii="Arial" w:hAnsi="Arial" w:cs="Arial"/>
        </w:rPr>
        <w:t>Num</w:t>
      </w:r>
      <w:r>
        <w:rPr>
          <w:rFonts w:ascii="Arial" w:hAnsi="Arial" w:cs="Arial"/>
        </w:rPr>
        <w:t>é</w:t>
      </w:r>
      <w:r w:rsidRPr="001C56AA">
        <w:rPr>
          <w:rFonts w:ascii="Arial" w:hAnsi="Arial" w:cs="Arial"/>
        </w:rPr>
        <w:t>ro</w:t>
      </w:r>
      <w:r>
        <w:rPr>
          <w:rFonts w:ascii="Arial" w:hAnsi="Arial" w:cs="Arial"/>
        </w:rPr>
        <w:t xml:space="preserve"> interne : </w:t>
      </w:r>
      <w:r w:rsidR="0044580A" w:rsidRPr="00475926">
        <w:rPr>
          <w:rFonts w:ascii="Arial" w:hAnsi="Arial" w:cs="Arial"/>
          <w:b/>
        </w:rPr>
        <w:t>2</w:t>
      </w:r>
      <w:r w:rsidR="00763FB6" w:rsidRPr="00475926">
        <w:rPr>
          <w:rFonts w:ascii="Arial" w:hAnsi="Arial" w:cs="Arial"/>
          <w:b/>
        </w:rPr>
        <w:t>4</w:t>
      </w:r>
      <w:r w:rsidR="0044580A" w:rsidRPr="00475926">
        <w:rPr>
          <w:rFonts w:ascii="Arial" w:hAnsi="Arial" w:cs="Arial"/>
          <w:b/>
        </w:rPr>
        <w:t>-971-0</w:t>
      </w:r>
      <w:r w:rsidR="00475926" w:rsidRPr="00475926">
        <w:rPr>
          <w:rFonts w:ascii="Arial" w:hAnsi="Arial" w:cs="Arial"/>
          <w:b/>
        </w:rPr>
        <w:t>39</w:t>
      </w:r>
      <w:r w:rsidR="003220B0" w:rsidRPr="00475926">
        <w:rPr>
          <w:rFonts w:ascii="Arial" w:hAnsi="Arial" w:cs="Arial"/>
          <w:b/>
        </w:rPr>
        <w:t>-01</w:t>
      </w:r>
    </w:p>
    <w:p w:rsidR="009D4925" w:rsidRDefault="009D4925" w:rsidP="005846FB">
      <w:pPr>
        <w:tabs>
          <w:tab w:val="left" w:pos="426"/>
          <w:tab w:val="left" w:pos="851"/>
        </w:tabs>
        <w:jc w:val="both"/>
        <w:rPr>
          <w:rFonts w:ascii="Arial" w:hAnsi="Arial" w:cs="Arial"/>
        </w:rPr>
      </w:pPr>
    </w:p>
    <w:p w:rsidR="00475926" w:rsidRDefault="009D4925" w:rsidP="00475926">
      <w:pPr>
        <w:tabs>
          <w:tab w:val="left" w:pos="426"/>
          <w:tab w:val="left" w:pos="851"/>
        </w:tabs>
        <w:jc w:val="both"/>
        <w:rPr>
          <w:rFonts w:ascii="Arial" w:hAnsi="Arial" w:cs="Arial"/>
        </w:rPr>
      </w:pPr>
      <w:r w:rsidRPr="00AF58FB">
        <w:rPr>
          <w:rFonts w:ascii="Arial" w:eastAsia="Wingdings" w:hAnsi="Arial" w:cs="Arial"/>
          <w:b/>
          <w:color w:val="D6E3BC"/>
          <w:spacing w:val="-10"/>
        </w:rPr>
        <w:t xml:space="preserve">■ </w:t>
      </w:r>
      <w:r w:rsidRPr="009D4925">
        <w:rPr>
          <w:rFonts w:ascii="Arial" w:eastAsia="Wingdings" w:hAnsi="Arial" w:cs="Arial"/>
          <w:spacing w:val="-10"/>
        </w:rPr>
        <w:t xml:space="preserve">Codes CPV : </w:t>
      </w:r>
      <w:r w:rsidR="00475926">
        <w:rPr>
          <w:rFonts w:ascii="Arial" w:hAnsi="Arial" w:cs="Arial"/>
          <w:b/>
          <w:bCs/>
        </w:rPr>
        <w:t xml:space="preserve">90910000-9 – 90911300-9 – </w:t>
      </w:r>
      <w:r w:rsidR="00475926">
        <w:rPr>
          <w:rFonts w:ascii="Arial" w:hAnsi="Arial" w:cs="Arial"/>
          <w:b/>
        </w:rPr>
        <w:t>90919100</w:t>
      </w:r>
      <w:r w:rsidR="00475926">
        <w:rPr>
          <w:rFonts w:ascii="Arial" w:hAnsi="Arial" w:cs="Arial"/>
          <w:b/>
          <w:bCs/>
        </w:rPr>
        <w:t>-</w:t>
      </w:r>
      <w:r w:rsidR="00475926">
        <w:rPr>
          <w:rFonts w:ascii="Arial" w:hAnsi="Arial" w:cs="Arial"/>
          <w:b/>
        </w:rPr>
        <w:t>3</w:t>
      </w:r>
    </w:p>
    <w:p w:rsidR="009B1CD0" w:rsidRDefault="009B1CD0" w:rsidP="00710FD6">
      <w:pPr>
        <w:tabs>
          <w:tab w:val="left" w:pos="426"/>
          <w:tab w:val="left" w:pos="851"/>
        </w:tabs>
        <w:jc w:val="both"/>
        <w:rPr>
          <w:rFonts w:ascii="Arial" w:hAnsi="Arial" w:cs="Arial"/>
        </w:rPr>
      </w:pPr>
    </w:p>
    <w:p w:rsidR="009B1CD0" w:rsidRDefault="009D4925" w:rsidP="0083205E">
      <w:pPr>
        <w:tabs>
          <w:tab w:val="left" w:pos="426"/>
          <w:tab w:val="left" w:pos="851"/>
        </w:tabs>
        <w:jc w:val="both"/>
        <w:rPr>
          <w:rFonts w:ascii="Arial" w:hAnsi="Arial" w:cs="Arial"/>
        </w:rPr>
      </w:pPr>
      <w:r w:rsidRPr="009D4925">
        <w:rPr>
          <w:rFonts w:ascii="Arial" w:eastAsia="Wingdings" w:hAnsi="Arial" w:cs="Arial"/>
          <w:b/>
          <w:color w:val="D6E3BC"/>
          <w:spacing w:val="-10"/>
        </w:rPr>
        <w:t>■</w:t>
      </w:r>
      <w:r w:rsidR="009B1CD0">
        <w:rPr>
          <w:rFonts w:ascii="Arial" w:eastAsia="Arial" w:hAnsi="Arial" w:cs="Arial"/>
          <w:spacing w:val="-10"/>
        </w:rPr>
        <w:t xml:space="preserve"> </w:t>
      </w:r>
      <w:r w:rsidR="009B1CD0">
        <w:rPr>
          <w:rFonts w:ascii="Arial" w:hAnsi="Arial" w:cs="Arial"/>
        </w:rPr>
        <w:t>Cet acte d'engagement correspond :</w:t>
      </w:r>
    </w:p>
    <w:p w:rsidR="000E6D0F" w:rsidRDefault="000E6D0F" w:rsidP="0083205E">
      <w:pPr>
        <w:tabs>
          <w:tab w:val="left" w:pos="426"/>
          <w:tab w:val="left" w:pos="851"/>
        </w:tabs>
        <w:jc w:val="both"/>
        <w:rPr>
          <w:rFonts w:ascii="Arial" w:hAnsi="Arial" w:cs="Arial"/>
        </w:rPr>
      </w:pPr>
    </w:p>
    <w:p w:rsidR="000E6D0F" w:rsidRDefault="000E6D0F" w:rsidP="0083205E">
      <w:pPr>
        <w:tabs>
          <w:tab w:val="left" w:pos="426"/>
          <w:tab w:val="left" w:pos="851"/>
        </w:tabs>
        <w:jc w:val="both"/>
        <w:rPr>
          <w:rFonts w:ascii="Arial" w:hAnsi="Arial" w:cs="Arial"/>
          <w:i/>
          <w:sz w:val="18"/>
          <w:szCs w:val="18"/>
        </w:rPr>
      </w:pPr>
    </w:p>
    <w:p w:rsidR="000E6D0F" w:rsidRPr="0044580A" w:rsidRDefault="0043091F" w:rsidP="00F15518">
      <w:pPr>
        <w:numPr>
          <w:ilvl w:val="0"/>
          <w:numId w:val="7"/>
        </w:numPr>
        <w:tabs>
          <w:tab w:val="left" w:pos="426"/>
          <w:tab w:val="left" w:pos="851"/>
        </w:tabs>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326F9B">
        <w:rPr>
          <w:rFonts w:ascii="Arial" w:hAnsi="Arial" w:cs="Arial"/>
        </w:rPr>
      </w:r>
      <w:r w:rsidR="00326F9B">
        <w:rPr>
          <w:rFonts w:ascii="Arial" w:hAnsi="Arial" w:cs="Arial"/>
        </w:rPr>
        <w:fldChar w:fldCharType="separate"/>
      </w:r>
      <w:r>
        <w:rPr>
          <w:rFonts w:ascii="Arial" w:hAnsi="Arial" w:cs="Arial"/>
        </w:rPr>
        <w:fldChar w:fldCharType="end"/>
      </w:r>
      <w:r w:rsidR="000E6D0F" w:rsidRPr="0044580A">
        <w:rPr>
          <w:rFonts w:ascii="Arial" w:hAnsi="Arial" w:cs="Arial"/>
        </w:rPr>
        <w:tab/>
      </w:r>
      <w:proofErr w:type="gramStart"/>
      <w:r w:rsidR="000E6D0F" w:rsidRPr="0044580A">
        <w:rPr>
          <w:rFonts w:ascii="Arial" w:hAnsi="Arial" w:cs="Arial"/>
        </w:rPr>
        <w:t>à</w:t>
      </w:r>
      <w:proofErr w:type="gramEnd"/>
      <w:r w:rsidR="000E6D0F" w:rsidRPr="0044580A">
        <w:rPr>
          <w:rFonts w:ascii="Arial" w:hAnsi="Arial" w:cs="Arial"/>
        </w:rPr>
        <w:t xml:space="preserve"> l’ensemble du marché public </w:t>
      </w:r>
      <w:r w:rsidR="000E6D0F" w:rsidRPr="0044580A">
        <w:rPr>
          <w:rFonts w:ascii="Arial" w:hAnsi="Arial" w:cs="Arial"/>
          <w:i/>
          <w:iCs/>
        </w:rPr>
        <w:t>(en cas de non allotissement) </w:t>
      </w:r>
      <w:r w:rsidR="000E6D0F" w:rsidRPr="0044580A">
        <w:rPr>
          <w:rFonts w:ascii="Arial" w:hAnsi="Arial" w:cs="Arial"/>
          <w:iCs/>
        </w:rPr>
        <w:t>;</w:t>
      </w:r>
    </w:p>
    <w:p w:rsidR="000E6D0F" w:rsidRPr="0044580A" w:rsidRDefault="000E6D0F" w:rsidP="0044580A">
      <w:pPr>
        <w:tabs>
          <w:tab w:val="left" w:pos="426"/>
          <w:tab w:val="left" w:pos="851"/>
        </w:tabs>
        <w:ind w:left="1211"/>
        <w:jc w:val="both"/>
        <w:rPr>
          <w:rFonts w:ascii="Arial" w:hAnsi="Arial" w:cs="Arial"/>
        </w:rPr>
      </w:pPr>
    </w:p>
    <w:p w:rsidR="000E6D0F" w:rsidRPr="009B6D69" w:rsidRDefault="0043091F" w:rsidP="0044580A">
      <w:pPr>
        <w:tabs>
          <w:tab w:val="left" w:pos="426"/>
          <w:tab w:val="left" w:pos="851"/>
        </w:tabs>
        <w:ind w:left="1134"/>
        <w:jc w:val="both"/>
        <w:rPr>
          <w:rFonts w:ascii="Arial" w:hAnsi="Arial" w:cs="Arial"/>
          <w:b/>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326F9B">
        <w:rPr>
          <w:rFonts w:ascii="Arial" w:hAnsi="Arial" w:cs="Arial"/>
        </w:rPr>
      </w:r>
      <w:r w:rsidR="00326F9B">
        <w:rPr>
          <w:rFonts w:ascii="Arial" w:hAnsi="Arial" w:cs="Arial"/>
        </w:rPr>
        <w:fldChar w:fldCharType="separate"/>
      </w:r>
      <w:r>
        <w:rPr>
          <w:rFonts w:ascii="Arial" w:hAnsi="Arial" w:cs="Arial"/>
        </w:rPr>
        <w:fldChar w:fldCharType="end"/>
      </w:r>
      <w:r w:rsidR="000E6D0F" w:rsidRPr="0044580A">
        <w:rPr>
          <w:rFonts w:ascii="Arial" w:hAnsi="Arial" w:cs="Arial"/>
        </w:rPr>
        <w:tab/>
      </w:r>
      <w:proofErr w:type="gramStart"/>
      <w:r w:rsidR="003D1194" w:rsidRPr="003D1194">
        <w:rPr>
          <w:rFonts w:ascii="Arial" w:hAnsi="Arial" w:cs="Arial"/>
        </w:rPr>
        <w:t>au</w:t>
      </w:r>
      <w:proofErr w:type="gramEnd"/>
      <w:r w:rsidR="003D1194" w:rsidRPr="003D1194">
        <w:rPr>
          <w:rFonts w:ascii="Arial" w:hAnsi="Arial" w:cs="Arial"/>
        </w:rPr>
        <w:t xml:space="preserve"> lo</w:t>
      </w:r>
      <w:r w:rsidR="00CB0CEA">
        <w:rPr>
          <w:rFonts w:ascii="Arial" w:hAnsi="Arial" w:cs="Arial"/>
        </w:rPr>
        <w:t xml:space="preserve">t n° 1 du marché : </w:t>
      </w:r>
      <w:r w:rsidR="009B6D69" w:rsidRPr="00326F9B">
        <w:rPr>
          <w:rFonts w:ascii="Arial" w:hAnsi="Arial" w:cs="Arial"/>
          <w:b/>
        </w:rPr>
        <w:t>Lapwent, Boiripeaux, Baie-Mahault, Marie-Galante, Moule, Port-Louis, Maison de Quartier, Marie-Galante 2</w:t>
      </w:r>
    </w:p>
    <w:p w:rsidR="000E6D0F" w:rsidRDefault="000E6D0F" w:rsidP="000E6D0F">
      <w:pPr>
        <w:pStyle w:val="fcasegauche"/>
        <w:tabs>
          <w:tab w:val="left" w:pos="851"/>
        </w:tabs>
        <w:spacing w:after="0"/>
        <w:rPr>
          <w:rFonts w:ascii="Arial" w:hAnsi="Arial" w:cs="Arial"/>
        </w:rPr>
      </w:pPr>
    </w:p>
    <w:p w:rsidR="000E6D0F" w:rsidRDefault="000E6D0F" w:rsidP="000E6D0F">
      <w:pPr>
        <w:pStyle w:val="fcasegauche"/>
        <w:tabs>
          <w:tab w:val="left" w:pos="851"/>
        </w:tabs>
        <w:spacing w:after="0"/>
        <w:ind w:left="0" w:firstLine="0"/>
        <w:rPr>
          <w:rFonts w:ascii="Arial" w:hAnsi="Arial" w:cs="Arial"/>
        </w:rPr>
      </w:pPr>
    </w:p>
    <w:p w:rsidR="000E6D0F" w:rsidRPr="0044580A" w:rsidRDefault="0044580A" w:rsidP="0044580A">
      <w:pPr>
        <w:numPr>
          <w:ilvl w:val="0"/>
          <w:numId w:val="7"/>
        </w:numPr>
        <w:tabs>
          <w:tab w:val="left" w:pos="426"/>
          <w:tab w:val="left" w:pos="851"/>
        </w:tabs>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326F9B">
        <w:fldChar w:fldCharType="separate"/>
      </w:r>
      <w:r>
        <w:fldChar w:fldCharType="end"/>
      </w:r>
      <w:r w:rsidR="000E6D0F" w:rsidRPr="0044580A">
        <w:tab/>
      </w:r>
      <w:proofErr w:type="gramStart"/>
      <w:r w:rsidR="000E6D0F" w:rsidRPr="0044580A">
        <w:rPr>
          <w:rFonts w:ascii="Arial" w:hAnsi="Arial" w:cs="Arial"/>
        </w:rPr>
        <w:t>à</w:t>
      </w:r>
      <w:proofErr w:type="gramEnd"/>
      <w:r w:rsidR="000E6D0F" w:rsidRPr="0044580A">
        <w:rPr>
          <w:rFonts w:ascii="Arial" w:hAnsi="Arial" w:cs="Arial"/>
        </w:rPr>
        <w:t xml:space="preserve"> l’offre de base ;</w:t>
      </w:r>
    </w:p>
    <w:p w:rsidR="000E6D0F" w:rsidRPr="0044580A" w:rsidRDefault="000E6D0F" w:rsidP="000E6D0F">
      <w:pPr>
        <w:pStyle w:val="fcasegauche"/>
        <w:tabs>
          <w:tab w:val="left" w:pos="851"/>
        </w:tabs>
        <w:spacing w:after="0"/>
        <w:rPr>
          <w:rFonts w:ascii="Arial" w:hAnsi="Arial" w:cs="Arial"/>
        </w:rPr>
      </w:pPr>
    </w:p>
    <w:p w:rsidR="000E6D0F" w:rsidRPr="0044580A" w:rsidRDefault="000E6D0F" w:rsidP="00F15518">
      <w:pPr>
        <w:pStyle w:val="fcasegauche"/>
        <w:tabs>
          <w:tab w:val="left" w:pos="1134"/>
        </w:tabs>
        <w:spacing w:after="0"/>
        <w:ind w:left="1134" w:firstLine="0"/>
        <w:rPr>
          <w:rFonts w:ascii="Arial" w:hAnsi="Arial" w:cs="Arial"/>
        </w:rPr>
      </w:pPr>
      <w:r w:rsidRPr="0044580A">
        <w:rPr>
          <w:rFonts w:ascii="Arial" w:hAnsi="Arial" w:cs="Arial"/>
        </w:rPr>
        <w:fldChar w:fldCharType="begin">
          <w:ffData>
            <w:name w:val=""/>
            <w:enabled/>
            <w:calcOnExit w:val="0"/>
            <w:checkBox>
              <w:size w:val="20"/>
              <w:default w:val="0"/>
            </w:checkBox>
          </w:ffData>
        </w:fldChar>
      </w:r>
      <w:r w:rsidRPr="0044580A">
        <w:rPr>
          <w:rFonts w:ascii="Arial" w:hAnsi="Arial" w:cs="Arial"/>
        </w:rPr>
        <w:instrText xml:space="preserve"> FORMCHECKBOX </w:instrText>
      </w:r>
      <w:r w:rsidR="00326F9B">
        <w:rPr>
          <w:rFonts w:ascii="Arial" w:hAnsi="Arial" w:cs="Arial"/>
        </w:rPr>
      </w:r>
      <w:r w:rsidR="00326F9B">
        <w:rPr>
          <w:rFonts w:ascii="Arial" w:hAnsi="Arial" w:cs="Arial"/>
        </w:rPr>
        <w:fldChar w:fldCharType="separate"/>
      </w:r>
      <w:r w:rsidRPr="0044580A">
        <w:rPr>
          <w:rFonts w:ascii="Arial" w:hAnsi="Arial" w:cs="Arial"/>
        </w:rPr>
        <w:fldChar w:fldCharType="end"/>
      </w:r>
      <w:r w:rsidRPr="0044580A">
        <w:rPr>
          <w:rFonts w:ascii="Arial" w:hAnsi="Arial" w:cs="Arial"/>
        </w:rPr>
        <w:tab/>
      </w:r>
      <w:proofErr w:type="gramStart"/>
      <w:r w:rsidRPr="0044580A">
        <w:rPr>
          <w:rFonts w:ascii="Arial" w:hAnsi="Arial" w:cs="Arial"/>
        </w:rPr>
        <w:t>à</w:t>
      </w:r>
      <w:proofErr w:type="gramEnd"/>
      <w:r w:rsidRPr="0044580A">
        <w:rPr>
          <w:rFonts w:ascii="Arial" w:hAnsi="Arial" w:cs="Arial"/>
        </w:rPr>
        <w:t xml:space="preserve"> la variante suivante : </w:t>
      </w:r>
    </w:p>
    <w:p w:rsidR="000E6D0F" w:rsidRPr="0044580A" w:rsidRDefault="000E6D0F" w:rsidP="000E6D0F">
      <w:pPr>
        <w:pStyle w:val="fcasegauche"/>
        <w:tabs>
          <w:tab w:val="left" w:pos="851"/>
        </w:tabs>
        <w:spacing w:after="0"/>
        <w:rPr>
          <w:rFonts w:ascii="Arial" w:hAnsi="Arial" w:cs="Arial"/>
        </w:rPr>
      </w:pPr>
    </w:p>
    <w:p w:rsidR="009C6979" w:rsidRDefault="009C6979" w:rsidP="006C4338">
      <w:pPr>
        <w:tabs>
          <w:tab w:val="left" w:pos="851"/>
        </w:tabs>
      </w:pPr>
    </w:p>
    <w:tbl>
      <w:tblPr>
        <w:tblW w:w="0" w:type="auto"/>
        <w:shd w:val="clear" w:color="auto" w:fill="D6E3BC"/>
        <w:tblLayout w:type="fixed"/>
        <w:tblCellMar>
          <w:left w:w="71" w:type="dxa"/>
          <w:right w:w="71" w:type="dxa"/>
        </w:tblCellMar>
        <w:tblLook w:val="0000" w:firstRow="0" w:lastRow="0" w:firstColumn="0" w:lastColumn="0" w:noHBand="0" w:noVBand="0"/>
      </w:tblPr>
      <w:tblGrid>
        <w:gridCol w:w="10277"/>
      </w:tblGrid>
      <w:tr w:rsidR="009B1CD0" w:rsidTr="00AF58FB">
        <w:tc>
          <w:tcPr>
            <w:tcW w:w="10277" w:type="dxa"/>
            <w:shd w:val="clear" w:color="auto" w:fill="D6E3BC"/>
          </w:tcPr>
          <w:p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D4925" w:rsidRDefault="009D4925" w:rsidP="005846FB">
      <w:pPr>
        <w:tabs>
          <w:tab w:val="left" w:pos="851"/>
        </w:tabs>
        <w:jc w:val="both"/>
        <w:rPr>
          <w:rFonts w:ascii="Arial" w:hAnsi="Arial" w:cs="Arial"/>
        </w:rPr>
      </w:pPr>
    </w:p>
    <w:p w:rsidR="009B1CD0" w:rsidRDefault="009B1CD0" w:rsidP="005846FB">
      <w:pPr>
        <w:tabs>
          <w:tab w:val="left" w:pos="851"/>
        </w:tabs>
        <w:jc w:val="both"/>
      </w:pPr>
      <w:r>
        <w:rPr>
          <w:rFonts w:ascii="Arial" w:hAnsi="Arial" w:cs="Arial"/>
        </w:rPr>
        <w:t>Après avoir pris connaissance des pièces constitutives du marché ou de l’accord-cadre suivantes,</w:t>
      </w:r>
    </w:p>
    <w:p w:rsidR="009B1CD0" w:rsidRDefault="00C7081F" w:rsidP="005846FB">
      <w:pPr>
        <w:tabs>
          <w:tab w:val="left" w:pos="851"/>
        </w:tabs>
        <w:spacing w:before="120"/>
        <w:ind w:left="1135" w:hanging="284"/>
        <w:jc w:val="both"/>
        <w:rPr>
          <w:rFonts w:ascii="Arial" w:hAnsi="Arial" w:cs="Arial"/>
          <w:lang w:val="en-GB"/>
        </w:rPr>
      </w:pPr>
      <w:r>
        <w:fldChar w:fldCharType="begin">
          <w:ffData>
            <w:name w:val=""/>
            <w:enabled/>
            <w:calcOnExit w:val="0"/>
            <w:checkBox>
              <w:size w:val="20"/>
              <w:default w:val="1"/>
            </w:checkBox>
          </w:ffData>
        </w:fldChar>
      </w:r>
      <w:r w:rsidRPr="00C7081F">
        <w:rPr>
          <w:lang w:val="en-US"/>
        </w:rPr>
        <w:instrText xml:space="preserve"> FORMCHECKBOX </w:instrText>
      </w:r>
      <w:r w:rsidR="00326F9B">
        <w:fldChar w:fldCharType="separate"/>
      </w:r>
      <w:r>
        <w:fldChar w:fldCharType="end"/>
      </w:r>
      <w:r w:rsidR="009C6979">
        <w:rPr>
          <w:rFonts w:ascii="Arial" w:hAnsi="Arial" w:cs="Arial"/>
          <w:lang w:val="en-GB"/>
        </w:rPr>
        <w:t xml:space="preserve"> CC</w:t>
      </w:r>
      <w:r w:rsidR="004E0336">
        <w:rPr>
          <w:rFonts w:ascii="Arial" w:hAnsi="Arial" w:cs="Arial"/>
          <w:lang w:val="en-GB"/>
        </w:rPr>
        <w:t>A</w:t>
      </w:r>
      <w:r w:rsidR="009B1CD0">
        <w:rPr>
          <w:rFonts w:ascii="Arial" w:hAnsi="Arial" w:cs="Arial"/>
          <w:lang w:val="en-GB"/>
        </w:rPr>
        <w:t>P n°</w:t>
      </w:r>
      <w:r>
        <w:rPr>
          <w:rFonts w:ascii="Arial" w:hAnsi="Arial" w:cs="Arial"/>
          <w:lang w:val="en-GB"/>
        </w:rPr>
        <w:t>2</w:t>
      </w:r>
      <w:r w:rsidR="00763FB6">
        <w:rPr>
          <w:rFonts w:ascii="Arial" w:hAnsi="Arial" w:cs="Arial"/>
          <w:lang w:val="en-GB"/>
        </w:rPr>
        <w:t>4</w:t>
      </w:r>
      <w:r>
        <w:rPr>
          <w:rFonts w:ascii="Arial" w:hAnsi="Arial" w:cs="Arial"/>
          <w:lang w:val="en-GB"/>
        </w:rPr>
        <w:t>-971-0</w:t>
      </w:r>
      <w:r w:rsidR="00475926">
        <w:rPr>
          <w:rFonts w:ascii="Arial" w:hAnsi="Arial" w:cs="Arial"/>
          <w:lang w:val="en-GB"/>
        </w:rPr>
        <w:t>39</w:t>
      </w:r>
    </w:p>
    <w:p w:rsidR="004E0336" w:rsidRPr="00CD185D" w:rsidRDefault="004E0336"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rsidRPr="00C7081F">
        <w:rPr>
          <w:lang w:val="en-US"/>
        </w:rPr>
        <w:instrText xml:space="preserve"> FORMCHECKBOX </w:instrText>
      </w:r>
      <w:r w:rsidR="00326F9B">
        <w:fldChar w:fldCharType="separate"/>
      </w:r>
      <w:r>
        <w:fldChar w:fldCharType="end"/>
      </w:r>
      <w:r>
        <w:rPr>
          <w:rFonts w:ascii="Arial" w:hAnsi="Arial" w:cs="Arial"/>
          <w:lang w:val="en-GB"/>
        </w:rPr>
        <w:t xml:space="preserve"> CCTP </w:t>
      </w:r>
      <w:r w:rsidR="007B7D78" w:rsidRPr="007B7D78">
        <w:rPr>
          <w:rFonts w:ascii="Arial" w:hAnsi="Arial" w:cs="Arial"/>
          <w:lang w:val="en-GB"/>
        </w:rPr>
        <w:t>n°2</w:t>
      </w:r>
      <w:r w:rsidR="00763FB6">
        <w:rPr>
          <w:rFonts w:ascii="Arial" w:hAnsi="Arial" w:cs="Arial"/>
          <w:lang w:val="en-GB"/>
        </w:rPr>
        <w:t>4</w:t>
      </w:r>
      <w:r w:rsidR="007B7D78" w:rsidRPr="007B7D78">
        <w:rPr>
          <w:rFonts w:ascii="Arial" w:hAnsi="Arial" w:cs="Arial"/>
          <w:lang w:val="en-GB"/>
        </w:rPr>
        <w:t>-971-0</w:t>
      </w:r>
      <w:r w:rsidR="00475926">
        <w:rPr>
          <w:rFonts w:ascii="Arial" w:hAnsi="Arial" w:cs="Arial"/>
          <w:lang w:val="en-GB"/>
        </w:rPr>
        <w:t>39</w:t>
      </w:r>
    </w:p>
    <w:p w:rsidR="009B1CD0" w:rsidRPr="00CD185D" w:rsidRDefault="00F15518"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rsidRPr="00F10100">
        <w:rPr>
          <w:lang w:val="en-US"/>
        </w:rPr>
        <w:instrText xml:space="preserve"> FORMCHECKBOX </w:instrText>
      </w:r>
      <w:r w:rsidR="00326F9B">
        <w:fldChar w:fldCharType="separate"/>
      </w:r>
      <w:r>
        <w:fldChar w:fldCharType="end"/>
      </w:r>
      <w:r w:rsidR="009B1CD0">
        <w:rPr>
          <w:rFonts w:ascii="Arial" w:hAnsi="Arial" w:cs="Arial"/>
          <w:lang w:val="en-GB"/>
        </w:rPr>
        <w:t xml:space="preserve"> </w:t>
      </w:r>
      <w:proofErr w:type="gramStart"/>
      <w:r w:rsidR="009B1CD0">
        <w:rPr>
          <w:rFonts w:ascii="Arial" w:hAnsi="Arial" w:cs="Arial"/>
          <w:lang w:val="en-GB"/>
        </w:rPr>
        <w:t>CCAG :</w:t>
      </w:r>
      <w:proofErr w:type="gramEnd"/>
      <w:r w:rsidR="00C7081F" w:rsidRPr="00C7081F">
        <w:rPr>
          <w:lang w:val="en-US"/>
        </w:rPr>
        <w:t xml:space="preserve"> </w:t>
      </w:r>
      <w:r w:rsidR="004E0336" w:rsidRPr="004E0336">
        <w:rPr>
          <w:rFonts w:ascii="Arial" w:hAnsi="Arial" w:cs="Arial"/>
        </w:rPr>
        <w:t>applicables aux marchés publics de Fournitures Courantes et Services</w:t>
      </w:r>
      <w:r w:rsidR="00D26C74">
        <w:rPr>
          <w:rFonts w:ascii="Arial" w:hAnsi="Arial" w:cs="Arial"/>
        </w:rPr>
        <w:t xml:space="preserve"> </w:t>
      </w:r>
      <w:r w:rsidR="00F82B32" w:rsidRPr="00F82B32">
        <w:rPr>
          <w:rFonts w:ascii="Arial" w:hAnsi="Arial" w:cs="Arial"/>
        </w:rPr>
        <w:t>approuvé par l’arrêté du 30 mars 2021</w:t>
      </w:r>
    </w:p>
    <w:p w:rsidR="009B1CD0" w:rsidRDefault="00D26C74"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326F9B">
        <w:fldChar w:fldCharType="separate"/>
      </w:r>
      <w:r>
        <w:fldChar w:fldCharType="end"/>
      </w:r>
      <w:r w:rsidR="009B1CD0">
        <w:rPr>
          <w:rFonts w:ascii="Arial" w:hAnsi="Arial" w:cs="Arial"/>
        </w:rPr>
        <w:t xml:space="preserve"> Autres :</w:t>
      </w:r>
      <w:r>
        <w:rPr>
          <w:rFonts w:ascii="Arial" w:hAnsi="Arial" w:cs="Arial"/>
        </w:rPr>
        <w:t xml:space="preserve"> </w:t>
      </w:r>
      <w:r w:rsidR="00913663" w:rsidRPr="00C01323">
        <w:rPr>
          <w:rFonts w:ascii="Arial" w:hAnsi="Arial" w:cs="Arial"/>
        </w:rPr>
        <w:t xml:space="preserve">cadre de réponse technique + </w:t>
      </w:r>
      <w:r w:rsidR="00A8271A" w:rsidRPr="00C01323">
        <w:rPr>
          <w:rFonts w:ascii="Arial" w:hAnsi="Arial" w:cs="Arial"/>
        </w:rPr>
        <w:t>mémoire technique du candidat</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26F9B">
        <w:fldChar w:fldCharType="separate"/>
      </w:r>
      <w:r>
        <w:fldChar w:fldCharType="end"/>
      </w:r>
      <w:r w:rsidR="009B1CD0">
        <w:rPr>
          <w:rFonts w:ascii="Arial" w:hAnsi="Arial" w:cs="Arial"/>
        </w:rPr>
        <w:t xml:space="preserve"> Le signataire</w:t>
      </w:r>
    </w:p>
    <w:p w:rsidR="009B1CD0" w:rsidRDefault="009B1CD0" w:rsidP="0083205E">
      <w:pPr>
        <w:tabs>
          <w:tab w:val="left" w:pos="851"/>
        </w:tabs>
        <w:jc w:val="both"/>
        <w:rPr>
          <w:rFonts w:ascii="Arial" w:hAnsi="Arial" w:cs="Arial"/>
        </w:rPr>
      </w:pPr>
    </w:p>
    <w:p w:rsidR="00475926" w:rsidRDefault="00475926" w:rsidP="0083205E">
      <w:pPr>
        <w:tabs>
          <w:tab w:val="left" w:pos="851"/>
        </w:tabs>
        <w:jc w:val="both"/>
        <w:rPr>
          <w:rFonts w:ascii="Arial" w:hAnsi="Arial" w:cs="Arial"/>
        </w:rPr>
      </w:pPr>
    </w:p>
    <w:p w:rsidR="00475926" w:rsidRDefault="00475926" w:rsidP="0083205E">
      <w:pPr>
        <w:tabs>
          <w:tab w:val="left" w:pos="851"/>
        </w:tabs>
        <w:jc w:val="both"/>
        <w:rPr>
          <w:rFonts w:ascii="Arial" w:hAnsi="Arial" w:cs="Arial"/>
        </w:rPr>
      </w:pPr>
    </w:p>
    <w:p w:rsidR="00475926" w:rsidRDefault="00475926" w:rsidP="0083205E">
      <w:pPr>
        <w:tabs>
          <w:tab w:val="left" w:pos="851"/>
        </w:tabs>
        <w:spacing w:before="120"/>
        <w:ind w:left="1701"/>
        <w:jc w:val="both"/>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26F9B">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26F9B">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26F9B">
        <w:fldChar w:fldCharType="separate"/>
      </w:r>
      <w:r>
        <w:fldChar w:fldCharType="end"/>
      </w:r>
      <w:r w:rsidR="009B1CD0">
        <w:rPr>
          <w:rFonts w:ascii="Arial" w:hAnsi="Arial" w:cs="Arial"/>
        </w:rPr>
        <w:t xml:space="preserve"> L’ensemble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Pr="00C7081F" w:rsidRDefault="007D7A65" w:rsidP="009B45B9">
      <w:pPr>
        <w:pStyle w:val="fcase1ertab"/>
        <w:tabs>
          <w:tab w:val="clear" w:pos="426"/>
          <w:tab w:val="left" w:pos="851"/>
        </w:tabs>
        <w:spacing w:before="120"/>
        <w:ind w:left="0" w:firstLine="851"/>
      </w:pPr>
      <w:r w:rsidRPr="00C7081F">
        <w:fldChar w:fldCharType="begin">
          <w:ffData>
            <w:name w:val=""/>
            <w:enabled/>
            <w:calcOnExit w:val="0"/>
            <w:checkBox>
              <w:size w:val="20"/>
              <w:default w:val="0"/>
            </w:checkBox>
          </w:ffData>
        </w:fldChar>
      </w:r>
      <w:r w:rsidRPr="00C7081F">
        <w:instrText xml:space="preserve"> FORMCHECKBOX </w:instrText>
      </w:r>
      <w:r w:rsidR="00326F9B">
        <w:fldChar w:fldCharType="separate"/>
      </w:r>
      <w:r w:rsidRPr="00C7081F">
        <w:fldChar w:fldCharType="end"/>
      </w:r>
      <w:r w:rsidR="009B1CD0" w:rsidRPr="00C7081F">
        <w:rPr>
          <w:rFonts w:ascii="Arial" w:hAnsi="Arial" w:cs="Arial"/>
        </w:rPr>
        <w:t xml:space="preserve"> </w:t>
      </w:r>
      <w:proofErr w:type="gramStart"/>
      <w:r w:rsidR="009B1CD0" w:rsidRPr="00C7081F">
        <w:rPr>
          <w:rFonts w:ascii="Arial" w:hAnsi="Arial" w:cs="Arial"/>
        </w:rPr>
        <w:t>aux</w:t>
      </w:r>
      <w:proofErr w:type="gramEnd"/>
      <w:r w:rsidR="009B1CD0" w:rsidRPr="00C7081F">
        <w:rPr>
          <w:rFonts w:ascii="Arial" w:hAnsi="Arial" w:cs="Arial"/>
        </w:rPr>
        <w:t xml:space="preserve"> prix indiqués ci-dessous ;</w:t>
      </w:r>
    </w:p>
    <w:p w:rsidR="009B1CD0" w:rsidRPr="00C7081F" w:rsidRDefault="007D7A65" w:rsidP="009B45B9">
      <w:pPr>
        <w:tabs>
          <w:tab w:val="left" w:pos="426"/>
          <w:tab w:val="left" w:pos="851"/>
        </w:tabs>
        <w:spacing w:before="120"/>
        <w:ind w:left="1701"/>
        <w:jc w:val="both"/>
        <w:rPr>
          <w:rFonts w:ascii="Arial" w:hAnsi="Arial" w:cs="Arial"/>
        </w:rPr>
      </w:pPr>
      <w:r w:rsidRPr="00C7081F">
        <w:fldChar w:fldCharType="begin">
          <w:ffData>
            <w:name w:val=""/>
            <w:enabled/>
            <w:calcOnExit w:val="0"/>
            <w:checkBox>
              <w:size w:val="20"/>
              <w:default w:val="0"/>
            </w:checkBox>
          </w:ffData>
        </w:fldChar>
      </w:r>
      <w:r w:rsidRPr="00C7081F">
        <w:instrText xml:space="preserve"> FORMCHECKBOX </w:instrText>
      </w:r>
      <w:r w:rsidR="00326F9B">
        <w:fldChar w:fldCharType="separate"/>
      </w:r>
      <w:r w:rsidRPr="00C7081F">
        <w:fldChar w:fldCharType="end"/>
      </w:r>
      <w:r w:rsidR="009B1CD0" w:rsidRPr="00C7081F">
        <w:t xml:space="preserve"> </w:t>
      </w:r>
      <w:r w:rsidR="009B1CD0" w:rsidRPr="00C7081F">
        <w:rPr>
          <w:rFonts w:ascii="Arial" w:hAnsi="Arial" w:cs="Arial"/>
        </w:rPr>
        <w:t xml:space="preserve">Taux de la TVA : </w:t>
      </w:r>
    </w:p>
    <w:p w:rsidR="009B1CD0" w:rsidRPr="00C7081F" w:rsidRDefault="007D7A65" w:rsidP="009B45B9">
      <w:pPr>
        <w:tabs>
          <w:tab w:val="left" w:pos="426"/>
          <w:tab w:val="left" w:pos="851"/>
        </w:tabs>
        <w:spacing w:before="240"/>
        <w:ind w:left="1701"/>
        <w:jc w:val="both"/>
      </w:pPr>
      <w:r w:rsidRPr="00C7081F">
        <w:rPr>
          <w:rFonts w:ascii="Arial" w:hAnsi="Arial" w:cs="Arial"/>
        </w:rPr>
        <w:fldChar w:fldCharType="begin">
          <w:ffData>
            <w:name w:val=""/>
            <w:enabled/>
            <w:calcOnExit w:val="0"/>
            <w:checkBox>
              <w:size w:val="20"/>
              <w:default w:val="0"/>
            </w:checkBox>
          </w:ffData>
        </w:fldChar>
      </w:r>
      <w:r w:rsidRPr="00C7081F">
        <w:rPr>
          <w:rFonts w:ascii="Arial" w:hAnsi="Arial" w:cs="Arial"/>
        </w:rPr>
        <w:instrText xml:space="preserve"> FORMCHECKBOX </w:instrText>
      </w:r>
      <w:r w:rsidR="00326F9B">
        <w:rPr>
          <w:rFonts w:ascii="Arial" w:hAnsi="Arial" w:cs="Arial"/>
        </w:rPr>
      </w:r>
      <w:r w:rsidR="00326F9B">
        <w:rPr>
          <w:rFonts w:ascii="Arial" w:hAnsi="Arial" w:cs="Arial"/>
        </w:rPr>
        <w:fldChar w:fldCharType="separate"/>
      </w:r>
      <w:r w:rsidRPr="00C7081F">
        <w:rPr>
          <w:rFonts w:ascii="Arial" w:hAnsi="Arial" w:cs="Arial"/>
        </w:rPr>
        <w:fldChar w:fldCharType="end"/>
      </w:r>
      <w:r w:rsidR="009B1CD0" w:rsidRPr="00C7081F">
        <w:rPr>
          <w:rFonts w:ascii="Arial" w:hAnsi="Arial" w:cs="Arial"/>
        </w:rPr>
        <w:t xml:space="preserve"> Montant hors taxes</w:t>
      </w:r>
      <w:r w:rsidR="009B1CD0" w:rsidRPr="00C7081F">
        <w:rPr>
          <w:rStyle w:val="Caractresdenotedebasdepage"/>
          <w:rFonts w:ascii="Arial" w:hAnsi="Arial" w:cs="Arial"/>
        </w:rPr>
        <w:footnoteReference w:id="2"/>
      </w:r>
      <w:r w:rsidR="009B1CD0" w:rsidRPr="00C7081F">
        <w:rPr>
          <w:rStyle w:val="Caractresdenotedebasdepage"/>
          <w:rFonts w:ascii="Arial" w:hAnsi="Arial" w:cs="Arial"/>
        </w:rPr>
        <w:t> </w:t>
      </w:r>
      <w:r w:rsidR="009B1CD0" w:rsidRPr="00C7081F">
        <w:rPr>
          <w:rFonts w:ascii="Arial" w:hAnsi="Arial" w:cs="Arial"/>
        </w:rPr>
        <w:t>:</w:t>
      </w:r>
    </w:p>
    <w:p w:rsidR="009B1CD0" w:rsidRPr="00C7081F" w:rsidRDefault="009B1CD0" w:rsidP="009B45B9">
      <w:pPr>
        <w:tabs>
          <w:tab w:val="left" w:pos="426"/>
          <w:tab w:val="left" w:pos="851"/>
        </w:tabs>
        <w:spacing w:before="120"/>
        <w:jc w:val="both"/>
        <w:rPr>
          <w:rFonts w:ascii="Arial" w:hAnsi="Arial" w:cs="Arial"/>
        </w:rPr>
      </w:pPr>
      <w:r w:rsidRPr="00C7081F">
        <w:t xml:space="preserve">Montant </w:t>
      </w:r>
      <w:r w:rsidRPr="00C7081F">
        <w:rPr>
          <w:rFonts w:ascii="Arial" w:hAnsi="Arial" w:cs="Arial"/>
        </w:rPr>
        <w:t>hors taxes arrêté en chiffres à : ……………………………………………………………………………….</w:t>
      </w:r>
    </w:p>
    <w:p w:rsidR="009B1CD0" w:rsidRPr="00C7081F" w:rsidRDefault="009B1CD0" w:rsidP="009B45B9">
      <w:pPr>
        <w:pStyle w:val="fcase1ertab"/>
        <w:tabs>
          <w:tab w:val="left" w:pos="851"/>
        </w:tabs>
        <w:spacing w:before="120"/>
        <w:ind w:left="0" w:firstLine="0"/>
      </w:pPr>
      <w:r w:rsidRPr="00C7081F">
        <w:rPr>
          <w:rFonts w:ascii="Arial" w:hAnsi="Arial" w:cs="Arial"/>
        </w:rPr>
        <w:t>Montant hors taxes arrêté en lettres à : ………………………………………………………...................................</w:t>
      </w:r>
    </w:p>
    <w:p w:rsidR="009B1CD0" w:rsidRPr="00C7081F" w:rsidRDefault="007D7A65" w:rsidP="009B45B9">
      <w:pPr>
        <w:tabs>
          <w:tab w:val="left" w:pos="426"/>
          <w:tab w:val="left" w:pos="709"/>
          <w:tab w:val="left" w:pos="851"/>
        </w:tabs>
        <w:spacing w:before="240"/>
        <w:ind w:left="1701"/>
        <w:jc w:val="both"/>
        <w:rPr>
          <w:rFonts w:ascii="Arial" w:hAnsi="Arial" w:cs="Arial"/>
        </w:rPr>
      </w:pPr>
      <w:r w:rsidRPr="00C7081F">
        <w:fldChar w:fldCharType="begin">
          <w:ffData>
            <w:name w:val=""/>
            <w:enabled/>
            <w:calcOnExit w:val="0"/>
            <w:checkBox>
              <w:size w:val="20"/>
              <w:default w:val="0"/>
            </w:checkBox>
          </w:ffData>
        </w:fldChar>
      </w:r>
      <w:r w:rsidRPr="00C7081F">
        <w:instrText xml:space="preserve"> FORMCHECKBOX </w:instrText>
      </w:r>
      <w:r w:rsidR="00326F9B">
        <w:fldChar w:fldCharType="separate"/>
      </w:r>
      <w:r w:rsidRPr="00C7081F">
        <w:fldChar w:fldCharType="end"/>
      </w:r>
      <w:r w:rsidR="009B1CD0" w:rsidRPr="00C7081F">
        <w:t xml:space="preserve"> Montant TTC</w:t>
      </w:r>
      <w:r w:rsidR="009B1CD0" w:rsidRPr="00C7081F">
        <w:rPr>
          <w:rStyle w:val="Caractresdenotedebasdepage"/>
        </w:rPr>
        <w:footnoteReference w:customMarkFollows="1" w:id="3"/>
        <w:t>4 </w:t>
      </w:r>
      <w:r w:rsidR="009B1CD0" w:rsidRPr="00C7081F">
        <w:t>:</w:t>
      </w:r>
    </w:p>
    <w:p w:rsidR="009B1CD0" w:rsidRPr="00C7081F" w:rsidRDefault="009B1CD0" w:rsidP="009B45B9">
      <w:pPr>
        <w:pStyle w:val="fcase1ertab"/>
        <w:tabs>
          <w:tab w:val="left" w:pos="851"/>
        </w:tabs>
        <w:spacing w:before="120"/>
        <w:ind w:left="0" w:firstLine="0"/>
        <w:rPr>
          <w:rFonts w:ascii="Arial" w:hAnsi="Arial" w:cs="Arial"/>
        </w:rPr>
      </w:pPr>
      <w:r w:rsidRPr="00C7081F">
        <w:rPr>
          <w:rFonts w:ascii="Arial" w:hAnsi="Arial" w:cs="Arial"/>
        </w:rPr>
        <w:t>Montant TTC arrêté en chiffres à : ………………………………………………………….......................................</w:t>
      </w:r>
    </w:p>
    <w:p w:rsidR="009B1CD0" w:rsidRPr="00C7081F" w:rsidRDefault="009B1CD0" w:rsidP="009B45B9">
      <w:pPr>
        <w:pStyle w:val="fcase1ertab"/>
        <w:tabs>
          <w:tab w:val="left" w:pos="851"/>
        </w:tabs>
        <w:spacing w:before="120"/>
        <w:ind w:left="0" w:firstLine="0"/>
        <w:rPr>
          <w:rFonts w:ascii="Arial" w:hAnsi="Arial" w:cs="Arial"/>
          <w:u w:val="single"/>
        </w:rPr>
      </w:pPr>
      <w:r w:rsidRPr="00C7081F">
        <w:rPr>
          <w:rFonts w:ascii="Arial" w:hAnsi="Arial" w:cs="Arial"/>
        </w:rPr>
        <w:t>Montant TTC arrêté en lettres à : …………………………………………………………………………………</w:t>
      </w:r>
      <w:proofErr w:type="gramStart"/>
      <w:r w:rsidRPr="00C7081F">
        <w:rPr>
          <w:rFonts w:ascii="Arial" w:hAnsi="Arial" w:cs="Arial"/>
        </w:rPr>
        <w:t>…….</w:t>
      </w:r>
      <w:proofErr w:type="gramEnd"/>
      <w:r w:rsidRPr="00C7081F">
        <w:rPr>
          <w:rFonts w:ascii="Arial" w:hAnsi="Arial" w:cs="Arial"/>
        </w:rPr>
        <w:t>.</w:t>
      </w:r>
    </w:p>
    <w:p w:rsidR="009B1CD0" w:rsidRDefault="009B1CD0" w:rsidP="009B45B9">
      <w:pPr>
        <w:pStyle w:val="fcase1ertab"/>
        <w:tabs>
          <w:tab w:val="left" w:pos="851"/>
        </w:tabs>
        <w:spacing w:before="120"/>
        <w:ind w:left="0" w:firstLine="0"/>
      </w:pPr>
      <w:proofErr w:type="gramStart"/>
      <w:r w:rsidRPr="00C7081F">
        <w:rPr>
          <w:rFonts w:ascii="Arial" w:hAnsi="Arial" w:cs="Arial"/>
          <w:u w:val="single"/>
        </w:rPr>
        <w:t>OU</w:t>
      </w:r>
      <w:proofErr w:type="gramEnd"/>
    </w:p>
    <w:p w:rsidR="009B1CD0" w:rsidRDefault="00C7081F"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326F9B">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D14FFD" w:rsidRDefault="00D14FFD" w:rsidP="00D14FFD"/>
    <w:p w:rsidR="00D14FFD" w:rsidRPr="00D14FFD" w:rsidRDefault="00D14FFD" w:rsidP="00D14FFD"/>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326F9B">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326F9B">
        <w:fldChar w:fldCharType="separate"/>
      </w:r>
      <w:r>
        <w:fldChar w:fldCharType="end"/>
      </w:r>
      <w:r>
        <w:rPr>
          <w:rFonts w:ascii="Arial" w:hAnsi="Arial" w:cs="Arial"/>
          <w:iCs/>
        </w:rPr>
        <w:t xml:space="preserve"> </w:t>
      </w:r>
      <w:r>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475926" w:rsidRDefault="00475926" w:rsidP="009B45B9">
      <w:pPr>
        <w:pStyle w:val="fcase1ertab"/>
        <w:tabs>
          <w:tab w:val="clear" w:pos="426"/>
          <w:tab w:val="left" w:pos="851"/>
        </w:tabs>
        <w:spacing w:before="120"/>
        <w:ind w:left="0" w:firstLine="0"/>
        <w:rPr>
          <w:rFonts w:ascii="Arial" w:hAnsi="Arial" w:cs="Arial"/>
        </w:rPr>
      </w:pPr>
    </w:p>
    <w:p w:rsidR="00475926" w:rsidRDefault="00475926" w:rsidP="009B45B9">
      <w:pPr>
        <w:pStyle w:val="fcase1ertab"/>
        <w:tabs>
          <w:tab w:val="clear" w:pos="426"/>
          <w:tab w:val="left" w:pos="851"/>
        </w:tabs>
        <w:spacing w:before="120"/>
        <w:ind w:left="0" w:firstLine="0"/>
        <w:rPr>
          <w:rFonts w:ascii="Arial" w:hAnsi="Arial" w:cs="Arial"/>
        </w:rPr>
      </w:pPr>
    </w:p>
    <w:p w:rsidR="00475926" w:rsidRDefault="00475926" w:rsidP="009B45B9">
      <w:pPr>
        <w:pStyle w:val="fcase1ertab"/>
        <w:tabs>
          <w:tab w:val="clear" w:pos="426"/>
          <w:tab w:val="left" w:pos="851"/>
        </w:tabs>
        <w:spacing w:before="120"/>
        <w:ind w:left="0" w:firstLine="0"/>
        <w:rPr>
          <w:rFonts w:ascii="Arial" w:hAnsi="Arial" w:cs="Arial"/>
        </w:rPr>
      </w:pPr>
    </w:p>
    <w:p w:rsidR="00475926" w:rsidRDefault="00475926" w:rsidP="009B45B9">
      <w:pPr>
        <w:pStyle w:val="fcase1ertab"/>
        <w:tabs>
          <w:tab w:val="clear" w:pos="426"/>
          <w:tab w:val="left" w:pos="851"/>
        </w:tabs>
        <w:spacing w:before="120"/>
        <w:ind w:left="0" w:firstLine="0"/>
        <w:rPr>
          <w:rFonts w:ascii="Arial" w:hAnsi="Arial" w:cs="Arial"/>
        </w:rPr>
      </w:pPr>
    </w:p>
    <w:p w:rsidR="00475926" w:rsidRDefault="00475926" w:rsidP="009B45B9">
      <w:pPr>
        <w:pStyle w:val="fcase1ertab"/>
        <w:tabs>
          <w:tab w:val="clear" w:pos="426"/>
          <w:tab w:val="left" w:pos="851"/>
        </w:tabs>
        <w:spacing w:before="120"/>
        <w:ind w:left="0" w:firstLine="0"/>
        <w:rPr>
          <w:rFonts w:ascii="Arial" w:hAnsi="Arial" w:cs="Arial"/>
        </w:rPr>
      </w:pPr>
    </w:p>
    <w:p w:rsidR="00475926" w:rsidRDefault="00475926" w:rsidP="009B45B9">
      <w:pPr>
        <w:pStyle w:val="fcase1ertab"/>
        <w:tabs>
          <w:tab w:val="clear" w:pos="426"/>
          <w:tab w:val="left" w:pos="851"/>
        </w:tabs>
        <w:spacing w:before="120"/>
        <w:ind w:left="0" w:firstLine="0"/>
        <w:rPr>
          <w:rFonts w:ascii="Arial" w:hAnsi="Arial" w:cs="Arial"/>
        </w:rPr>
      </w:pP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lastRenderedPageBreak/>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867"/>
        <w:gridCol w:w="2166"/>
      </w:tblGrid>
      <w:tr w:rsidR="009B1CD0" w:rsidTr="00A03BEF">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rsidTr="00A03BEF">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867"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16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C276EB" w:rsidRPr="00C276EB" w:rsidTr="00A03BEF">
        <w:trPr>
          <w:trHeight w:val="1021"/>
        </w:trPr>
        <w:tc>
          <w:tcPr>
            <w:tcW w:w="4503" w:type="dxa"/>
            <w:tcBorders>
              <w:top w:val="single" w:sz="4" w:space="0" w:color="000000"/>
              <w:left w:val="single" w:sz="4" w:space="0" w:color="000000"/>
            </w:tcBorders>
            <w:shd w:val="clear" w:color="auto" w:fill="D6E3BC"/>
          </w:tcPr>
          <w:p w:rsidR="009B1CD0" w:rsidRPr="00C276EB" w:rsidRDefault="009B1CD0" w:rsidP="006C4338">
            <w:pPr>
              <w:tabs>
                <w:tab w:val="left" w:pos="851"/>
              </w:tabs>
              <w:snapToGrid w:val="0"/>
              <w:jc w:val="both"/>
              <w:rPr>
                <w:rFonts w:ascii="Arial" w:hAnsi="Arial" w:cs="Arial"/>
                <w:color w:val="99FFCC"/>
              </w:rPr>
            </w:pPr>
          </w:p>
        </w:tc>
        <w:tc>
          <w:tcPr>
            <w:tcW w:w="3867" w:type="dxa"/>
            <w:tcBorders>
              <w:top w:val="single" w:sz="4" w:space="0" w:color="000000"/>
              <w:left w:val="single" w:sz="4" w:space="0" w:color="000000"/>
            </w:tcBorders>
            <w:shd w:val="clear" w:color="auto" w:fill="D6E3BC"/>
          </w:tcPr>
          <w:p w:rsidR="009B1CD0" w:rsidRPr="00C276EB" w:rsidRDefault="009B1CD0" w:rsidP="006C4338">
            <w:pPr>
              <w:tabs>
                <w:tab w:val="left" w:pos="851"/>
              </w:tabs>
              <w:snapToGrid w:val="0"/>
              <w:jc w:val="both"/>
              <w:rPr>
                <w:rFonts w:ascii="Arial" w:hAnsi="Arial" w:cs="Arial"/>
                <w:color w:val="99FFCC"/>
              </w:rPr>
            </w:pPr>
          </w:p>
        </w:tc>
        <w:tc>
          <w:tcPr>
            <w:tcW w:w="2166" w:type="dxa"/>
            <w:tcBorders>
              <w:top w:val="single" w:sz="4" w:space="0" w:color="000000"/>
              <w:left w:val="single" w:sz="4" w:space="0" w:color="000000"/>
              <w:right w:val="single" w:sz="4" w:space="0" w:color="000000"/>
            </w:tcBorders>
            <w:shd w:val="clear" w:color="auto" w:fill="D6E3BC"/>
          </w:tcPr>
          <w:p w:rsidR="009B1CD0" w:rsidRPr="00C276EB" w:rsidRDefault="009B1CD0" w:rsidP="006F3DF9">
            <w:pPr>
              <w:tabs>
                <w:tab w:val="left" w:pos="851"/>
              </w:tabs>
              <w:snapToGrid w:val="0"/>
              <w:jc w:val="both"/>
              <w:rPr>
                <w:rFonts w:ascii="Arial" w:hAnsi="Arial" w:cs="Arial"/>
                <w:color w:val="99FFCC"/>
              </w:rPr>
            </w:pPr>
          </w:p>
        </w:tc>
      </w:tr>
      <w:tr w:rsidR="009B1CD0" w:rsidTr="00A03BEF">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867"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166"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rsidTr="00A03BEF">
        <w:trPr>
          <w:trHeight w:val="1021"/>
        </w:trPr>
        <w:tc>
          <w:tcPr>
            <w:tcW w:w="4503" w:type="dxa"/>
            <w:tcBorders>
              <w:left w:val="single" w:sz="4" w:space="0" w:color="000000"/>
              <w:bottom w:val="single" w:sz="4" w:space="0" w:color="000000"/>
            </w:tcBorders>
            <w:shd w:val="clear" w:color="auto" w:fill="D6E3BC"/>
          </w:tcPr>
          <w:p w:rsidR="009B1CD0" w:rsidRDefault="009B1CD0" w:rsidP="006C4338">
            <w:pPr>
              <w:tabs>
                <w:tab w:val="left" w:pos="851"/>
              </w:tabs>
              <w:snapToGrid w:val="0"/>
              <w:jc w:val="both"/>
              <w:rPr>
                <w:rFonts w:ascii="Arial" w:hAnsi="Arial" w:cs="Arial"/>
              </w:rPr>
            </w:pPr>
          </w:p>
        </w:tc>
        <w:tc>
          <w:tcPr>
            <w:tcW w:w="3867" w:type="dxa"/>
            <w:tcBorders>
              <w:left w:val="single" w:sz="4" w:space="0" w:color="000000"/>
              <w:bottom w:val="single" w:sz="4" w:space="0" w:color="000000"/>
            </w:tcBorders>
            <w:shd w:val="clear" w:color="auto" w:fill="D6E3BC"/>
          </w:tcPr>
          <w:p w:rsidR="009B1CD0" w:rsidRDefault="009B1CD0" w:rsidP="006C4338">
            <w:pPr>
              <w:tabs>
                <w:tab w:val="left" w:pos="851"/>
              </w:tabs>
              <w:snapToGrid w:val="0"/>
              <w:jc w:val="both"/>
              <w:rPr>
                <w:rFonts w:ascii="Arial" w:hAnsi="Arial" w:cs="Arial"/>
              </w:rPr>
            </w:pPr>
          </w:p>
        </w:tc>
        <w:tc>
          <w:tcPr>
            <w:tcW w:w="2166" w:type="dxa"/>
            <w:tcBorders>
              <w:left w:val="single" w:sz="4" w:space="0" w:color="000000"/>
              <w:bottom w:val="single" w:sz="4" w:space="0" w:color="000000"/>
              <w:right w:val="single" w:sz="4" w:space="0" w:color="000000"/>
            </w:tcBorders>
            <w:shd w:val="clear" w:color="auto" w:fill="D6E3BC"/>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AD63EA" w:rsidP="005846FB">
      <w:pPr>
        <w:pStyle w:val="fcasegauche"/>
        <w:tabs>
          <w:tab w:val="left" w:pos="426"/>
          <w:tab w:val="left" w:pos="851"/>
        </w:tabs>
        <w:spacing w:after="0"/>
        <w:ind w:left="0" w:firstLine="0"/>
        <w:jc w:val="left"/>
        <w:rPr>
          <w:rFonts w:ascii="Arial" w:hAnsi="Arial" w:cs="Arial"/>
        </w:rPr>
      </w:pPr>
      <w:proofErr w:type="gramStart"/>
      <w:r w:rsidRPr="009D4925">
        <w:rPr>
          <w:rFonts w:ascii="Arial" w:eastAsia="Wingdings" w:hAnsi="Arial" w:cs="Arial"/>
          <w:b/>
          <w:color w:val="D6E3BC"/>
          <w:spacing w:val="-10"/>
        </w:rPr>
        <w:t>■</w:t>
      </w:r>
      <w:r w:rsidR="009B1CD0">
        <w:rPr>
          <w:rFonts w:ascii="Arial" w:eastAsia="Arial" w:hAnsi="Arial" w:cs="Arial"/>
          <w:spacing w:val="-10"/>
        </w:rPr>
        <w:t xml:space="preserve">  </w:t>
      </w:r>
      <w:r w:rsidR="009B1CD0">
        <w:rPr>
          <w:rFonts w:ascii="Arial" w:hAnsi="Arial" w:cs="Arial"/>
        </w:rPr>
        <w:t>Nom</w:t>
      </w:r>
      <w:proofErr w:type="gramEnd"/>
      <w:r w:rsidR="009B1CD0">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AD63EA" w:rsidP="00710FD6">
      <w:pPr>
        <w:pStyle w:val="fcasegauche"/>
        <w:tabs>
          <w:tab w:val="left" w:pos="426"/>
          <w:tab w:val="left" w:pos="851"/>
        </w:tabs>
        <w:spacing w:after="0"/>
        <w:ind w:left="0" w:firstLine="0"/>
        <w:jc w:val="left"/>
        <w:rPr>
          <w:rFonts w:ascii="Arial" w:hAnsi="Arial" w:cs="Arial"/>
          <w:b/>
        </w:rPr>
      </w:pPr>
      <w:proofErr w:type="gramStart"/>
      <w:r w:rsidRPr="009D4925">
        <w:rPr>
          <w:rFonts w:ascii="Arial" w:eastAsia="Wingdings" w:hAnsi="Arial" w:cs="Arial"/>
          <w:b/>
          <w:color w:val="D6E3BC"/>
          <w:spacing w:val="-10"/>
        </w:rPr>
        <w:t>■</w:t>
      </w:r>
      <w:r w:rsidR="009B1CD0">
        <w:rPr>
          <w:rFonts w:ascii="Arial" w:eastAsia="Arial" w:hAnsi="Arial" w:cs="Arial"/>
          <w:spacing w:val="-10"/>
        </w:rPr>
        <w:t xml:space="preserve">  </w:t>
      </w:r>
      <w:r w:rsidR="009B1CD0">
        <w:rPr>
          <w:rFonts w:ascii="Arial" w:hAnsi="Arial" w:cs="Arial"/>
        </w:rPr>
        <w:t>Numéro</w:t>
      </w:r>
      <w:proofErr w:type="gramEnd"/>
      <w:r w:rsidR="009B1CD0">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bookmarkStart w:id="0" w:name="_Hlk53035494"/>
      <w:r w:rsidR="00D14FFD" w:rsidRPr="0028323F">
        <w:rPr>
          <w:rFonts w:ascii="Arial" w:hAnsi="Arial" w:cs="Arial"/>
          <w:i/>
          <w:sz w:val="18"/>
          <w:szCs w:val="18"/>
        </w:rPr>
        <w:t>(</w:t>
      </w:r>
      <w:hyperlink r:id="rId9" w:history="1">
        <w:r w:rsidR="00D14FFD" w:rsidRPr="0028323F">
          <w:rPr>
            <w:rStyle w:val="Lienhypertexte"/>
            <w:rFonts w:ascii="Arial" w:hAnsi="Arial" w:cs="Arial"/>
            <w:i/>
            <w:sz w:val="18"/>
            <w:szCs w:val="18"/>
          </w:rPr>
          <w:t>article R. 2191-3</w:t>
        </w:r>
      </w:hyperlink>
      <w:r w:rsidR="00D14FFD" w:rsidRPr="0028323F">
        <w:rPr>
          <w:rFonts w:ascii="Arial" w:hAnsi="Arial" w:cs="Arial"/>
          <w:i/>
          <w:sz w:val="18"/>
          <w:szCs w:val="18"/>
        </w:rPr>
        <w:t xml:space="preserve"> ou </w:t>
      </w:r>
      <w:hyperlink r:id="rId10" w:history="1">
        <w:r w:rsidR="00D14FFD" w:rsidRPr="0028323F">
          <w:rPr>
            <w:rStyle w:val="Lienhypertexte"/>
            <w:rFonts w:ascii="Arial" w:hAnsi="Arial" w:cs="Arial"/>
            <w:i/>
            <w:sz w:val="18"/>
            <w:szCs w:val="18"/>
          </w:rPr>
          <w:t>article R. 2391-1</w:t>
        </w:r>
      </w:hyperlink>
      <w:r w:rsidR="00D14FFD" w:rsidRPr="0028323F">
        <w:rPr>
          <w:rFonts w:ascii="Arial" w:hAnsi="Arial" w:cs="Arial"/>
          <w:i/>
          <w:sz w:val="18"/>
          <w:szCs w:val="18"/>
        </w:rPr>
        <w:t xml:space="preserve"> du code de la commande publique)</w:t>
      </w:r>
      <w:bookmarkEnd w:id="0"/>
      <w:r w:rsidRPr="0028323F">
        <w:rPr>
          <w:rFonts w:ascii="Arial" w:hAnsi="Arial" w:cs="Arial"/>
          <w:b/>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326F9B">
        <w:fldChar w:fldCharType="separate"/>
      </w:r>
      <w:r w:rsidR="007D7A65">
        <w:fldChar w:fldCharType="end"/>
      </w:r>
      <w:r>
        <w:tab/>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326F9B">
        <w:fldChar w:fldCharType="separate"/>
      </w:r>
      <w:r w:rsidR="007D7A65">
        <w:fldChar w:fldCharType="end"/>
      </w:r>
      <w:r>
        <w:tab/>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597C0E" w:rsidRDefault="00597C0E"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rsidR="009B1CD0" w:rsidRDefault="009B1CD0" w:rsidP="009B45B9">
      <w:pPr>
        <w:tabs>
          <w:tab w:val="left" w:pos="576"/>
          <w:tab w:val="left" w:pos="851"/>
        </w:tabs>
        <w:jc w:val="both"/>
        <w:rPr>
          <w:rFonts w:ascii="Arial" w:hAnsi="Arial" w:cs="Arial"/>
        </w:rPr>
      </w:pPr>
    </w:p>
    <w:p w:rsidR="00244021" w:rsidRPr="00244021" w:rsidRDefault="00244021" w:rsidP="00244021">
      <w:pPr>
        <w:tabs>
          <w:tab w:val="left" w:pos="426"/>
          <w:tab w:val="left" w:pos="851"/>
        </w:tabs>
        <w:jc w:val="both"/>
        <w:rPr>
          <w:rFonts w:ascii="Arial" w:hAnsi="Arial" w:cs="Arial"/>
          <w:i/>
          <w:color w:val="000000"/>
          <w:lang w:eastAsia="fr-FR"/>
        </w:rPr>
      </w:pPr>
      <w:r w:rsidRPr="00244021">
        <w:rPr>
          <w:rFonts w:ascii="Arial" w:hAnsi="Arial" w:cs="Arial"/>
          <w:color w:val="000000"/>
          <w:lang w:eastAsia="fr-FR"/>
        </w:rPr>
        <w:t xml:space="preserve">La durée d’exécution du marché ou de l’accord cadre est de </w:t>
      </w:r>
      <w:r w:rsidR="00AF56EC">
        <w:rPr>
          <w:rFonts w:ascii="Arial" w:hAnsi="Arial" w:cs="Arial"/>
          <w:color w:val="000000"/>
          <w:lang w:eastAsia="fr-FR"/>
        </w:rPr>
        <w:t>12</w:t>
      </w:r>
      <w:r w:rsidRPr="00244021">
        <w:rPr>
          <w:rFonts w:ascii="Arial" w:hAnsi="Arial" w:cs="Arial"/>
          <w:color w:val="000000"/>
          <w:lang w:eastAsia="fr-FR"/>
        </w:rPr>
        <w:t xml:space="preserve"> mois à compter de :</w:t>
      </w:r>
    </w:p>
    <w:p w:rsidR="00244021" w:rsidRPr="00244021" w:rsidRDefault="00244021" w:rsidP="00244021">
      <w:pPr>
        <w:tabs>
          <w:tab w:val="left" w:pos="426"/>
          <w:tab w:val="left" w:pos="851"/>
        </w:tabs>
        <w:jc w:val="both"/>
        <w:rPr>
          <w:rFonts w:ascii="Arial" w:hAnsi="Arial" w:cs="Arial"/>
          <w:color w:val="000000"/>
          <w:lang w:eastAsia="fr-FR"/>
        </w:rPr>
      </w:pPr>
      <w:r w:rsidRPr="00244021">
        <w:rPr>
          <w:rFonts w:ascii="Arial" w:hAnsi="Arial" w:cs="Arial"/>
          <w:color w:val="000000"/>
          <w:lang w:eastAsia="fr-FR"/>
        </w:rPr>
        <w:tab/>
      </w:r>
      <w:r w:rsidR="00A7536A">
        <w:rPr>
          <w:rFonts w:ascii="Arial" w:hAnsi="Arial" w:cs="Arial"/>
          <w:color w:val="000000"/>
          <w:lang w:eastAsia="fr-FR"/>
        </w:rPr>
        <w:fldChar w:fldCharType="begin">
          <w:ffData>
            <w:name w:val=""/>
            <w:enabled/>
            <w:calcOnExit w:val="0"/>
            <w:checkBox>
              <w:size w:val="20"/>
              <w:default w:val="0"/>
            </w:checkBox>
          </w:ffData>
        </w:fldChar>
      </w:r>
      <w:r w:rsidR="00A7536A">
        <w:rPr>
          <w:rFonts w:ascii="Arial" w:hAnsi="Arial" w:cs="Arial"/>
          <w:color w:val="000000"/>
          <w:lang w:eastAsia="fr-FR"/>
        </w:rPr>
        <w:instrText xml:space="preserve"> FORMCHECKBOX </w:instrText>
      </w:r>
      <w:r w:rsidR="00326F9B">
        <w:rPr>
          <w:rFonts w:ascii="Arial" w:hAnsi="Arial" w:cs="Arial"/>
          <w:color w:val="000000"/>
          <w:lang w:eastAsia="fr-FR"/>
        </w:rPr>
      </w:r>
      <w:r w:rsidR="00326F9B">
        <w:rPr>
          <w:rFonts w:ascii="Arial" w:hAnsi="Arial" w:cs="Arial"/>
          <w:color w:val="000000"/>
          <w:lang w:eastAsia="fr-FR"/>
        </w:rPr>
        <w:fldChar w:fldCharType="separate"/>
      </w:r>
      <w:r w:rsidR="00A7536A">
        <w:rPr>
          <w:rFonts w:ascii="Arial" w:hAnsi="Arial" w:cs="Arial"/>
          <w:color w:val="000000"/>
          <w:lang w:eastAsia="fr-FR"/>
        </w:rPr>
        <w:fldChar w:fldCharType="end"/>
      </w:r>
      <w:r w:rsidRPr="00244021">
        <w:rPr>
          <w:rFonts w:ascii="Arial" w:hAnsi="Arial" w:cs="Arial"/>
          <w:color w:val="000000"/>
          <w:lang w:eastAsia="fr-FR"/>
        </w:rPr>
        <w:tab/>
        <w:t>La date de notification du marché ou de l’accord-cadre ;</w:t>
      </w:r>
    </w:p>
    <w:p w:rsidR="00244021" w:rsidRPr="00244021" w:rsidRDefault="00244021" w:rsidP="00244021">
      <w:pPr>
        <w:tabs>
          <w:tab w:val="left" w:pos="426"/>
          <w:tab w:val="left" w:pos="851"/>
        </w:tabs>
        <w:jc w:val="both"/>
        <w:rPr>
          <w:rFonts w:ascii="Arial" w:hAnsi="Arial" w:cs="Arial"/>
          <w:color w:val="000000"/>
          <w:lang w:eastAsia="fr-FR"/>
        </w:rPr>
      </w:pPr>
      <w:r w:rsidRPr="00244021">
        <w:rPr>
          <w:rFonts w:ascii="Arial" w:hAnsi="Arial" w:cs="Arial"/>
          <w:color w:val="000000"/>
          <w:lang w:eastAsia="fr-FR"/>
        </w:rPr>
        <w:tab/>
      </w:r>
      <w:r w:rsidRPr="00244021">
        <w:rPr>
          <w:rFonts w:ascii="Arial" w:hAnsi="Arial" w:cs="Arial"/>
          <w:color w:val="000000"/>
          <w:lang w:eastAsia="fr-FR"/>
        </w:rPr>
        <w:fldChar w:fldCharType="begin">
          <w:ffData>
            <w:name w:val=""/>
            <w:enabled/>
            <w:calcOnExit w:val="0"/>
            <w:checkBox>
              <w:size w:val="20"/>
              <w:default w:val="0"/>
            </w:checkBox>
          </w:ffData>
        </w:fldChar>
      </w:r>
      <w:r w:rsidRPr="00244021">
        <w:rPr>
          <w:rFonts w:ascii="Arial" w:hAnsi="Arial" w:cs="Arial"/>
          <w:color w:val="000000"/>
          <w:lang w:eastAsia="fr-FR"/>
        </w:rPr>
        <w:instrText xml:space="preserve"> FORMCHECKBOX </w:instrText>
      </w:r>
      <w:r w:rsidR="00326F9B">
        <w:rPr>
          <w:rFonts w:ascii="Arial" w:hAnsi="Arial" w:cs="Arial"/>
          <w:color w:val="000000"/>
          <w:lang w:eastAsia="fr-FR"/>
        </w:rPr>
      </w:r>
      <w:r w:rsidR="00326F9B">
        <w:rPr>
          <w:rFonts w:ascii="Arial" w:hAnsi="Arial" w:cs="Arial"/>
          <w:color w:val="000000"/>
          <w:lang w:eastAsia="fr-FR"/>
        </w:rPr>
        <w:fldChar w:fldCharType="separate"/>
      </w:r>
      <w:r w:rsidRPr="00244021">
        <w:rPr>
          <w:rFonts w:ascii="Arial" w:hAnsi="Arial" w:cs="Arial"/>
          <w:color w:val="000000"/>
          <w:lang w:eastAsia="fr-FR"/>
        </w:rPr>
        <w:fldChar w:fldCharType="end"/>
      </w:r>
      <w:r w:rsidRPr="00244021">
        <w:rPr>
          <w:rFonts w:ascii="Arial" w:hAnsi="Arial" w:cs="Arial"/>
          <w:color w:val="000000"/>
          <w:lang w:eastAsia="fr-FR"/>
        </w:rPr>
        <w:tab/>
        <w:t>La date de notification de l’ordre de service ;</w:t>
      </w:r>
    </w:p>
    <w:p w:rsidR="00244021" w:rsidRPr="00244021" w:rsidRDefault="00244021" w:rsidP="00244021">
      <w:pPr>
        <w:tabs>
          <w:tab w:val="left" w:pos="426"/>
          <w:tab w:val="left" w:pos="851"/>
        </w:tabs>
        <w:ind w:left="851" w:hanging="851"/>
        <w:jc w:val="both"/>
        <w:rPr>
          <w:rFonts w:ascii="Arial" w:hAnsi="Arial" w:cs="Arial"/>
          <w:b/>
          <w:color w:val="000000"/>
          <w:lang w:eastAsia="fr-FR"/>
        </w:rPr>
      </w:pPr>
      <w:r w:rsidRPr="00244021">
        <w:rPr>
          <w:rFonts w:ascii="Arial" w:hAnsi="Arial" w:cs="Arial"/>
          <w:color w:val="000000"/>
          <w:lang w:eastAsia="fr-FR"/>
        </w:rPr>
        <w:tab/>
      </w:r>
      <w:r w:rsidR="00A7536A">
        <w:rPr>
          <w:rFonts w:ascii="Arial" w:hAnsi="Arial" w:cs="Arial"/>
          <w:color w:val="000000"/>
          <w:lang w:eastAsia="fr-FR"/>
        </w:rPr>
        <w:fldChar w:fldCharType="begin">
          <w:ffData>
            <w:name w:val=""/>
            <w:enabled/>
            <w:calcOnExit w:val="0"/>
            <w:checkBox>
              <w:size w:val="20"/>
              <w:default w:val="1"/>
            </w:checkBox>
          </w:ffData>
        </w:fldChar>
      </w:r>
      <w:r w:rsidR="00A7536A">
        <w:rPr>
          <w:rFonts w:ascii="Arial" w:hAnsi="Arial" w:cs="Arial"/>
          <w:color w:val="000000"/>
          <w:lang w:eastAsia="fr-FR"/>
        </w:rPr>
        <w:instrText xml:space="preserve"> FORMCHECKBOX </w:instrText>
      </w:r>
      <w:r w:rsidR="00326F9B">
        <w:rPr>
          <w:rFonts w:ascii="Arial" w:hAnsi="Arial" w:cs="Arial"/>
          <w:color w:val="000000"/>
          <w:lang w:eastAsia="fr-FR"/>
        </w:rPr>
      </w:r>
      <w:r w:rsidR="00326F9B">
        <w:rPr>
          <w:rFonts w:ascii="Arial" w:hAnsi="Arial" w:cs="Arial"/>
          <w:color w:val="000000"/>
          <w:lang w:eastAsia="fr-FR"/>
        </w:rPr>
        <w:fldChar w:fldCharType="separate"/>
      </w:r>
      <w:r w:rsidR="00A7536A">
        <w:rPr>
          <w:rFonts w:ascii="Arial" w:hAnsi="Arial" w:cs="Arial"/>
          <w:color w:val="000000"/>
          <w:lang w:eastAsia="fr-FR"/>
        </w:rPr>
        <w:fldChar w:fldCharType="end"/>
      </w:r>
      <w:r w:rsidRPr="00244021">
        <w:rPr>
          <w:rFonts w:ascii="Arial" w:hAnsi="Arial" w:cs="Arial"/>
          <w:color w:val="000000"/>
          <w:lang w:eastAsia="fr-FR"/>
        </w:rPr>
        <w:tab/>
        <w:t xml:space="preserve">La date de début d’exécution prévue par le marché </w:t>
      </w:r>
      <w:r w:rsidR="008919AF">
        <w:rPr>
          <w:rFonts w:ascii="Arial" w:hAnsi="Arial" w:cs="Arial"/>
          <w:color w:val="000000"/>
          <w:lang w:eastAsia="fr-FR"/>
        </w:rPr>
        <w:t>ou</w:t>
      </w:r>
      <w:r w:rsidR="00391479">
        <w:rPr>
          <w:rFonts w:ascii="Arial" w:hAnsi="Arial" w:cs="Arial"/>
          <w:color w:val="000000"/>
          <w:lang w:eastAsia="fr-FR"/>
        </w:rPr>
        <w:t xml:space="preserve"> l’accord-cadre, soit</w:t>
      </w:r>
      <w:r w:rsidR="00F84A4E">
        <w:rPr>
          <w:rFonts w:ascii="Arial" w:hAnsi="Arial" w:cs="Arial"/>
          <w:color w:val="000000"/>
          <w:lang w:eastAsia="fr-FR"/>
        </w:rPr>
        <w:t xml:space="preserve"> le </w:t>
      </w:r>
      <w:r w:rsidR="00475926">
        <w:rPr>
          <w:rFonts w:ascii="Arial" w:hAnsi="Arial" w:cs="Arial"/>
          <w:color w:val="000000"/>
          <w:lang w:eastAsia="fr-FR"/>
        </w:rPr>
        <w:t>0</w:t>
      </w:r>
      <w:r w:rsidR="00EB7FB3">
        <w:rPr>
          <w:rFonts w:ascii="Arial" w:hAnsi="Arial" w:cs="Arial"/>
          <w:color w:val="000000"/>
          <w:lang w:eastAsia="fr-FR"/>
        </w:rPr>
        <w:t>1</w:t>
      </w:r>
      <w:r w:rsidR="00F84A4E">
        <w:rPr>
          <w:rFonts w:ascii="Arial" w:hAnsi="Arial" w:cs="Arial"/>
          <w:color w:val="000000"/>
          <w:lang w:eastAsia="fr-FR"/>
        </w:rPr>
        <w:t>/</w:t>
      </w:r>
      <w:r w:rsidR="00475926">
        <w:rPr>
          <w:rFonts w:ascii="Arial" w:hAnsi="Arial" w:cs="Arial"/>
          <w:color w:val="000000"/>
          <w:lang w:eastAsia="fr-FR"/>
        </w:rPr>
        <w:t>06</w:t>
      </w:r>
      <w:r w:rsidR="00F84A4E">
        <w:rPr>
          <w:rFonts w:ascii="Arial" w:hAnsi="Arial" w:cs="Arial"/>
          <w:color w:val="000000"/>
          <w:lang w:eastAsia="fr-FR"/>
        </w:rPr>
        <w:t>/202</w:t>
      </w:r>
      <w:r w:rsidR="00475926">
        <w:rPr>
          <w:rFonts w:ascii="Arial" w:hAnsi="Arial" w:cs="Arial"/>
          <w:color w:val="000000"/>
          <w:lang w:eastAsia="fr-FR"/>
        </w:rPr>
        <w:t>5</w:t>
      </w:r>
      <w:r w:rsidR="00A24398">
        <w:rPr>
          <w:rFonts w:ascii="Arial" w:hAnsi="Arial" w:cs="Arial"/>
          <w:color w:val="000000"/>
          <w:lang w:eastAsia="fr-FR"/>
        </w:rPr>
        <w:t xml:space="preserve"> </w:t>
      </w:r>
      <w:r w:rsidR="00431DF5">
        <w:rPr>
          <w:rFonts w:ascii="Arial" w:hAnsi="Arial" w:cs="Arial"/>
          <w:color w:val="000000"/>
          <w:lang w:eastAsia="fr-FR"/>
        </w:rPr>
        <w:t>ou</w:t>
      </w:r>
      <w:r w:rsidR="00431DF5" w:rsidRPr="00431DF5">
        <w:t xml:space="preserve"> </w:t>
      </w:r>
      <w:r w:rsidR="00431DF5" w:rsidRPr="00431DF5">
        <w:rPr>
          <w:rFonts w:ascii="Arial" w:hAnsi="Arial" w:cs="Arial"/>
          <w:color w:val="000000"/>
          <w:lang w:eastAsia="fr-FR"/>
        </w:rPr>
        <w:t>la date de notification</w:t>
      </w:r>
      <w:r w:rsidR="00431DF5">
        <w:rPr>
          <w:rFonts w:ascii="Arial" w:hAnsi="Arial" w:cs="Arial"/>
          <w:color w:val="000000"/>
          <w:lang w:eastAsia="fr-FR"/>
        </w:rPr>
        <w:t xml:space="preserve"> </w:t>
      </w:r>
      <w:r w:rsidRPr="00244021">
        <w:rPr>
          <w:rFonts w:ascii="Arial" w:hAnsi="Arial" w:cs="Arial"/>
          <w:color w:val="000000"/>
          <w:lang w:eastAsia="fr-FR"/>
        </w:rPr>
        <w:t>lorsqu’el</w:t>
      </w:r>
      <w:r w:rsidR="00431DF5">
        <w:rPr>
          <w:rFonts w:ascii="Arial" w:hAnsi="Arial" w:cs="Arial"/>
          <w:color w:val="000000"/>
          <w:lang w:eastAsia="fr-FR"/>
        </w:rPr>
        <w:t>le est postérieure à cette date</w:t>
      </w:r>
      <w:r w:rsidRPr="00244021">
        <w:rPr>
          <w:rFonts w:ascii="Arial" w:hAnsi="Arial" w:cs="Arial"/>
          <w:color w:val="000000"/>
          <w:lang w:eastAsia="fr-FR"/>
        </w:rPr>
        <w:t>.</w:t>
      </w:r>
    </w:p>
    <w:p w:rsidR="00AD63EA" w:rsidRDefault="00AD63EA" w:rsidP="009B45B9">
      <w:pPr>
        <w:pStyle w:val="fcasegauche"/>
        <w:tabs>
          <w:tab w:val="left" w:pos="426"/>
          <w:tab w:val="left" w:pos="851"/>
        </w:tabs>
        <w:spacing w:after="0"/>
        <w:ind w:left="0" w:firstLine="0"/>
        <w:jc w:val="left"/>
        <w:rPr>
          <w:rFonts w:ascii="Arial" w:hAnsi="Arial" w:cs="Arial"/>
        </w:rPr>
      </w:pPr>
    </w:p>
    <w:p w:rsidR="003220B0" w:rsidRDefault="003220B0" w:rsidP="009B45B9">
      <w:pPr>
        <w:pStyle w:val="fcasegauche"/>
        <w:tabs>
          <w:tab w:val="left" w:pos="426"/>
          <w:tab w:val="left" w:pos="851"/>
        </w:tabs>
        <w:spacing w:after="0"/>
        <w:ind w:left="0" w:firstLine="0"/>
        <w:jc w:val="left"/>
        <w:rPr>
          <w:rFonts w:ascii="Arial" w:hAnsi="Arial" w:cs="Arial"/>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ou </w:t>
      </w:r>
      <w:r w:rsidRPr="00097DAA">
        <w:rPr>
          <w:rFonts w:ascii="Arial" w:hAnsi="Arial" w:cs="Arial"/>
        </w:rPr>
        <w:t>l’accord cadre</w:t>
      </w:r>
      <w:r>
        <w:rPr>
          <w:rFonts w:ascii="Arial" w:hAnsi="Arial" w:cs="Arial"/>
        </w:rPr>
        <w:t xml:space="preserve"> est reconductible :</w:t>
      </w:r>
      <w:r>
        <w:tab/>
      </w:r>
      <w:r>
        <w:tab/>
      </w:r>
      <w:r w:rsidR="0043091F">
        <w:fldChar w:fldCharType="begin">
          <w:ffData>
            <w:name w:val=""/>
            <w:enabled/>
            <w:calcOnExit w:val="0"/>
            <w:checkBox>
              <w:size w:val="20"/>
              <w:default w:val="0"/>
            </w:checkBox>
          </w:ffData>
        </w:fldChar>
      </w:r>
      <w:r w:rsidR="0043091F">
        <w:instrText xml:space="preserve"> FORMCHECKBOX </w:instrText>
      </w:r>
      <w:r w:rsidR="00326F9B">
        <w:fldChar w:fldCharType="separate"/>
      </w:r>
      <w:r w:rsidR="0043091F">
        <w:fldChar w:fldCharType="end"/>
      </w:r>
      <w:r>
        <w:tab/>
        <w:t>NON</w:t>
      </w:r>
      <w:r>
        <w:tab/>
      </w:r>
      <w:r>
        <w:tab/>
      </w:r>
      <w:r>
        <w:tab/>
      </w:r>
      <w:r w:rsidR="0043091F">
        <w:fldChar w:fldCharType="begin">
          <w:ffData>
            <w:name w:val=""/>
            <w:enabled/>
            <w:calcOnExit w:val="0"/>
            <w:checkBox>
              <w:size w:val="20"/>
              <w:default w:val="1"/>
            </w:checkBox>
          </w:ffData>
        </w:fldChar>
      </w:r>
      <w:r w:rsidR="0043091F">
        <w:instrText xml:space="preserve"> FORMCHECKBOX </w:instrText>
      </w:r>
      <w:r w:rsidR="00326F9B">
        <w:fldChar w:fldCharType="separate"/>
      </w:r>
      <w:r w:rsidR="0043091F">
        <w:fldChar w:fldCharType="end"/>
      </w:r>
      <w:r>
        <w:tab/>
        <w:t>OUI</w:t>
      </w:r>
    </w:p>
    <w:p w:rsidR="009B1CD0" w:rsidRDefault="009B1CD0"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074281" w:rsidRDefault="00AD63EA" w:rsidP="0043091F">
      <w:pPr>
        <w:tabs>
          <w:tab w:val="left" w:pos="426"/>
          <w:tab w:val="left" w:pos="851"/>
        </w:tabs>
        <w:spacing w:before="120"/>
        <w:ind w:left="426"/>
        <w:jc w:val="both"/>
        <w:rPr>
          <w:rFonts w:ascii="Arial" w:hAnsi="Arial" w:cs="Arial"/>
        </w:rPr>
      </w:pPr>
      <w:r w:rsidRPr="009D4925">
        <w:rPr>
          <w:rFonts w:ascii="Arial" w:eastAsia="Wingdings" w:hAnsi="Arial" w:cs="Arial"/>
          <w:b/>
          <w:color w:val="D6E3BC"/>
          <w:spacing w:val="-10"/>
        </w:rPr>
        <w:t>■</w:t>
      </w:r>
      <w:r>
        <w:rPr>
          <w:rFonts w:ascii="Arial" w:eastAsia="Wingdings" w:hAnsi="Arial" w:cs="Arial"/>
          <w:b/>
          <w:color w:val="D6E3BC"/>
          <w:spacing w:val="-10"/>
        </w:rPr>
        <w:t xml:space="preserve"> </w:t>
      </w:r>
      <w:r w:rsidR="009B1CD0">
        <w:rPr>
          <w:rFonts w:ascii="Arial" w:hAnsi="Arial" w:cs="Arial"/>
        </w:rPr>
        <w:t xml:space="preserve">Nombre des reconductions : </w:t>
      </w:r>
      <w:r w:rsidR="00EB7FB3">
        <w:rPr>
          <w:rFonts w:ascii="Arial" w:hAnsi="Arial" w:cs="Arial"/>
        </w:rPr>
        <w:t>2</w:t>
      </w:r>
    </w:p>
    <w:p w:rsidR="009B1CD0" w:rsidRDefault="00AD63EA" w:rsidP="00AD63EA">
      <w:pPr>
        <w:tabs>
          <w:tab w:val="left" w:pos="426"/>
          <w:tab w:val="left" w:pos="851"/>
        </w:tabs>
        <w:spacing w:before="120"/>
        <w:ind w:left="426"/>
        <w:jc w:val="both"/>
        <w:rPr>
          <w:rFonts w:ascii="Arial" w:hAnsi="Arial" w:cs="Arial"/>
        </w:rPr>
      </w:pPr>
      <w:r w:rsidRPr="009D4925">
        <w:rPr>
          <w:rFonts w:ascii="Arial" w:eastAsia="Wingdings" w:hAnsi="Arial" w:cs="Arial"/>
          <w:b/>
          <w:color w:val="D6E3BC"/>
          <w:spacing w:val="-10"/>
        </w:rPr>
        <w:t>■</w:t>
      </w:r>
      <w:r>
        <w:rPr>
          <w:rFonts w:ascii="Arial" w:eastAsia="Wingdings" w:hAnsi="Arial" w:cs="Arial"/>
          <w:b/>
          <w:color w:val="D6E3BC"/>
          <w:spacing w:val="-10"/>
        </w:rPr>
        <w:t xml:space="preserve"> </w:t>
      </w:r>
      <w:r w:rsidR="009B1CD0">
        <w:rPr>
          <w:rFonts w:ascii="Arial" w:hAnsi="Arial" w:cs="Arial"/>
        </w:rPr>
        <w:t xml:space="preserve">Durée des reconductions : </w:t>
      </w:r>
      <w:r w:rsidR="0043091F">
        <w:rPr>
          <w:rFonts w:ascii="Arial" w:hAnsi="Arial" w:cs="Arial"/>
        </w:rPr>
        <w:t>12 mois</w:t>
      </w:r>
    </w:p>
    <w:p w:rsidR="003220B0" w:rsidRDefault="00AE0067" w:rsidP="004C5EBB">
      <w:pPr>
        <w:tabs>
          <w:tab w:val="left" w:pos="426"/>
          <w:tab w:val="left" w:pos="851"/>
        </w:tabs>
        <w:spacing w:before="120"/>
        <w:ind w:left="426"/>
        <w:jc w:val="both"/>
        <w:rPr>
          <w:rFonts w:ascii="Arial" w:hAnsi="Arial" w:cs="Arial"/>
        </w:rPr>
      </w:pPr>
      <w:r w:rsidRPr="009D4925">
        <w:rPr>
          <w:rFonts w:ascii="Arial" w:eastAsia="Wingdings" w:hAnsi="Arial" w:cs="Arial"/>
          <w:b/>
          <w:color w:val="D6E3BC"/>
          <w:spacing w:val="-10"/>
        </w:rPr>
        <w:t>■</w:t>
      </w:r>
      <w:r>
        <w:rPr>
          <w:rFonts w:ascii="Arial" w:eastAsia="Wingdings" w:hAnsi="Arial" w:cs="Arial"/>
          <w:b/>
          <w:color w:val="D6E3BC"/>
          <w:spacing w:val="-10"/>
        </w:rPr>
        <w:t xml:space="preserve"> </w:t>
      </w:r>
      <w:r w:rsidRPr="00AE0067">
        <w:rPr>
          <w:rFonts w:ascii="Arial" w:hAnsi="Arial" w:cs="Arial"/>
        </w:rPr>
        <w:t>Mode </w:t>
      </w:r>
      <w:r w:rsidR="0062692A">
        <w:rPr>
          <w:rFonts w:ascii="Arial" w:hAnsi="Arial" w:cs="Arial"/>
        </w:rPr>
        <w:t xml:space="preserve">des reconductions </w:t>
      </w:r>
      <w:r w:rsidRPr="00AE0067">
        <w:rPr>
          <w:rFonts w:ascii="Arial" w:hAnsi="Arial" w:cs="Arial"/>
        </w:rPr>
        <w:t>:</w:t>
      </w:r>
      <w:r>
        <w:rPr>
          <w:rFonts w:ascii="Arial" w:eastAsia="Wingdings" w:hAnsi="Arial" w:cs="Arial"/>
          <w:b/>
          <w:color w:val="D6E3BC"/>
          <w:spacing w:val="-10"/>
        </w:rPr>
        <w:t xml:space="preserve"> </w:t>
      </w:r>
      <w:r w:rsidR="0043091F">
        <w:fldChar w:fldCharType="begin">
          <w:ffData>
            <w:name w:val=""/>
            <w:enabled/>
            <w:calcOnExit w:val="0"/>
            <w:checkBox>
              <w:size w:val="20"/>
              <w:default w:val="1"/>
            </w:checkBox>
          </w:ffData>
        </w:fldChar>
      </w:r>
      <w:r w:rsidR="0043091F">
        <w:instrText xml:space="preserve"> FORMCHECKBOX </w:instrText>
      </w:r>
      <w:r w:rsidR="00326F9B">
        <w:fldChar w:fldCharType="separate"/>
      </w:r>
      <w:r w:rsidR="0043091F">
        <w:fldChar w:fldCharType="end"/>
      </w:r>
      <w:r>
        <w:t xml:space="preserve"> </w:t>
      </w:r>
      <w:r w:rsidRPr="00AE0067">
        <w:rPr>
          <w:rFonts w:ascii="Arial" w:hAnsi="Arial" w:cs="Arial"/>
        </w:rPr>
        <w:t xml:space="preserve">Tacite  </w:t>
      </w:r>
      <w:r>
        <w:t xml:space="preserve">                          </w:t>
      </w:r>
      <w:r>
        <w:fldChar w:fldCharType="begin">
          <w:ffData>
            <w:name w:val=""/>
            <w:enabled/>
            <w:calcOnExit w:val="0"/>
            <w:checkBox>
              <w:size w:val="20"/>
              <w:default w:val="0"/>
            </w:checkBox>
          </w:ffData>
        </w:fldChar>
      </w:r>
      <w:r>
        <w:instrText xml:space="preserve"> FORMCHECKBOX </w:instrText>
      </w:r>
      <w:r w:rsidR="00326F9B">
        <w:fldChar w:fldCharType="separate"/>
      </w:r>
      <w:r>
        <w:fldChar w:fldCharType="end"/>
      </w:r>
      <w:r>
        <w:t xml:space="preserve"> </w:t>
      </w:r>
      <w:r w:rsidRPr="00AE0067">
        <w:rPr>
          <w:rFonts w:ascii="Arial" w:hAnsi="Arial" w:cs="Arial"/>
        </w:rPr>
        <w:t>Expresse</w:t>
      </w:r>
    </w:p>
    <w:p w:rsidR="003220B0" w:rsidRPr="004C5EBB" w:rsidRDefault="0043091F" w:rsidP="004C5EBB">
      <w:pPr>
        <w:numPr>
          <w:ilvl w:val="0"/>
          <w:numId w:val="12"/>
        </w:numPr>
        <w:tabs>
          <w:tab w:val="left" w:pos="426"/>
          <w:tab w:val="left" w:pos="851"/>
        </w:tabs>
        <w:spacing w:before="120"/>
        <w:jc w:val="both"/>
        <w:rPr>
          <w:rFonts w:ascii="Arial" w:hAnsi="Arial" w:cs="Arial"/>
        </w:rPr>
      </w:pPr>
      <w:r w:rsidRPr="00B2202C">
        <w:rPr>
          <w:rFonts w:ascii="Arial" w:hAnsi="Arial" w:cs="Arial"/>
        </w:rPr>
        <w:t xml:space="preserve">Si </w:t>
      </w:r>
      <w:r>
        <w:rPr>
          <w:rFonts w:ascii="Arial" w:hAnsi="Arial" w:cs="Arial"/>
        </w:rPr>
        <w:t>Tacite</w:t>
      </w:r>
      <w:r w:rsidRPr="00B2202C">
        <w:rPr>
          <w:rFonts w:ascii="Arial" w:hAnsi="Arial" w:cs="Arial"/>
        </w:rPr>
        <w:t>, modalités </w:t>
      </w:r>
      <w:r>
        <w:rPr>
          <w:rFonts w:ascii="Arial" w:hAnsi="Arial" w:cs="Arial"/>
        </w:rPr>
        <w:t xml:space="preserve">de dénonciation </w:t>
      </w:r>
      <w:r w:rsidRPr="00B2202C">
        <w:rPr>
          <w:rFonts w:ascii="Arial" w:hAnsi="Arial" w:cs="Arial"/>
        </w:rPr>
        <w:t>:</w:t>
      </w:r>
      <w:r>
        <w:rPr>
          <w:rFonts w:ascii="Arial" w:hAnsi="Arial" w:cs="Arial"/>
        </w:rPr>
        <w:t xml:space="preserve"> </w:t>
      </w:r>
      <w:r w:rsidR="003220B0" w:rsidRPr="003220B0">
        <w:rPr>
          <w:rFonts w:ascii="Arial" w:hAnsi="Arial" w:cs="Arial"/>
        </w:rPr>
        <w:t>La CGSS peut mettre fin à l’exécution des prestations au terme de</w:t>
      </w:r>
      <w:r w:rsidR="004C5EBB">
        <w:rPr>
          <w:rFonts w:ascii="Arial" w:hAnsi="Arial" w:cs="Arial"/>
        </w:rPr>
        <w:t xml:space="preserve"> chaque période contractuelle, </w:t>
      </w:r>
      <w:r w:rsidR="003220B0" w:rsidRPr="003220B0">
        <w:rPr>
          <w:rFonts w:ascii="Arial" w:hAnsi="Arial" w:cs="Arial"/>
        </w:rPr>
        <w:t>sans indemnité, par l'envoi au titulaire d'une lettre recommandée avec avis de réception, 30 jours avant l’échéance de la période en cours.</w:t>
      </w:r>
    </w:p>
    <w:p w:rsidR="00B2202C" w:rsidRDefault="00B2202C" w:rsidP="00B2202C">
      <w:pPr>
        <w:tabs>
          <w:tab w:val="left" w:pos="426"/>
          <w:tab w:val="left" w:pos="851"/>
        </w:tabs>
        <w:spacing w:before="120"/>
        <w:ind w:left="426"/>
        <w:jc w:val="both"/>
        <w:rPr>
          <w:rFonts w:ascii="Arial" w:hAnsi="Arial" w:cs="Arial"/>
        </w:rPr>
      </w:pPr>
    </w:p>
    <w:p w:rsidR="00475926" w:rsidRPr="00B2202C" w:rsidRDefault="00475926" w:rsidP="00B2202C">
      <w:pPr>
        <w:tabs>
          <w:tab w:val="left" w:pos="426"/>
          <w:tab w:val="left" w:pos="851"/>
        </w:tabs>
        <w:spacing w:before="120"/>
        <w:ind w:left="426"/>
        <w:jc w:val="both"/>
        <w:rPr>
          <w:rFonts w:ascii="Arial" w:hAnsi="Arial" w:cs="Arial"/>
        </w:rPr>
      </w:pPr>
    </w:p>
    <w:p w:rsidR="009B1CD0" w:rsidRPr="00B2202C" w:rsidRDefault="009B1CD0" w:rsidP="009B45B9">
      <w:pPr>
        <w:tabs>
          <w:tab w:val="left" w:pos="426"/>
          <w:tab w:val="left" w:pos="851"/>
        </w:tabs>
        <w:jc w:val="both"/>
        <w:rPr>
          <w:rFonts w:ascii="Arial" w:hAnsi="Arial" w:cs="Arial"/>
        </w:rPr>
      </w:pPr>
    </w:p>
    <w:tbl>
      <w:tblPr>
        <w:tblW w:w="10419" w:type="dxa"/>
        <w:shd w:val="clear" w:color="auto" w:fill="D6E3BC"/>
        <w:tblLayout w:type="fixed"/>
        <w:tblCellMar>
          <w:left w:w="71" w:type="dxa"/>
          <w:right w:w="71" w:type="dxa"/>
        </w:tblCellMar>
        <w:tblLook w:val="0000" w:firstRow="0" w:lastRow="0" w:firstColumn="0" w:lastColumn="0" w:noHBand="0" w:noVBand="0"/>
      </w:tblPr>
      <w:tblGrid>
        <w:gridCol w:w="10419"/>
      </w:tblGrid>
      <w:tr w:rsidR="009B1CD0" w:rsidTr="00AF58FB">
        <w:tc>
          <w:tcPr>
            <w:tcW w:w="10419" w:type="dxa"/>
            <w:shd w:val="clear" w:color="auto" w:fill="D6E3BC"/>
          </w:tcPr>
          <w:p w:rsidR="009B1CD0" w:rsidRDefault="009B1CD0" w:rsidP="009B45B9">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rsidR="009B1CD0" w:rsidRDefault="009B1CD0"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p w:rsidR="00475926" w:rsidRDefault="00475926" w:rsidP="00B054DA">
            <w:pPr>
              <w:tabs>
                <w:tab w:val="left" w:pos="851"/>
              </w:tabs>
              <w:snapToGrid w:val="0"/>
              <w:jc w:val="both"/>
              <w:rPr>
                <w:rFonts w:ascii="Arial" w:hAnsi="Arial" w:cs="Arial"/>
                <w:b/>
                <w:bCs/>
              </w:rPr>
            </w:pPr>
          </w:p>
          <w:p w:rsidR="00475926" w:rsidRDefault="00475926" w:rsidP="00B054DA">
            <w:pPr>
              <w:tabs>
                <w:tab w:val="left" w:pos="851"/>
              </w:tabs>
              <w:snapToGrid w:val="0"/>
              <w:jc w:val="both"/>
              <w:rPr>
                <w:rFonts w:ascii="Arial" w:hAnsi="Arial" w:cs="Arial"/>
                <w:b/>
                <w:bCs/>
              </w:rPr>
            </w:pPr>
          </w:p>
          <w:p w:rsidR="00475926" w:rsidRDefault="00475926" w:rsidP="00B054DA">
            <w:pPr>
              <w:tabs>
                <w:tab w:val="left" w:pos="851"/>
              </w:tabs>
              <w:snapToGrid w:val="0"/>
              <w:jc w:val="both"/>
              <w:rPr>
                <w:rFonts w:ascii="Arial" w:hAnsi="Arial" w:cs="Arial"/>
                <w:b/>
                <w:bCs/>
              </w:rPr>
            </w:pPr>
          </w:p>
          <w:p w:rsidR="00475926" w:rsidRDefault="00475926"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C276EB" w:rsidRDefault="00C276EB" w:rsidP="002904AF">
      <w:pPr>
        <w:tabs>
          <w:tab w:val="left" w:pos="851"/>
        </w:tabs>
        <w:jc w:val="both"/>
        <w:rPr>
          <w:rFonts w:ascii="Arial" w:hAnsi="Arial" w:cs="Arial"/>
        </w:rPr>
      </w:pPr>
    </w:p>
    <w:p w:rsidR="00332B12" w:rsidRDefault="00332B12"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rsidR="00332B12" w:rsidRDefault="00332B12" w:rsidP="006C4338">
      <w:pPr>
        <w:tabs>
          <w:tab w:val="left" w:pos="851"/>
        </w:tabs>
        <w:jc w:val="both"/>
      </w:pPr>
    </w:p>
    <w:p w:rsidR="009B1CD0" w:rsidRDefault="002904AF" w:rsidP="005846FB">
      <w:pPr>
        <w:tabs>
          <w:tab w:val="left" w:pos="851"/>
        </w:tabs>
        <w:rPr>
          <w:rFonts w:ascii="Arial" w:hAnsi="Arial" w:cs="Arial"/>
          <w:sz w:val="18"/>
          <w:szCs w:val="18"/>
        </w:rPr>
      </w:pPr>
      <w:r w:rsidRPr="0028323F">
        <w:rPr>
          <w:rFonts w:ascii="Arial" w:hAnsi="Arial" w:cs="Arial"/>
        </w:rPr>
        <w:t>L</w:t>
      </w:r>
      <w:r w:rsidR="00036500" w:rsidRPr="0028323F">
        <w:rPr>
          <w:rFonts w:ascii="Arial" w:hAnsi="Arial" w:cs="Arial"/>
        </w:rPr>
        <w:t xml:space="preserve">es membres </w:t>
      </w:r>
      <w:r w:rsidRPr="0028323F">
        <w:rPr>
          <w:rFonts w:ascii="Arial" w:hAnsi="Arial" w:cs="Arial"/>
        </w:rPr>
        <w:t xml:space="preserve">du groupement d’opérateurs économiques </w:t>
      </w:r>
      <w:r w:rsidR="00036500" w:rsidRPr="0028323F">
        <w:rPr>
          <w:rFonts w:ascii="Arial" w:hAnsi="Arial" w:cs="Arial"/>
        </w:rPr>
        <w:t xml:space="preserve">désignent le mandataire suivant </w:t>
      </w:r>
      <w:r w:rsidR="00D14FFD" w:rsidRPr="0028323F">
        <w:rPr>
          <w:rFonts w:ascii="Arial" w:hAnsi="Arial" w:cs="Arial"/>
          <w:i/>
          <w:sz w:val="18"/>
          <w:szCs w:val="18"/>
        </w:rPr>
        <w:t>(</w:t>
      </w:r>
      <w:hyperlink r:id="rId11" w:history="1">
        <w:r w:rsidR="00D14FFD" w:rsidRPr="0028323F">
          <w:rPr>
            <w:rStyle w:val="Lienhypertexte"/>
            <w:rFonts w:ascii="Arial" w:hAnsi="Arial" w:cs="Arial"/>
            <w:i/>
            <w:sz w:val="18"/>
            <w:szCs w:val="18"/>
          </w:rPr>
          <w:t>article R. 2142-23</w:t>
        </w:r>
      </w:hyperlink>
      <w:r w:rsidR="00D14FFD" w:rsidRPr="0028323F">
        <w:rPr>
          <w:rFonts w:ascii="Arial" w:hAnsi="Arial" w:cs="Arial"/>
          <w:i/>
          <w:sz w:val="18"/>
          <w:szCs w:val="18"/>
        </w:rPr>
        <w:t xml:space="preserve"> ou </w:t>
      </w:r>
      <w:hyperlink r:id="rId12" w:history="1">
        <w:r w:rsidR="00D14FFD" w:rsidRPr="0028323F">
          <w:rPr>
            <w:rStyle w:val="Lienhypertexte"/>
            <w:rFonts w:ascii="Arial" w:hAnsi="Arial" w:cs="Arial"/>
            <w:i/>
            <w:sz w:val="18"/>
            <w:szCs w:val="18"/>
          </w:rPr>
          <w:t>article R. 2342-12</w:t>
        </w:r>
      </w:hyperlink>
      <w:r w:rsidR="00D14FFD" w:rsidRPr="0028323F">
        <w:rPr>
          <w:rFonts w:ascii="Arial" w:hAnsi="Arial" w:cs="Arial"/>
          <w:i/>
          <w:sz w:val="18"/>
          <w:szCs w:val="18"/>
        </w:rPr>
        <w:t xml:space="preserve"> du code de la commande publique)</w:t>
      </w:r>
      <w:r w:rsidR="00036500" w:rsidRPr="0028323F">
        <w:rPr>
          <w:rFonts w:ascii="Arial" w:hAnsi="Arial" w:cs="Arial"/>
          <w:i/>
          <w:sz w:val="18"/>
          <w:szCs w:val="18"/>
        </w:rPr>
        <w:t> </w:t>
      </w:r>
      <w:r w:rsidR="00036500" w:rsidRPr="0028323F">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332B12" w:rsidRDefault="00332B12" w:rsidP="0061068C">
      <w:pPr>
        <w:tabs>
          <w:tab w:val="left" w:pos="851"/>
        </w:tabs>
        <w:rPr>
          <w:rFonts w:ascii="Arial" w:hAnsi="Arial" w:cs="Arial"/>
        </w:rPr>
      </w:pPr>
    </w:p>
    <w:p w:rsidR="00332B12" w:rsidRDefault="00332B12"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326F9B">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326F9B">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8D51A6" w:rsidRDefault="008D51A6"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326F9B">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326F9B">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326F9B">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 ou de l’accord-cadre</w:t>
      </w:r>
      <w:r>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326F9B">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3220B0" w:rsidRDefault="003220B0"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26F9B">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26F9B">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326F9B">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326F9B">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p w:rsidR="0021527A" w:rsidRDefault="0021527A" w:rsidP="006C4338">
      <w:pPr>
        <w:tabs>
          <w:tab w:val="left" w:pos="851"/>
        </w:tabs>
        <w:rPr>
          <w:rFonts w:ascii="Arial" w:hAnsi="Arial" w:cs="Arial"/>
        </w:rPr>
      </w:pPr>
    </w:p>
    <w:p w:rsidR="009B1CD0" w:rsidRDefault="009B1CD0" w:rsidP="005846FB">
      <w:pPr>
        <w:tabs>
          <w:tab w:val="left" w:pos="851"/>
        </w:tabs>
        <w:rPr>
          <w:rFonts w:ascii="Arial" w:hAnsi="Arial" w:cs="Arial"/>
        </w:rPr>
      </w:pPr>
    </w:p>
    <w:p w:rsidR="00475926" w:rsidRDefault="00475926" w:rsidP="005846FB">
      <w:pPr>
        <w:tabs>
          <w:tab w:val="left" w:pos="851"/>
        </w:tabs>
        <w:rPr>
          <w:rFonts w:ascii="Arial" w:hAnsi="Arial" w:cs="Arial"/>
        </w:rPr>
      </w:pPr>
    </w:p>
    <w:p w:rsidR="00475926" w:rsidRDefault="00475926" w:rsidP="005846FB">
      <w:pPr>
        <w:tabs>
          <w:tab w:val="left" w:pos="851"/>
        </w:tabs>
        <w:rPr>
          <w:rFonts w:ascii="Arial" w:hAnsi="Arial" w:cs="Arial"/>
        </w:rPr>
      </w:pPr>
    </w:p>
    <w:p w:rsidR="00475926" w:rsidRDefault="00475926" w:rsidP="005846FB">
      <w:pPr>
        <w:tabs>
          <w:tab w:val="left" w:pos="851"/>
        </w:tabs>
        <w:rPr>
          <w:rFonts w:ascii="Arial" w:hAnsi="Arial" w:cs="Arial"/>
        </w:rPr>
      </w:pPr>
    </w:p>
    <w:p w:rsidR="00475926" w:rsidRDefault="00475926"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lastRenderedPageBreak/>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C276EB" w:rsidRPr="00C276EB" w:rsidTr="00AF58FB">
        <w:trPr>
          <w:trHeight w:val="1021"/>
        </w:trPr>
        <w:tc>
          <w:tcPr>
            <w:tcW w:w="4644" w:type="dxa"/>
            <w:tcBorders>
              <w:top w:val="single" w:sz="4" w:space="0" w:color="000000"/>
              <w:left w:val="single" w:sz="4" w:space="0" w:color="000000"/>
            </w:tcBorders>
            <w:shd w:val="clear" w:color="auto" w:fill="D6E3BC"/>
          </w:tcPr>
          <w:p w:rsidR="00332B12" w:rsidRPr="00C276EB" w:rsidRDefault="00332B12" w:rsidP="00B054DA">
            <w:pPr>
              <w:tabs>
                <w:tab w:val="left" w:pos="851"/>
              </w:tabs>
              <w:snapToGrid w:val="0"/>
              <w:jc w:val="both"/>
              <w:rPr>
                <w:rFonts w:ascii="Arial" w:hAnsi="Arial" w:cs="Arial"/>
                <w:b/>
                <w:bCs/>
                <w:color w:val="99FFCC"/>
              </w:rPr>
            </w:pPr>
          </w:p>
        </w:tc>
        <w:tc>
          <w:tcPr>
            <w:tcW w:w="2694" w:type="dxa"/>
            <w:tcBorders>
              <w:top w:val="single" w:sz="4" w:space="0" w:color="000000"/>
              <w:left w:val="single" w:sz="4" w:space="0" w:color="000000"/>
            </w:tcBorders>
            <w:shd w:val="clear" w:color="auto" w:fill="D6E3BC"/>
          </w:tcPr>
          <w:p w:rsidR="00332B12" w:rsidRPr="00C276EB" w:rsidRDefault="00332B12" w:rsidP="00B054DA">
            <w:pPr>
              <w:tabs>
                <w:tab w:val="left" w:pos="851"/>
              </w:tabs>
              <w:snapToGrid w:val="0"/>
              <w:jc w:val="both"/>
              <w:rPr>
                <w:rFonts w:ascii="Arial" w:hAnsi="Arial" w:cs="Arial"/>
                <w:b/>
                <w:bCs/>
                <w:color w:val="99FFCC"/>
              </w:rPr>
            </w:pPr>
          </w:p>
        </w:tc>
        <w:tc>
          <w:tcPr>
            <w:tcW w:w="3056" w:type="dxa"/>
            <w:tcBorders>
              <w:top w:val="single" w:sz="4" w:space="0" w:color="000000"/>
              <w:left w:val="single" w:sz="4" w:space="0" w:color="000000"/>
              <w:right w:val="single" w:sz="4" w:space="0" w:color="000000"/>
            </w:tcBorders>
            <w:shd w:val="clear" w:color="auto" w:fill="D6E3BC"/>
          </w:tcPr>
          <w:p w:rsidR="00332B12" w:rsidRPr="00C276EB" w:rsidRDefault="00332B12" w:rsidP="00B054DA">
            <w:pPr>
              <w:tabs>
                <w:tab w:val="left" w:pos="851"/>
              </w:tabs>
              <w:snapToGrid w:val="0"/>
              <w:jc w:val="both"/>
              <w:rPr>
                <w:rFonts w:ascii="Arial" w:hAnsi="Arial" w:cs="Arial"/>
                <w:b/>
                <w:bCs/>
                <w:color w:val="99FFCC"/>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AF58FB">
        <w:trPr>
          <w:trHeight w:val="1021"/>
        </w:trPr>
        <w:tc>
          <w:tcPr>
            <w:tcW w:w="4644" w:type="dxa"/>
            <w:tcBorders>
              <w:left w:val="single" w:sz="4" w:space="0" w:color="000000"/>
            </w:tcBorders>
            <w:shd w:val="clear" w:color="auto" w:fill="D6E3BC"/>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D6E3BC"/>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D6E3BC"/>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AF58FB">
        <w:trPr>
          <w:trHeight w:val="1021"/>
        </w:trPr>
        <w:tc>
          <w:tcPr>
            <w:tcW w:w="4644" w:type="dxa"/>
            <w:tcBorders>
              <w:left w:val="single" w:sz="4" w:space="0" w:color="000000"/>
              <w:bottom w:val="single" w:sz="4" w:space="0" w:color="000000"/>
            </w:tcBorders>
            <w:shd w:val="clear" w:color="auto" w:fill="D6E3BC"/>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D6E3BC"/>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D6E3BC"/>
          </w:tcPr>
          <w:p w:rsidR="00332B12" w:rsidRDefault="00332B12" w:rsidP="00B054DA">
            <w:pPr>
              <w:tabs>
                <w:tab w:val="left" w:pos="851"/>
              </w:tabs>
              <w:snapToGrid w:val="0"/>
              <w:jc w:val="both"/>
              <w:rPr>
                <w:rFonts w:ascii="Arial" w:hAnsi="Arial" w:cs="Arial"/>
                <w:b/>
                <w:bCs/>
              </w:rPr>
            </w:pPr>
          </w:p>
        </w:tc>
      </w:tr>
    </w:tbl>
    <w:p w:rsidR="00D14FFD" w:rsidRPr="00597C0E" w:rsidRDefault="00332B12" w:rsidP="005846FB">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597C0E" w:rsidRDefault="00597C0E" w:rsidP="005846FB">
      <w:pPr>
        <w:tabs>
          <w:tab w:val="left" w:pos="851"/>
        </w:tabs>
        <w:jc w:val="both"/>
        <w:rPr>
          <w:rFonts w:ascii="Arial" w:hAnsi="Arial" w:cs="Arial"/>
          <w:bCs/>
        </w:rPr>
      </w:pPr>
    </w:p>
    <w:p w:rsidR="008D51A6" w:rsidRDefault="008D51A6" w:rsidP="005846FB">
      <w:pPr>
        <w:tabs>
          <w:tab w:val="left" w:pos="851"/>
        </w:tabs>
        <w:jc w:val="both"/>
        <w:rPr>
          <w:rFonts w:ascii="Arial" w:hAnsi="Arial" w:cs="Arial"/>
          <w:bCs/>
        </w:rPr>
      </w:pPr>
    </w:p>
    <w:tbl>
      <w:tblPr>
        <w:tblW w:w="0" w:type="auto"/>
        <w:shd w:val="clear" w:color="auto" w:fill="D6E3BC"/>
        <w:tblLayout w:type="fixed"/>
        <w:tblCellMar>
          <w:left w:w="71" w:type="dxa"/>
          <w:right w:w="71" w:type="dxa"/>
        </w:tblCellMar>
        <w:tblLook w:val="0000" w:firstRow="0" w:lastRow="0" w:firstColumn="0" w:lastColumn="0" w:noHBand="0" w:noVBand="0"/>
      </w:tblPr>
      <w:tblGrid>
        <w:gridCol w:w="10277"/>
      </w:tblGrid>
      <w:tr w:rsidR="009B1CD0" w:rsidTr="00AF58FB">
        <w:tc>
          <w:tcPr>
            <w:tcW w:w="10277" w:type="dxa"/>
            <w:shd w:val="clear" w:color="auto" w:fill="D6E3BC"/>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sidRPr="00AF58FB">
        <w:rPr>
          <w:rFonts w:ascii="Wingdings" w:eastAsia="Wingdings" w:hAnsi="Wingdings" w:cs="Wingdings"/>
          <w:b w:val="0"/>
          <w:color w:val="D6E3BC"/>
          <w:spacing w:val="-10"/>
        </w:rPr>
        <w:t></w:t>
      </w:r>
      <w:r w:rsidRPr="00C276EB">
        <w:rPr>
          <w:rFonts w:ascii="Arial" w:eastAsia="Arial" w:hAnsi="Arial" w:cs="Arial"/>
          <w:color w:val="99FFCC"/>
          <w:spacing w:val="-10"/>
        </w:rPr>
        <w:t xml:space="preserve"> </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r>
        <w:rPr>
          <w:rFonts w:ascii="Arial" w:hAnsi="Arial" w:cs="Arial"/>
          <w:b w:val="0"/>
          <w:bCs/>
          <w:iCs/>
        </w:rPr>
        <w:t> :</w:t>
      </w:r>
    </w:p>
    <w:p w:rsidR="00C276EB" w:rsidRDefault="00C276EB" w:rsidP="00C276EB">
      <w:pPr>
        <w:numPr>
          <w:ilvl w:val="0"/>
          <w:numId w:val="1"/>
        </w:numPr>
        <w:jc w:val="both"/>
        <w:rPr>
          <w:rFonts w:ascii="Arial" w:hAnsi="Arial" w:cs="Arial"/>
          <w:b/>
          <w:bCs/>
        </w:rPr>
      </w:pPr>
    </w:p>
    <w:p w:rsidR="00C276EB" w:rsidRPr="00962FAE" w:rsidRDefault="00C276EB" w:rsidP="00C276EB">
      <w:pPr>
        <w:numPr>
          <w:ilvl w:val="0"/>
          <w:numId w:val="1"/>
        </w:numPr>
        <w:jc w:val="both"/>
        <w:rPr>
          <w:rFonts w:ascii="Arial" w:hAnsi="Arial" w:cs="Arial"/>
          <w:b/>
          <w:bCs/>
        </w:rPr>
      </w:pPr>
      <w:r w:rsidRPr="00962FAE">
        <w:rPr>
          <w:rFonts w:ascii="Arial" w:hAnsi="Arial" w:cs="Arial"/>
          <w:b/>
          <w:bCs/>
        </w:rPr>
        <w:t xml:space="preserve">Caisse Générale de Sécurité Sociale de la Guadeloupe </w:t>
      </w:r>
      <w:r w:rsidR="00582196">
        <w:rPr>
          <w:rFonts w:ascii="Arial" w:hAnsi="Arial" w:cs="Arial"/>
          <w:b/>
          <w:bCs/>
        </w:rPr>
        <w:t xml:space="preserve">et de Saint-Martin </w:t>
      </w:r>
      <w:r w:rsidRPr="00962FAE">
        <w:rPr>
          <w:rFonts w:ascii="Arial" w:hAnsi="Arial" w:cs="Arial"/>
          <w:b/>
          <w:bCs/>
        </w:rPr>
        <w:t>(CGSS)</w:t>
      </w:r>
    </w:p>
    <w:p w:rsidR="00C276EB" w:rsidRPr="00962FAE" w:rsidRDefault="00AD63EA" w:rsidP="00C276EB">
      <w:pPr>
        <w:numPr>
          <w:ilvl w:val="0"/>
          <w:numId w:val="1"/>
        </w:numPr>
        <w:jc w:val="both"/>
        <w:rPr>
          <w:rFonts w:ascii="Arial" w:hAnsi="Arial" w:cs="Arial"/>
          <w:b/>
          <w:bCs/>
        </w:rPr>
      </w:pPr>
      <w:r>
        <w:rPr>
          <w:rFonts w:ascii="Arial" w:hAnsi="Arial" w:cs="Arial"/>
        </w:rPr>
        <w:t>Parc D’activités la Pr</w:t>
      </w:r>
      <w:r w:rsidR="00AF58FB">
        <w:rPr>
          <w:rFonts w:ascii="Arial" w:hAnsi="Arial" w:cs="Arial"/>
        </w:rPr>
        <w:t>ovidence – ZAC de Dothémare – CS 38104</w:t>
      </w:r>
      <w:r>
        <w:rPr>
          <w:rFonts w:ascii="Arial" w:hAnsi="Arial" w:cs="Arial"/>
        </w:rPr>
        <w:t xml:space="preserve"> </w:t>
      </w:r>
      <w:r w:rsidR="00C276EB" w:rsidRPr="00962FAE">
        <w:rPr>
          <w:rFonts w:ascii="Arial" w:hAnsi="Arial" w:cs="Arial"/>
        </w:rPr>
        <w:t xml:space="preserve">– </w:t>
      </w:r>
      <w:r w:rsidR="00C276EB" w:rsidRPr="00962FAE">
        <w:rPr>
          <w:rFonts w:ascii="Arial" w:hAnsi="Arial" w:cs="Arial"/>
          <w:b/>
          <w:bCs/>
        </w:rPr>
        <w:t>971</w:t>
      </w:r>
      <w:r>
        <w:rPr>
          <w:rFonts w:ascii="Arial" w:hAnsi="Arial" w:cs="Arial"/>
          <w:b/>
          <w:bCs/>
        </w:rPr>
        <w:t>81</w:t>
      </w:r>
      <w:r w:rsidR="00C276EB" w:rsidRPr="00962FAE">
        <w:rPr>
          <w:rFonts w:ascii="Arial" w:hAnsi="Arial" w:cs="Arial"/>
          <w:b/>
          <w:bCs/>
        </w:rPr>
        <w:t xml:space="preserve"> </w:t>
      </w:r>
      <w:r>
        <w:rPr>
          <w:rFonts w:ascii="Arial" w:hAnsi="Arial" w:cs="Arial"/>
          <w:b/>
          <w:bCs/>
        </w:rPr>
        <w:t>ABYMES</w:t>
      </w:r>
      <w:r w:rsidR="00C276EB" w:rsidRPr="00962FAE">
        <w:rPr>
          <w:rFonts w:ascii="Arial" w:hAnsi="Arial" w:cs="Arial"/>
          <w:b/>
          <w:bCs/>
        </w:rPr>
        <w:t xml:space="preserve"> C</w:t>
      </w:r>
      <w:r>
        <w:rPr>
          <w:rFonts w:ascii="Arial" w:hAnsi="Arial" w:cs="Arial"/>
          <w:b/>
          <w:bCs/>
        </w:rPr>
        <w:t>edex</w:t>
      </w:r>
    </w:p>
    <w:p w:rsidR="00C276EB" w:rsidRPr="00962FAE" w:rsidRDefault="00C276EB" w:rsidP="00C276EB">
      <w:pPr>
        <w:numPr>
          <w:ilvl w:val="0"/>
          <w:numId w:val="1"/>
        </w:numPr>
        <w:jc w:val="both"/>
        <w:rPr>
          <w:rFonts w:ascii="Arial" w:hAnsi="Arial" w:cs="Arial"/>
          <w:b/>
          <w:bCs/>
        </w:rPr>
      </w:pPr>
      <w:r w:rsidRPr="00962FAE">
        <w:rPr>
          <w:rFonts w:ascii="Arial" w:hAnsi="Arial" w:cs="Arial"/>
          <w:b/>
          <w:bCs/>
        </w:rPr>
        <w:t>Télécopie : 05.90.</w:t>
      </w:r>
      <w:r>
        <w:rPr>
          <w:rFonts w:ascii="Arial" w:hAnsi="Arial" w:cs="Arial"/>
          <w:b/>
          <w:bCs/>
        </w:rPr>
        <w:t>93</w:t>
      </w:r>
      <w:r w:rsidRPr="00962FAE">
        <w:rPr>
          <w:rFonts w:ascii="Arial" w:hAnsi="Arial" w:cs="Arial"/>
          <w:b/>
          <w:bCs/>
        </w:rPr>
        <w:t>.9</w:t>
      </w:r>
      <w:r>
        <w:rPr>
          <w:rFonts w:ascii="Arial" w:hAnsi="Arial" w:cs="Arial"/>
          <w:b/>
          <w:bCs/>
        </w:rPr>
        <w:t>1</w:t>
      </w:r>
      <w:r w:rsidRPr="00962FAE">
        <w:rPr>
          <w:rFonts w:ascii="Arial" w:hAnsi="Arial" w:cs="Arial"/>
          <w:b/>
          <w:bCs/>
        </w:rPr>
        <w:t>.</w:t>
      </w:r>
      <w:r>
        <w:rPr>
          <w:rFonts w:ascii="Arial" w:hAnsi="Arial" w:cs="Arial"/>
          <w:b/>
          <w:bCs/>
        </w:rPr>
        <w:t>15</w:t>
      </w:r>
    </w:p>
    <w:p w:rsidR="00C276EB" w:rsidRPr="00962FAE" w:rsidRDefault="00C276EB" w:rsidP="00C276EB">
      <w:pPr>
        <w:numPr>
          <w:ilvl w:val="0"/>
          <w:numId w:val="1"/>
        </w:numPr>
        <w:jc w:val="both"/>
        <w:rPr>
          <w:rFonts w:ascii="Arial" w:hAnsi="Arial" w:cs="Arial"/>
          <w:b/>
          <w:bCs/>
        </w:rPr>
      </w:pPr>
      <w:r w:rsidRPr="00962FAE">
        <w:rPr>
          <w:rFonts w:ascii="Arial" w:hAnsi="Arial" w:cs="Arial"/>
          <w:b/>
          <w:bCs/>
        </w:rPr>
        <w:t xml:space="preserve">Courriel : </w:t>
      </w:r>
      <w:hyperlink r:id="rId13" w:history="1">
        <w:r w:rsidR="006B2D75" w:rsidRPr="00D70E65">
          <w:rPr>
            <w:rStyle w:val="Lienhypertexte"/>
            <w:rFonts w:ascii="Arial" w:hAnsi="Arial" w:cs="Arial"/>
            <w:b/>
            <w:bCs/>
          </w:rPr>
          <w:t>service.marches@cgss-guadeloupe.fr</w:t>
        </w:r>
      </w:hyperlink>
    </w:p>
    <w:p w:rsidR="00C276EB" w:rsidRDefault="00C276EB" w:rsidP="00C276EB">
      <w:pPr>
        <w:rPr>
          <w:rFonts w:ascii="Arial" w:hAnsi="Arial" w:cs="Arial"/>
          <w:b/>
          <w:bCs/>
        </w:rPr>
      </w:pPr>
    </w:p>
    <w:p w:rsidR="009B1CD0" w:rsidRDefault="009B1CD0" w:rsidP="00710FD6">
      <w:pPr>
        <w:tabs>
          <w:tab w:val="left" w:pos="426"/>
          <w:tab w:val="left" w:pos="851"/>
          <w:tab w:val="left" w:pos="5103"/>
        </w:tabs>
        <w:jc w:val="both"/>
        <w:rPr>
          <w:rFonts w:ascii="Arial" w:hAnsi="Arial" w:cs="Arial"/>
          <w:i/>
          <w:sz w:val="18"/>
          <w:szCs w:val="18"/>
        </w:rPr>
      </w:pPr>
      <w:proofErr w:type="gramStart"/>
      <w:r w:rsidRPr="00AF58FB">
        <w:rPr>
          <w:rFonts w:ascii="Wingdings" w:eastAsia="Wingdings" w:hAnsi="Wingdings" w:cs="Wingdings"/>
          <w:b/>
          <w:color w:val="D6E3BC"/>
          <w:spacing w:val="-10"/>
        </w:rPr>
        <w:t></w:t>
      </w:r>
      <w:r w:rsidRPr="00C276EB">
        <w:rPr>
          <w:rFonts w:ascii="Arial" w:eastAsia="Arial" w:hAnsi="Arial" w:cs="Arial"/>
          <w:b/>
          <w:color w:val="99FFCC"/>
          <w:spacing w:val="-10"/>
        </w:rPr>
        <w:t xml:space="preserve"> </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ou de l’accord-cadre :</w:t>
      </w:r>
    </w:p>
    <w:p w:rsidR="009B1CD0" w:rsidRDefault="009B1CD0" w:rsidP="0083205E">
      <w:pPr>
        <w:tabs>
          <w:tab w:val="left" w:pos="851"/>
        </w:tabs>
        <w:jc w:val="both"/>
        <w:rPr>
          <w:rFonts w:ascii="Arial" w:hAnsi="Arial" w:cs="Arial"/>
        </w:rPr>
      </w:pPr>
    </w:p>
    <w:p w:rsidR="00C276EB" w:rsidRPr="007B78BF" w:rsidRDefault="00326F9B" w:rsidP="00C276EB">
      <w:pPr>
        <w:numPr>
          <w:ilvl w:val="0"/>
          <w:numId w:val="1"/>
        </w:numPr>
        <w:jc w:val="both"/>
        <w:rPr>
          <w:rFonts w:ascii="Arial" w:hAnsi="Arial" w:cs="Arial"/>
          <w:b/>
        </w:rPr>
      </w:pPr>
      <w:r w:rsidRPr="00D9344D">
        <w:rPr>
          <w:rFonts w:ascii="Arial" w:hAnsi="Arial" w:cs="Arial"/>
          <w:b/>
        </w:rPr>
        <w:t>Monsieur Jean-Yves CASANO, Directeur par intérim</w:t>
      </w:r>
      <w:r>
        <w:rPr>
          <w:rFonts w:ascii="Arial" w:hAnsi="Arial" w:cs="Arial"/>
        </w:rPr>
        <w:t xml:space="preserve"> </w:t>
      </w:r>
      <w:r w:rsidRPr="00D9344D">
        <w:rPr>
          <w:rFonts w:ascii="Arial" w:hAnsi="Arial" w:cs="Arial"/>
          <w:b/>
        </w:rPr>
        <w:t>de la CGSS</w:t>
      </w:r>
      <w:r w:rsidR="00D14FFD" w:rsidRPr="00DF6320">
        <w:rPr>
          <w:rFonts w:ascii="Arial" w:hAnsi="Arial" w:cs="Arial"/>
          <w:b/>
        </w:rPr>
        <w:t xml:space="preserve"> de la Guadeloupe</w:t>
      </w:r>
      <w:r w:rsidR="00582196">
        <w:rPr>
          <w:rFonts w:ascii="Arial" w:hAnsi="Arial" w:cs="Arial"/>
          <w:b/>
        </w:rPr>
        <w:t xml:space="preserve"> et de Saint-Martin</w:t>
      </w:r>
    </w:p>
    <w:p w:rsidR="009C6979" w:rsidRDefault="009C6979" w:rsidP="009B45B9">
      <w:pPr>
        <w:tabs>
          <w:tab w:val="left" w:pos="851"/>
        </w:tabs>
        <w:jc w:val="both"/>
        <w:rPr>
          <w:rFonts w:ascii="Arial" w:hAnsi="Arial" w:cs="Arial"/>
        </w:rPr>
      </w:pPr>
    </w:p>
    <w:p w:rsidR="00D14FFD" w:rsidRDefault="009B1CD0" w:rsidP="00D14FFD">
      <w:pPr>
        <w:tabs>
          <w:tab w:val="left" w:pos="851"/>
        </w:tabs>
        <w:jc w:val="both"/>
        <w:rPr>
          <w:rFonts w:ascii="Arial" w:hAnsi="Arial" w:cs="Arial"/>
          <w:i/>
          <w:sz w:val="18"/>
          <w:szCs w:val="18"/>
        </w:rPr>
      </w:pPr>
      <w:r w:rsidRPr="00AF58FB">
        <w:rPr>
          <w:rFonts w:ascii="Wingdings" w:eastAsia="Wingdings" w:hAnsi="Wingdings" w:cs="Wingdings"/>
          <w:b/>
          <w:color w:val="D6E3BC"/>
          <w:spacing w:val="-10"/>
        </w:rPr>
        <w:t></w:t>
      </w:r>
      <w:r>
        <w:rPr>
          <w:rFonts w:ascii="Arial" w:eastAsia="Arial" w:hAnsi="Arial" w:cs="Arial"/>
          <w:spacing w:val="-10"/>
        </w:rPr>
        <w:t xml:space="preserve"> </w:t>
      </w:r>
      <w:bookmarkStart w:id="1" w:name="_Hlk53034213"/>
      <w:r w:rsidR="00D14FFD">
        <w:rPr>
          <w:rFonts w:ascii="Arial" w:hAnsi="Arial" w:cs="Arial"/>
        </w:rPr>
        <w:t xml:space="preserve">Personne habilitée à donner les renseignements </w:t>
      </w:r>
      <w:r w:rsidR="00D14FFD" w:rsidRPr="0028323F">
        <w:rPr>
          <w:rFonts w:ascii="Arial" w:hAnsi="Arial" w:cs="Arial"/>
        </w:rPr>
        <w:t>prévus à l’</w:t>
      </w:r>
      <w:hyperlink r:id="rId14" w:history="1">
        <w:r w:rsidR="00D14FFD" w:rsidRPr="0028323F">
          <w:rPr>
            <w:rStyle w:val="Lienhypertexte"/>
            <w:rFonts w:ascii="Arial" w:hAnsi="Arial" w:cs="Arial"/>
          </w:rPr>
          <w:t>article R. 2191-59</w:t>
        </w:r>
      </w:hyperlink>
      <w:r w:rsidR="00D14FFD" w:rsidRPr="0028323F">
        <w:rPr>
          <w:rFonts w:ascii="Arial" w:hAnsi="Arial" w:cs="Arial"/>
        </w:rPr>
        <w:t xml:space="preserve"> du code de la commande publique, auquel renvoie l’</w:t>
      </w:r>
      <w:hyperlink r:id="rId15" w:history="1">
        <w:r w:rsidR="00D14FFD" w:rsidRPr="0028323F">
          <w:rPr>
            <w:rStyle w:val="Lienhypertexte"/>
            <w:rFonts w:ascii="Arial" w:hAnsi="Arial" w:cs="Arial"/>
          </w:rPr>
          <w:t>article R. 2391-28</w:t>
        </w:r>
      </w:hyperlink>
      <w:r w:rsidR="00D14FFD" w:rsidRPr="0028323F">
        <w:rPr>
          <w:rFonts w:ascii="Arial" w:hAnsi="Arial" w:cs="Arial"/>
        </w:rPr>
        <w:t xml:space="preserve"> du même code</w:t>
      </w:r>
      <w:r w:rsidR="00D14FFD" w:rsidRPr="0028323F" w:rsidDel="003A7270">
        <w:rPr>
          <w:rFonts w:ascii="Arial" w:hAnsi="Arial" w:cs="Arial"/>
        </w:rPr>
        <w:t xml:space="preserve"> </w:t>
      </w:r>
      <w:r w:rsidR="00D14FFD" w:rsidRPr="0028323F">
        <w:rPr>
          <w:rFonts w:ascii="Arial" w:hAnsi="Arial" w:cs="Arial"/>
        </w:rPr>
        <w:t>(nantissements ou cessions de créances)</w:t>
      </w:r>
    </w:p>
    <w:bookmarkEnd w:id="1"/>
    <w:p w:rsidR="00AD63EA" w:rsidRDefault="00AD63EA" w:rsidP="007B78BF">
      <w:pPr>
        <w:tabs>
          <w:tab w:val="left" w:pos="851"/>
        </w:tabs>
        <w:jc w:val="both"/>
        <w:rPr>
          <w:rFonts w:ascii="Arial" w:hAnsi="Arial" w:cs="Arial"/>
          <w:b/>
        </w:rPr>
      </w:pPr>
    </w:p>
    <w:p w:rsidR="00D14FFD" w:rsidRPr="00DF6320" w:rsidRDefault="00326F9B" w:rsidP="00D14FFD">
      <w:pPr>
        <w:tabs>
          <w:tab w:val="left" w:pos="851"/>
        </w:tabs>
        <w:jc w:val="both"/>
        <w:rPr>
          <w:rFonts w:ascii="Arial" w:hAnsi="Arial" w:cs="Arial"/>
          <w:b/>
        </w:rPr>
      </w:pPr>
      <w:r w:rsidRPr="00D9344D">
        <w:rPr>
          <w:rFonts w:ascii="Arial" w:hAnsi="Arial" w:cs="Arial"/>
          <w:b/>
        </w:rPr>
        <w:t>Monsieur Jean-Yves CASANO, Directeur par intérim</w:t>
      </w:r>
      <w:r>
        <w:rPr>
          <w:rFonts w:ascii="Arial" w:hAnsi="Arial" w:cs="Arial"/>
        </w:rPr>
        <w:t xml:space="preserve"> </w:t>
      </w:r>
      <w:r w:rsidRPr="00D9344D">
        <w:rPr>
          <w:rFonts w:ascii="Arial" w:hAnsi="Arial" w:cs="Arial"/>
          <w:b/>
        </w:rPr>
        <w:t>de la CGSS</w:t>
      </w:r>
      <w:r w:rsidRPr="00DF6320">
        <w:rPr>
          <w:rFonts w:ascii="Arial" w:hAnsi="Arial" w:cs="Arial"/>
          <w:b/>
        </w:rPr>
        <w:t xml:space="preserve"> </w:t>
      </w:r>
      <w:r w:rsidR="00D14FFD" w:rsidRPr="00DF6320">
        <w:rPr>
          <w:rFonts w:ascii="Arial" w:hAnsi="Arial" w:cs="Arial"/>
          <w:b/>
        </w:rPr>
        <w:t>de la Guadeloupe</w:t>
      </w:r>
      <w:r w:rsidR="00582196">
        <w:rPr>
          <w:rFonts w:ascii="Arial" w:hAnsi="Arial" w:cs="Arial"/>
          <w:b/>
        </w:rPr>
        <w:t xml:space="preserve"> et de Saint-Martin</w:t>
      </w:r>
    </w:p>
    <w:p w:rsidR="00D14FFD" w:rsidRPr="00DF6320" w:rsidRDefault="00D14FFD" w:rsidP="00D14FFD">
      <w:pPr>
        <w:tabs>
          <w:tab w:val="left" w:pos="851"/>
        </w:tabs>
        <w:jc w:val="both"/>
        <w:rPr>
          <w:rFonts w:ascii="Arial" w:hAnsi="Arial" w:cs="Arial"/>
          <w:b/>
          <w:bCs/>
        </w:rPr>
      </w:pPr>
      <w:r>
        <w:rPr>
          <w:rFonts w:ascii="Arial" w:hAnsi="Arial" w:cs="Arial"/>
          <w:b/>
          <w:bCs/>
        </w:rPr>
        <w:t>C</w:t>
      </w:r>
      <w:r w:rsidRPr="00DF6320">
        <w:rPr>
          <w:rFonts w:ascii="Arial" w:hAnsi="Arial" w:cs="Arial"/>
          <w:b/>
          <w:bCs/>
        </w:rPr>
        <w:t>aisse Générale de Sécurité Sociale de la Guadeloupe (CGSS)</w:t>
      </w:r>
    </w:p>
    <w:p w:rsidR="00D14FFD" w:rsidRPr="00DF6320" w:rsidRDefault="00D14FFD" w:rsidP="00D14FFD">
      <w:pPr>
        <w:tabs>
          <w:tab w:val="left" w:pos="851"/>
        </w:tabs>
        <w:jc w:val="both"/>
        <w:rPr>
          <w:rFonts w:ascii="Arial" w:hAnsi="Arial" w:cs="Arial"/>
          <w:b/>
          <w:bCs/>
        </w:rPr>
      </w:pPr>
      <w:r w:rsidRPr="00DF6320">
        <w:rPr>
          <w:rFonts w:ascii="Arial" w:hAnsi="Arial" w:cs="Arial"/>
          <w:b/>
        </w:rPr>
        <w:t xml:space="preserve">Parc d’activités La Providence, Zac. </w:t>
      </w:r>
      <w:proofErr w:type="gramStart"/>
      <w:r w:rsidRPr="00DF6320">
        <w:rPr>
          <w:rFonts w:ascii="Arial" w:hAnsi="Arial" w:cs="Arial"/>
          <w:b/>
        </w:rPr>
        <w:t>de</w:t>
      </w:r>
      <w:proofErr w:type="gramEnd"/>
      <w:r w:rsidRPr="00DF6320">
        <w:rPr>
          <w:rFonts w:ascii="Arial" w:hAnsi="Arial" w:cs="Arial"/>
          <w:b/>
        </w:rPr>
        <w:t xml:space="preserve"> Dothémare  – CS 38104 – </w:t>
      </w:r>
      <w:r w:rsidRPr="00DF6320">
        <w:rPr>
          <w:rFonts w:ascii="Arial" w:hAnsi="Arial" w:cs="Arial"/>
          <w:b/>
          <w:bCs/>
        </w:rPr>
        <w:t>97181 LES ABYMES CEDEX</w:t>
      </w:r>
    </w:p>
    <w:p w:rsidR="006D1795" w:rsidRDefault="00D14FFD" w:rsidP="00D14FFD">
      <w:pPr>
        <w:tabs>
          <w:tab w:val="left" w:pos="851"/>
        </w:tabs>
        <w:jc w:val="both"/>
        <w:rPr>
          <w:rStyle w:val="Lienhypertexte"/>
          <w:rFonts w:ascii="Arial" w:hAnsi="Arial" w:cs="Arial"/>
          <w:b/>
          <w:bCs/>
        </w:rPr>
      </w:pPr>
      <w:r w:rsidRPr="00DF6320">
        <w:rPr>
          <w:rFonts w:ascii="Arial" w:hAnsi="Arial" w:cs="Arial"/>
          <w:b/>
          <w:bCs/>
        </w:rPr>
        <w:t xml:space="preserve">Courriel : </w:t>
      </w:r>
      <w:hyperlink r:id="rId16" w:history="1">
        <w:r w:rsidRPr="002C5690">
          <w:rPr>
            <w:rStyle w:val="Lienhypertexte"/>
            <w:rFonts w:ascii="Arial" w:hAnsi="Arial" w:cs="Arial"/>
            <w:b/>
            <w:bCs/>
          </w:rPr>
          <w:t>service.marches@cgss-guadeloupe.fr</w:t>
        </w:r>
      </w:hyperlink>
    </w:p>
    <w:p w:rsidR="00D14FFD" w:rsidRDefault="00D14FFD" w:rsidP="00D14FFD">
      <w:pPr>
        <w:tabs>
          <w:tab w:val="left" w:pos="851"/>
        </w:tabs>
        <w:jc w:val="both"/>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sidRPr="00AF58FB">
        <w:rPr>
          <w:rFonts w:ascii="Wingdings" w:eastAsia="Wingdings" w:hAnsi="Wingdings" w:cs="Wingdings"/>
          <w:b/>
          <w:color w:val="D6E3BC"/>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 :</w:t>
      </w:r>
    </w:p>
    <w:p w:rsidR="007B78BF" w:rsidRDefault="007B78BF" w:rsidP="007B78BF">
      <w:pPr>
        <w:pStyle w:val="fcase2metab"/>
        <w:rPr>
          <w:rFonts w:ascii="Arial" w:hAnsi="Arial" w:cs="Arial"/>
          <w:b/>
          <w:bCs/>
        </w:rPr>
      </w:pPr>
    </w:p>
    <w:p w:rsidR="00EB7FB3" w:rsidRDefault="00EB7FB3" w:rsidP="00EB7FB3">
      <w:pPr>
        <w:pStyle w:val="fcase2metab"/>
        <w:ind w:left="0" w:firstLine="0"/>
        <w:rPr>
          <w:rFonts w:ascii="Arial" w:hAnsi="Arial" w:cs="Arial"/>
          <w:b/>
          <w:bCs/>
        </w:rPr>
      </w:pPr>
      <w:r>
        <w:rPr>
          <w:rFonts w:ascii="Arial" w:hAnsi="Arial" w:cs="Arial"/>
          <w:b/>
          <w:bCs/>
        </w:rPr>
        <w:t>Monsieur Emmanuel SURVILLE, Directeur Comptable et Financier par intérim CGSS de la Guadeloupe et de Saint-Martin</w:t>
      </w:r>
    </w:p>
    <w:p w:rsidR="00EB7FB3" w:rsidRDefault="00EB7FB3" w:rsidP="00EB7FB3">
      <w:pPr>
        <w:jc w:val="both"/>
        <w:rPr>
          <w:rFonts w:ascii="Arial" w:hAnsi="Arial" w:cs="Arial"/>
          <w:b/>
          <w:bCs/>
        </w:rPr>
      </w:pPr>
      <w:r>
        <w:rPr>
          <w:rFonts w:ascii="Arial" w:hAnsi="Arial" w:cs="Arial"/>
          <w:b/>
        </w:rPr>
        <w:t xml:space="preserve">Parc d’activités La Providence, Zac. </w:t>
      </w:r>
      <w:proofErr w:type="gramStart"/>
      <w:r>
        <w:rPr>
          <w:rFonts w:ascii="Arial" w:hAnsi="Arial" w:cs="Arial"/>
          <w:b/>
        </w:rPr>
        <w:t>de</w:t>
      </w:r>
      <w:proofErr w:type="gramEnd"/>
      <w:r>
        <w:rPr>
          <w:rFonts w:ascii="Arial" w:hAnsi="Arial" w:cs="Arial"/>
          <w:b/>
        </w:rPr>
        <w:t xml:space="preserve"> Dothémare  – CS 38104 – </w:t>
      </w:r>
      <w:r>
        <w:rPr>
          <w:rFonts w:ascii="Arial" w:hAnsi="Arial" w:cs="Arial"/>
          <w:b/>
          <w:bCs/>
        </w:rPr>
        <w:t>97181 LES ABYMES CEDEX</w:t>
      </w:r>
    </w:p>
    <w:p w:rsidR="00EB7FB3" w:rsidRDefault="00EB7FB3" w:rsidP="00EB7FB3">
      <w:pPr>
        <w:pStyle w:val="fcase2metab"/>
        <w:tabs>
          <w:tab w:val="left" w:pos="6013"/>
        </w:tabs>
        <w:rPr>
          <w:rFonts w:ascii="Arial" w:hAnsi="Arial" w:cs="Arial"/>
          <w:b/>
          <w:bCs/>
        </w:rPr>
      </w:pPr>
      <w:r>
        <w:rPr>
          <w:rFonts w:ascii="Arial" w:hAnsi="Arial" w:cs="Arial"/>
          <w:b/>
          <w:bCs/>
        </w:rPr>
        <w:t>Tél : 05 90 90 55 23 - Télécopie : 05 90 89 44 19</w:t>
      </w:r>
      <w:r>
        <w:rPr>
          <w:rFonts w:ascii="Arial" w:hAnsi="Arial" w:cs="Arial"/>
          <w:b/>
          <w:bCs/>
        </w:rPr>
        <w:tab/>
      </w:r>
    </w:p>
    <w:p w:rsidR="00EB7FB3" w:rsidRDefault="00EB7FB3" w:rsidP="00EB7FB3">
      <w:pPr>
        <w:pStyle w:val="fcase2metab"/>
        <w:ind w:left="0" w:firstLine="0"/>
        <w:rPr>
          <w:rFonts w:ascii="Arial" w:hAnsi="Arial" w:cs="Arial"/>
        </w:rPr>
      </w:pPr>
    </w:p>
    <w:p w:rsidR="00EB7FB3" w:rsidRDefault="00EB7FB3" w:rsidP="00EB7FB3">
      <w:pPr>
        <w:pStyle w:val="fcase2metab"/>
        <w:rPr>
          <w:rFonts w:ascii="Arial" w:hAnsi="Arial" w:cs="Arial"/>
        </w:rPr>
      </w:pPr>
      <w:proofErr w:type="gramStart"/>
      <w:r>
        <w:rPr>
          <w:rFonts w:ascii="Wingdings" w:eastAsia="Wingdings" w:hAnsi="Wingdings" w:cs="Wingdings"/>
          <w:b/>
          <w:color w:val="D6E3BC"/>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 : Fonds Propres </w:t>
      </w:r>
    </w:p>
    <w:p w:rsidR="009B1CD0" w:rsidRDefault="009B1CD0" w:rsidP="009B45B9">
      <w:pPr>
        <w:pStyle w:val="fcase2metab"/>
        <w:ind w:left="0" w:firstLine="0"/>
        <w:rPr>
          <w:rFonts w:ascii="Arial" w:hAnsi="Arial" w:cs="Arial"/>
        </w:rPr>
      </w:pPr>
    </w:p>
    <w:p w:rsidR="00BA763E" w:rsidRDefault="00BA763E" w:rsidP="00BA763E">
      <w:pPr>
        <w:pStyle w:val="fcase2metab"/>
        <w:rPr>
          <w:rFonts w:ascii="Arial" w:hAnsi="Arial" w:cs="Arial"/>
        </w:rPr>
      </w:pPr>
      <w:proofErr w:type="gramStart"/>
      <w:r w:rsidRPr="00AF58FB">
        <w:rPr>
          <w:rFonts w:ascii="Wingdings" w:eastAsia="Wingdings" w:hAnsi="Wingdings" w:cs="Wingdings"/>
          <w:b/>
          <w:color w:val="D6E3BC"/>
          <w:spacing w:val="-10"/>
        </w:rPr>
        <w:t></w:t>
      </w:r>
      <w:r w:rsidRPr="00AF58FB">
        <w:rPr>
          <w:rFonts w:ascii="Arial" w:eastAsia="Arial" w:hAnsi="Arial" w:cs="Arial"/>
          <w:b/>
          <w:color w:val="D6E3BC"/>
        </w:rPr>
        <w:t xml:space="preserve"> </w:t>
      </w:r>
      <w:r>
        <w:rPr>
          <w:rFonts w:ascii="Arial" w:eastAsia="Arial" w:hAnsi="Arial" w:cs="Arial"/>
          <w:b/>
        </w:rPr>
        <w:t xml:space="preserve"> </w:t>
      </w:r>
      <w:r>
        <w:rPr>
          <w:rFonts w:ascii="Arial" w:hAnsi="Arial" w:cs="Arial"/>
        </w:rPr>
        <w:t>Décision</w:t>
      </w:r>
      <w:proofErr w:type="gramEnd"/>
      <w:r>
        <w:rPr>
          <w:rFonts w:ascii="Arial" w:hAnsi="Arial" w:cs="Arial"/>
        </w:rPr>
        <w:t xml:space="preserve"> de l’acheteur :</w:t>
      </w:r>
    </w:p>
    <w:p w:rsidR="00BA763E" w:rsidRPr="00BA763E" w:rsidRDefault="00BA763E" w:rsidP="00BA763E">
      <w:pPr>
        <w:pStyle w:val="fcase2metab"/>
        <w:rPr>
          <w:rFonts w:ascii="Arial" w:hAnsi="Arial" w:cs="Arial"/>
        </w:rPr>
      </w:pPr>
    </w:p>
    <w:p w:rsidR="00326F9B" w:rsidRDefault="00326F9B" w:rsidP="00BA763E">
      <w:pPr>
        <w:suppressAutoHyphens w:val="0"/>
        <w:rPr>
          <w:rFonts w:ascii="Arial" w:hAnsi="Arial" w:cs="Arial"/>
          <w:b/>
          <w:bCs/>
          <w:lang w:eastAsia="fr-FR"/>
        </w:rPr>
      </w:pPr>
    </w:p>
    <w:p w:rsidR="00BA763E" w:rsidRDefault="00BA763E" w:rsidP="00BA763E">
      <w:pPr>
        <w:suppressAutoHyphens w:val="0"/>
        <w:rPr>
          <w:rFonts w:ascii="Arial" w:hAnsi="Arial" w:cs="Arial"/>
          <w:b/>
          <w:bCs/>
          <w:lang w:eastAsia="fr-FR"/>
        </w:rPr>
      </w:pPr>
      <w:bookmarkStart w:id="2" w:name="_GoBack"/>
      <w:bookmarkEnd w:id="2"/>
      <w:r w:rsidRPr="00201871">
        <w:rPr>
          <w:rFonts w:ascii="Arial" w:hAnsi="Arial" w:cs="Arial"/>
          <w:b/>
          <w:bCs/>
          <w:lang w:eastAsia="fr-FR"/>
        </w:rPr>
        <w:t>La présente offre est acceptée.</w:t>
      </w:r>
    </w:p>
    <w:p w:rsidR="00475926" w:rsidRDefault="00475926" w:rsidP="00BA763E">
      <w:pPr>
        <w:suppressAutoHyphens w:val="0"/>
        <w:rPr>
          <w:rFonts w:ascii="Arial" w:hAnsi="Arial" w:cs="Arial"/>
          <w:lang w:eastAsia="fr-FR"/>
        </w:rPr>
      </w:pPr>
    </w:p>
    <w:p w:rsidR="00EB7FB3" w:rsidRDefault="00EB7FB3" w:rsidP="00BA763E">
      <w:pPr>
        <w:suppressAutoHyphens w:val="0"/>
        <w:rPr>
          <w:rFonts w:ascii="Arial" w:hAnsi="Arial" w:cs="Arial"/>
          <w:lang w:eastAsia="fr-FR"/>
        </w:rPr>
      </w:pPr>
    </w:p>
    <w:p w:rsidR="00BA763E" w:rsidRPr="00201871" w:rsidRDefault="00BA763E" w:rsidP="00BA763E">
      <w:pPr>
        <w:suppressAutoHyphens w:val="0"/>
        <w:rPr>
          <w:rFonts w:ascii="Arial" w:hAnsi="Arial" w:cs="Arial"/>
          <w:lang w:eastAsia="fr-FR"/>
        </w:rPr>
      </w:pPr>
      <w:r w:rsidRPr="00201871">
        <w:rPr>
          <w:rFonts w:ascii="Arial" w:hAnsi="Arial" w:cs="Arial"/>
          <w:lang w:eastAsia="fr-FR"/>
        </w:rPr>
        <w:t>Elle est complétée par les annexes suivantes :</w:t>
      </w:r>
    </w:p>
    <w:p w:rsidR="00BA763E" w:rsidRPr="00201871" w:rsidRDefault="00F6342A" w:rsidP="00BA763E">
      <w:pPr>
        <w:suppressAutoHyphens w:val="0"/>
        <w:spacing w:before="240"/>
        <w:ind w:left="284"/>
        <w:jc w:val="both"/>
        <w:rPr>
          <w:rFonts w:ascii="Arial" w:hAnsi="Arial" w:cs="Arial"/>
          <w:lang w:eastAsia="fr-FR"/>
        </w:rPr>
      </w:pPr>
      <w:r>
        <w:rPr>
          <w:rFonts w:ascii="Arial" w:hAnsi="Arial" w:cs="Arial"/>
          <w:lang w:eastAsia="fr-FR"/>
        </w:rPr>
        <w:fldChar w:fldCharType="begin">
          <w:ffData>
            <w:name w:val="CaseACocher111"/>
            <w:enabled/>
            <w:calcOnExit w:val="0"/>
            <w:checkBox>
              <w:sizeAuto/>
              <w:default w:val="1"/>
            </w:checkBox>
          </w:ffData>
        </w:fldChar>
      </w:r>
      <w:bookmarkStart w:id="3" w:name="CaseACocher111"/>
      <w:r>
        <w:rPr>
          <w:rFonts w:ascii="Arial" w:hAnsi="Arial" w:cs="Arial"/>
          <w:lang w:eastAsia="fr-FR"/>
        </w:rPr>
        <w:instrText xml:space="preserve"> FORMCHECKBOX </w:instrText>
      </w:r>
      <w:r w:rsidR="00326F9B">
        <w:rPr>
          <w:rFonts w:ascii="Arial" w:hAnsi="Arial" w:cs="Arial"/>
          <w:lang w:eastAsia="fr-FR"/>
        </w:rPr>
      </w:r>
      <w:r w:rsidR="00326F9B">
        <w:rPr>
          <w:rFonts w:ascii="Arial" w:hAnsi="Arial" w:cs="Arial"/>
          <w:lang w:eastAsia="fr-FR"/>
        </w:rPr>
        <w:fldChar w:fldCharType="separate"/>
      </w:r>
      <w:r>
        <w:rPr>
          <w:rFonts w:ascii="Arial" w:hAnsi="Arial" w:cs="Arial"/>
          <w:lang w:eastAsia="fr-FR"/>
        </w:rPr>
        <w:fldChar w:fldCharType="end"/>
      </w:r>
      <w:bookmarkEnd w:id="3"/>
      <w:r w:rsidR="00BA763E" w:rsidRPr="00201871">
        <w:rPr>
          <w:rFonts w:ascii="Arial" w:hAnsi="Arial" w:cs="Arial"/>
          <w:lang w:eastAsia="fr-FR"/>
        </w:rPr>
        <w:t xml:space="preserve"> Annexe n°1 : </w:t>
      </w:r>
      <w:r w:rsidR="00391479" w:rsidRPr="00391479">
        <w:rPr>
          <w:rFonts w:ascii="Arial" w:hAnsi="Arial" w:cs="Arial"/>
          <w:lang w:eastAsia="fr-FR"/>
        </w:rPr>
        <w:t xml:space="preserve">bordereau des prix forfaitaires </w:t>
      </w:r>
      <w:r w:rsidR="009C6979" w:rsidRPr="00421471">
        <w:rPr>
          <w:rFonts w:ascii="Arial" w:hAnsi="Arial" w:cs="Arial"/>
          <w:lang w:eastAsia="fr-FR"/>
        </w:rPr>
        <w:t>(</w:t>
      </w:r>
      <w:r w:rsidR="00391479">
        <w:rPr>
          <w:rFonts w:ascii="Arial" w:hAnsi="Arial" w:cs="Arial"/>
          <w:lang w:eastAsia="fr-FR"/>
        </w:rPr>
        <w:t>BPF</w:t>
      </w:r>
      <w:r w:rsidR="009C6979" w:rsidRPr="00421471">
        <w:rPr>
          <w:rFonts w:ascii="Arial" w:hAnsi="Arial" w:cs="Arial"/>
          <w:lang w:eastAsia="fr-FR"/>
        </w:rPr>
        <w:t>)</w:t>
      </w:r>
      <w:r w:rsidR="00BA763E" w:rsidRPr="00421471">
        <w:rPr>
          <w:rFonts w:ascii="Arial" w:hAnsi="Arial" w:cs="Arial"/>
          <w:lang w:eastAsia="fr-FR"/>
        </w:rPr>
        <w:t>;</w:t>
      </w:r>
    </w:p>
    <w:p w:rsidR="00BA763E" w:rsidRPr="00201871" w:rsidRDefault="00391479" w:rsidP="00BA763E">
      <w:pPr>
        <w:suppressAutoHyphens w:val="0"/>
        <w:spacing w:before="240"/>
        <w:ind w:left="284"/>
        <w:jc w:val="both"/>
        <w:rPr>
          <w:rFonts w:ascii="Arial" w:hAnsi="Arial" w:cs="Arial"/>
          <w:lang w:eastAsia="fr-FR"/>
        </w:rPr>
      </w:pPr>
      <w:r>
        <w:rPr>
          <w:rFonts w:ascii="Arial" w:hAnsi="Arial" w:cs="Arial"/>
          <w:lang w:eastAsia="fr-FR"/>
        </w:rPr>
        <w:fldChar w:fldCharType="begin">
          <w:ffData>
            <w:name w:val=""/>
            <w:enabled/>
            <w:calcOnExit w:val="0"/>
            <w:checkBox>
              <w:sizeAuto/>
              <w:default w:val="1"/>
            </w:checkBox>
          </w:ffData>
        </w:fldChar>
      </w:r>
      <w:r>
        <w:rPr>
          <w:rFonts w:ascii="Arial" w:hAnsi="Arial" w:cs="Arial"/>
          <w:lang w:eastAsia="fr-FR"/>
        </w:rPr>
        <w:instrText xml:space="preserve"> FORMCHECKBOX </w:instrText>
      </w:r>
      <w:r w:rsidR="00326F9B">
        <w:rPr>
          <w:rFonts w:ascii="Arial" w:hAnsi="Arial" w:cs="Arial"/>
          <w:lang w:eastAsia="fr-FR"/>
        </w:rPr>
      </w:r>
      <w:r w:rsidR="00326F9B">
        <w:rPr>
          <w:rFonts w:ascii="Arial" w:hAnsi="Arial" w:cs="Arial"/>
          <w:lang w:eastAsia="fr-FR"/>
        </w:rPr>
        <w:fldChar w:fldCharType="separate"/>
      </w:r>
      <w:r>
        <w:rPr>
          <w:rFonts w:ascii="Arial" w:hAnsi="Arial" w:cs="Arial"/>
          <w:lang w:eastAsia="fr-FR"/>
        </w:rPr>
        <w:fldChar w:fldCharType="end"/>
      </w:r>
      <w:r w:rsidR="00BA763E" w:rsidRPr="00201871">
        <w:rPr>
          <w:rFonts w:ascii="Arial" w:hAnsi="Arial" w:cs="Arial"/>
          <w:lang w:eastAsia="fr-FR"/>
        </w:rPr>
        <w:t xml:space="preserve"> Annexe n°</w:t>
      </w:r>
      <w:r>
        <w:rPr>
          <w:rFonts w:ascii="Arial" w:hAnsi="Arial" w:cs="Arial"/>
          <w:lang w:eastAsia="fr-FR"/>
        </w:rPr>
        <w:t xml:space="preserve">2 : </w:t>
      </w:r>
      <w:r w:rsidRPr="00391479">
        <w:rPr>
          <w:rFonts w:ascii="Arial" w:hAnsi="Arial" w:cs="Arial"/>
          <w:lang w:eastAsia="fr-FR"/>
        </w:rPr>
        <w:t xml:space="preserve">bordereau des prix unitaires </w:t>
      </w:r>
      <w:r w:rsidR="00BA763E" w:rsidRPr="00201871">
        <w:rPr>
          <w:rFonts w:ascii="Arial" w:hAnsi="Arial" w:cs="Arial"/>
          <w:lang w:eastAsia="fr-FR"/>
        </w:rPr>
        <w:t>(</w:t>
      </w:r>
      <w:r>
        <w:rPr>
          <w:rFonts w:ascii="Arial" w:hAnsi="Arial" w:cs="Arial"/>
          <w:lang w:eastAsia="fr-FR"/>
        </w:rPr>
        <w:t>BPU</w:t>
      </w:r>
      <w:r w:rsidR="00BA763E" w:rsidRPr="00201871">
        <w:rPr>
          <w:rFonts w:ascii="Arial" w:hAnsi="Arial" w:cs="Arial"/>
          <w:lang w:eastAsia="fr-FR"/>
        </w:rPr>
        <w:t>) ;</w:t>
      </w:r>
    </w:p>
    <w:p w:rsidR="00BA763E" w:rsidRPr="00201871" w:rsidRDefault="00BA763E" w:rsidP="00BA763E">
      <w:pPr>
        <w:suppressAutoHyphens w:val="0"/>
        <w:spacing w:before="240"/>
        <w:ind w:left="284"/>
        <w:jc w:val="both"/>
        <w:rPr>
          <w:rFonts w:ascii="Arial" w:hAnsi="Arial" w:cs="Arial"/>
          <w:lang w:eastAsia="fr-FR"/>
        </w:rPr>
      </w:pPr>
      <w:r w:rsidRPr="00201871">
        <w:rPr>
          <w:rFonts w:ascii="Arial" w:hAnsi="Arial" w:cs="Arial"/>
          <w:lang w:eastAsia="fr-FR"/>
        </w:rPr>
        <w:fldChar w:fldCharType="begin">
          <w:ffData>
            <w:name w:val="CaseACocher111"/>
            <w:enabled/>
            <w:calcOnExit w:val="0"/>
            <w:checkBox>
              <w:sizeAuto/>
              <w:default w:val="0"/>
            </w:checkBox>
          </w:ffData>
        </w:fldChar>
      </w:r>
      <w:r w:rsidRPr="00201871">
        <w:rPr>
          <w:rFonts w:ascii="Arial" w:hAnsi="Arial" w:cs="Arial"/>
          <w:lang w:eastAsia="fr-FR"/>
        </w:rPr>
        <w:instrText xml:space="preserve"> FORMCHECKBOX </w:instrText>
      </w:r>
      <w:r w:rsidR="00326F9B">
        <w:rPr>
          <w:rFonts w:ascii="Arial" w:hAnsi="Arial" w:cs="Arial"/>
          <w:lang w:eastAsia="fr-FR"/>
        </w:rPr>
      </w:r>
      <w:r w:rsidR="00326F9B">
        <w:rPr>
          <w:rFonts w:ascii="Arial" w:hAnsi="Arial" w:cs="Arial"/>
          <w:lang w:eastAsia="fr-FR"/>
        </w:rPr>
        <w:fldChar w:fldCharType="separate"/>
      </w:r>
      <w:r w:rsidRPr="00201871">
        <w:rPr>
          <w:rFonts w:ascii="Arial" w:hAnsi="Arial" w:cs="Arial"/>
          <w:lang w:eastAsia="fr-FR"/>
        </w:rPr>
        <w:fldChar w:fldCharType="end"/>
      </w:r>
      <w:r w:rsidRPr="00201871">
        <w:rPr>
          <w:rFonts w:ascii="Arial" w:hAnsi="Arial" w:cs="Arial"/>
          <w:lang w:eastAsia="fr-FR"/>
        </w:rPr>
        <w:t xml:space="preserve"> Annexe n°… relative aux demandes de précisions ou de compléments sur la teneur des offres (ou OUV4) ;</w:t>
      </w:r>
    </w:p>
    <w:p w:rsidR="00BA763E" w:rsidRPr="00201871" w:rsidRDefault="00BA763E" w:rsidP="00BA763E">
      <w:pPr>
        <w:suppressAutoHyphens w:val="0"/>
        <w:spacing w:before="240"/>
        <w:ind w:left="284"/>
        <w:jc w:val="both"/>
        <w:rPr>
          <w:rFonts w:ascii="Arial" w:hAnsi="Arial" w:cs="Arial"/>
          <w:lang w:eastAsia="fr-FR"/>
        </w:rPr>
      </w:pPr>
      <w:r w:rsidRPr="00201871">
        <w:rPr>
          <w:rFonts w:ascii="Arial" w:hAnsi="Arial" w:cs="Arial"/>
          <w:lang w:eastAsia="fr-FR"/>
        </w:rPr>
        <w:fldChar w:fldCharType="begin">
          <w:ffData>
            <w:name w:val="CaseACocher111"/>
            <w:enabled/>
            <w:calcOnExit w:val="0"/>
            <w:checkBox>
              <w:sizeAuto/>
              <w:default w:val="0"/>
            </w:checkBox>
          </w:ffData>
        </w:fldChar>
      </w:r>
      <w:r w:rsidRPr="00201871">
        <w:rPr>
          <w:rFonts w:ascii="Arial" w:hAnsi="Arial" w:cs="Arial"/>
          <w:lang w:eastAsia="fr-FR"/>
        </w:rPr>
        <w:instrText xml:space="preserve"> FORMCHECKBOX </w:instrText>
      </w:r>
      <w:r w:rsidR="00326F9B">
        <w:rPr>
          <w:rFonts w:ascii="Arial" w:hAnsi="Arial" w:cs="Arial"/>
          <w:lang w:eastAsia="fr-FR"/>
        </w:rPr>
      </w:r>
      <w:r w:rsidR="00326F9B">
        <w:rPr>
          <w:rFonts w:ascii="Arial" w:hAnsi="Arial" w:cs="Arial"/>
          <w:lang w:eastAsia="fr-FR"/>
        </w:rPr>
        <w:fldChar w:fldCharType="separate"/>
      </w:r>
      <w:r w:rsidRPr="00201871">
        <w:rPr>
          <w:rFonts w:ascii="Arial" w:hAnsi="Arial" w:cs="Arial"/>
          <w:lang w:eastAsia="fr-FR"/>
        </w:rPr>
        <w:fldChar w:fldCharType="end"/>
      </w:r>
      <w:r w:rsidRPr="00201871">
        <w:rPr>
          <w:rFonts w:ascii="Arial" w:hAnsi="Arial" w:cs="Arial"/>
          <w:lang w:eastAsia="fr-FR"/>
        </w:rPr>
        <w:t xml:space="preserve"> Annexe n°… relative à la mise au point du marché (ou OUV</w:t>
      </w:r>
      <w:r w:rsidR="0043091F">
        <w:rPr>
          <w:rFonts w:ascii="Arial" w:hAnsi="Arial" w:cs="Arial"/>
          <w:lang w:eastAsia="fr-FR"/>
        </w:rPr>
        <w:t>11</w:t>
      </w:r>
      <w:r w:rsidRPr="00201871">
        <w:rPr>
          <w:rFonts w:ascii="Arial" w:hAnsi="Arial" w:cs="Arial"/>
          <w:lang w:eastAsia="fr-FR"/>
        </w:rPr>
        <w:t>) ;</w:t>
      </w:r>
    </w:p>
    <w:p w:rsidR="00BA763E" w:rsidRDefault="00BA763E" w:rsidP="00BA763E">
      <w:pPr>
        <w:suppressAutoHyphens w:val="0"/>
        <w:spacing w:before="240"/>
        <w:ind w:left="284"/>
        <w:jc w:val="both"/>
        <w:rPr>
          <w:rFonts w:ascii="Arial" w:hAnsi="Arial" w:cs="Arial"/>
          <w:lang w:eastAsia="fr-FR"/>
        </w:rPr>
      </w:pPr>
      <w:r w:rsidRPr="00201871">
        <w:rPr>
          <w:rFonts w:ascii="Arial" w:hAnsi="Arial" w:cs="Arial"/>
          <w:lang w:eastAsia="fr-FR"/>
        </w:rPr>
        <w:fldChar w:fldCharType="begin">
          <w:ffData>
            <w:name w:val="CaseACocher111"/>
            <w:enabled/>
            <w:calcOnExit w:val="0"/>
            <w:checkBox>
              <w:sizeAuto/>
              <w:default w:val="0"/>
            </w:checkBox>
          </w:ffData>
        </w:fldChar>
      </w:r>
      <w:r w:rsidRPr="00201871">
        <w:rPr>
          <w:rFonts w:ascii="Arial" w:hAnsi="Arial" w:cs="Arial"/>
          <w:lang w:eastAsia="fr-FR"/>
        </w:rPr>
        <w:instrText xml:space="preserve"> FORMCHECKBOX </w:instrText>
      </w:r>
      <w:r w:rsidR="00326F9B">
        <w:rPr>
          <w:rFonts w:ascii="Arial" w:hAnsi="Arial" w:cs="Arial"/>
          <w:lang w:eastAsia="fr-FR"/>
        </w:rPr>
      </w:r>
      <w:r w:rsidR="00326F9B">
        <w:rPr>
          <w:rFonts w:ascii="Arial" w:hAnsi="Arial" w:cs="Arial"/>
          <w:lang w:eastAsia="fr-FR"/>
        </w:rPr>
        <w:fldChar w:fldCharType="separate"/>
      </w:r>
      <w:r w:rsidRPr="00201871">
        <w:rPr>
          <w:rFonts w:ascii="Arial" w:hAnsi="Arial" w:cs="Arial"/>
          <w:lang w:eastAsia="fr-FR"/>
        </w:rPr>
        <w:fldChar w:fldCharType="end"/>
      </w:r>
      <w:r w:rsidRPr="00201871">
        <w:rPr>
          <w:rFonts w:ascii="Arial" w:hAnsi="Arial" w:cs="Arial"/>
          <w:lang w:eastAsia="fr-FR"/>
        </w:rPr>
        <w:t xml:space="preserve"> Autres annexes </w:t>
      </w:r>
      <w:r w:rsidRPr="00201871">
        <w:rPr>
          <w:rFonts w:ascii="Arial" w:hAnsi="Arial" w:cs="Arial"/>
          <w:i/>
          <w:iCs/>
          <w:lang w:eastAsia="fr-FR"/>
        </w:rPr>
        <w:t>(A préciser)</w:t>
      </w:r>
      <w:r w:rsidRPr="00201871">
        <w:rPr>
          <w:rFonts w:ascii="Arial" w:hAnsi="Arial" w:cs="Arial"/>
          <w:lang w:eastAsia="fr-FR"/>
        </w:rPr>
        <w:t> ;</w:t>
      </w:r>
    </w:p>
    <w:p w:rsidR="00BA763E" w:rsidRDefault="00BA763E" w:rsidP="00BA763E">
      <w:pPr>
        <w:suppressAutoHyphens w:val="0"/>
        <w:spacing w:before="240"/>
        <w:ind w:left="284"/>
        <w:jc w:val="both"/>
        <w:rPr>
          <w:rFonts w:ascii="Arial" w:hAnsi="Arial" w:cs="Arial"/>
          <w:lang w:eastAsia="fr-FR"/>
        </w:rPr>
      </w:pPr>
    </w:p>
    <w:p w:rsidR="00BA763E" w:rsidRPr="00201871" w:rsidRDefault="00BA763E" w:rsidP="00BA763E">
      <w:pPr>
        <w:suppressAutoHyphens w:val="0"/>
        <w:rPr>
          <w:rFonts w:ascii="Arial" w:hAnsi="Arial" w:cs="Arial"/>
          <w:lang w:eastAsia="fr-FR"/>
        </w:rPr>
      </w:pPr>
    </w:p>
    <w:p w:rsidR="00BA763E" w:rsidRPr="00201871" w:rsidRDefault="00BA763E" w:rsidP="00BA763E">
      <w:pPr>
        <w:tabs>
          <w:tab w:val="left" w:pos="5245"/>
          <w:tab w:val="left" w:pos="7371"/>
          <w:tab w:val="left" w:pos="7655"/>
        </w:tabs>
        <w:suppressAutoHyphens w:val="0"/>
        <w:jc w:val="both"/>
        <w:rPr>
          <w:rFonts w:ascii="Arial" w:hAnsi="Arial" w:cs="Arial"/>
          <w:lang w:eastAsia="fr-FR"/>
        </w:rPr>
      </w:pPr>
      <w:r w:rsidRPr="00201871">
        <w:rPr>
          <w:rFonts w:ascii="Arial" w:hAnsi="Arial" w:cs="Arial"/>
          <w:lang w:eastAsia="fr-FR"/>
        </w:rPr>
        <w:tab/>
        <w:t>A</w:t>
      </w:r>
      <w:r w:rsidR="00B65CF2">
        <w:rPr>
          <w:rFonts w:ascii="Arial" w:hAnsi="Arial" w:cs="Arial"/>
          <w:lang w:eastAsia="fr-FR"/>
        </w:rPr>
        <w:t>ux Abymes,</w:t>
      </w:r>
      <w:r w:rsidRPr="00201871">
        <w:rPr>
          <w:rFonts w:ascii="Arial" w:hAnsi="Arial" w:cs="Arial"/>
          <w:lang w:eastAsia="fr-FR"/>
        </w:rPr>
        <w:t xml:space="preserve"> le …………………</w:t>
      </w:r>
    </w:p>
    <w:p w:rsidR="00BA763E" w:rsidRDefault="00BA763E" w:rsidP="00BA763E">
      <w:pPr>
        <w:tabs>
          <w:tab w:val="left" w:pos="851"/>
        </w:tabs>
        <w:ind w:left="6804"/>
        <w:jc w:val="both"/>
        <w:rPr>
          <w:rFonts w:ascii="Arial" w:hAnsi="Arial" w:cs="Arial"/>
          <w:i/>
          <w:sz w:val="18"/>
          <w:szCs w:val="18"/>
        </w:rPr>
      </w:pPr>
      <w:r>
        <w:rPr>
          <w:rFonts w:ascii="Arial" w:hAnsi="Arial" w:cs="Arial"/>
        </w:rPr>
        <w:t>Signature</w:t>
      </w:r>
    </w:p>
    <w:p w:rsidR="00BA763E" w:rsidRDefault="00BA763E" w:rsidP="00475B11">
      <w:pPr>
        <w:tabs>
          <w:tab w:val="left" w:pos="851"/>
        </w:tabs>
        <w:jc w:val="right"/>
      </w:pPr>
      <w:r>
        <w:rPr>
          <w:rFonts w:ascii="Arial" w:hAnsi="Arial" w:cs="Arial"/>
          <w:i/>
          <w:sz w:val="18"/>
          <w:szCs w:val="18"/>
        </w:rPr>
        <w:t>(Représentant de l’acheteur habilité</w:t>
      </w:r>
      <w:r w:rsidR="00475B11">
        <w:rPr>
          <w:rFonts w:ascii="Arial" w:hAnsi="Arial" w:cs="Arial"/>
          <w:i/>
          <w:sz w:val="18"/>
          <w:szCs w:val="18"/>
        </w:rPr>
        <w:t xml:space="preserve"> à signer le marché ou l’accord-</w:t>
      </w:r>
      <w:r>
        <w:rPr>
          <w:rFonts w:ascii="Arial" w:hAnsi="Arial" w:cs="Arial"/>
          <w:i/>
          <w:sz w:val="18"/>
          <w:szCs w:val="18"/>
        </w:rPr>
        <w:t>cadre)</w:t>
      </w:r>
    </w:p>
    <w:p w:rsidR="00BA763E" w:rsidRDefault="00BA763E" w:rsidP="00BA763E">
      <w:pPr>
        <w:tabs>
          <w:tab w:val="left" w:pos="851"/>
        </w:tabs>
        <w:jc w:val="both"/>
      </w:pPr>
    </w:p>
    <w:p w:rsidR="00BA763E" w:rsidRDefault="00BA763E" w:rsidP="009B45B9">
      <w:pPr>
        <w:tabs>
          <w:tab w:val="left" w:pos="851"/>
        </w:tabs>
        <w:jc w:val="both"/>
      </w:pPr>
    </w:p>
    <w:p w:rsidR="00597C0E" w:rsidRDefault="00597C0E" w:rsidP="009B45B9">
      <w:pPr>
        <w:tabs>
          <w:tab w:val="left" w:pos="851"/>
        </w:tabs>
        <w:jc w:val="both"/>
      </w:pPr>
    </w:p>
    <w:p w:rsidR="00597C0E" w:rsidRDefault="00597C0E" w:rsidP="009B45B9">
      <w:pPr>
        <w:tabs>
          <w:tab w:val="left" w:pos="851"/>
        </w:tabs>
        <w:jc w:val="both"/>
      </w:pPr>
    </w:p>
    <w:p w:rsidR="00597C0E" w:rsidRDefault="00597C0E" w:rsidP="009B45B9">
      <w:pPr>
        <w:tabs>
          <w:tab w:val="left" w:pos="851"/>
        </w:tabs>
        <w:jc w:val="both"/>
      </w:pPr>
    </w:p>
    <w:p w:rsidR="00597C0E" w:rsidRDefault="00597C0E" w:rsidP="009B45B9">
      <w:pPr>
        <w:tabs>
          <w:tab w:val="left" w:pos="851"/>
        </w:tabs>
        <w:jc w:val="both"/>
      </w:pPr>
    </w:p>
    <w:p w:rsidR="00597C0E" w:rsidRDefault="00597C0E" w:rsidP="009B45B9">
      <w:pPr>
        <w:tabs>
          <w:tab w:val="left" w:pos="851"/>
        </w:tabs>
        <w:jc w:val="both"/>
      </w:pPr>
    </w:p>
    <w:p w:rsidR="00597C0E" w:rsidRDefault="00597C0E" w:rsidP="009B45B9">
      <w:pPr>
        <w:tabs>
          <w:tab w:val="left" w:pos="851"/>
        </w:tabs>
        <w:jc w:val="both"/>
      </w:pPr>
    </w:p>
    <w:p w:rsidR="00597C0E" w:rsidRDefault="00597C0E" w:rsidP="009B45B9">
      <w:pPr>
        <w:tabs>
          <w:tab w:val="left" w:pos="851"/>
        </w:tabs>
        <w:jc w:val="both"/>
      </w:pPr>
    </w:p>
    <w:p w:rsidR="00597C0E" w:rsidRDefault="00597C0E" w:rsidP="009B45B9">
      <w:pPr>
        <w:tabs>
          <w:tab w:val="left" w:pos="851"/>
        </w:tabs>
        <w:jc w:val="both"/>
      </w:pPr>
    </w:p>
    <w:p w:rsidR="00597C0E" w:rsidRDefault="00597C0E" w:rsidP="009B45B9">
      <w:pPr>
        <w:tabs>
          <w:tab w:val="left" w:pos="851"/>
        </w:tabs>
        <w:jc w:val="both"/>
      </w:pPr>
    </w:p>
    <w:p w:rsidR="00597C0E" w:rsidRDefault="00597C0E" w:rsidP="009B45B9">
      <w:pPr>
        <w:tabs>
          <w:tab w:val="left" w:pos="851"/>
        </w:tabs>
        <w:jc w:val="both"/>
      </w:pPr>
    </w:p>
    <w:p w:rsidR="00597C0E" w:rsidRDefault="00597C0E" w:rsidP="009B45B9">
      <w:pPr>
        <w:tabs>
          <w:tab w:val="left" w:pos="851"/>
        </w:tabs>
        <w:jc w:val="both"/>
      </w:pPr>
    </w:p>
    <w:p w:rsidR="009C6979" w:rsidRDefault="009C6979" w:rsidP="009B45B9">
      <w:pPr>
        <w:tabs>
          <w:tab w:val="left" w:pos="851"/>
        </w:tabs>
        <w:jc w:val="both"/>
      </w:pPr>
    </w:p>
    <w:p w:rsidR="009C6979" w:rsidRDefault="009C6979" w:rsidP="009B45B9">
      <w:pPr>
        <w:tabs>
          <w:tab w:val="left" w:pos="851"/>
        </w:tabs>
        <w:jc w:val="both"/>
      </w:pPr>
    </w:p>
    <w:p w:rsidR="009C6979" w:rsidRDefault="009C6979" w:rsidP="009B45B9">
      <w:pPr>
        <w:tabs>
          <w:tab w:val="left" w:pos="851"/>
        </w:tabs>
        <w:jc w:val="both"/>
      </w:pPr>
    </w:p>
    <w:p w:rsidR="009C6979" w:rsidRDefault="009C6979" w:rsidP="009B45B9">
      <w:pPr>
        <w:tabs>
          <w:tab w:val="left" w:pos="851"/>
        </w:tabs>
        <w:jc w:val="both"/>
      </w:pPr>
    </w:p>
    <w:p w:rsidR="009C6979" w:rsidRDefault="009C6979" w:rsidP="009B45B9">
      <w:pPr>
        <w:tabs>
          <w:tab w:val="left" w:pos="851"/>
        </w:tabs>
        <w:jc w:val="both"/>
      </w:pPr>
    </w:p>
    <w:p w:rsidR="009C6979" w:rsidRDefault="009C6979" w:rsidP="009B45B9">
      <w:pPr>
        <w:tabs>
          <w:tab w:val="left" w:pos="851"/>
        </w:tabs>
        <w:jc w:val="both"/>
      </w:pPr>
    </w:p>
    <w:p w:rsidR="009C6979" w:rsidRDefault="009C6979" w:rsidP="009B45B9">
      <w:pPr>
        <w:tabs>
          <w:tab w:val="left" w:pos="851"/>
        </w:tabs>
        <w:jc w:val="both"/>
      </w:pPr>
    </w:p>
    <w:p w:rsidR="009C6979" w:rsidRDefault="009C6979" w:rsidP="009B45B9">
      <w:pPr>
        <w:tabs>
          <w:tab w:val="left" w:pos="851"/>
        </w:tabs>
        <w:jc w:val="both"/>
      </w:pPr>
    </w:p>
    <w:p w:rsidR="009C6979" w:rsidRDefault="009C6979" w:rsidP="009B45B9">
      <w:pPr>
        <w:tabs>
          <w:tab w:val="left" w:pos="851"/>
        </w:tabs>
        <w:jc w:val="both"/>
      </w:pPr>
    </w:p>
    <w:p w:rsidR="00074281" w:rsidRDefault="00074281" w:rsidP="009B45B9">
      <w:pPr>
        <w:tabs>
          <w:tab w:val="left" w:pos="851"/>
        </w:tabs>
        <w:jc w:val="both"/>
      </w:pPr>
    </w:p>
    <w:p w:rsidR="00074281" w:rsidRDefault="00074281" w:rsidP="009B45B9">
      <w:pPr>
        <w:tabs>
          <w:tab w:val="left" w:pos="851"/>
        </w:tabs>
        <w:jc w:val="both"/>
      </w:pPr>
    </w:p>
    <w:p w:rsidR="00074281" w:rsidRDefault="00074281" w:rsidP="009B45B9">
      <w:pPr>
        <w:tabs>
          <w:tab w:val="left" w:pos="851"/>
        </w:tabs>
        <w:jc w:val="both"/>
      </w:pPr>
    </w:p>
    <w:p w:rsidR="00074281" w:rsidRDefault="00074281" w:rsidP="009B45B9">
      <w:pPr>
        <w:tabs>
          <w:tab w:val="left" w:pos="851"/>
        </w:tabs>
        <w:jc w:val="both"/>
      </w:pPr>
    </w:p>
    <w:p w:rsidR="00074281" w:rsidRDefault="00074281" w:rsidP="009B45B9">
      <w:pPr>
        <w:tabs>
          <w:tab w:val="left" w:pos="851"/>
        </w:tabs>
        <w:jc w:val="both"/>
      </w:pPr>
    </w:p>
    <w:p w:rsidR="00074281" w:rsidRDefault="00074281" w:rsidP="009B45B9">
      <w:pPr>
        <w:tabs>
          <w:tab w:val="left" w:pos="851"/>
        </w:tabs>
        <w:jc w:val="both"/>
      </w:pPr>
    </w:p>
    <w:p w:rsidR="00074281" w:rsidRDefault="00074281" w:rsidP="009B45B9">
      <w:pPr>
        <w:tabs>
          <w:tab w:val="left" w:pos="851"/>
        </w:tabs>
        <w:jc w:val="both"/>
      </w:pPr>
    </w:p>
    <w:p w:rsidR="00074281" w:rsidRDefault="00074281" w:rsidP="009B45B9">
      <w:pPr>
        <w:tabs>
          <w:tab w:val="left" w:pos="851"/>
        </w:tabs>
        <w:jc w:val="both"/>
      </w:pPr>
    </w:p>
    <w:p w:rsidR="00074281" w:rsidRDefault="00074281" w:rsidP="009B45B9">
      <w:pPr>
        <w:tabs>
          <w:tab w:val="left" w:pos="851"/>
        </w:tabs>
        <w:jc w:val="both"/>
      </w:pPr>
    </w:p>
    <w:p w:rsidR="003220B0" w:rsidRDefault="003220B0" w:rsidP="009B45B9">
      <w:pPr>
        <w:tabs>
          <w:tab w:val="left" w:pos="851"/>
        </w:tabs>
        <w:jc w:val="both"/>
      </w:pPr>
    </w:p>
    <w:p w:rsidR="003220B0" w:rsidRDefault="003220B0" w:rsidP="009B45B9">
      <w:pPr>
        <w:tabs>
          <w:tab w:val="left" w:pos="851"/>
        </w:tabs>
        <w:jc w:val="both"/>
      </w:pPr>
    </w:p>
    <w:p w:rsidR="003220B0" w:rsidRDefault="003220B0" w:rsidP="009B45B9">
      <w:pPr>
        <w:tabs>
          <w:tab w:val="left" w:pos="851"/>
        </w:tabs>
        <w:jc w:val="both"/>
      </w:pPr>
    </w:p>
    <w:p w:rsidR="003220B0" w:rsidRDefault="003220B0" w:rsidP="009B45B9">
      <w:pPr>
        <w:tabs>
          <w:tab w:val="left" w:pos="851"/>
        </w:tabs>
        <w:jc w:val="both"/>
      </w:pPr>
    </w:p>
    <w:p w:rsidR="003220B0" w:rsidRDefault="003220B0" w:rsidP="009B45B9">
      <w:pPr>
        <w:tabs>
          <w:tab w:val="left" w:pos="851"/>
        </w:tabs>
        <w:jc w:val="both"/>
      </w:pPr>
    </w:p>
    <w:p w:rsidR="003220B0" w:rsidRDefault="003220B0" w:rsidP="009B45B9">
      <w:pPr>
        <w:tabs>
          <w:tab w:val="left" w:pos="851"/>
        </w:tabs>
        <w:jc w:val="both"/>
      </w:pPr>
    </w:p>
    <w:p w:rsidR="00074281" w:rsidRDefault="003220B0" w:rsidP="009B45B9">
      <w:pPr>
        <w:tabs>
          <w:tab w:val="left" w:pos="851"/>
        </w:tabs>
        <w:jc w:val="both"/>
      </w:pPr>
      <w:r>
        <w:br w:type="page"/>
      </w:r>
    </w:p>
    <w:p w:rsidR="00BA763E" w:rsidRDefault="00BA763E" w:rsidP="009B45B9">
      <w:pPr>
        <w:tabs>
          <w:tab w:val="left" w:pos="851"/>
        </w:tabs>
        <w:jc w:val="both"/>
      </w:pPr>
    </w:p>
    <w:tbl>
      <w:tblPr>
        <w:tblW w:w="0" w:type="auto"/>
        <w:shd w:val="clear" w:color="auto" w:fill="D6E3BC"/>
        <w:tblLayout w:type="fixed"/>
        <w:tblCellMar>
          <w:left w:w="71" w:type="dxa"/>
          <w:right w:w="71" w:type="dxa"/>
        </w:tblCellMar>
        <w:tblLook w:val="0000" w:firstRow="0" w:lastRow="0" w:firstColumn="0" w:lastColumn="0" w:noHBand="0" w:noVBand="0"/>
      </w:tblPr>
      <w:tblGrid>
        <w:gridCol w:w="10277"/>
      </w:tblGrid>
      <w:tr w:rsidR="004C2DB3" w:rsidTr="00AF58FB">
        <w:tc>
          <w:tcPr>
            <w:tcW w:w="10277" w:type="dxa"/>
            <w:shd w:val="clear" w:color="auto" w:fill="D6E3BC"/>
          </w:tcPr>
          <w:p w:rsidR="004C2DB3" w:rsidRDefault="004C2DB3" w:rsidP="004C2DB3">
            <w:pPr>
              <w:pStyle w:val="Titre4"/>
              <w:tabs>
                <w:tab w:val="left" w:pos="851"/>
              </w:tabs>
            </w:pPr>
            <w:r>
              <w:rPr>
                <w:sz w:val="22"/>
                <w:szCs w:val="22"/>
              </w:rPr>
              <w:t>E – Notification du marché au titulaire</w:t>
            </w:r>
          </w:p>
        </w:tc>
      </w:tr>
    </w:tbl>
    <w:p w:rsidR="007B78BF" w:rsidRPr="004C2DB3" w:rsidRDefault="007B78BF" w:rsidP="007B78BF">
      <w:pPr>
        <w:rPr>
          <w:rFonts w:ascii="Arial" w:hAnsi="Arial" w:cs="Arial"/>
        </w:rPr>
      </w:pPr>
    </w:p>
    <w:p w:rsidR="007B78BF" w:rsidRPr="004C2DB3" w:rsidRDefault="007B78BF" w:rsidP="007B78BF">
      <w:pPr>
        <w:rPr>
          <w:rFonts w:ascii="Arial" w:hAnsi="Arial" w:cs="Arial"/>
          <w:i/>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i/>
        </w:rPr>
      </w:pPr>
      <w:r w:rsidRPr="004C2DB3">
        <w:rPr>
          <w:rFonts w:ascii="Arial" w:hAnsi="Arial" w:cs="Arial"/>
          <w:i/>
        </w:rPr>
        <w:t>En cas de remise contre récépissé,</w:t>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i/>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r w:rsidRPr="004C2DB3">
        <w:rPr>
          <w:rFonts w:ascii="Arial" w:hAnsi="Arial" w:cs="Arial"/>
          <w:i/>
        </w:rPr>
        <w:tab/>
      </w:r>
      <w:r w:rsidRPr="004C2DB3">
        <w:rPr>
          <w:rFonts w:ascii="Arial" w:hAnsi="Arial" w:cs="Arial"/>
          <w:b/>
        </w:rPr>
        <w:t>"Reçu à titre de notification une copie du présent marché"</w:t>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r w:rsidRPr="004C2DB3">
        <w:rPr>
          <w:rFonts w:ascii="Arial" w:hAnsi="Arial" w:cs="Arial"/>
        </w:rPr>
        <w:tab/>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r w:rsidRPr="004C2DB3">
        <w:rPr>
          <w:rFonts w:ascii="Arial" w:hAnsi="Arial" w:cs="Arial"/>
        </w:rPr>
        <w:t xml:space="preserve">  </w:t>
      </w:r>
      <w:r w:rsidRPr="004C2DB3">
        <w:rPr>
          <w:rFonts w:ascii="Arial" w:hAnsi="Arial" w:cs="Arial"/>
        </w:rPr>
        <w:tab/>
      </w:r>
      <w:r w:rsidRPr="004C2DB3">
        <w:rPr>
          <w:rFonts w:ascii="Arial" w:hAnsi="Arial" w:cs="Arial"/>
        </w:rPr>
        <w:tab/>
      </w:r>
      <w:r w:rsidRPr="004C2DB3">
        <w:rPr>
          <w:rFonts w:ascii="Arial" w:hAnsi="Arial" w:cs="Arial"/>
        </w:rPr>
        <w:tab/>
      </w:r>
      <w:r w:rsidRPr="004C2DB3">
        <w:rPr>
          <w:rFonts w:ascii="Arial" w:hAnsi="Arial" w:cs="Arial"/>
        </w:rPr>
        <w:tab/>
      </w:r>
      <w:r w:rsidRPr="004C2DB3">
        <w:rPr>
          <w:rFonts w:ascii="Arial" w:hAnsi="Arial" w:cs="Arial"/>
        </w:rPr>
        <w:tab/>
        <w:t>A …………</w:t>
      </w:r>
      <w:proofErr w:type="gramStart"/>
      <w:r w:rsidRPr="004C2DB3">
        <w:rPr>
          <w:rFonts w:ascii="Arial" w:hAnsi="Arial" w:cs="Arial"/>
        </w:rPr>
        <w:t>…….</w:t>
      </w:r>
      <w:proofErr w:type="gramEnd"/>
      <w:r w:rsidRPr="004C2DB3">
        <w:rPr>
          <w:rFonts w:ascii="Arial" w:hAnsi="Arial" w:cs="Arial"/>
        </w:rPr>
        <w:t>………………., le …………………………</w:t>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i/>
        </w:rPr>
      </w:pPr>
      <w:r w:rsidRPr="004C2DB3">
        <w:rPr>
          <w:rFonts w:ascii="Arial" w:hAnsi="Arial" w:cs="Arial"/>
        </w:rPr>
        <w:tab/>
      </w:r>
      <w:r w:rsidRPr="004C2DB3">
        <w:rPr>
          <w:rFonts w:ascii="Arial" w:hAnsi="Arial" w:cs="Arial"/>
        </w:rPr>
        <w:tab/>
      </w:r>
      <w:r w:rsidRPr="004C2DB3">
        <w:rPr>
          <w:rFonts w:ascii="Arial" w:hAnsi="Arial" w:cs="Arial"/>
        </w:rPr>
        <w:tab/>
      </w:r>
      <w:r w:rsidRPr="004C2DB3">
        <w:rPr>
          <w:rFonts w:ascii="Arial" w:hAnsi="Arial" w:cs="Arial"/>
        </w:rPr>
        <w:tab/>
      </w:r>
      <w:r w:rsidRPr="004C2DB3">
        <w:rPr>
          <w:rFonts w:ascii="Arial" w:hAnsi="Arial" w:cs="Arial"/>
        </w:rPr>
        <w:tab/>
      </w:r>
      <w:r w:rsidRPr="004C2DB3">
        <w:rPr>
          <w:rFonts w:ascii="Arial" w:hAnsi="Arial" w:cs="Arial"/>
          <w:i/>
        </w:rPr>
        <w:t>(Signature et cachet du titulaire)</w:t>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rPr>
          <w:rFonts w:ascii="Arial" w:hAnsi="Arial" w:cs="Arial"/>
        </w:rPr>
      </w:pPr>
    </w:p>
    <w:p w:rsidR="007B78BF" w:rsidRPr="004C2DB3" w:rsidRDefault="007B78BF" w:rsidP="007B78BF">
      <w:pPr>
        <w:rPr>
          <w:rFonts w:ascii="Arial" w:hAnsi="Arial" w:cs="Arial"/>
        </w:rPr>
      </w:pPr>
    </w:p>
    <w:p w:rsidR="007B78BF" w:rsidRPr="004C2DB3" w:rsidRDefault="007B78BF" w:rsidP="007B78BF">
      <w:pP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r w:rsidRPr="004C2DB3">
        <w:rPr>
          <w:rFonts w:ascii="Arial" w:hAnsi="Arial" w:cs="Arial"/>
          <w:i/>
        </w:rPr>
        <w:t xml:space="preserve">En cas d'envoi en LRAR, (coller dans le cadre ci – dessous l'avis de réception postal daté et signé par le titulaire) </w:t>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rPr>
          <w:rFonts w:ascii="Arial" w:hAnsi="Arial" w:cs="Arial"/>
        </w:rPr>
      </w:pPr>
    </w:p>
    <w:p w:rsidR="007B78BF" w:rsidRPr="004C2DB3" w:rsidRDefault="007B78BF" w:rsidP="007B78BF">
      <w:pPr>
        <w:rPr>
          <w:rFonts w:ascii="Arial" w:hAnsi="Arial" w:cs="Arial"/>
        </w:rPr>
      </w:pPr>
    </w:p>
    <w:p w:rsidR="007B78BF" w:rsidRPr="004C2DB3" w:rsidRDefault="007B78BF" w:rsidP="007B78BF">
      <w:pPr>
        <w:rPr>
          <w:rFonts w:ascii="Arial" w:hAnsi="Arial" w:cs="Arial"/>
        </w:rPr>
      </w:pPr>
    </w:p>
    <w:p w:rsidR="007B78BF" w:rsidRPr="004C2DB3" w:rsidRDefault="007B78BF" w:rsidP="007B78BF">
      <w:pPr>
        <w:rPr>
          <w:rFonts w:ascii="Arial" w:hAnsi="Arial" w:cs="Arial"/>
        </w:rPr>
      </w:pPr>
    </w:p>
    <w:p w:rsidR="007B78BF" w:rsidRPr="004C2DB3" w:rsidRDefault="007B78BF" w:rsidP="007B78BF">
      <w:pP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i/>
          <w:iCs/>
        </w:rPr>
      </w:pPr>
      <w:r w:rsidRPr="004C2DB3">
        <w:rPr>
          <w:rFonts w:ascii="Arial" w:hAnsi="Arial" w:cs="Arial"/>
          <w:i/>
          <w:iCs/>
        </w:rPr>
        <w:t>En cas de notification par voie électronique, (indiquer la date et l’heure d’accusé de réception de la présente notification par le titulaire du marché public ou de l’accord</w:t>
      </w:r>
      <w:r w:rsidRPr="004C2DB3">
        <w:rPr>
          <w:rFonts w:ascii="Arial" w:hAnsi="Arial" w:cs="Arial"/>
          <w:i/>
          <w:iCs/>
        </w:rPr>
        <w:noBreakHyphen/>
        <w:t>cadre.)</w:t>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sectPr w:rsidR="007B78BF" w:rsidRPr="004C2DB3" w:rsidSect="00475926">
      <w:type w:val="continuous"/>
      <w:pgSz w:w="11906" w:h="16838"/>
      <w:pgMar w:top="964" w:right="851" w:bottom="851" w:left="96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1BAA" w:rsidRDefault="00231BAA">
      <w:r>
        <w:separator/>
      </w:r>
    </w:p>
  </w:endnote>
  <w:endnote w:type="continuationSeparator" w:id="0">
    <w:p w:rsidR="00231BAA" w:rsidRDefault="00231B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altName w:val="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shd w:val="clear" w:color="auto" w:fill="EAF1DD"/>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rsidTr="00AF58FB">
      <w:trPr>
        <w:tblHeader/>
      </w:trPr>
      <w:tc>
        <w:tcPr>
          <w:tcW w:w="2906" w:type="dxa"/>
          <w:shd w:val="clear" w:color="auto" w:fill="EAF1DD"/>
        </w:tcPr>
        <w:p w:rsidR="009B1CD0" w:rsidRDefault="009B1CD0" w:rsidP="009B45B9">
          <w:pPr>
            <w:ind w:right="-638"/>
            <w:rPr>
              <w:rFonts w:ascii="Arial" w:hAnsi="Arial" w:cs="Arial"/>
              <w:b/>
              <w:i/>
            </w:rPr>
          </w:pPr>
          <w:r>
            <w:rPr>
              <w:rFonts w:ascii="Arial" w:hAnsi="Arial" w:cs="Arial"/>
              <w:b/>
            </w:rPr>
            <w:t>Acte</w:t>
          </w:r>
          <w:r w:rsidR="00E47798">
            <w:rPr>
              <w:rFonts w:ascii="Arial" w:hAnsi="Arial" w:cs="Arial"/>
              <w:b/>
            </w:rPr>
            <w:t xml:space="preserve"> </w:t>
          </w:r>
          <w:r>
            <w:rPr>
              <w:rFonts w:ascii="Arial" w:hAnsi="Arial" w:cs="Arial"/>
              <w:b/>
            </w:rPr>
            <w:t>d’engagement</w:t>
          </w:r>
        </w:p>
      </w:tc>
      <w:tc>
        <w:tcPr>
          <w:tcW w:w="5528" w:type="dxa"/>
          <w:shd w:val="clear" w:color="auto" w:fill="EAF1DD"/>
        </w:tcPr>
        <w:p w:rsidR="009B1CD0" w:rsidRDefault="009B1CD0" w:rsidP="00475926">
          <w:pPr>
            <w:jc w:val="center"/>
            <w:rPr>
              <w:rFonts w:ascii="Arial" w:hAnsi="Arial" w:cs="Arial"/>
              <w:b/>
            </w:rPr>
          </w:pPr>
          <w:r>
            <w:rPr>
              <w:rFonts w:ascii="Arial" w:hAnsi="Arial" w:cs="Arial"/>
              <w:b/>
              <w:i/>
            </w:rPr>
            <w:t>(</w:t>
          </w:r>
          <w:r w:rsidR="00475926">
            <w:rPr>
              <w:rFonts w:ascii="Arial" w:hAnsi="Arial" w:cs="Arial"/>
              <w:b/>
              <w:i/>
            </w:rPr>
            <w:t xml:space="preserve">AOO </w:t>
          </w:r>
          <w:r w:rsidR="00C7081F">
            <w:rPr>
              <w:rFonts w:ascii="Arial" w:hAnsi="Arial" w:cs="Arial"/>
              <w:b/>
              <w:i/>
            </w:rPr>
            <w:t>2</w:t>
          </w:r>
          <w:r w:rsidR="00763FB6">
            <w:rPr>
              <w:rFonts w:ascii="Arial" w:hAnsi="Arial" w:cs="Arial"/>
              <w:b/>
              <w:i/>
            </w:rPr>
            <w:t>4</w:t>
          </w:r>
          <w:r w:rsidR="00C7081F">
            <w:rPr>
              <w:rFonts w:ascii="Arial" w:hAnsi="Arial" w:cs="Arial"/>
              <w:b/>
              <w:i/>
            </w:rPr>
            <w:t>-971-0</w:t>
          </w:r>
          <w:r w:rsidR="00475926">
            <w:rPr>
              <w:rFonts w:ascii="Arial" w:hAnsi="Arial" w:cs="Arial"/>
              <w:b/>
              <w:i/>
            </w:rPr>
            <w:t>39-01</w:t>
          </w:r>
          <w:r>
            <w:rPr>
              <w:rFonts w:ascii="Arial" w:hAnsi="Arial" w:cs="Arial"/>
              <w:b/>
              <w:i/>
            </w:rPr>
            <w:t>)</w:t>
          </w:r>
        </w:p>
      </w:tc>
      <w:tc>
        <w:tcPr>
          <w:tcW w:w="896" w:type="dxa"/>
          <w:shd w:val="clear" w:color="auto" w:fill="EAF1DD"/>
        </w:tcPr>
        <w:p w:rsidR="009B1CD0" w:rsidRDefault="009B1CD0">
          <w:pPr>
            <w:tabs>
              <w:tab w:val="center" w:pos="1366"/>
              <w:tab w:val="right" w:pos="2733"/>
            </w:tabs>
          </w:pPr>
          <w:r>
            <w:rPr>
              <w:rFonts w:ascii="Arial" w:hAnsi="Arial" w:cs="Arial"/>
              <w:b/>
            </w:rPr>
            <w:t xml:space="preserve">Page : </w:t>
          </w:r>
        </w:p>
      </w:tc>
      <w:tc>
        <w:tcPr>
          <w:tcW w:w="567" w:type="dxa"/>
          <w:shd w:val="clear" w:color="auto" w:fill="EAF1DD"/>
        </w:tcPr>
        <w:p w:rsidR="009B1CD0" w:rsidRDefault="009B1CD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326F9B">
            <w:rPr>
              <w:rStyle w:val="Numrodepage"/>
              <w:rFonts w:cs="Arial"/>
              <w:b/>
              <w:noProof/>
            </w:rPr>
            <w:t>1</w:t>
          </w:r>
          <w:r>
            <w:rPr>
              <w:rStyle w:val="Numrodepage"/>
              <w:rFonts w:cs="Arial"/>
              <w:b/>
            </w:rPr>
            <w:fldChar w:fldCharType="end"/>
          </w:r>
        </w:p>
      </w:tc>
      <w:tc>
        <w:tcPr>
          <w:tcW w:w="165" w:type="dxa"/>
          <w:shd w:val="clear" w:color="auto" w:fill="EAF1DD"/>
        </w:tcPr>
        <w:p w:rsidR="009B1CD0" w:rsidRDefault="009B1CD0">
          <w:pPr>
            <w:jc w:val="center"/>
          </w:pPr>
          <w:r>
            <w:rPr>
              <w:rFonts w:ascii="Arial" w:hAnsi="Arial" w:cs="Arial"/>
              <w:b/>
            </w:rPr>
            <w:t>/</w:t>
          </w:r>
        </w:p>
      </w:tc>
      <w:tc>
        <w:tcPr>
          <w:tcW w:w="544" w:type="dxa"/>
          <w:shd w:val="clear" w:color="auto" w:fill="EAF1DD"/>
        </w:tcPr>
        <w:p w:rsidR="009B1CD0" w:rsidRDefault="009B1CD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26F9B">
            <w:rPr>
              <w:rStyle w:val="Numrodepage"/>
              <w:rFonts w:cs="Arial"/>
              <w:b/>
              <w:noProof/>
            </w:rPr>
            <w:t>7</w:t>
          </w:r>
          <w:r>
            <w:rPr>
              <w:rStyle w:val="Numrodepage"/>
              <w:rFonts w:cs="Arial"/>
              <w:b/>
            </w:rPr>
            <w:fldChar w:fldCharType="end"/>
          </w:r>
        </w:p>
      </w:tc>
    </w:tr>
  </w:tbl>
  <w:p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1BAA" w:rsidRDefault="00231BAA">
      <w:r>
        <w:separator/>
      </w:r>
    </w:p>
  </w:footnote>
  <w:footnote w:type="continuationSeparator" w:id="0">
    <w:p w:rsidR="00231BAA" w:rsidRDefault="00231BAA">
      <w:r>
        <w:continuationSeparator/>
      </w:r>
    </w:p>
  </w:footnote>
  <w:footnote w:id="1">
    <w:p w:rsidR="009B1CD0" w:rsidRDefault="009B1CD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9B1CD0" w:rsidRDefault="009B1CD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9B1CD0" w:rsidRDefault="009B1CD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B353372"/>
    <w:multiLevelType w:val="hybridMultilevel"/>
    <w:tmpl w:val="A756258C"/>
    <w:lvl w:ilvl="0" w:tplc="040C0001">
      <w:start w:val="1"/>
      <w:numFmt w:val="bullet"/>
      <w:lvlText w:val=""/>
      <w:lvlJc w:val="left"/>
      <w:pPr>
        <w:ind w:left="1569" w:hanging="360"/>
      </w:pPr>
      <w:rPr>
        <w:rFonts w:ascii="Symbol" w:hAnsi="Symbol" w:hint="default"/>
      </w:rPr>
    </w:lvl>
    <w:lvl w:ilvl="1" w:tplc="040C0003" w:tentative="1">
      <w:start w:val="1"/>
      <w:numFmt w:val="bullet"/>
      <w:lvlText w:val="o"/>
      <w:lvlJc w:val="left"/>
      <w:pPr>
        <w:ind w:left="2289" w:hanging="360"/>
      </w:pPr>
      <w:rPr>
        <w:rFonts w:ascii="Courier New" w:hAnsi="Courier New" w:cs="Courier New" w:hint="default"/>
      </w:rPr>
    </w:lvl>
    <w:lvl w:ilvl="2" w:tplc="040C0005" w:tentative="1">
      <w:start w:val="1"/>
      <w:numFmt w:val="bullet"/>
      <w:lvlText w:val=""/>
      <w:lvlJc w:val="left"/>
      <w:pPr>
        <w:ind w:left="3009" w:hanging="360"/>
      </w:pPr>
      <w:rPr>
        <w:rFonts w:ascii="Wingdings" w:hAnsi="Wingdings" w:hint="default"/>
      </w:rPr>
    </w:lvl>
    <w:lvl w:ilvl="3" w:tplc="040C0001" w:tentative="1">
      <w:start w:val="1"/>
      <w:numFmt w:val="bullet"/>
      <w:lvlText w:val=""/>
      <w:lvlJc w:val="left"/>
      <w:pPr>
        <w:ind w:left="3729" w:hanging="360"/>
      </w:pPr>
      <w:rPr>
        <w:rFonts w:ascii="Symbol" w:hAnsi="Symbol" w:hint="default"/>
      </w:rPr>
    </w:lvl>
    <w:lvl w:ilvl="4" w:tplc="040C0003" w:tentative="1">
      <w:start w:val="1"/>
      <w:numFmt w:val="bullet"/>
      <w:lvlText w:val="o"/>
      <w:lvlJc w:val="left"/>
      <w:pPr>
        <w:ind w:left="4449" w:hanging="360"/>
      </w:pPr>
      <w:rPr>
        <w:rFonts w:ascii="Courier New" w:hAnsi="Courier New" w:cs="Courier New" w:hint="default"/>
      </w:rPr>
    </w:lvl>
    <w:lvl w:ilvl="5" w:tplc="040C0005" w:tentative="1">
      <w:start w:val="1"/>
      <w:numFmt w:val="bullet"/>
      <w:lvlText w:val=""/>
      <w:lvlJc w:val="left"/>
      <w:pPr>
        <w:ind w:left="5169" w:hanging="360"/>
      </w:pPr>
      <w:rPr>
        <w:rFonts w:ascii="Wingdings" w:hAnsi="Wingdings" w:hint="default"/>
      </w:rPr>
    </w:lvl>
    <w:lvl w:ilvl="6" w:tplc="040C0001" w:tentative="1">
      <w:start w:val="1"/>
      <w:numFmt w:val="bullet"/>
      <w:lvlText w:val=""/>
      <w:lvlJc w:val="left"/>
      <w:pPr>
        <w:ind w:left="5889" w:hanging="360"/>
      </w:pPr>
      <w:rPr>
        <w:rFonts w:ascii="Symbol" w:hAnsi="Symbol" w:hint="default"/>
      </w:rPr>
    </w:lvl>
    <w:lvl w:ilvl="7" w:tplc="040C0003" w:tentative="1">
      <w:start w:val="1"/>
      <w:numFmt w:val="bullet"/>
      <w:lvlText w:val="o"/>
      <w:lvlJc w:val="left"/>
      <w:pPr>
        <w:ind w:left="6609" w:hanging="360"/>
      </w:pPr>
      <w:rPr>
        <w:rFonts w:ascii="Courier New" w:hAnsi="Courier New" w:cs="Courier New" w:hint="default"/>
      </w:rPr>
    </w:lvl>
    <w:lvl w:ilvl="8" w:tplc="040C0005" w:tentative="1">
      <w:start w:val="1"/>
      <w:numFmt w:val="bullet"/>
      <w:lvlText w:val=""/>
      <w:lvlJc w:val="left"/>
      <w:pPr>
        <w:ind w:left="7329" w:hanging="360"/>
      </w:pPr>
      <w:rPr>
        <w:rFonts w:ascii="Wingdings" w:hAnsi="Wingdings" w:hint="default"/>
      </w:rPr>
    </w:lvl>
  </w:abstractNum>
  <w:abstractNum w:abstractNumId="4" w15:restartNumberingAfterBreak="0">
    <w:nsid w:val="1F996FF5"/>
    <w:multiLevelType w:val="hybridMultilevel"/>
    <w:tmpl w:val="0C266D88"/>
    <w:lvl w:ilvl="0" w:tplc="040C0011">
      <w:start w:val="1"/>
      <w:numFmt w:val="decimal"/>
      <w:lvlText w:val="%1)"/>
      <w:lvlJc w:val="left"/>
      <w:pPr>
        <w:ind w:left="1211" w:hanging="360"/>
      </w:p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4A107B04"/>
    <w:multiLevelType w:val="hybridMultilevel"/>
    <w:tmpl w:val="4D94AA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45461AF"/>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8"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ABE5615"/>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0" w15:restartNumberingAfterBreak="0">
    <w:nsid w:val="6C0A067A"/>
    <w:multiLevelType w:val="hybridMultilevel"/>
    <w:tmpl w:val="3BC420DC"/>
    <w:lvl w:ilvl="0" w:tplc="040C0001">
      <w:start w:val="1"/>
      <w:numFmt w:val="bullet"/>
      <w:lvlText w:val=""/>
      <w:lvlJc w:val="left"/>
      <w:pPr>
        <w:ind w:left="1569" w:hanging="360"/>
      </w:pPr>
      <w:rPr>
        <w:rFonts w:ascii="Symbol" w:hAnsi="Symbol" w:hint="default"/>
      </w:rPr>
    </w:lvl>
    <w:lvl w:ilvl="1" w:tplc="040C0003" w:tentative="1">
      <w:start w:val="1"/>
      <w:numFmt w:val="bullet"/>
      <w:lvlText w:val="o"/>
      <w:lvlJc w:val="left"/>
      <w:pPr>
        <w:ind w:left="2289" w:hanging="360"/>
      </w:pPr>
      <w:rPr>
        <w:rFonts w:ascii="Courier New" w:hAnsi="Courier New" w:cs="Courier New" w:hint="default"/>
      </w:rPr>
    </w:lvl>
    <w:lvl w:ilvl="2" w:tplc="040C0005" w:tentative="1">
      <w:start w:val="1"/>
      <w:numFmt w:val="bullet"/>
      <w:lvlText w:val=""/>
      <w:lvlJc w:val="left"/>
      <w:pPr>
        <w:ind w:left="3009" w:hanging="360"/>
      </w:pPr>
      <w:rPr>
        <w:rFonts w:ascii="Wingdings" w:hAnsi="Wingdings" w:hint="default"/>
      </w:rPr>
    </w:lvl>
    <w:lvl w:ilvl="3" w:tplc="040C0001" w:tentative="1">
      <w:start w:val="1"/>
      <w:numFmt w:val="bullet"/>
      <w:lvlText w:val=""/>
      <w:lvlJc w:val="left"/>
      <w:pPr>
        <w:ind w:left="3729" w:hanging="360"/>
      </w:pPr>
      <w:rPr>
        <w:rFonts w:ascii="Symbol" w:hAnsi="Symbol" w:hint="default"/>
      </w:rPr>
    </w:lvl>
    <w:lvl w:ilvl="4" w:tplc="040C0003" w:tentative="1">
      <w:start w:val="1"/>
      <w:numFmt w:val="bullet"/>
      <w:lvlText w:val="o"/>
      <w:lvlJc w:val="left"/>
      <w:pPr>
        <w:ind w:left="4449" w:hanging="360"/>
      </w:pPr>
      <w:rPr>
        <w:rFonts w:ascii="Courier New" w:hAnsi="Courier New" w:cs="Courier New" w:hint="default"/>
      </w:rPr>
    </w:lvl>
    <w:lvl w:ilvl="5" w:tplc="040C0005" w:tentative="1">
      <w:start w:val="1"/>
      <w:numFmt w:val="bullet"/>
      <w:lvlText w:val=""/>
      <w:lvlJc w:val="left"/>
      <w:pPr>
        <w:ind w:left="5169" w:hanging="360"/>
      </w:pPr>
      <w:rPr>
        <w:rFonts w:ascii="Wingdings" w:hAnsi="Wingdings" w:hint="default"/>
      </w:rPr>
    </w:lvl>
    <w:lvl w:ilvl="6" w:tplc="040C0001" w:tentative="1">
      <w:start w:val="1"/>
      <w:numFmt w:val="bullet"/>
      <w:lvlText w:val=""/>
      <w:lvlJc w:val="left"/>
      <w:pPr>
        <w:ind w:left="5889" w:hanging="360"/>
      </w:pPr>
      <w:rPr>
        <w:rFonts w:ascii="Symbol" w:hAnsi="Symbol" w:hint="default"/>
      </w:rPr>
    </w:lvl>
    <w:lvl w:ilvl="7" w:tplc="040C0003" w:tentative="1">
      <w:start w:val="1"/>
      <w:numFmt w:val="bullet"/>
      <w:lvlText w:val="o"/>
      <w:lvlJc w:val="left"/>
      <w:pPr>
        <w:ind w:left="6609" w:hanging="360"/>
      </w:pPr>
      <w:rPr>
        <w:rFonts w:ascii="Courier New" w:hAnsi="Courier New" w:cs="Courier New" w:hint="default"/>
      </w:rPr>
    </w:lvl>
    <w:lvl w:ilvl="8" w:tplc="040C0005" w:tentative="1">
      <w:start w:val="1"/>
      <w:numFmt w:val="bullet"/>
      <w:lvlText w:val=""/>
      <w:lvlJc w:val="left"/>
      <w:pPr>
        <w:ind w:left="7329" w:hanging="360"/>
      </w:pPr>
      <w:rPr>
        <w:rFonts w:ascii="Wingdings" w:hAnsi="Wingdings" w:hint="default"/>
      </w:rPr>
    </w:lvl>
  </w:abstractNum>
  <w:num w:numId="1">
    <w:abstractNumId w:val="0"/>
  </w:num>
  <w:num w:numId="2">
    <w:abstractNumId w:val="1"/>
  </w:num>
  <w:num w:numId="3">
    <w:abstractNumId w:val="2"/>
  </w:num>
  <w:num w:numId="4">
    <w:abstractNumId w:val="8"/>
  </w:num>
  <w:num w:numId="5">
    <w:abstractNumId w:val="5"/>
  </w:num>
  <w:num w:numId="6">
    <w:abstractNumId w:val="4"/>
  </w:num>
  <w:num w:numId="7">
    <w:abstractNumId w:val="7"/>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10"/>
  </w:num>
  <w:num w:numId="11">
    <w:abstractNumId w:val="6"/>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7629"/>
    <w:rsid w:val="00036500"/>
    <w:rsid w:val="00074281"/>
    <w:rsid w:val="00080F4A"/>
    <w:rsid w:val="00087C07"/>
    <w:rsid w:val="00097DAA"/>
    <w:rsid w:val="000A2E05"/>
    <w:rsid w:val="000C45D7"/>
    <w:rsid w:val="000E0020"/>
    <w:rsid w:val="000E6D0F"/>
    <w:rsid w:val="00113EDE"/>
    <w:rsid w:val="0012199F"/>
    <w:rsid w:val="00151A02"/>
    <w:rsid w:val="00154D54"/>
    <w:rsid w:val="00166B56"/>
    <w:rsid w:val="00177AD9"/>
    <w:rsid w:val="00194314"/>
    <w:rsid w:val="001C40C0"/>
    <w:rsid w:val="001C56AA"/>
    <w:rsid w:val="001C733C"/>
    <w:rsid w:val="001E061E"/>
    <w:rsid w:val="001F3C35"/>
    <w:rsid w:val="0021527A"/>
    <w:rsid w:val="0021797C"/>
    <w:rsid w:val="00223904"/>
    <w:rsid w:val="00225947"/>
    <w:rsid w:val="00225A1A"/>
    <w:rsid w:val="00231BAA"/>
    <w:rsid w:val="00244021"/>
    <w:rsid w:val="00253395"/>
    <w:rsid w:val="00265B69"/>
    <w:rsid w:val="0028323F"/>
    <w:rsid w:val="002904AF"/>
    <w:rsid w:val="002925AE"/>
    <w:rsid w:val="002B52EC"/>
    <w:rsid w:val="002C2CA3"/>
    <w:rsid w:val="002C4B3E"/>
    <w:rsid w:val="002C79D6"/>
    <w:rsid w:val="002F1C0E"/>
    <w:rsid w:val="003124FD"/>
    <w:rsid w:val="00315112"/>
    <w:rsid w:val="003220B0"/>
    <w:rsid w:val="00326F9B"/>
    <w:rsid w:val="00332B12"/>
    <w:rsid w:val="00354C04"/>
    <w:rsid w:val="00360558"/>
    <w:rsid w:val="00385E76"/>
    <w:rsid w:val="00391479"/>
    <w:rsid w:val="003C6576"/>
    <w:rsid w:val="003D1194"/>
    <w:rsid w:val="003E03BE"/>
    <w:rsid w:val="00410E76"/>
    <w:rsid w:val="00421471"/>
    <w:rsid w:val="00423C5E"/>
    <w:rsid w:val="0043091F"/>
    <w:rsid w:val="00431DF5"/>
    <w:rsid w:val="004327BC"/>
    <w:rsid w:val="00434D1E"/>
    <w:rsid w:val="0043706E"/>
    <w:rsid w:val="0044580A"/>
    <w:rsid w:val="0044597F"/>
    <w:rsid w:val="00450E17"/>
    <w:rsid w:val="00475926"/>
    <w:rsid w:val="00475B11"/>
    <w:rsid w:val="004955CB"/>
    <w:rsid w:val="004A3757"/>
    <w:rsid w:val="004A7169"/>
    <w:rsid w:val="004C2DB3"/>
    <w:rsid w:val="004C5EBB"/>
    <w:rsid w:val="004C7513"/>
    <w:rsid w:val="004E0336"/>
    <w:rsid w:val="004E75A6"/>
    <w:rsid w:val="00500737"/>
    <w:rsid w:val="00514DAF"/>
    <w:rsid w:val="00532EC7"/>
    <w:rsid w:val="00541CA3"/>
    <w:rsid w:val="0054799F"/>
    <w:rsid w:val="005546A9"/>
    <w:rsid w:val="00561677"/>
    <w:rsid w:val="00582196"/>
    <w:rsid w:val="005846FB"/>
    <w:rsid w:val="0059560B"/>
    <w:rsid w:val="00597C0E"/>
    <w:rsid w:val="005A4A3B"/>
    <w:rsid w:val="005A4CB5"/>
    <w:rsid w:val="005B576A"/>
    <w:rsid w:val="005D71A2"/>
    <w:rsid w:val="005F0E6E"/>
    <w:rsid w:val="00601AE4"/>
    <w:rsid w:val="0061068C"/>
    <w:rsid w:val="006106D7"/>
    <w:rsid w:val="0062692A"/>
    <w:rsid w:val="006355EC"/>
    <w:rsid w:val="0064560F"/>
    <w:rsid w:val="00660260"/>
    <w:rsid w:val="00660727"/>
    <w:rsid w:val="00663C34"/>
    <w:rsid w:val="00685EB0"/>
    <w:rsid w:val="006A383A"/>
    <w:rsid w:val="006B2D75"/>
    <w:rsid w:val="006B4DE9"/>
    <w:rsid w:val="006C4338"/>
    <w:rsid w:val="006C6D83"/>
    <w:rsid w:val="006C7C89"/>
    <w:rsid w:val="006D1795"/>
    <w:rsid w:val="006D68D0"/>
    <w:rsid w:val="006F3DF9"/>
    <w:rsid w:val="007060E5"/>
    <w:rsid w:val="00710FD6"/>
    <w:rsid w:val="007220A6"/>
    <w:rsid w:val="00757151"/>
    <w:rsid w:val="00763AAD"/>
    <w:rsid w:val="00763FB6"/>
    <w:rsid w:val="00767F44"/>
    <w:rsid w:val="00780086"/>
    <w:rsid w:val="007816C5"/>
    <w:rsid w:val="007909E0"/>
    <w:rsid w:val="0079785C"/>
    <w:rsid w:val="007B78BF"/>
    <w:rsid w:val="007B7D78"/>
    <w:rsid w:val="007C1E57"/>
    <w:rsid w:val="007D288E"/>
    <w:rsid w:val="007D6BAF"/>
    <w:rsid w:val="007D7A65"/>
    <w:rsid w:val="007F6223"/>
    <w:rsid w:val="007F68A6"/>
    <w:rsid w:val="0083205E"/>
    <w:rsid w:val="00837422"/>
    <w:rsid w:val="00844C5C"/>
    <w:rsid w:val="00844DAA"/>
    <w:rsid w:val="0085154B"/>
    <w:rsid w:val="008759A2"/>
    <w:rsid w:val="008919AF"/>
    <w:rsid w:val="00891C0A"/>
    <w:rsid w:val="008D51A6"/>
    <w:rsid w:val="00913663"/>
    <w:rsid w:val="009153B6"/>
    <w:rsid w:val="0092476B"/>
    <w:rsid w:val="00927206"/>
    <w:rsid w:val="009314E9"/>
    <w:rsid w:val="00934503"/>
    <w:rsid w:val="00982AB0"/>
    <w:rsid w:val="00983FF3"/>
    <w:rsid w:val="009A00EC"/>
    <w:rsid w:val="009B1CD0"/>
    <w:rsid w:val="009B45B9"/>
    <w:rsid w:val="009B574F"/>
    <w:rsid w:val="009B6D69"/>
    <w:rsid w:val="009C6979"/>
    <w:rsid w:val="009D4925"/>
    <w:rsid w:val="00A03BEF"/>
    <w:rsid w:val="00A226ED"/>
    <w:rsid w:val="00A236F8"/>
    <w:rsid w:val="00A24398"/>
    <w:rsid w:val="00A26435"/>
    <w:rsid w:val="00A26ABD"/>
    <w:rsid w:val="00A36673"/>
    <w:rsid w:val="00A7536A"/>
    <w:rsid w:val="00A76F97"/>
    <w:rsid w:val="00A8271A"/>
    <w:rsid w:val="00AA50C6"/>
    <w:rsid w:val="00AC5EAD"/>
    <w:rsid w:val="00AD4411"/>
    <w:rsid w:val="00AD49F4"/>
    <w:rsid w:val="00AD63EA"/>
    <w:rsid w:val="00AE0067"/>
    <w:rsid w:val="00AE6F46"/>
    <w:rsid w:val="00AE7677"/>
    <w:rsid w:val="00AE7831"/>
    <w:rsid w:val="00AF56EC"/>
    <w:rsid w:val="00AF58FB"/>
    <w:rsid w:val="00B054DA"/>
    <w:rsid w:val="00B12CFD"/>
    <w:rsid w:val="00B2202C"/>
    <w:rsid w:val="00B474C5"/>
    <w:rsid w:val="00B65CF2"/>
    <w:rsid w:val="00B77629"/>
    <w:rsid w:val="00B87564"/>
    <w:rsid w:val="00B924A4"/>
    <w:rsid w:val="00BA44E5"/>
    <w:rsid w:val="00BA6B72"/>
    <w:rsid w:val="00BA763E"/>
    <w:rsid w:val="00BD7599"/>
    <w:rsid w:val="00BE2BAC"/>
    <w:rsid w:val="00BE6078"/>
    <w:rsid w:val="00BE7B4F"/>
    <w:rsid w:val="00C01323"/>
    <w:rsid w:val="00C276EB"/>
    <w:rsid w:val="00C7081F"/>
    <w:rsid w:val="00C72862"/>
    <w:rsid w:val="00C91060"/>
    <w:rsid w:val="00C911FE"/>
    <w:rsid w:val="00CB0CEA"/>
    <w:rsid w:val="00CD185D"/>
    <w:rsid w:val="00CD46CC"/>
    <w:rsid w:val="00CD4FAB"/>
    <w:rsid w:val="00CF19CD"/>
    <w:rsid w:val="00D1008A"/>
    <w:rsid w:val="00D14FFD"/>
    <w:rsid w:val="00D26C74"/>
    <w:rsid w:val="00D40523"/>
    <w:rsid w:val="00D46BC7"/>
    <w:rsid w:val="00D6612F"/>
    <w:rsid w:val="00D704B2"/>
    <w:rsid w:val="00D85623"/>
    <w:rsid w:val="00D90FEA"/>
    <w:rsid w:val="00D96874"/>
    <w:rsid w:val="00D96F24"/>
    <w:rsid w:val="00DA75F4"/>
    <w:rsid w:val="00DD31A6"/>
    <w:rsid w:val="00DD4646"/>
    <w:rsid w:val="00E22819"/>
    <w:rsid w:val="00E242B1"/>
    <w:rsid w:val="00E47798"/>
    <w:rsid w:val="00E50297"/>
    <w:rsid w:val="00E57407"/>
    <w:rsid w:val="00E76610"/>
    <w:rsid w:val="00EB7FB3"/>
    <w:rsid w:val="00ED74B0"/>
    <w:rsid w:val="00EF1DF5"/>
    <w:rsid w:val="00F10100"/>
    <w:rsid w:val="00F15518"/>
    <w:rsid w:val="00F37AB6"/>
    <w:rsid w:val="00F62F24"/>
    <w:rsid w:val="00F6342A"/>
    <w:rsid w:val="00F660EA"/>
    <w:rsid w:val="00F82B32"/>
    <w:rsid w:val="00F84A4E"/>
    <w:rsid w:val="00F95514"/>
    <w:rsid w:val="00F95D0E"/>
    <w:rsid w:val="00F96786"/>
    <w:rsid w:val="00FF0984"/>
    <w:rsid w:val="00FF4FD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oNotEmbedSmartTags/>
  <w:decimalSymbol w:val=","/>
  <w:listSeparator w:val=";"/>
  <w14:docId w14:val="190A41BB"/>
  <w15:chartTrackingRefBased/>
  <w15:docId w15:val="{1FD4FE93-FA5F-450E-BDD7-826563409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uiPriority="9" w:qFormat="1"/>
    <w:lsdException w:name="heading 7" w:uiPriority="9"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uiPriority w:val="99"/>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uiPriority w:val="99"/>
    <w:qFormat/>
    <w:pPr>
      <w:keepNext/>
      <w:numPr>
        <w:ilvl w:val="1"/>
        <w:numId w:val="1"/>
      </w:numPr>
      <w:outlineLvl w:val="1"/>
    </w:pPr>
    <w:rPr>
      <w:rFonts w:ascii="Times New Roman" w:hAnsi="Times New Roman" w:cs="Times New Roman"/>
      <w:b/>
    </w:rPr>
  </w:style>
  <w:style w:type="paragraph" w:styleId="Titre3">
    <w:name w:val="heading 3"/>
    <w:basedOn w:val="Normal"/>
    <w:next w:val="Normal"/>
    <w:uiPriority w:val="99"/>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uiPriority w:val="99"/>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uiPriority w:val="99"/>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uiPriority w:val="99"/>
    <w:qFormat/>
    <w:pPr>
      <w:keepNext/>
      <w:numPr>
        <w:ilvl w:val="7"/>
        <w:numId w:val="1"/>
      </w:numPr>
      <w:jc w:val="center"/>
      <w:outlineLvl w:val="7"/>
    </w:pPr>
    <w:rPr>
      <w:rFonts w:ascii="Arial" w:hAnsi="Arial" w:cs="Arial"/>
      <w:b/>
      <w:bCs/>
      <w:sz w:val="24"/>
    </w:rPr>
  </w:style>
  <w:style w:type="paragraph" w:styleId="Titre9">
    <w:name w:val="heading 9"/>
    <w:basedOn w:val="Normal"/>
    <w:next w:val="Normal"/>
    <w:uiPriority w:val="99"/>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customStyle="1" w:styleId="CGSSGuadeloupe">
    <w:name w:val="CGSS Guadeloupe"/>
    <w:basedOn w:val="Normal"/>
    <w:rsid w:val="00AD63EA"/>
    <w:pPr>
      <w:widowControl w:val="0"/>
      <w:tabs>
        <w:tab w:val="left" w:pos="1036"/>
      </w:tabs>
      <w:suppressAutoHyphens w:val="0"/>
      <w:overflowPunct w:val="0"/>
      <w:autoSpaceDE w:val="0"/>
      <w:autoSpaceDN w:val="0"/>
      <w:adjustRightInd w:val="0"/>
      <w:spacing w:after="60"/>
      <w:jc w:val="both"/>
      <w:textAlignment w:val="baseline"/>
    </w:pPr>
    <w:rPr>
      <w:rFonts w:ascii="Verdana" w:hAnsi="Verdana" w:cs="Times New Roman"/>
      <w:lang w:eastAsia="fr-FR"/>
    </w:rPr>
  </w:style>
  <w:style w:type="paragraph" w:styleId="Paragraphedeliste">
    <w:name w:val="List Paragraph"/>
    <w:basedOn w:val="Normal"/>
    <w:uiPriority w:val="34"/>
    <w:qFormat/>
    <w:rsid w:val="000E6D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710156090">
      <w:bodyDiv w:val="1"/>
      <w:marLeft w:val="0"/>
      <w:marRight w:val="0"/>
      <w:marTop w:val="0"/>
      <w:marBottom w:val="0"/>
      <w:divBdr>
        <w:top w:val="none" w:sz="0" w:space="0" w:color="auto"/>
        <w:left w:val="none" w:sz="0" w:space="0" w:color="auto"/>
        <w:bottom w:val="none" w:sz="0" w:space="0" w:color="auto"/>
        <w:right w:val="none" w:sz="0" w:space="0" w:color="auto"/>
      </w:divBdr>
    </w:div>
    <w:div w:id="1644431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service.marches@cgss-guadeloupe.fr"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service.marches@cgss-guadeloupe.f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INEAU-05016\AppData\Local\Microsoft\Windows\Temporary%20Internet%20Files\Content.Outlook\ICBLL1S6\AE%20maj%202020.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AE maj 2020.dotx</Template>
  <TotalTime>11</TotalTime>
  <Pages>7</Pages>
  <Words>1859</Words>
  <Characters>10227</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12062</CharactersWithSpaces>
  <SharedDoc>false</SharedDoc>
  <HLinks>
    <vt:vector size="48" baseType="variant">
      <vt:variant>
        <vt:i4>6094965</vt:i4>
      </vt:variant>
      <vt:variant>
        <vt:i4>122</vt:i4>
      </vt:variant>
      <vt:variant>
        <vt:i4>0</vt:i4>
      </vt:variant>
      <vt:variant>
        <vt:i4>5</vt:i4>
      </vt:variant>
      <vt:variant>
        <vt:lpwstr>mailto:service.marches@cgss-guadeloupe.fr</vt:lpwstr>
      </vt:variant>
      <vt:variant>
        <vt:lpwstr/>
      </vt: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6094965</vt:i4>
      </vt:variant>
      <vt:variant>
        <vt:i4>113</vt:i4>
      </vt:variant>
      <vt:variant>
        <vt:i4>0</vt:i4>
      </vt:variant>
      <vt:variant>
        <vt:i4>5</vt:i4>
      </vt:variant>
      <vt:variant>
        <vt:lpwstr>mailto:service.marches@cgss-guadeloupe.fr</vt:lpwstr>
      </vt:variant>
      <vt:variant>
        <vt:lpwstr/>
      </vt:variant>
      <vt:variant>
        <vt:i4>196671</vt:i4>
      </vt:variant>
      <vt:variant>
        <vt:i4>80</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77</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52</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49</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PINEAU ROSUEL (CGSS GUADELOUPE)</dc:creator>
  <cp:keywords/>
  <cp:lastModifiedBy>BADLOU MARIE LAURE (CGSS GUADELOUPE)</cp:lastModifiedBy>
  <cp:revision>4</cp:revision>
  <cp:lastPrinted>2022-09-13T12:37:00Z</cp:lastPrinted>
  <dcterms:created xsi:type="dcterms:W3CDTF">2024-10-03T14:29:00Z</dcterms:created>
  <dcterms:modified xsi:type="dcterms:W3CDTF">2024-11-06T13:17:00Z</dcterms:modified>
</cp:coreProperties>
</file>