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AC54A" w14:textId="77777777" w:rsidR="00971B1A" w:rsidRPr="00C432BC" w:rsidRDefault="00971B1A" w:rsidP="00971B1A">
      <w:pPr>
        <w:tabs>
          <w:tab w:val="left" w:pos="851"/>
        </w:tabs>
        <w:spacing w:before="60" w:after="60"/>
        <w:jc w:val="center"/>
        <w:rPr>
          <w:rFonts w:ascii="Marianne" w:hAnsi="Marianne"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71B1A" w:rsidRPr="00C432BC" w14:paraId="7F09DBC6" w14:textId="77777777" w:rsidTr="00D31530">
        <w:trPr>
          <w:trHeight w:val="1132"/>
        </w:trPr>
        <w:tc>
          <w:tcPr>
            <w:tcW w:w="10434" w:type="dxa"/>
            <w:shd w:val="clear" w:color="auto" w:fill="auto"/>
          </w:tcPr>
          <w:p w14:paraId="021F5598" w14:textId="77777777" w:rsidR="00971B1A" w:rsidRPr="00C432BC" w:rsidRDefault="00971B1A" w:rsidP="00D31530">
            <w:pPr>
              <w:pStyle w:val="Pieddepage"/>
              <w:tabs>
                <w:tab w:val="clear" w:pos="4536"/>
                <w:tab w:val="clear" w:pos="9072"/>
                <w:tab w:val="left" w:pos="851"/>
              </w:tabs>
              <w:jc w:val="center"/>
              <w:rPr>
                <w:rFonts w:ascii="Marianne" w:hAnsi="Marianne" w:cs="Arial"/>
                <w:b/>
                <w:sz w:val="18"/>
                <w:szCs w:val="18"/>
                <w:lang w:eastAsia="fr-FR"/>
              </w:rPr>
            </w:pPr>
            <w:r>
              <w:rPr>
                <w:noProof/>
                <w:lang w:eastAsia="fr-FR"/>
              </w:rPr>
              <w:drawing>
                <wp:inline distT="0" distB="0" distL="0" distR="0" wp14:anchorId="6214980C" wp14:editId="4B19FA12">
                  <wp:extent cx="1828800" cy="1058418"/>
                  <wp:effectExtent l="0" t="0" r="0" b="8890"/>
                  <wp:docPr id="2" name="Image 2" descr="https://intranet.national.agriculture.rie.gouv.fr/IMG/png/masaf_cartouche_rvb_cle81475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ntranet.national.agriculture.rie.gouv.fr/IMG/png/masaf_cartouche_rvb_cle81475b.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49688" cy="1070507"/>
                          </a:xfrm>
                          <a:prstGeom prst="rect">
                            <a:avLst/>
                          </a:prstGeom>
                          <a:noFill/>
                          <a:ln>
                            <a:noFill/>
                          </a:ln>
                        </pic:spPr>
                      </pic:pic>
                    </a:graphicData>
                  </a:graphic>
                </wp:inline>
              </w:drawing>
            </w:r>
          </w:p>
          <w:p w14:paraId="0723540E" w14:textId="77777777" w:rsidR="00971B1A" w:rsidRPr="00C432BC" w:rsidRDefault="00971B1A" w:rsidP="00D31530">
            <w:pPr>
              <w:pStyle w:val="Pieddepage"/>
              <w:tabs>
                <w:tab w:val="clear" w:pos="4536"/>
                <w:tab w:val="clear" w:pos="9072"/>
                <w:tab w:val="left" w:pos="851"/>
              </w:tabs>
              <w:jc w:val="center"/>
              <w:rPr>
                <w:rFonts w:ascii="Marianne" w:hAnsi="Marianne" w:cs="Arial"/>
                <w:b/>
                <w:sz w:val="18"/>
                <w:szCs w:val="18"/>
                <w:lang w:eastAsia="fr-FR"/>
              </w:rPr>
            </w:pPr>
          </w:p>
          <w:p w14:paraId="715C5A87" w14:textId="77777777" w:rsidR="00971B1A" w:rsidRPr="00C432BC" w:rsidRDefault="00971B1A" w:rsidP="00D31530">
            <w:pPr>
              <w:pStyle w:val="En-tte"/>
              <w:jc w:val="center"/>
              <w:rPr>
                <w:rFonts w:ascii="Marianne" w:hAnsi="Marianne" w:cs="Arial"/>
                <w:b/>
                <w:sz w:val="18"/>
                <w:szCs w:val="18"/>
                <w:lang w:eastAsia="fr-FR"/>
              </w:rPr>
            </w:pPr>
          </w:p>
        </w:tc>
      </w:tr>
    </w:tbl>
    <w:p w14:paraId="38413DD5" w14:textId="77777777" w:rsidR="00971B1A" w:rsidRPr="00C432BC" w:rsidRDefault="00971B1A" w:rsidP="00971B1A">
      <w:pPr>
        <w:rPr>
          <w:rFonts w:ascii="Marianne" w:hAnsi="Marianne"/>
        </w:rPr>
        <w:sectPr w:rsidR="00971B1A" w:rsidRPr="00C432BC">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71B1A" w:rsidRPr="00C432BC" w14:paraId="007F20ED" w14:textId="77777777" w:rsidTr="00D31530">
        <w:tc>
          <w:tcPr>
            <w:tcW w:w="9002" w:type="dxa"/>
            <w:shd w:val="clear" w:color="auto" w:fill="66CCFF"/>
          </w:tcPr>
          <w:p w14:paraId="39EDD471" w14:textId="77777777" w:rsidR="00971B1A" w:rsidRPr="0073546A" w:rsidRDefault="00971B1A" w:rsidP="00D31530">
            <w:pPr>
              <w:tabs>
                <w:tab w:val="left" w:pos="851"/>
              </w:tabs>
              <w:spacing w:before="120" w:after="120"/>
              <w:jc w:val="center"/>
              <w:rPr>
                <w:rFonts w:ascii="Marianne" w:hAnsi="Marianne" w:cs="Arial"/>
                <w:sz w:val="24"/>
                <w:szCs w:val="24"/>
              </w:rPr>
            </w:pPr>
            <w:r w:rsidRPr="00C432BC">
              <w:rPr>
                <w:rFonts w:ascii="Marianne" w:hAnsi="Marianne" w:cs="Arial"/>
                <w:sz w:val="24"/>
                <w:szCs w:val="24"/>
              </w:rPr>
              <w:t>MARCH</w:t>
            </w:r>
            <w:r w:rsidRPr="00C432BC">
              <w:rPr>
                <w:rFonts w:ascii="Marianne" w:hAnsi="Marianne" w:cs="Arial"/>
                <w:caps/>
                <w:sz w:val="24"/>
                <w:szCs w:val="24"/>
              </w:rPr>
              <w:t>é</w:t>
            </w:r>
            <w:r w:rsidRPr="00C432BC">
              <w:rPr>
                <w:rFonts w:ascii="Marianne" w:hAnsi="Marianne" w:cs="Arial"/>
                <w:sz w:val="24"/>
                <w:szCs w:val="24"/>
              </w:rPr>
              <w:t>S PUBLICS</w:t>
            </w:r>
          </w:p>
          <w:p w14:paraId="1F1B2CE4" w14:textId="3C8E4666" w:rsidR="006572CB" w:rsidRDefault="006572CB" w:rsidP="00D31530">
            <w:pPr>
              <w:tabs>
                <w:tab w:val="left" w:pos="851"/>
              </w:tabs>
              <w:spacing w:before="120" w:after="120"/>
              <w:jc w:val="center"/>
              <w:rPr>
                <w:rFonts w:ascii="Marianne" w:hAnsi="Marianne"/>
                <w:b/>
                <w:sz w:val="24"/>
              </w:rPr>
            </w:pPr>
            <w:r w:rsidRPr="006572CB">
              <w:rPr>
                <w:rFonts w:ascii="Marianne" w:hAnsi="Marianne"/>
                <w:b/>
                <w:sz w:val="24"/>
              </w:rPr>
              <w:t xml:space="preserve">Expertise écologique et technique visant à appuyer l’État dans l’élaboration de la réglementation relative à l’entretien, à la dérogation à l’interdiction de la destruction et à la replantation des haies.  </w:t>
            </w:r>
          </w:p>
          <w:p w14:paraId="1FADA475" w14:textId="1B8E53DD" w:rsidR="00971B1A" w:rsidRPr="005D5581" w:rsidRDefault="00971B1A" w:rsidP="00D31530">
            <w:pPr>
              <w:tabs>
                <w:tab w:val="left" w:pos="851"/>
              </w:tabs>
              <w:spacing w:before="120" w:after="120"/>
              <w:jc w:val="center"/>
              <w:rPr>
                <w:rFonts w:ascii="Marianne" w:hAnsi="Marianne"/>
                <w:b/>
                <w:sz w:val="24"/>
              </w:rPr>
            </w:pPr>
            <w:r>
              <w:rPr>
                <w:rFonts w:ascii="Marianne" w:hAnsi="Marianne"/>
                <w:b/>
                <w:sz w:val="24"/>
              </w:rPr>
              <w:t>Réf : DGPE-2024-0</w:t>
            </w:r>
            <w:r w:rsidR="006572CB">
              <w:rPr>
                <w:rFonts w:ascii="Marianne" w:hAnsi="Marianne"/>
                <w:b/>
                <w:sz w:val="24"/>
              </w:rPr>
              <w:t>6</w:t>
            </w:r>
            <w:r>
              <w:rPr>
                <w:rFonts w:ascii="Marianne" w:hAnsi="Marianne"/>
                <w:b/>
                <w:sz w:val="24"/>
              </w:rPr>
              <w:t xml:space="preserve">2 </w:t>
            </w:r>
          </w:p>
          <w:p w14:paraId="638ADD04" w14:textId="77777777" w:rsidR="00971B1A" w:rsidRPr="00C432BC" w:rsidRDefault="00971B1A" w:rsidP="00D31530">
            <w:pPr>
              <w:tabs>
                <w:tab w:val="left" w:pos="851"/>
              </w:tabs>
              <w:spacing w:before="120" w:after="120"/>
              <w:jc w:val="center"/>
              <w:rPr>
                <w:rFonts w:ascii="Marianne" w:hAnsi="Marianne"/>
              </w:rPr>
            </w:pPr>
            <w:r w:rsidRPr="00C432BC">
              <w:rPr>
                <w:rFonts w:ascii="Marianne" w:hAnsi="Marianne" w:cs="Arial"/>
                <w:b/>
                <w:bCs/>
                <w:caps/>
                <w:sz w:val="28"/>
                <w:szCs w:val="28"/>
              </w:rPr>
              <w:t>ACTE</w:t>
            </w:r>
            <w:r w:rsidRPr="00C432BC">
              <w:rPr>
                <w:rFonts w:ascii="Marianne" w:hAnsi="Marianne" w:cs="Arial"/>
                <w:b/>
                <w:bCs/>
                <w:sz w:val="28"/>
                <w:szCs w:val="28"/>
              </w:rPr>
              <w:t xml:space="preserve"> D’ENGAGEMENT</w:t>
            </w:r>
          </w:p>
        </w:tc>
        <w:tc>
          <w:tcPr>
            <w:tcW w:w="1275" w:type="dxa"/>
            <w:shd w:val="clear" w:color="auto" w:fill="66CCFF"/>
          </w:tcPr>
          <w:p w14:paraId="614DCB5A" w14:textId="77777777" w:rsidR="00971B1A" w:rsidRPr="00C432BC" w:rsidRDefault="00971B1A" w:rsidP="00D31530">
            <w:pPr>
              <w:pStyle w:val="Titre8"/>
              <w:tabs>
                <w:tab w:val="left" w:pos="851"/>
                <w:tab w:val="right" w:pos="9639"/>
              </w:tabs>
              <w:spacing w:before="120" w:after="120"/>
              <w:rPr>
                <w:rFonts w:ascii="Marianne" w:hAnsi="Marianne"/>
              </w:rPr>
            </w:pPr>
            <w:r w:rsidRPr="00C432BC">
              <w:rPr>
                <w:rFonts w:ascii="Marianne" w:hAnsi="Marianne"/>
                <w:caps/>
                <w:sz w:val="28"/>
                <w:szCs w:val="28"/>
              </w:rPr>
              <w:t>ATTRI1</w:t>
            </w:r>
          </w:p>
        </w:tc>
      </w:tr>
    </w:tbl>
    <w:p w14:paraId="281EE6C9" w14:textId="77777777" w:rsidR="00971B1A" w:rsidRPr="00C432BC" w:rsidRDefault="00971B1A" w:rsidP="00971B1A">
      <w:pPr>
        <w:pStyle w:val="Corpsdetexte31"/>
        <w:tabs>
          <w:tab w:val="left" w:pos="851"/>
        </w:tabs>
        <w:jc w:val="both"/>
        <w:rPr>
          <w:rFonts w:ascii="Marianne" w:hAnsi="Marianne"/>
          <w:szCs w:val="16"/>
        </w:rPr>
      </w:pPr>
    </w:p>
    <w:tbl>
      <w:tblPr>
        <w:tblW w:w="0" w:type="auto"/>
        <w:tblLayout w:type="fixed"/>
        <w:tblCellMar>
          <w:left w:w="71" w:type="dxa"/>
          <w:right w:w="71" w:type="dxa"/>
        </w:tblCellMar>
        <w:tblLook w:val="0000" w:firstRow="0" w:lastRow="0" w:firstColumn="0" w:lastColumn="0" w:noHBand="0" w:noVBand="0"/>
      </w:tblPr>
      <w:tblGrid>
        <w:gridCol w:w="10277"/>
      </w:tblGrid>
      <w:tr w:rsidR="00971B1A" w:rsidRPr="00C432BC" w14:paraId="42B65999" w14:textId="77777777" w:rsidTr="00D31530">
        <w:tc>
          <w:tcPr>
            <w:tcW w:w="10277" w:type="dxa"/>
            <w:shd w:val="clear" w:color="auto" w:fill="66CCFF"/>
          </w:tcPr>
          <w:p w14:paraId="448879D2" w14:textId="77777777" w:rsidR="00971B1A" w:rsidRPr="00C432BC" w:rsidRDefault="00971B1A" w:rsidP="00D31530">
            <w:pPr>
              <w:tabs>
                <w:tab w:val="left" w:pos="-142"/>
                <w:tab w:val="left" w:pos="851"/>
                <w:tab w:val="left" w:pos="4111"/>
              </w:tabs>
              <w:jc w:val="both"/>
              <w:rPr>
                <w:rFonts w:ascii="Marianne" w:hAnsi="Marianne"/>
              </w:rPr>
            </w:pPr>
            <w:r w:rsidRPr="00C432BC">
              <w:rPr>
                <w:rFonts w:ascii="Marianne" w:hAnsi="Marianne" w:cs="Arial"/>
                <w:b/>
                <w:sz w:val="22"/>
                <w:szCs w:val="22"/>
              </w:rPr>
              <w:t xml:space="preserve">A - Objet </w:t>
            </w:r>
            <w:r w:rsidRPr="00C432BC">
              <w:rPr>
                <w:rFonts w:ascii="Marianne" w:hAnsi="Marianne" w:cs="Arial"/>
                <w:b/>
                <w:bCs/>
                <w:sz w:val="22"/>
                <w:szCs w:val="22"/>
              </w:rPr>
              <w:t>de l’acte d’engagement</w:t>
            </w:r>
          </w:p>
        </w:tc>
      </w:tr>
    </w:tbl>
    <w:p w14:paraId="68981EBE" w14:textId="77777777" w:rsidR="00971B1A" w:rsidRPr="00C432BC" w:rsidRDefault="00971B1A" w:rsidP="00971B1A">
      <w:pPr>
        <w:tabs>
          <w:tab w:val="left" w:pos="426"/>
          <w:tab w:val="left" w:pos="851"/>
        </w:tabs>
        <w:jc w:val="both"/>
        <w:rPr>
          <w:rFonts w:ascii="Marianne" w:hAnsi="Marianne"/>
          <w:sz w:val="18"/>
          <w:szCs w:val="18"/>
        </w:rPr>
      </w:pPr>
    </w:p>
    <w:p w14:paraId="2EE048E6" w14:textId="77777777" w:rsidR="00971B1A" w:rsidRPr="00C432BC" w:rsidRDefault="00971B1A" w:rsidP="00971B1A">
      <w:pPr>
        <w:tabs>
          <w:tab w:val="left" w:pos="426"/>
          <w:tab w:val="left" w:pos="851"/>
        </w:tabs>
        <w:jc w:val="both"/>
        <w:rPr>
          <w:rFonts w:ascii="Marianne" w:hAnsi="Marianne"/>
          <w:sz w:val="18"/>
          <w:szCs w:val="18"/>
        </w:rPr>
      </w:pPr>
      <w:proofErr w:type="gramStart"/>
      <w:r w:rsidRPr="00C432BC">
        <w:rPr>
          <w:rFonts w:ascii="Marianne" w:eastAsia="Wingdings" w:hAnsi="Marianne" w:cs="Wingdings"/>
          <w:b/>
          <w:color w:val="66CCFF"/>
          <w:spacing w:val="-10"/>
          <w:sz w:val="18"/>
          <w:szCs w:val="18"/>
        </w:rPr>
        <w:t></w:t>
      </w:r>
      <w:r w:rsidRPr="00C432BC">
        <w:rPr>
          <w:rFonts w:ascii="Marianne" w:eastAsia="Arial" w:hAnsi="Marianne" w:cs="Arial"/>
          <w:spacing w:val="-10"/>
          <w:sz w:val="18"/>
          <w:szCs w:val="18"/>
        </w:rPr>
        <w:t xml:space="preserve">  </w:t>
      </w:r>
      <w:r w:rsidRPr="00C432BC">
        <w:rPr>
          <w:rFonts w:ascii="Marianne" w:hAnsi="Marianne" w:cs="Arial"/>
          <w:sz w:val="18"/>
          <w:szCs w:val="18"/>
        </w:rPr>
        <w:t>Objet</w:t>
      </w:r>
      <w:proofErr w:type="gramEnd"/>
      <w:r w:rsidRPr="00C432BC">
        <w:rPr>
          <w:rFonts w:ascii="Marianne" w:hAnsi="Marianne" w:cs="Arial"/>
          <w:sz w:val="18"/>
          <w:szCs w:val="18"/>
        </w:rPr>
        <w:t xml:space="preserve"> </w:t>
      </w:r>
      <w:r w:rsidRPr="00C432BC">
        <w:rPr>
          <w:rFonts w:ascii="Marianne" w:hAnsi="Marianne" w:cs="Arial"/>
          <w:bCs/>
          <w:sz w:val="18"/>
          <w:szCs w:val="18"/>
        </w:rPr>
        <w:t>du marché public</w:t>
      </w:r>
    </w:p>
    <w:p w14:paraId="6D596C47" w14:textId="77777777" w:rsidR="00971B1A" w:rsidRDefault="00971B1A" w:rsidP="00971B1A">
      <w:pPr>
        <w:tabs>
          <w:tab w:val="left" w:pos="426"/>
          <w:tab w:val="left" w:pos="851"/>
        </w:tabs>
        <w:jc w:val="both"/>
        <w:rPr>
          <w:rFonts w:ascii="Marianne" w:hAnsi="Marianne" w:cs="Arial"/>
          <w:sz w:val="18"/>
          <w:szCs w:val="18"/>
        </w:rPr>
      </w:pPr>
    </w:p>
    <w:p w14:paraId="679648A5" w14:textId="495F1D59" w:rsidR="00971B1A" w:rsidRPr="00C432BC" w:rsidRDefault="00971B1A" w:rsidP="00971B1A">
      <w:pPr>
        <w:tabs>
          <w:tab w:val="left" w:pos="426"/>
          <w:tab w:val="left" w:pos="851"/>
        </w:tabs>
        <w:jc w:val="both"/>
        <w:rPr>
          <w:rFonts w:ascii="Marianne" w:hAnsi="Marianne" w:cs="Arial"/>
          <w:sz w:val="18"/>
          <w:szCs w:val="18"/>
        </w:rPr>
      </w:pPr>
      <w:r w:rsidRPr="00971B1A">
        <w:rPr>
          <w:rFonts w:ascii="Marianne" w:hAnsi="Marianne" w:cs="Arial"/>
          <w:sz w:val="18"/>
          <w:szCs w:val="18"/>
        </w:rPr>
        <w:t xml:space="preserve">Expertise écologique et technique visant à appuyer l’État dans l’élaboration de la réglementation relative à l’entretien, à la dérogation à l’interdiction de la destruction et à la replantation des haies.  </w:t>
      </w:r>
    </w:p>
    <w:p w14:paraId="68ED0B62" w14:textId="77777777" w:rsidR="00971B1A" w:rsidRPr="00C432BC" w:rsidRDefault="00971B1A" w:rsidP="00971B1A">
      <w:pPr>
        <w:tabs>
          <w:tab w:val="left" w:pos="426"/>
          <w:tab w:val="left" w:pos="851"/>
        </w:tabs>
        <w:jc w:val="both"/>
        <w:rPr>
          <w:rFonts w:ascii="Marianne" w:hAnsi="Marianne" w:cs="Arial"/>
          <w:sz w:val="18"/>
          <w:szCs w:val="18"/>
        </w:rPr>
      </w:pPr>
    </w:p>
    <w:p w14:paraId="68DA8EF5" w14:textId="77777777" w:rsidR="00971B1A" w:rsidRPr="00C432BC" w:rsidRDefault="00971B1A" w:rsidP="00971B1A">
      <w:pPr>
        <w:tabs>
          <w:tab w:val="left" w:pos="426"/>
          <w:tab w:val="left" w:pos="851"/>
        </w:tabs>
        <w:jc w:val="both"/>
        <w:rPr>
          <w:rFonts w:ascii="Marianne" w:hAnsi="Marianne"/>
          <w:sz w:val="18"/>
          <w:szCs w:val="18"/>
        </w:rPr>
      </w:pPr>
      <w:proofErr w:type="gramStart"/>
      <w:r w:rsidRPr="00C432BC">
        <w:rPr>
          <w:rFonts w:ascii="Marianne" w:eastAsia="Wingdings" w:hAnsi="Marianne" w:cs="Wingdings"/>
          <w:b/>
          <w:color w:val="66CCFF"/>
          <w:spacing w:val="-10"/>
          <w:sz w:val="18"/>
          <w:szCs w:val="18"/>
        </w:rPr>
        <w:t></w:t>
      </w:r>
      <w:r w:rsidRPr="00C432BC">
        <w:rPr>
          <w:rFonts w:ascii="Marianne" w:eastAsia="Arial" w:hAnsi="Marianne" w:cs="Arial"/>
          <w:spacing w:val="-10"/>
          <w:sz w:val="18"/>
          <w:szCs w:val="18"/>
        </w:rPr>
        <w:t xml:space="preserve">  </w:t>
      </w:r>
      <w:r w:rsidRPr="00C432BC">
        <w:rPr>
          <w:rFonts w:ascii="Marianne" w:hAnsi="Marianne" w:cs="Arial"/>
          <w:sz w:val="18"/>
          <w:szCs w:val="18"/>
        </w:rPr>
        <w:t>Cet</w:t>
      </w:r>
      <w:proofErr w:type="gramEnd"/>
      <w:r w:rsidRPr="00C432BC">
        <w:rPr>
          <w:rFonts w:ascii="Marianne" w:hAnsi="Marianne" w:cs="Arial"/>
          <w:sz w:val="18"/>
          <w:szCs w:val="18"/>
        </w:rPr>
        <w:t xml:space="preserve"> acte d'engagement correspond :</w:t>
      </w:r>
    </w:p>
    <w:p w14:paraId="23AB3D79" w14:textId="77777777" w:rsidR="00971B1A" w:rsidRPr="00C432BC" w:rsidRDefault="00971B1A" w:rsidP="00971B1A">
      <w:pPr>
        <w:tabs>
          <w:tab w:val="left" w:pos="851"/>
        </w:tabs>
        <w:rPr>
          <w:rFonts w:ascii="Marianne" w:hAnsi="Marianne"/>
          <w:sz w:val="18"/>
          <w:szCs w:val="18"/>
        </w:rPr>
      </w:pPr>
      <w:r w:rsidRPr="00C432BC">
        <w:rPr>
          <w:rFonts w:ascii="Marianne" w:hAnsi="Marianne" w:cs="Arial"/>
          <w:i/>
          <w:sz w:val="18"/>
          <w:szCs w:val="18"/>
        </w:rPr>
        <w:t>(Cocher les cases correspondantes.)</w:t>
      </w:r>
    </w:p>
    <w:p w14:paraId="7B621715" w14:textId="77777777" w:rsidR="00971B1A" w:rsidRPr="00C432BC" w:rsidRDefault="00971B1A" w:rsidP="00971B1A">
      <w:pPr>
        <w:tabs>
          <w:tab w:val="left" w:pos="426"/>
          <w:tab w:val="left" w:pos="851"/>
        </w:tabs>
        <w:jc w:val="both"/>
        <w:rPr>
          <w:rFonts w:ascii="Marianne" w:hAnsi="Marianne" w:cs="Arial"/>
          <w:sz w:val="18"/>
          <w:szCs w:val="18"/>
        </w:rPr>
      </w:pPr>
    </w:p>
    <w:p w14:paraId="7D1C6F72" w14:textId="13DB59C5" w:rsidR="00971B1A" w:rsidRPr="00C432BC" w:rsidRDefault="00971B1A" w:rsidP="00971B1A">
      <w:pPr>
        <w:numPr>
          <w:ilvl w:val="0"/>
          <w:numId w:val="3"/>
        </w:numPr>
        <w:tabs>
          <w:tab w:val="left" w:pos="426"/>
          <w:tab w:val="left" w:pos="851"/>
        </w:tabs>
        <w:ind w:left="851"/>
        <w:jc w:val="both"/>
        <w:rPr>
          <w:rFonts w:ascii="Marianne" w:hAnsi="Marianne"/>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Pr>
          <w:rFonts w:ascii="Marianne" w:hAnsi="Marianne"/>
        </w:rPr>
      </w:r>
      <w:r>
        <w:rPr>
          <w:rFonts w:ascii="Marianne" w:hAnsi="Marianne"/>
        </w:rPr>
        <w:fldChar w:fldCharType="end"/>
      </w:r>
      <w:r w:rsidRPr="00C432BC">
        <w:rPr>
          <w:rFonts w:ascii="Marianne" w:hAnsi="Marianne"/>
        </w:rPr>
        <w:tab/>
      </w:r>
      <w:proofErr w:type="gramStart"/>
      <w:r w:rsidRPr="00C432BC">
        <w:rPr>
          <w:rFonts w:ascii="Marianne" w:hAnsi="Marianne"/>
        </w:rPr>
        <w:t>à</w:t>
      </w:r>
      <w:proofErr w:type="gramEnd"/>
      <w:r w:rsidRPr="00C432BC">
        <w:rPr>
          <w:rFonts w:ascii="Marianne" w:hAnsi="Marianne"/>
        </w:rPr>
        <w:t xml:space="preserve"> l’ensemble du marché public </w:t>
      </w:r>
      <w:r w:rsidRPr="00C432BC">
        <w:rPr>
          <w:rFonts w:ascii="Marianne" w:hAnsi="Marianne"/>
          <w:i/>
          <w:iCs/>
          <w:sz w:val="18"/>
          <w:szCs w:val="18"/>
        </w:rPr>
        <w:t>(en cas de non allotissement) </w:t>
      </w:r>
      <w:r w:rsidRPr="00C432BC">
        <w:rPr>
          <w:rFonts w:ascii="Marianne" w:hAnsi="Marianne"/>
          <w:iCs/>
        </w:rPr>
        <w:t>;</w:t>
      </w:r>
    </w:p>
    <w:p w14:paraId="46EC5B21" w14:textId="77777777" w:rsidR="00971B1A" w:rsidRPr="00C432BC" w:rsidRDefault="00971B1A" w:rsidP="00971B1A">
      <w:pPr>
        <w:tabs>
          <w:tab w:val="left" w:pos="426"/>
          <w:tab w:val="left" w:pos="851"/>
        </w:tabs>
        <w:jc w:val="both"/>
        <w:rPr>
          <w:rFonts w:ascii="Marianne" w:hAnsi="Marianne" w:cs="Arial"/>
        </w:rPr>
      </w:pPr>
    </w:p>
    <w:p w14:paraId="7470DE6C" w14:textId="1B69EF5A" w:rsidR="00971B1A" w:rsidRPr="00C432BC" w:rsidRDefault="00971B1A" w:rsidP="00971B1A">
      <w:pPr>
        <w:pStyle w:val="fcasegauche"/>
        <w:tabs>
          <w:tab w:val="left" w:pos="851"/>
        </w:tabs>
        <w:spacing w:after="0"/>
        <w:ind w:left="851" w:firstLine="0"/>
        <w:rPr>
          <w:rFonts w:ascii="Marianne" w:hAnsi="Marianne"/>
        </w:rPr>
      </w:pPr>
      <w:r>
        <w:rPr>
          <w:rFonts w:ascii="Marianne" w:hAnsi="Marianne"/>
        </w:rPr>
        <w:fldChar w:fldCharType="begin">
          <w:ffData>
            <w:name w:val=""/>
            <w:enabled/>
            <w:calcOnExit w:val="0"/>
            <w:checkBox>
              <w:sizeAuto/>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rPr>
        <w:tab/>
      </w:r>
      <w:proofErr w:type="gramStart"/>
      <w:r>
        <w:rPr>
          <w:rFonts w:ascii="Marianne" w:hAnsi="Marianne" w:cs="Arial"/>
        </w:rPr>
        <w:t>au</w:t>
      </w:r>
      <w:proofErr w:type="gramEnd"/>
      <w:r>
        <w:rPr>
          <w:rFonts w:ascii="Marianne" w:hAnsi="Marianne" w:cs="Arial"/>
        </w:rPr>
        <w:t xml:space="preserve"> lot n° </w:t>
      </w:r>
      <w:r>
        <w:rPr>
          <w:rFonts w:ascii="Marianne" w:hAnsi="Marianne" w:cs="Arial"/>
        </w:rPr>
        <w:t xml:space="preserve">… </w:t>
      </w:r>
      <w:r w:rsidRPr="00C432BC">
        <w:rPr>
          <w:rFonts w:ascii="Marianne" w:hAnsi="Marianne" w:cs="Arial"/>
        </w:rPr>
        <w:t xml:space="preserve"> </w:t>
      </w:r>
      <w:proofErr w:type="gramStart"/>
      <w:r w:rsidRPr="00C432BC">
        <w:rPr>
          <w:rFonts w:ascii="Marianne" w:hAnsi="Marianne" w:cs="Arial"/>
        </w:rPr>
        <w:t>du</w:t>
      </w:r>
      <w:proofErr w:type="gramEnd"/>
      <w:r w:rsidRPr="00C432BC">
        <w:rPr>
          <w:rFonts w:ascii="Marianne" w:hAnsi="Marianne" w:cs="Arial"/>
        </w:rPr>
        <w:t xml:space="preserve"> marché public </w:t>
      </w:r>
      <w:r w:rsidRPr="00C432BC">
        <w:rPr>
          <w:rFonts w:ascii="Marianne" w:hAnsi="Marianne" w:cs="Arial"/>
          <w:i/>
          <w:iCs/>
          <w:sz w:val="18"/>
          <w:szCs w:val="18"/>
        </w:rPr>
        <w:t>(en cas d’allotissement)</w:t>
      </w:r>
      <w:r w:rsidRPr="00C432BC">
        <w:rPr>
          <w:rFonts w:ascii="Marianne" w:hAnsi="Marianne" w:cs="Arial"/>
        </w:rPr>
        <w:t> ;</w:t>
      </w:r>
    </w:p>
    <w:p w14:paraId="2911C27B" w14:textId="77777777" w:rsidR="00971B1A" w:rsidRPr="00C432BC" w:rsidRDefault="00971B1A" w:rsidP="00971B1A">
      <w:pPr>
        <w:pStyle w:val="fcasegauche"/>
        <w:tabs>
          <w:tab w:val="left" w:pos="851"/>
        </w:tabs>
        <w:spacing w:after="0"/>
        <w:ind w:left="851" w:firstLine="0"/>
        <w:rPr>
          <w:rFonts w:ascii="Marianne" w:hAnsi="Marianne"/>
        </w:rPr>
      </w:pPr>
      <w:r w:rsidRPr="00C432BC">
        <w:rPr>
          <w:rFonts w:ascii="Marianne" w:hAnsi="Marianne" w:cs="Arial"/>
          <w:i/>
          <w:iCs/>
          <w:sz w:val="18"/>
          <w:szCs w:val="18"/>
        </w:rPr>
        <w:t>(Indiquer l’intitulé du ou des lots tel qu’il figure dans l’avis d'appel à la concurrence</w:t>
      </w:r>
      <w:r w:rsidRPr="00C432BC">
        <w:rPr>
          <w:rFonts w:ascii="Marianne" w:hAnsi="Marianne" w:cs="Arial"/>
          <w:bCs/>
          <w:i/>
          <w:iCs/>
          <w:sz w:val="18"/>
          <w:szCs w:val="18"/>
        </w:rPr>
        <w:t xml:space="preserve"> ou l’invitation à confirmer l’intérêt.</w:t>
      </w:r>
      <w:r w:rsidRPr="00C432BC">
        <w:rPr>
          <w:rFonts w:ascii="Marianne" w:hAnsi="Marianne" w:cs="Arial"/>
          <w:i/>
          <w:iCs/>
          <w:sz w:val="18"/>
          <w:szCs w:val="18"/>
        </w:rPr>
        <w:t>)</w:t>
      </w:r>
    </w:p>
    <w:p w14:paraId="295EBC3B" w14:textId="77777777" w:rsidR="00971B1A" w:rsidRPr="00C432BC" w:rsidRDefault="00971B1A" w:rsidP="00971B1A">
      <w:pPr>
        <w:pStyle w:val="fcasegauche"/>
        <w:tabs>
          <w:tab w:val="left" w:pos="851"/>
        </w:tabs>
        <w:spacing w:after="0"/>
        <w:ind w:left="851" w:firstLine="0"/>
        <w:rPr>
          <w:rFonts w:ascii="Marianne" w:hAnsi="Marianne" w:cs="Arial"/>
          <w:iCs/>
        </w:rPr>
      </w:pPr>
    </w:p>
    <w:p w14:paraId="3267EB37" w14:textId="77777777" w:rsidR="00971B1A" w:rsidRDefault="00971B1A" w:rsidP="00971B1A">
      <w:pPr>
        <w:pStyle w:val="fcasegauche"/>
        <w:numPr>
          <w:ilvl w:val="0"/>
          <w:numId w:val="3"/>
        </w:numPr>
        <w:tabs>
          <w:tab w:val="left" w:pos="851"/>
        </w:tabs>
        <w:spacing w:after="0"/>
        <w:ind w:left="851"/>
        <w:rPr>
          <w:rFonts w:ascii="Marianne" w:hAnsi="Marianne"/>
        </w:rPr>
      </w:pPr>
      <w:r>
        <w:rPr>
          <w:rFonts w:ascii="Marianne" w:hAnsi="Marianne"/>
        </w:rPr>
        <w:fldChar w:fldCharType="begin">
          <w:ffData>
            <w:name w:val=""/>
            <w:enabled/>
            <w:calcOnExit w:val="0"/>
            <w:checkBox>
              <w:sizeAuto/>
              <w:default w:val="1"/>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sidRPr="00E16103">
        <w:rPr>
          <w:rFonts w:ascii="Marianne" w:hAnsi="Marianne" w:cs="Arial"/>
        </w:rPr>
        <w:t xml:space="preserve"> </w:t>
      </w:r>
      <w:r>
        <w:rPr>
          <w:rFonts w:ascii="Marianne" w:hAnsi="Marianne" w:cs="Arial"/>
        </w:rPr>
        <w:t xml:space="preserve">     </w:t>
      </w:r>
      <w:proofErr w:type="gramStart"/>
      <w:r w:rsidRPr="00C432BC">
        <w:rPr>
          <w:rFonts w:ascii="Marianne" w:hAnsi="Marianne" w:cs="Arial"/>
        </w:rPr>
        <w:t>à</w:t>
      </w:r>
      <w:proofErr w:type="gramEnd"/>
      <w:r w:rsidRPr="00C432BC">
        <w:rPr>
          <w:rFonts w:ascii="Marianne" w:hAnsi="Marianne" w:cs="Arial"/>
        </w:rPr>
        <w:t xml:space="preserve"> l’offre de base ;</w:t>
      </w:r>
    </w:p>
    <w:p w14:paraId="57B77745" w14:textId="77777777" w:rsidR="00971B1A" w:rsidRDefault="00971B1A" w:rsidP="00971B1A">
      <w:pPr>
        <w:pStyle w:val="fcasegauche"/>
        <w:tabs>
          <w:tab w:val="left" w:pos="851"/>
        </w:tabs>
        <w:spacing w:after="0"/>
        <w:ind w:left="851" w:firstLine="0"/>
        <w:rPr>
          <w:rFonts w:ascii="Marianne" w:hAnsi="Marianne"/>
        </w:rPr>
      </w:pPr>
    </w:p>
    <w:p w14:paraId="34676730" w14:textId="77777777" w:rsidR="00971B1A" w:rsidRDefault="00971B1A" w:rsidP="00971B1A">
      <w:pPr>
        <w:pStyle w:val="fcasegauche"/>
        <w:tabs>
          <w:tab w:val="left" w:pos="851"/>
        </w:tabs>
        <w:spacing w:after="0"/>
        <w:ind w:left="851" w:firstLine="0"/>
        <w:rPr>
          <w:rFonts w:ascii="Marianne" w:hAnsi="Marianne"/>
        </w:rPr>
      </w:pPr>
      <w:r w:rsidRPr="00C432BC">
        <w:rPr>
          <w:rFonts w:ascii="Marianne" w:hAnsi="Marianne"/>
        </w:rPr>
        <w:fldChar w:fldCharType="begin">
          <w:ffData>
            <w:name w:val=""/>
            <w:enabled/>
            <w:calcOnExit w:val="0"/>
            <w:checkBox>
              <w:sizeAuto/>
              <w:default w:val="0"/>
              <w:checked w:val="0"/>
            </w:checkBox>
          </w:ffData>
        </w:fldChar>
      </w:r>
      <w:r w:rsidRPr="00C432BC">
        <w:rPr>
          <w:rFonts w:ascii="Marianne" w:hAnsi="Marianne"/>
        </w:rPr>
        <w:instrText xml:space="preserve"> FORMCHECKBOX </w:instrText>
      </w:r>
      <w:r>
        <w:rPr>
          <w:rFonts w:ascii="Marianne" w:hAnsi="Marianne"/>
        </w:rPr>
      </w:r>
      <w:r>
        <w:rPr>
          <w:rFonts w:ascii="Marianne" w:hAnsi="Marianne"/>
        </w:rPr>
        <w:fldChar w:fldCharType="separate"/>
      </w:r>
      <w:r w:rsidRPr="00C432BC">
        <w:rPr>
          <w:rFonts w:ascii="Marianne" w:hAnsi="Marianne"/>
        </w:rPr>
        <w:fldChar w:fldCharType="end"/>
      </w:r>
      <w:r w:rsidRPr="00E16103">
        <w:rPr>
          <w:rFonts w:ascii="Marianne" w:hAnsi="Marianne" w:cs="Arial"/>
        </w:rPr>
        <w:t xml:space="preserve"> </w:t>
      </w:r>
      <w:r>
        <w:rPr>
          <w:rFonts w:ascii="Marianne" w:hAnsi="Marianne" w:cs="Arial"/>
        </w:rPr>
        <w:t xml:space="preserve">     </w:t>
      </w:r>
      <w:proofErr w:type="gramStart"/>
      <w:r w:rsidRPr="00C432BC">
        <w:rPr>
          <w:rFonts w:ascii="Marianne" w:hAnsi="Marianne" w:cs="Arial"/>
        </w:rPr>
        <w:t>à</w:t>
      </w:r>
      <w:proofErr w:type="gramEnd"/>
      <w:r w:rsidRPr="00C432BC">
        <w:rPr>
          <w:rFonts w:ascii="Marianne" w:hAnsi="Marianne" w:cs="Arial"/>
        </w:rPr>
        <w:t xml:space="preserve"> la variante suivante :</w:t>
      </w:r>
    </w:p>
    <w:p w14:paraId="7DEE5D19" w14:textId="77777777" w:rsidR="00971B1A" w:rsidRDefault="00971B1A" w:rsidP="00971B1A">
      <w:pPr>
        <w:pStyle w:val="fcasegauche"/>
        <w:tabs>
          <w:tab w:val="left" w:pos="851"/>
        </w:tabs>
        <w:spacing w:after="0"/>
        <w:ind w:left="851" w:firstLine="0"/>
        <w:rPr>
          <w:rFonts w:ascii="Marianne" w:hAnsi="Marianne"/>
        </w:rPr>
      </w:pPr>
    </w:p>
    <w:p w14:paraId="3C767EEB" w14:textId="77777777" w:rsidR="00971B1A" w:rsidRPr="00C432BC" w:rsidRDefault="00971B1A" w:rsidP="00971B1A">
      <w:pPr>
        <w:pStyle w:val="fcasegauche"/>
        <w:tabs>
          <w:tab w:val="left" w:pos="851"/>
        </w:tabs>
        <w:spacing w:after="0"/>
        <w:rPr>
          <w:rFonts w:ascii="Marianne" w:hAnsi="Marianne" w:cs="Arial"/>
          <w:sz w:val="16"/>
          <w:szCs w:val="16"/>
        </w:rPr>
      </w:pPr>
    </w:p>
    <w:p w14:paraId="28EFDA82" w14:textId="77777777" w:rsidR="00971B1A" w:rsidRDefault="00971B1A" w:rsidP="00971B1A">
      <w:pPr>
        <w:pStyle w:val="fcasegauche"/>
        <w:tabs>
          <w:tab w:val="left" w:pos="851"/>
        </w:tabs>
        <w:spacing w:after="0"/>
        <w:ind w:left="851" w:firstLine="0"/>
        <w:rPr>
          <w:rFonts w:ascii="Marianne" w:hAnsi="Marianne" w:cs="Arial"/>
        </w:rPr>
      </w:pPr>
    </w:p>
    <w:p w14:paraId="149E7E9A" w14:textId="77777777" w:rsidR="00971B1A" w:rsidRPr="00C432BC" w:rsidRDefault="00971B1A" w:rsidP="00971B1A">
      <w:pPr>
        <w:pStyle w:val="fcasegauche"/>
        <w:tabs>
          <w:tab w:val="left" w:pos="851"/>
        </w:tabs>
        <w:spacing w:after="0"/>
        <w:rPr>
          <w:rFonts w:ascii="Marianne" w:hAnsi="Marianne"/>
        </w:rPr>
      </w:pPr>
    </w:p>
    <w:p w14:paraId="1F6B9777" w14:textId="77777777" w:rsidR="00971B1A" w:rsidRPr="00C432BC" w:rsidRDefault="00971B1A" w:rsidP="00971B1A">
      <w:pPr>
        <w:pStyle w:val="fcasegauche"/>
        <w:tabs>
          <w:tab w:val="left" w:pos="851"/>
        </w:tabs>
        <w:spacing w:after="0"/>
        <w:rPr>
          <w:rFonts w:ascii="Marianne" w:hAnsi="Marianne" w:cs="Arial"/>
          <w:sz w:val="16"/>
          <w:szCs w:val="16"/>
        </w:rPr>
      </w:pPr>
    </w:p>
    <w:p w14:paraId="7D9E6893" w14:textId="77777777" w:rsidR="00971B1A" w:rsidRPr="00C432BC" w:rsidRDefault="00971B1A" w:rsidP="00971B1A">
      <w:pPr>
        <w:tabs>
          <w:tab w:val="left" w:pos="851"/>
        </w:tabs>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71B1A" w:rsidRPr="00C432BC" w14:paraId="53B959F4" w14:textId="77777777" w:rsidTr="00D31530">
        <w:tc>
          <w:tcPr>
            <w:tcW w:w="10277" w:type="dxa"/>
            <w:shd w:val="clear" w:color="auto" w:fill="66CCFF"/>
          </w:tcPr>
          <w:p w14:paraId="411EC005" w14:textId="77777777" w:rsidR="00971B1A" w:rsidRPr="00C432BC" w:rsidRDefault="00971B1A" w:rsidP="00D31530">
            <w:pPr>
              <w:tabs>
                <w:tab w:val="left" w:pos="-142"/>
                <w:tab w:val="left" w:pos="851"/>
                <w:tab w:val="left" w:pos="4111"/>
              </w:tabs>
              <w:jc w:val="both"/>
              <w:rPr>
                <w:rFonts w:ascii="Marianne" w:hAnsi="Marianne"/>
              </w:rPr>
            </w:pPr>
            <w:r w:rsidRPr="00C432BC">
              <w:rPr>
                <w:rFonts w:ascii="Marianne" w:hAnsi="Marianne" w:cs="Arial"/>
                <w:b/>
                <w:sz w:val="22"/>
                <w:szCs w:val="22"/>
              </w:rPr>
              <w:t>B - Engagement du titulaire ou du groupement titulaire</w:t>
            </w:r>
          </w:p>
        </w:tc>
      </w:tr>
    </w:tbl>
    <w:p w14:paraId="08BCD331" w14:textId="77777777" w:rsidR="00971B1A" w:rsidRPr="00C432BC" w:rsidRDefault="00971B1A" w:rsidP="00971B1A">
      <w:pPr>
        <w:tabs>
          <w:tab w:val="left" w:pos="851"/>
        </w:tabs>
        <w:rPr>
          <w:rFonts w:ascii="Marianne" w:hAnsi="Marianne"/>
        </w:rPr>
      </w:pPr>
    </w:p>
    <w:p w14:paraId="4EFEA158" w14:textId="77777777" w:rsidR="00971B1A" w:rsidRPr="00C432BC" w:rsidRDefault="00971B1A" w:rsidP="00971B1A">
      <w:pPr>
        <w:pStyle w:val="Titre2"/>
        <w:tabs>
          <w:tab w:val="left" w:pos="851"/>
          <w:tab w:val="left" w:pos="2268"/>
        </w:tabs>
        <w:rPr>
          <w:rFonts w:ascii="Marianne" w:hAnsi="Marianne"/>
        </w:rPr>
      </w:pPr>
      <w:r w:rsidRPr="00C432BC">
        <w:rPr>
          <w:rFonts w:ascii="Marianne" w:hAnsi="Marianne" w:cs="Arial"/>
          <w:sz w:val="22"/>
          <w:szCs w:val="22"/>
        </w:rPr>
        <w:t>B1 - Identification et engagement du titulaire ou du groupement titulaire</w:t>
      </w:r>
    </w:p>
    <w:p w14:paraId="19807CB2" w14:textId="77777777" w:rsidR="00971B1A" w:rsidRPr="00C432BC" w:rsidRDefault="00971B1A" w:rsidP="00971B1A">
      <w:pPr>
        <w:pStyle w:val="fcase1ertab"/>
        <w:tabs>
          <w:tab w:val="left" w:pos="851"/>
        </w:tabs>
        <w:rPr>
          <w:rFonts w:ascii="Marianne" w:hAnsi="Marianne"/>
        </w:rPr>
      </w:pPr>
      <w:r w:rsidRPr="00C432BC">
        <w:rPr>
          <w:rFonts w:ascii="Marianne" w:hAnsi="Marianne" w:cs="Arial"/>
          <w:i/>
          <w:iCs/>
          <w:sz w:val="18"/>
          <w:szCs w:val="18"/>
        </w:rPr>
        <w:t>(Cocher les cases correspondantes.)</w:t>
      </w:r>
    </w:p>
    <w:p w14:paraId="713C7654" w14:textId="77777777" w:rsidR="00971B1A" w:rsidRPr="00C432BC" w:rsidRDefault="00971B1A" w:rsidP="00971B1A">
      <w:pPr>
        <w:tabs>
          <w:tab w:val="left" w:pos="851"/>
        </w:tabs>
        <w:rPr>
          <w:rFonts w:ascii="Marianne" w:hAnsi="Marianne" w:cs="Arial"/>
        </w:rPr>
      </w:pPr>
    </w:p>
    <w:p w14:paraId="3794612A" w14:textId="77777777" w:rsidR="00971B1A" w:rsidRPr="00C432BC" w:rsidRDefault="00971B1A" w:rsidP="00971B1A">
      <w:pPr>
        <w:tabs>
          <w:tab w:val="left" w:pos="851"/>
        </w:tabs>
        <w:jc w:val="both"/>
        <w:rPr>
          <w:rFonts w:ascii="Marianne" w:hAnsi="Marianne"/>
        </w:rPr>
      </w:pPr>
      <w:r w:rsidRPr="00C432BC">
        <w:rPr>
          <w:rFonts w:ascii="Marianne" w:hAnsi="Marianne" w:cs="Arial"/>
        </w:rPr>
        <w:t>Après avoir pris connaissance des pièces constitutives du marché public mentionnées au CCAP et conformément à leurs clauses,</w:t>
      </w:r>
    </w:p>
    <w:p w14:paraId="52604A6B" w14:textId="77777777" w:rsidR="00971B1A" w:rsidRPr="00C432BC" w:rsidRDefault="00971B1A" w:rsidP="00971B1A">
      <w:pPr>
        <w:tabs>
          <w:tab w:val="left" w:pos="851"/>
        </w:tabs>
        <w:jc w:val="both"/>
        <w:rPr>
          <w:rFonts w:ascii="Marianne" w:hAnsi="Marianne" w:cs="Arial"/>
        </w:rPr>
      </w:pPr>
    </w:p>
    <w:p w14:paraId="5313D39F" w14:textId="77777777" w:rsidR="00971B1A" w:rsidRPr="00C432BC" w:rsidRDefault="00971B1A" w:rsidP="00971B1A">
      <w:pPr>
        <w:tabs>
          <w:tab w:val="left" w:pos="851"/>
        </w:tabs>
        <w:ind w:left="851"/>
        <w:jc w:val="both"/>
        <w:rPr>
          <w:rFonts w:ascii="Marianne" w:hAnsi="Marianne"/>
        </w:rPr>
      </w:pPr>
      <w:r>
        <w:rPr>
          <w:rFonts w:ascii="Marianne" w:hAnsi="Marianne"/>
        </w:rPr>
        <w:fldChar w:fldCharType="begin">
          <w:ffData>
            <w:name w:val=""/>
            <w:enabled/>
            <w:calcOnExit w:val="0"/>
            <w:checkBox>
              <w:sizeAuto/>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sidRPr="00C432BC">
        <w:rPr>
          <w:rFonts w:ascii="Marianne" w:hAnsi="Marianne" w:cs="Arial"/>
        </w:rPr>
        <w:t xml:space="preserve"> </w:t>
      </w:r>
      <w:proofErr w:type="gramStart"/>
      <w:r w:rsidRPr="00C432BC">
        <w:rPr>
          <w:rFonts w:ascii="Marianne" w:hAnsi="Marianne" w:cs="Arial"/>
        </w:rPr>
        <w:t>le</w:t>
      </w:r>
      <w:proofErr w:type="gramEnd"/>
      <w:r w:rsidRPr="00C432BC">
        <w:rPr>
          <w:rFonts w:ascii="Marianne" w:hAnsi="Marianne" w:cs="Arial"/>
        </w:rPr>
        <w:t xml:space="preserve"> signataire</w:t>
      </w:r>
      <w:r>
        <w:rPr>
          <w:rFonts w:ascii="Marianne" w:hAnsi="Marianne" w:cs="Arial"/>
        </w:rPr>
        <w:t xml:space="preserve"> </w:t>
      </w:r>
    </w:p>
    <w:p w14:paraId="3AAA520E" w14:textId="77777777" w:rsidR="00971B1A" w:rsidRPr="00C432BC" w:rsidRDefault="00971B1A" w:rsidP="00971B1A">
      <w:pPr>
        <w:tabs>
          <w:tab w:val="left" w:pos="851"/>
        </w:tabs>
        <w:jc w:val="both"/>
        <w:rPr>
          <w:rFonts w:ascii="Marianne" w:hAnsi="Marianne" w:cs="Arial"/>
        </w:rPr>
      </w:pPr>
    </w:p>
    <w:bookmarkStart w:id="0" w:name="__Fieldmark__6_391396119"/>
    <w:p w14:paraId="331AAE04" w14:textId="77777777" w:rsidR="00971B1A" w:rsidRPr="00C432BC" w:rsidRDefault="00971B1A" w:rsidP="00971B1A">
      <w:pPr>
        <w:tabs>
          <w:tab w:val="left" w:pos="851"/>
        </w:tabs>
        <w:ind w:left="1701"/>
        <w:jc w:val="both"/>
        <w:rPr>
          <w:rFonts w:ascii="Marianne" w:hAnsi="Marianne"/>
        </w:rPr>
      </w:pPr>
      <w:r w:rsidRPr="00C432BC">
        <w:rPr>
          <w:rFonts w:ascii="Marianne" w:hAnsi="Marianne"/>
        </w:rPr>
        <w:lastRenderedPageBreak/>
        <w:fldChar w:fldCharType="begin">
          <w:ffData>
            <w:name w:val=""/>
            <w:enabled/>
            <w:calcOnExit w:val="0"/>
            <w:checkBox>
              <w:sizeAuto/>
              <w:default w:val="0"/>
              <w:checked w:val="0"/>
            </w:checkBox>
          </w:ffData>
        </w:fldChar>
      </w:r>
      <w:r w:rsidRPr="00C432BC">
        <w:rPr>
          <w:rFonts w:ascii="Marianne" w:hAnsi="Marianne"/>
        </w:rPr>
        <w:instrText xml:space="preserve"> FORMCHECKBOX </w:instrText>
      </w:r>
      <w:r>
        <w:rPr>
          <w:rFonts w:ascii="Marianne" w:hAnsi="Marianne"/>
        </w:rPr>
      </w:r>
      <w:r>
        <w:rPr>
          <w:rFonts w:ascii="Marianne" w:hAnsi="Marianne"/>
        </w:rPr>
        <w:fldChar w:fldCharType="separate"/>
      </w:r>
      <w:r w:rsidRPr="00C432BC">
        <w:rPr>
          <w:rFonts w:ascii="Marianne" w:hAnsi="Marianne"/>
        </w:rPr>
        <w:fldChar w:fldCharType="end"/>
      </w:r>
      <w:bookmarkEnd w:id="0"/>
      <w:r w:rsidRPr="00C432BC">
        <w:rPr>
          <w:rFonts w:ascii="Marianne" w:hAnsi="Marianne" w:cs="Arial"/>
        </w:rPr>
        <w:t xml:space="preserve"> </w:t>
      </w:r>
      <w:proofErr w:type="gramStart"/>
      <w:r w:rsidRPr="00C432BC">
        <w:rPr>
          <w:rFonts w:ascii="Marianne" w:hAnsi="Marianne" w:cs="Arial"/>
        </w:rPr>
        <w:t>s’engage</w:t>
      </w:r>
      <w:proofErr w:type="gramEnd"/>
      <w:r w:rsidRPr="00C432BC">
        <w:rPr>
          <w:rFonts w:ascii="Marianne" w:hAnsi="Marianne" w:cs="Arial"/>
        </w:rPr>
        <w:t>, sur la base de son offre et pour son propre compte ;</w:t>
      </w:r>
    </w:p>
    <w:p w14:paraId="21929B82" w14:textId="77777777" w:rsidR="00971B1A" w:rsidRPr="00C432BC" w:rsidRDefault="00971B1A" w:rsidP="00971B1A">
      <w:pPr>
        <w:pStyle w:val="En-tte"/>
        <w:tabs>
          <w:tab w:val="clear" w:pos="4536"/>
          <w:tab w:val="clear" w:pos="9072"/>
          <w:tab w:val="left" w:pos="851"/>
        </w:tabs>
        <w:jc w:val="both"/>
        <w:rPr>
          <w:rFonts w:ascii="Marianne" w:hAnsi="Marianne"/>
        </w:rPr>
      </w:pPr>
      <w:r w:rsidRPr="00C432BC">
        <w:rPr>
          <w:rFonts w:ascii="Marianne" w:hAnsi="Marianne"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0648BB8" w14:textId="77777777" w:rsidR="00971B1A" w:rsidRPr="00C432BC" w:rsidRDefault="00971B1A" w:rsidP="00971B1A">
      <w:pPr>
        <w:pStyle w:val="En-tte"/>
        <w:tabs>
          <w:tab w:val="clear" w:pos="4536"/>
          <w:tab w:val="clear" w:pos="9072"/>
          <w:tab w:val="left" w:pos="851"/>
        </w:tabs>
        <w:jc w:val="both"/>
        <w:rPr>
          <w:rFonts w:ascii="Marianne" w:hAnsi="Marianne" w:cs="Arial"/>
          <w:i/>
        </w:rPr>
      </w:pPr>
    </w:p>
    <w:tbl>
      <w:tblPr>
        <w:tblW w:w="0" w:type="auto"/>
        <w:tblInd w:w="-2" w:type="dxa"/>
        <w:tblLayout w:type="fixed"/>
        <w:tblCellMar>
          <w:top w:w="55" w:type="dxa"/>
          <w:left w:w="55" w:type="dxa"/>
          <w:bottom w:w="55" w:type="dxa"/>
          <w:right w:w="55" w:type="dxa"/>
        </w:tblCellMar>
        <w:tblLook w:val="0000" w:firstRow="0" w:lastRow="0" w:firstColumn="0" w:lastColumn="0" w:noHBand="0" w:noVBand="0"/>
      </w:tblPr>
      <w:tblGrid>
        <w:gridCol w:w="3890"/>
        <w:gridCol w:w="6375"/>
      </w:tblGrid>
      <w:tr w:rsidR="00971B1A" w:rsidRPr="00C432BC" w14:paraId="1E72E609" w14:textId="77777777" w:rsidTr="00D31530">
        <w:tc>
          <w:tcPr>
            <w:tcW w:w="3890" w:type="dxa"/>
            <w:tcBorders>
              <w:top w:val="single" w:sz="1" w:space="0" w:color="000000"/>
              <w:left w:val="single" w:sz="1" w:space="0" w:color="000000"/>
              <w:bottom w:val="single" w:sz="1" w:space="0" w:color="000000"/>
            </w:tcBorders>
            <w:shd w:val="clear" w:color="auto" w:fill="auto"/>
          </w:tcPr>
          <w:p w14:paraId="7C50BBE0" w14:textId="77777777" w:rsidR="00971B1A" w:rsidRPr="00C432BC" w:rsidRDefault="00971B1A" w:rsidP="00D31530">
            <w:pPr>
              <w:snapToGrid w:val="0"/>
              <w:jc w:val="both"/>
              <w:rPr>
                <w:rFonts w:ascii="Marianne" w:hAnsi="Marianne"/>
              </w:rPr>
            </w:pPr>
            <w:r w:rsidRPr="00C432BC">
              <w:rPr>
                <w:rFonts w:ascii="Marianne" w:hAnsi="Marianne" w:cs="Arial"/>
              </w:rPr>
              <w:t>Nom</w:t>
            </w:r>
            <w:r w:rsidRPr="00C432BC">
              <w:rPr>
                <w:rFonts w:ascii="Marianne" w:eastAsia="Arial" w:hAnsi="Marianne" w:cs="Arial"/>
              </w:rPr>
              <w:t xml:space="preserve"> </w:t>
            </w:r>
            <w:r w:rsidRPr="00C432BC">
              <w:rPr>
                <w:rFonts w:ascii="Marianne" w:hAnsi="Marianne" w:cs="Arial"/>
              </w:rPr>
              <w:t>commercial</w:t>
            </w:r>
            <w:r w:rsidRPr="00C432BC">
              <w:rPr>
                <w:rFonts w:ascii="Marianne" w:eastAsia="Arial" w:hAnsi="Marianne" w:cs="Arial"/>
              </w:rPr>
              <w:t xml:space="preserve"> </w:t>
            </w:r>
            <w:r w:rsidRPr="00C432BC">
              <w:rPr>
                <w:rFonts w:ascii="Marianne" w:hAnsi="Marianne" w:cs="Arial"/>
              </w:rPr>
              <w:t>et</w:t>
            </w:r>
            <w:r w:rsidRPr="00C432BC">
              <w:rPr>
                <w:rFonts w:ascii="Marianne" w:eastAsia="Arial" w:hAnsi="Marianne" w:cs="Arial"/>
              </w:rPr>
              <w:t xml:space="preserve"> </w:t>
            </w:r>
            <w:r w:rsidRPr="00C432BC">
              <w:rPr>
                <w:rFonts w:ascii="Marianne" w:hAnsi="Marianne" w:cs="Arial"/>
              </w:rPr>
              <w:t>dénomination</w:t>
            </w:r>
            <w:r w:rsidRPr="00C432BC">
              <w:rPr>
                <w:rFonts w:ascii="Marianne" w:eastAsia="Arial" w:hAnsi="Marianne" w:cs="Arial"/>
              </w:rPr>
              <w:t xml:space="preserve"> </w:t>
            </w:r>
            <w:r w:rsidRPr="00C432BC">
              <w:rPr>
                <w:rFonts w:ascii="Marianne" w:hAnsi="Marianne" w:cs="Arial"/>
              </w:rPr>
              <w:t>sociale</w:t>
            </w:r>
          </w:p>
        </w:tc>
        <w:tc>
          <w:tcPr>
            <w:tcW w:w="6375" w:type="dxa"/>
            <w:tcBorders>
              <w:top w:val="single" w:sz="1" w:space="0" w:color="000000"/>
              <w:left w:val="single" w:sz="1" w:space="0" w:color="000000"/>
              <w:bottom w:val="single" w:sz="1" w:space="0" w:color="000000"/>
              <w:right w:val="single" w:sz="1" w:space="0" w:color="000000"/>
            </w:tcBorders>
            <w:shd w:val="clear" w:color="auto" w:fill="auto"/>
          </w:tcPr>
          <w:p w14:paraId="40447CC2" w14:textId="77777777" w:rsidR="00971B1A" w:rsidRPr="00C432BC" w:rsidRDefault="00971B1A" w:rsidP="00D31530">
            <w:pPr>
              <w:snapToGrid w:val="0"/>
              <w:jc w:val="both"/>
              <w:rPr>
                <w:rFonts w:ascii="Marianne" w:hAnsi="Marianne" w:cs="Arial"/>
              </w:rPr>
            </w:pPr>
          </w:p>
        </w:tc>
      </w:tr>
      <w:tr w:rsidR="00971B1A" w:rsidRPr="00C432BC" w14:paraId="1271EBB6" w14:textId="77777777" w:rsidTr="00D31530">
        <w:tc>
          <w:tcPr>
            <w:tcW w:w="3890" w:type="dxa"/>
            <w:tcBorders>
              <w:left w:val="single" w:sz="1" w:space="0" w:color="000000"/>
              <w:bottom w:val="single" w:sz="1" w:space="0" w:color="000000"/>
            </w:tcBorders>
            <w:shd w:val="clear" w:color="auto" w:fill="auto"/>
          </w:tcPr>
          <w:p w14:paraId="38EFACA7" w14:textId="77777777" w:rsidR="00971B1A" w:rsidRPr="00C432BC" w:rsidRDefault="00971B1A" w:rsidP="00D31530">
            <w:pPr>
              <w:snapToGrid w:val="0"/>
              <w:jc w:val="both"/>
              <w:rPr>
                <w:rFonts w:ascii="Marianne" w:hAnsi="Marianne"/>
              </w:rPr>
            </w:pPr>
            <w:r w:rsidRPr="00C432BC">
              <w:rPr>
                <w:rFonts w:ascii="Marianne" w:hAnsi="Marianne" w:cs="Arial"/>
              </w:rPr>
              <w:t>Adresse</w:t>
            </w:r>
            <w:r w:rsidRPr="00C432BC">
              <w:rPr>
                <w:rFonts w:ascii="Marianne" w:eastAsia="Arial" w:hAnsi="Marianne" w:cs="Arial"/>
              </w:rPr>
              <w:t xml:space="preserve"> </w:t>
            </w:r>
            <w:r w:rsidRPr="00C432BC">
              <w:rPr>
                <w:rFonts w:ascii="Marianne" w:hAnsi="Marianne" w:cs="Arial"/>
              </w:rPr>
              <w:t>de</w:t>
            </w:r>
            <w:r w:rsidRPr="00C432BC">
              <w:rPr>
                <w:rFonts w:ascii="Marianne" w:eastAsia="Arial" w:hAnsi="Marianne" w:cs="Arial"/>
              </w:rPr>
              <w:t xml:space="preserve"> </w:t>
            </w:r>
            <w:r w:rsidRPr="00C432BC">
              <w:rPr>
                <w:rFonts w:ascii="Marianne" w:hAnsi="Marianne" w:cs="Arial"/>
              </w:rPr>
              <w:t>l'établissement</w:t>
            </w:r>
          </w:p>
        </w:tc>
        <w:tc>
          <w:tcPr>
            <w:tcW w:w="6375" w:type="dxa"/>
            <w:tcBorders>
              <w:left w:val="single" w:sz="1" w:space="0" w:color="000000"/>
              <w:bottom w:val="single" w:sz="1" w:space="0" w:color="000000"/>
              <w:right w:val="single" w:sz="1" w:space="0" w:color="000000"/>
            </w:tcBorders>
            <w:shd w:val="clear" w:color="auto" w:fill="auto"/>
          </w:tcPr>
          <w:p w14:paraId="5DBF6426" w14:textId="77777777" w:rsidR="00971B1A" w:rsidRPr="00C432BC" w:rsidRDefault="00971B1A" w:rsidP="00D31530">
            <w:pPr>
              <w:snapToGrid w:val="0"/>
              <w:jc w:val="both"/>
              <w:rPr>
                <w:rFonts w:ascii="Marianne" w:hAnsi="Marianne" w:cs="Arial"/>
              </w:rPr>
            </w:pPr>
          </w:p>
        </w:tc>
      </w:tr>
      <w:tr w:rsidR="00971B1A" w:rsidRPr="00C432BC" w14:paraId="4D1CF278" w14:textId="77777777" w:rsidTr="00D31530">
        <w:tc>
          <w:tcPr>
            <w:tcW w:w="3890" w:type="dxa"/>
            <w:tcBorders>
              <w:left w:val="single" w:sz="1" w:space="0" w:color="000000"/>
              <w:bottom w:val="single" w:sz="1" w:space="0" w:color="000000"/>
            </w:tcBorders>
            <w:shd w:val="clear" w:color="auto" w:fill="auto"/>
          </w:tcPr>
          <w:p w14:paraId="376C59CB" w14:textId="77777777" w:rsidR="00971B1A" w:rsidRPr="00C432BC" w:rsidRDefault="00971B1A" w:rsidP="00D31530">
            <w:pPr>
              <w:snapToGrid w:val="0"/>
              <w:jc w:val="both"/>
              <w:rPr>
                <w:rFonts w:ascii="Marianne" w:hAnsi="Marianne"/>
              </w:rPr>
            </w:pPr>
            <w:r w:rsidRPr="00C432BC">
              <w:rPr>
                <w:rFonts w:ascii="Marianne" w:hAnsi="Marianne" w:cs="Arial"/>
              </w:rPr>
              <w:t>Adresse</w:t>
            </w:r>
            <w:r w:rsidRPr="00C432BC">
              <w:rPr>
                <w:rFonts w:ascii="Marianne" w:eastAsia="Arial" w:hAnsi="Marianne" w:cs="Arial"/>
              </w:rPr>
              <w:t xml:space="preserve"> </w:t>
            </w:r>
            <w:r w:rsidRPr="00C432BC">
              <w:rPr>
                <w:rFonts w:ascii="Marianne" w:hAnsi="Marianne" w:cs="Arial"/>
              </w:rPr>
              <w:t>du</w:t>
            </w:r>
            <w:r w:rsidRPr="00C432BC">
              <w:rPr>
                <w:rFonts w:ascii="Marianne" w:eastAsia="Arial" w:hAnsi="Marianne" w:cs="Arial"/>
              </w:rPr>
              <w:t xml:space="preserve"> </w:t>
            </w:r>
            <w:r w:rsidRPr="00C432BC">
              <w:rPr>
                <w:rFonts w:ascii="Marianne" w:hAnsi="Marianne" w:cs="Arial"/>
              </w:rPr>
              <w:t>siège</w:t>
            </w:r>
            <w:r w:rsidRPr="00C432BC">
              <w:rPr>
                <w:rFonts w:ascii="Marianne" w:eastAsia="Arial" w:hAnsi="Marianne" w:cs="Arial"/>
              </w:rPr>
              <w:t xml:space="preserve"> </w:t>
            </w:r>
            <w:r w:rsidRPr="00C432BC">
              <w:rPr>
                <w:rFonts w:ascii="Marianne" w:hAnsi="Marianne" w:cs="Arial"/>
              </w:rPr>
              <w:t>social</w:t>
            </w:r>
          </w:p>
        </w:tc>
        <w:tc>
          <w:tcPr>
            <w:tcW w:w="6375" w:type="dxa"/>
            <w:tcBorders>
              <w:left w:val="single" w:sz="1" w:space="0" w:color="000000"/>
              <w:bottom w:val="single" w:sz="1" w:space="0" w:color="000000"/>
              <w:right w:val="single" w:sz="1" w:space="0" w:color="000000"/>
            </w:tcBorders>
            <w:shd w:val="clear" w:color="auto" w:fill="auto"/>
          </w:tcPr>
          <w:p w14:paraId="52BD8ED2" w14:textId="77777777" w:rsidR="00971B1A" w:rsidRPr="00C432BC" w:rsidRDefault="00971B1A" w:rsidP="00D31530">
            <w:pPr>
              <w:snapToGrid w:val="0"/>
              <w:jc w:val="both"/>
              <w:rPr>
                <w:rFonts w:ascii="Marianne" w:hAnsi="Marianne" w:cs="Arial"/>
              </w:rPr>
            </w:pPr>
          </w:p>
        </w:tc>
      </w:tr>
      <w:tr w:rsidR="00971B1A" w:rsidRPr="00C432BC" w14:paraId="136DC83B" w14:textId="77777777" w:rsidTr="00D31530">
        <w:tc>
          <w:tcPr>
            <w:tcW w:w="3890" w:type="dxa"/>
            <w:tcBorders>
              <w:left w:val="single" w:sz="1" w:space="0" w:color="000000"/>
              <w:bottom w:val="single" w:sz="1" w:space="0" w:color="000000"/>
            </w:tcBorders>
            <w:shd w:val="clear" w:color="auto" w:fill="auto"/>
          </w:tcPr>
          <w:p w14:paraId="6A8EB9D0" w14:textId="77777777" w:rsidR="00971B1A" w:rsidRPr="00C432BC" w:rsidRDefault="00971B1A" w:rsidP="00D31530">
            <w:pPr>
              <w:snapToGrid w:val="0"/>
              <w:jc w:val="both"/>
              <w:rPr>
                <w:rFonts w:ascii="Marianne" w:hAnsi="Marianne"/>
              </w:rPr>
            </w:pPr>
            <w:r w:rsidRPr="00C432BC">
              <w:rPr>
                <w:rFonts w:ascii="Marianne" w:hAnsi="Marianne" w:cs="Arial"/>
              </w:rPr>
              <w:t>Adresse</w:t>
            </w:r>
            <w:r w:rsidRPr="00C432BC">
              <w:rPr>
                <w:rFonts w:ascii="Marianne" w:eastAsia="Arial" w:hAnsi="Marianne" w:cs="Arial"/>
              </w:rPr>
              <w:t xml:space="preserve"> </w:t>
            </w:r>
            <w:r w:rsidRPr="00C432BC">
              <w:rPr>
                <w:rFonts w:ascii="Marianne" w:hAnsi="Marianne" w:cs="Arial"/>
              </w:rPr>
              <w:t>électronique</w:t>
            </w:r>
          </w:p>
        </w:tc>
        <w:tc>
          <w:tcPr>
            <w:tcW w:w="6375" w:type="dxa"/>
            <w:tcBorders>
              <w:left w:val="single" w:sz="1" w:space="0" w:color="000000"/>
              <w:bottom w:val="single" w:sz="1" w:space="0" w:color="000000"/>
              <w:right w:val="single" w:sz="1" w:space="0" w:color="000000"/>
            </w:tcBorders>
            <w:shd w:val="clear" w:color="auto" w:fill="auto"/>
          </w:tcPr>
          <w:p w14:paraId="007B40B3" w14:textId="77777777" w:rsidR="00971B1A" w:rsidRPr="00C432BC" w:rsidRDefault="00971B1A" w:rsidP="00D31530">
            <w:pPr>
              <w:snapToGrid w:val="0"/>
              <w:jc w:val="both"/>
              <w:rPr>
                <w:rFonts w:ascii="Marianne" w:hAnsi="Marianne" w:cs="Arial"/>
              </w:rPr>
            </w:pPr>
          </w:p>
        </w:tc>
      </w:tr>
      <w:tr w:rsidR="00971B1A" w:rsidRPr="00C432BC" w14:paraId="704E54F7" w14:textId="77777777" w:rsidTr="00D31530">
        <w:tc>
          <w:tcPr>
            <w:tcW w:w="3890" w:type="dxa"/>
            <w:tcBorders>
              <w:left w:val="single" w:sz="1" w:space="0" w:color="000000"/>
              <w:bottom w:val="single" w:sz="1" w:space="0" w:color="000000"/>
            </w:tcBorders>
            <w:shd w:val="clear" w:color="auto" w:fill="auto"/>
          </w:tcPr>
          <w:p w14:paraId="75A7318F" w14:textId="77777777" w:rsidR="00971B1A" w:rsidRPr="00C432BC" w:rsidRDefault="00971B1A" w:rsidP="00D31530">
            <w:pPr>
              <w:snapToGrid w:val="0"/>
              <w:jc w:val="both"/>
              <w:rPr>
                <w:rFonts w:ascii="Marianne" w:hAnsi="Marianne"/>
              </w:rPr>
            </w:pPr>
            <w:r w:rsidRPr="00C432BC">
              <w:rPr>
                <w:rFonts w:ascii="Marianne" w:hAnsi="Marianne" w:cs="Arial"/>
              </w:rPr>
              <w:t>Téléphone</w:t>
            </w:r>
          </w:p>
        </w:tc>
        <w:tc>
          <w:tcPr>
            <w:tcW w:w="6375" w:type="dxa"/>
            <w:tcBorders>
              <w:left w:val="single" w:sz="1" w:space="0" w:color="000000"/>
              <w:bottom w:val="single" w:sz="1" w:space="0" w:color="000000"/>
              <w:right w:val="single" w:sz="1" w:space="0" w:color="000000"/>
            </w:tcBorders>
            <w:shd w:val="clear" w:color="auto" w:fill="auto"/>
          </w:tcPr>
          <w:p w14:paraId="2A253426" w14:textId="77777777" w:rsidR="00971B1A" w:rsidRPr="00C432BC" w:rsidRDefault="00971B1A" w:rsidP="00D31530">
            <w:pPr>
              <w:snapToGrid w:val="0"/>
              <w:jc w:val="both"/>
              <w:rPr>
                <w:rFonts w:ascii="Marianne" w:hAnsi="Marianne" w:cs="Arial"/>
              </w:rPr>
            </w:pPr>
          </w:p>
        </w:tc>
      </w:tr>
      <w:tr w:rsidR="00971B1A" w:rsidRPr="00C432BC" w14:paraId="79D38960" w14:textId="77777777" w:rsidTr="00D31530">
        <w:tc>
          <w:tcPr>
            <w:tcW w:w="3890" w:type="dxa"/>
            <w:tcBorders>
              <w:left w:val="single" w:sz="1" w:space="0" w:color="000000"/>
              <w:bottom w:val="single" w:sz="2" w:space="0" w:color="000000"/>
            </w:tcBorders>
            <w:shd w:val="clear" w:color="auto" w:fill="auto"/>
          </w:tcPr>
          <w:p w14:paraId="081E8CA8" w14:textId="77777777" w:rsidR="00971B1A" w:rsidRPr="00C432BC" w:rsidRDefault="00971B1A" w:rsidP="00D31530">
            <w:pPr>
              <w:snapToGrid w:val="0"/>
              <w:jc w:val="both"/>
              <w:rPr>
                <w:rFonts w:ascii="Marianne" w:hAnsi="Marianne"/>
              </w:rPr>
            </w:pPr>
            <w:r w:rsidRPr="00C432BC">
              <w:rPr>
                <w:rFonts w:ascii="Marianne" w:hAnsi="Marianne" w:cs="Arial"/>
              </w:rPr>
              <w:t>Fax</w:t>
            </w:r>
          </w:p>
        </w:tc>
        <w:tc>
          <w:tcPr>
            <w:tcW w:w="6375" w:type="dxa"/>
            <w:tcBorders>
              <w:left w:val="single" w:sz="1" w:space="0" w:color="000000"/>
              <w:bottom w:val="single" w:sz="2" w:space="0" w:color="000000"/>
              <w:right w:val="single" w:sz="1" w:space="0" w:color="000000"/>
            </w:tcBorders>
            <w:shd w:val="clear" w:color="auto" w:fill="auto"/>
          </w:tcPr>
          <w:p w14:paraId="1706C580" w14:textId="77777777" w:rsidR="00971B1A" w:rsidRPr="00C432BC" w:rsidRDefault="00971B1A" w:rsidP="00D31530">
            <w:pPr>
              <w:snapToGrid w:val="0"/>
              <w:jc w:val="both"/>
              <w:rPr>
                <w:rFonts w:ascii="Marianne" w:hAnsi="Marianne" w:cs="Arial"/>
              </w:rPr>
            </w:pPr>
          </w:p>
        </w:tc>
      </w:tr>
      <w:tr w:rsidR="00971B1A" w:rsidRPr="00C432BC" w14:paraId="3F5456FB" w14:textId="77777777" w:rsidTr="00D31530">
        <w:tc>
          <w:tcPr>
            <w:tcW w:w="3890" w:type="dxa"/>
            <w:tcBorders>
              <w:top w:val="single" w:sz="2" w:space="0" w:color="000000"/>
              <w:left w:val="single" w:sz="2" w:space="0" w:color="000000"/>
              <w:bottom w:val="single" w:sz="2" w:space="0" w:color="000000"/>
              <w:right w:val="single" w:sz="2" w:space="0" w:color="000000"/>
            </w:tcBorders>
            <w:shd w:val="clear" w:color="auto" w:fill="auto"/>
          </w:tcPr>
          <w:p w14:paraId="434A2BD3" w14:textId="77777777" w:rsidR="00971B1A" w:rsidRPr="00C432BC" w:rsidRDefault="00971B1A" w:rsidP="00D31530">
            <w:pPr>
              <w:snapToGrid w:val="0"/>
              <w:jc w:val="both"/>
              <w:rPr>
                <w:rFonts w:ascii="Marianne" w:hAnsi="Marianne"/>
              </w:rPr>
            </w:pPr>
            <w:r w:rsidRPr="00C432BC">
              <w:rPr>
                <w:rFonts w:ascii="Marianne" w:hAnsi="Marianne" w:cs="Arial"/>
              </w:rPr>
              <w:t>Numéro</w:t>
            </w:r>
            <w:r w:rsidRPr="00C432BC">
              <w:rPr>
                <w:rFonts w:ascii="Marianne" w:eastAsia="Arial" w:hAnsi="Marianne" w:cs="Arial"/>
              </w:rPr>
              <w:t xml:space="preserve"> </w:t>
            </w:r>
            <w:r w:rsidRPr="00C432BC">
              <w:rPr>
                <w:rFonts w:ascii="Marianne" w:hAnsi="Marianne" w:cs="Arial"/>
              </w:rPr>
              <w:t>SIRET</w:t>
            </w:r>
          </w:p>
        </w:tc>
        <w:tc>
          <w:tcPr>
            <w:tcW w:w="6375" w:type="dxa"/>
            <w:tcBorders>
              <w:top w:val="single" w:sz="2" w:space="0" w:color="000000"/>
              <w:left w:val="single" w:sz="2" w:space="0" w:color="000000"/>
              <w:bottom w:val="single" w:sz="2" w:space="0" w:color="000000"/>
              <w:right w:val="single" w:sz="2" w:space="0" w:color="000000"/>
            </w:tcBorders>
            <w:shd w:val="clear" w:color="auto" w:fill="auto"/>
          </w:tcPr>
          <w:p w14:paraId="0F80128D" w14:textId="77777777" w:rsidR="00971B1A" w:rsidRPr="00C432BC" w:rsidRDefault="00971B1A" w:rsidP="00D31530">
            <w:pPr>
              <w:snapToGrid w:val="0"/>
              <w:jc w:val="both"/>
              <w:rPr>
                <w:rFonts w:ascii="Marianne" w:hAnsi="Marianne" w:cs="Arial"/>
              </w:rPr>
            </w:pPr>
          </w:p>
        </w:tc>
      </w:tr>
      <w:tr w:rsidR="00971B1A" w:rsidRPr="00C432BC" w14:paraId="1378FCD5" w14:textId="77777777" w:rsidTr="00D31530">
        <w:tc>
          <w:tcPr>
            <w:tcW w:w="10265" w:type="dxa"/>
            <w:gridSpan w:val="2"/>
            <w:tcBorders>
              <w:top w:val="single" w:sz="2" w:space="0" w:color="000000"/>
              <w:left w:val="single" w:sz="2" w:space="0" w:color="000000"/>
              <w:bottom w:val="single" w:sz="2" w:space="0" w:color="000000"/>
              <w:right w:val="single" w:sz="2" w:space="0" w:color="000000"/>
            </w:tcBorders>
            <w:shd w:val="clear" w:color="auto" w:fill="auto"/>
          </w:tcPr>
          <w:p w14:paraId="2199B806" w14:textId="77777777" w:rsidR="00971B1A" w:rsidRPr="00C432BC" w:rsidRDefault="00971B1A" w:rsidP="00D31530">
            <w:pPr>
              <w:jc w:val="both"/>
              <w:rPr>
                <w:rFonts w:ascii="Marianne" w:hAnsi="Marianne"/>
              </w:rPr>
            </w:pPr>
            <w:r w:rsidRPr="00C432BC">
              <w:rPr>
                <w:rFonts w:ascii="Marianne" w:hAnsi="Marianne" w:cs="Arial"/>
              </w:rPr>
              <w:t xml:space="preserve">Le signataire est-il une micro, une petite ou une moyenne entreprise au sens de la </w:t>
            </w:r>
            <w:hyperlink r:id="rId9" w:history="1">
              <w:r w:rsidRPr="00C432BC">
                <w:rPr>
                  <w:rStyle w:val="Lienhypertexte"/>
                  <w:rFonts w:ascii="Marianne" w:hAnsi="Marianne" w:cs="Arial"/>
                </w:rPr>
                <w:t>recommandation de la Commission du 6 mai 2003</w:t>
              </w:r>
            </w:hyperlink>
            <w:r w:rsidRPr="00C432BC">
              <w:rPr>
                <w:rFonts w:ascii="Marianne" w:hAnsi="Marianne" w:cs="Arial"/>
              </w:rPr>
              <w:t xml:space="preserve"> concernant la définition des micro, petites et moyennes entreprises ou un artisan au sens au sens </w:t>
            </w:r>
            <w:hyperlink r:id="rId10" w:history="1">
              <w:r w:rsidRPr="00C432BC">
                <w:rPr>
                  <w:rStyle w:val="Lienhypertexte"/>
                  <w:rFonts w:ascii="Marianne" w:hAnsi="Marianne" w:cs="Arial"/>
                </w:rPr>
                <w:t>de l'article 19 de la loi du 5 juillet 1996</w:t>
              </w:r>
            </w:hyperlink>
            <w:r w:rsidRPr="00C432BC">
              <w:rPr>
                <w:rFonts w:ascii="Marianne" w:hAnsi="Marianne" w:cs="Arial"/>
              </w:rPr>
              <w:t xml:space="preserve"> n° 96-603 modifiée relative au développement et à la promotion du commerce et de l’artisanat (</w:t>
            </w:r>
            <w:hyperlink r:id="rId11" w:history="1">
              <w:r w:rsidRPr="00C432BC">
                <w:rPr>
                  <w:rStyle w:val="Lienhypertexte"/>
                  <w:rFonts w:ascii="Marianne" w:hAnsi="Marianne" w:cs="Arial"/>
                </w:rPr>
                <w:t>Art. R. 2151-13</w:t>
              </w:r>
            </w:hyperlink>
            <w:r w:rsidRPr="00C432BC">
              <w:rPr>
                <w:rFonts w:ascii="Marianne" w:hAnsi="Marianne" w:cs="Arial"/>
              </w:rPr>
              <w:t xml:space="preserve"> et </w:t>
            </w:r>
            <w:hyperlink r:id="rId12" w:history="1">
              <w:r w:rsidRPr="00C432BC">
                <w:rPr>
                  <w:rStyle w:val="Lienhypertexte"/>
                  <w:rFonts w:ascii="Marianne" w:hAnsi="Marianne" w:cs="Arial"/>
                </w:rPr>
                <w:t>R. 2351-12</w:t>
              </w:r>
            </w:hyperlink>
            <w:r w:rsidRPr="00C432BC">
              <w:rPr>
                <w:rFonts w:ascii="Marianne" w:hAnsi="Marianne" w:cs="Arial"/>
              </w:rPr>
              <w:t xml:space="preserve"> du code de la commande publique) ?</w:t>
            </w:r>
          </w:p>
          <w:p w14:paraId="213573AE" w14:textId="77777777" w:rsidR="00971B1A" w:rsidRPr="00C432BC" w:rsidRDefault="00971B1A" w:rsidP="00D31530">
            <w:pPr>
              <w:jc w:val="both"/>
              <w:rPr>
                <w:rFonts w:ascii="Marianne" w:hAnsi="Marianne" w:cs="Arial"/>
                <w:sz w:val="8"/>
                <w:szCs w:val="8"/>
              </w:rPr>
            </w:pPr>
          </w:p>
          <w:bookmarkStart w:id="1" w:name="__Fieldmark__7_391396119"/>
          <w:p w14:paraId="1AA3A837" w14:textId="77777777" w:rsidR="00971B1A" w:rsidRPr="00C432BC" w:rsidRDefault="00971B1A" w:rsidP="00D31530">
            <w:pPr>
              <w:ind w:left="567"/>
              <w:jc w:val="both"/>
              <w:rPr>
                <w:rFonts w:ascii="Marianne" w:hAnsi="Marianne"/>
              </w:rPr>
            </w:pPr>
            <w:r w:rsidRPr="00C432BC">
              <w:rPr>
                <w:rFonts w:ascii="Marianne" w:hAnsi="Marianne"/>
              </w:rPr>
              <w:fldChar w:fldCharType="begin">
                <w:ffData>
                  <w:name w:val=""/>
                  <w:enabled/>
                  <w:calcOnExit w:val="0"/>
                  <w:checkBox>
                    <w:sizeAuto/>
                    <w:default w:val="0"/>
                    <w:checked w:val="0"/>
                  </w:checkBox>
                </w:ffData>
              </w:fldChar>
            </w:r>
            <w:r w:rsidRPr="00C432BC">
              <w:rPr>
                <w:rFonts w:ascii="Marianne" w:hAnsi="Marianne"/>
              </w:rPr>
              <w:instrText xml:space="preserve"> FORMCHECKBOX </w:instrText>
            </w:r>
            <w:r>
              <w:rPr>
                <w:rFonts w:ascii="Marianne" w:hAnsi="Marianne"/>
              </w:rPr>
            </w:r>
            <w:r>
              <w:rPr>
                <w:rFonts w:ascii="Marianne" w:hAnsi="Marianne"/>
              </w:rPr>
              <w:fldChar w:fldCharType="separate"/>
            </w:r>
            <w:r w:rsidRPr="00C432BC">
              <w:rPr>
                <w:rFonts w:ascii="Marianne" w:hAnsi="Marianne"/>
              </w:rPr>
              <w:fldChar w:fldCharType="end"/>
            </w:r>
            <w:bookmarkEnd w:id="1"/>
            <w:r w:rsidRPr="00C432BC">
              <w:rPr>
                <w:rFonts w:ascii="Marianne" w:hAnsi="Marianne" w:cs="Arial"/>
                <w:bCs/>
              </w:rPr>
              <w:t> </w:t>
            </w:r>
            <w:r w:rsidRPr="00C432BC">
              <w:rPr>
                <w:rFonts w:ascii="Marianne" w:hAnsi="Marianne" w:cs="Arial"/>
              </w:rPr>
              <w:t xml:space="preserve">Oui      </w:t>
            </w:r>
            <w:bookmarkStart w:id="2" w:name="__Fieldmark__8_391396119"/>
            <w:r w:rsidRPr="00C432BC">
              <w:rPr>
                <w:rFonts w:ascii="Marianne" w:hAnsi="Marianne"/>
              </w:rPr>
              <w:fldChar w:fldCharType="begin">
                <w:ffData>
                  <w:name w:val=""/>
                  <w:enabled/>
                  <w:calcOnExit w:val="0"/>
                  <w:checkBox>
                    <w:sizeAuto/>
                    <w:default w:val="0"/>
                    <w:checked w:val="0"/>
                  </w:checkBox>
                </w:ffData>
              </w:fldChar>
            </w:r>
            <w:r w:rsidRPr="00C432BC">
              <w:rPr>
                <w:rFonts w:ascii="Marianne" w:hAnsi="Marianne"/>
              </w:rPr>
              <w:instrText xml:space="preserve"> FORMCHECKBOX </w:instrText>
            </w:r>
            <w:r>
              <w:rPr>
                <w:rFonts w:ascii="Marianne" w:hAnsi="Marianne"/>
              </w:rPr>
            </w:r>
            <w:r>
              <w:rPr>
                <w:rFonts w:ascii="Marianne" w:hAnsi="Marianne"/>
              </w:rPr>
              <w:fldChar w:fldCharType="separate"/>
            </w:r>
            <w:r w:rsidRPr="00C432BC">
              <w:rPr>
                <w:rFonts w:ascii="Marianne" w:hAnsi="Marianne"/>
              </w:rPr>
              <w:fldChar w:fldCharType="end"/>
            </w:r>
            <w:bookmarkEnd w:id="2"/>
            <w:r w:rsidRPr="00C432BC">
              <w:rPr>
                <w:rFonts w:ascii="Marianne" w:hAnsi="Marianne" w:cs="Arial"/>
                <w:bCs/>
              </w:rPr>
              <w:t> </w:t>
            </w:r>
            <w:r w:rsidRPr="00C432BC">
              <w:rPr>
                <w:rFonts w:ascii="Marianne" w:hAnsi="Marianne" w:cs="Arial"/>
              </w:rPr>
              <w:t>Non</w:t>
            </w:r>
          </w:p>
        </w:tc>
      </w:tr>
    </w:tbl>
    <w:p w14:paraId="2388295C" w14:textId="77777777" w:rsidR="00971B1A" w:rsidRPr="00C432BC" w:rsidRDefault="00971B1A" w:rsidP="00971B1A">
      <w:pPr>
        <w:pStyle w:val="En-tte"/>
        <w:tabs>
          <w:tab w:val="clear" w:pos="4536"/>
          <w:tab w:val="clear" w:pos="9072"/>
          <w:tab w:val="left" w:pos="851"/>
        </w:tabs>
        <w:jc w:val="both"/>
        <w:rPr>
          <w:rFonts w:ascii="Marianne" w:hAnsi="Marianne" w:cs="Arial"/>
          <w:sz w:val="12"/>
          <w:szCs w:val="12"/>
        </w:rPr>
      </w:pPr>
    </w:p>
    <w:p w14:paraId="39A767D1" w14:textId="77777777" w:rsidR="00971B1A" w:rsidRPr="00C432BC" w:rsidRDefault="00971B1A" w:rsidP="00971B1A">
      <w:pPr>
        <w:tabs>
          <w:tab w:val="left" w:pos="851"/>
        </w:tabs>
        <w:jc w:val="both"/>
        <w:rPr>
          <w:rFonts w:ascii="Marianne" w:hAnsi="Marianne" w:cs="Arial"/>
        </w:rPr>
      </w:pPr>
    </w:p>
    <w:p w14:paraId="66469C02" w14:textId="77777777" w:rsidR="00971B1A" w:rsidRPr="00C432BC" w:rsidRDefault="00971B1A" w:rsidP="00971B1A">
      <w:pPr>
        <w:tabs>
          <w:tab w:val="left" w:pos="851"/>
        </w:tabs>
        <w:jc w:val="both"/>
        <w:rPr>
          <w:rFonts w:ascii="Marianne" w:hAnsi="Marianne" w:cs="Arial"/>
        </w:rPr>
      </w:pPr>
    </w:p>
    <w:bookmarkStart w:id="3" w:name="__Fieldmark__9_391396119"/>
    <w:p w14:paraId="3DDBE5D3" w14:textId="77777777" w:rsidR="00971B1A" w:rsidRPr="00C432BC" w:rsidRDefault="00971B1A" w:rsidP="00971B1A">
      <w:pPr>
        <w:tabs>
          <w:tab w:val="left" w:pos="851"/>
        </w:tabs>
        <w:ind w:left="1701"/>
        <w:jc w:val="both"/>
        <w:rPr>
          <w:rFonts w:ascii="Marianne" w:hAnsi="Marianne"/>
        </w:rPr>
      </w:pPr>
      <w:r w:rsidRPr="00C432BC">
        <w:rPr>
          <w:rFonts w:ascii="Marianne" w:hAnsi="Marianne"/>
        </w:rPr>
        <w:fldChar w:fldCharType="begin">
          <w:ffData>
            <w:name w:val=""/>
            <w:enabled/>
            <w:calcOnExit w:val="0"/>
            <w:checkBox>
              <w:sizeAuto/>
              <w:default w:val="0"/>
              <w:checked w:val="0"/>
            </w:checkBox>
          </w:ffData>
        </w:fldChar>
      </w:r>
      <w:r w:rsidRPr="00C432BC">
        <w:rPr>
          <w:rFonts w:ascii="Marianne" w:hAnsi="Marianne"/>
        </w:rPr>
        <w:instrText xml:space="preserve"> FORMCHECKBOX </w:instrText>
      </w:r>
      <w:r>
        <w:rPr>
          <w:rFonts w:ascii="Marianne" w:hAnsi="Marianne"/>
        </w:rPr>
      </w:r>
      <w:r>
        <w:rPr>
          <w:rFonts w:ascii="Marianne" w:hAnsi="Marianne"/>
        </w:rPr>
        <w:fldChar w:fldCharType="separate"/>
      </w:r>
      <w:r w:rsidRPr="00C432BC">
        <w:rPr>
          <w:rFonts w:ascii="Marianne" w:hAnsi="Marianne"/>
        </w:rPr>
        <w:fldChar w:fldCharType="end"/>
      </w:r>
      <w:bookmarkEnd w:id="3"/>
      <w:r w:rsidRPr="00C432BC">
        <w:rPr>
          <w:rFonts w:ascii="Marianne" w:hAnsi="Marianne" w:cs="Arial"/>
        </w:rPr>
        <w:t xml:space="preserve"> </w:t>
      </w:r>
      <w:proofErr w:type="gramStart"/>
      <w:r w:rsidRPr="00C432BC">
        <w:rPr>
          <w:rFonts w:ascii="Marianne" w:hAnsi="Marianne" w:cs="Arial"/>
        </w:rPr>
        <w:t>engage</w:t>
      </w:r>
      <w:proofErr w:type="gramEnd"/>
      <w:r w:rsidRPr="00C432BC">
        <w:rPr>
          <w:rFonts w:ascii="Marianne" w:hAnsi="Marianne" w:cs="Arial"/>
        </w:rPr>
        <w:t xml:space="preserve"> la société ……………………… sur la base de son offre ;</w:t>
      </w:r>
    </w:p>
    <w:p w14:paraId="380C951D" w14:textId="77777777" w:rsidR="00971B1A" w:rsidRPr="00C432BC" w:rsidRDefault="00971B1A" w:rsidP="00971B1A">
      <w:pPr>
        <w:pStyle w:val="En-tte"/>
        <w:tabs>
          <w:tab w:val="clear" w:pos="4536"/>
          <w:tab w:val="clear" w:pos="9072"/>
          <w:tab w:val="left" w:pos="851"/>
        </w:tabs>
        <w:jc w:val="both"/>
        <w:rPr>
          <w:rFonts w:ascii="Marianne" w:hAnsi="Marianne"/>
        </w:rPr>
      </w:pPr>
      <w:r w:rsidRPr="00C432BC">
        <w:rPr>
          <w:rFonts w:ascii="Marianne" w:hAnsi="Marianne"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5C13B9F" w14:textId="77777777" w:rsidR="00971B1A" w:rsidRPr="00C432BC" w:rsidRDefault="00971B1A" w:rsidP="00971B1A">
      <w:pPr>
        <w:jc w:val="both"/>
        <w:rPr>
          <w:rFonts w:ascii="Marianne" w:hAnsi="Marianne" w:cs="Arial"/>
        </w:rPr>
      </w:pPr>
    </w:p>
    <w:tbl>
      <w:tblPr>
        <w:tblW w:w="0" w:type="auto"/>
        <w:tblInd w:w="-2" w:type="dxa"/>
        <w:tblLayout w:type="fixed"/>
        <w:tblCellMar>
          <w:top w:w="55" w:type="dxa"/>
          <w:left w:w="55" w:type="dxa"/>
          <w:bottom w:w="55" w:type="dxa"/>
          <w:right w:w="55" w:type="dxa"/>
        </w:tblCellMar>
        <w:tblLook w:val="0000" w:firstRow="0" w:lastRow="0" w:firstColumn="0" w:lastColumn="0" w:noHBand="0" w:noVBand="0"/>
      </w:tblPr>
      <w:tblGrid>
        <w:gridCol w:w="3890"/>
        <w:gridCol w:w="6375"/>
      </w:tblGrid>
      <w:tr w:rsidR="00971B1A" w:rsidRPr="00C432BC" w14:paraId="2EB78C33" w14:textId="77777777" w:rsidTr="00D31530">
        <w:tc>
          <w:tcPr>
            <w:tcW w:w="3890" w:type="dxa"/>
            <w:tcBorders>
              <w:top w:val="single" w:sz="1" w:space="0" w:color="000000"/>
              <w:left w:val="single" w:sz="1" w:space="0" w:color="000000"/>
              <w:bottom w:val="single" w:sz="1" w:space="0" w:color="000000"/>
            </w:tcBorders>
            <w:shd w:val="clear" w:color="auto" w:fill="auto"/>
          </w:tcPr>
          <w:p w14:paraId="7119248A" w14:textId="77777777" w:rsidR="00971B1A" w:rsidRPr="00C432BC" w:rsidRDefault="00971B1A" w:rsidP="00D31530">
            <w:pPr>
              <w:snapToGrid w:val="0"/>
              <w:jc w:val="both"/>
              <w:rPr>
                <w:rFonts w:ascii="Marianne" w:hAnsi="Marianne"/>
              </w:rPr>
            </w:pPr>
            <w:r w:rsidRPr="00C432BC">
              <w:rPr>
                <w:rFonts w:ascii="Marianne" w:hAnsi="Marianne" w:cs="Arial"/>
              </w:rPr>
              <w:t>Nom</w:t>
            </w:r>
            <w:r w:rsidRPr="00C432BC">
              <w:rPr>
                <w:rFonts w:ascii="Marianne" w:eastAsia="Arial" w:hAnsi="Marianne" w:cs="Arial"/>
              </w:rPr>
              <w:t xml:space="preserve"> </w:t>
            </w:r>
            <w:r w:rsidRPr="00C432BC">
              <w:rPr>
                <w:rFonts w:ascii="Marianne" w:hAnsi="Marianne" w:cs="Arial"/>
              </w:rPr>
              <w:t>commercial</w:t>
            </w:r>
            <w:r w:rsidRPr="00C432BC">
              <w:rPr>
                <w:rFonts w:ascii="Marianne" w:eastAsia="Arial" w:hAnsi="Marianne" w:cs="Arial"/>
              </w:rPr>
              <w:t xml:space="preserve"> </w:t>
            </w:r>
            <w:r w:rsidRPr="00C432BC">
              <w:rPr>
                <w:rFonts w:ascii="Marianne" w:hAnsi="Marianne" w:cs="Arial"/>
              </w:rPr>
              <w:t>et</w:t>
            </w:r>
            <w:r w:rsidRPr="00C432BC">
              <w:rPr>
                <w:rFonts w:ascii="Marianne" w:eastAsia="Arial" w:hAnsi="Marianne" w:cs="Arial"/>
              </w:rPr>
              <w:t xml:space="preserve"> </w:t>
            </w:r>
            <w:r w:rsidRPr="00C432BC">
              <w:rPr>
                <w:rFonts w:ascii="Marianne" w:hAnsi="Marianne" w:cs="Arial"/>
              </w:rPr>
              <w:t>dénomination</w:t>
            </w:r>
            <w:r w:rsidRPr="00C432BC">
              <w:rPr>
                <w:rFonts w:ascii="Marianne" w:eastAsia="Arial" w:hAnsi="Marianne" w:cs="Arial"/>
              </w:rPr>
              <w:t xml:space="preserve"> </w:t>
            </w:r>
            <w:r w:rsidRPr="00C432BC">
              <w:rPr>
                <w:rFonts w:ascii="Marianne" w:hAnsi="Marianne" w:cs="Arial"/>
              </w:rPr>
              <w:t>sociale</w:t>
            </w:r>
          </w:p>
        </w:tc>
        <w:tc>
          <w:tcPr>
            <w:tcW w:w="6375" w:type="dxa"/>
            <w:tcBorders>
              <w:top w:val="single" w:sz="1" w:space="0" w:color="000000"/>
              <w:left w:val="single" w:sz="1" w:space="0" w:color="000000"/>
              <w:bottom w:val="single" w:sz="1" w:space="0" w:color="000000"/>
              <w:right w:val="single" w:sz="1" w:space="0" w:color="000000"/>
            </w:tcBorders>
            <w:shd w:val="clear" w:color="auto" w:fill="auto"/>
          </w:tcPr>
          <w:p w14:paraId="6C9BC3E8" w14:textId="77777777" w:rsidR="00971B1A" w:rsidRPr="00C432BC" w:rsidRDefault="00971B1A" w:rsidP="00D31530">
            <w:pPr>
              <w:snapToGrid w:val="0"/>
              <w:jc w:val="both"/>
              <w:rPr>
                <w:rFonts w:ascii="Marianne" w:hAnsi="Marianne" w:cs="Arial"/>
              </w:rPr>
            </w:pPr>
          </w:p>
        </w:tc>
      </w:tr>
      <w:tr w:rsidR="00971B1A" w:rsidRPr="00C432BC" w14:paraId="75E6A58C" w14:textId="77777777" w:rsidTr="00D31530">
        <w:tc>
          <w:tcPr>
            <w:tcW w:w="3890" w:type="dxa"/>
            <w:tcBorders>
              <w:left w:val="single" w:sz="1" w:space="0" w:color="000000"/>
              <w:bottom w:val="single" w:sz="1" w:space="0" w:color="000000"/>
            </w:tcBorders>
            <w:shd w:val="clear" w:color="auto" w:fill="auto"/>
          </w:tcPr>
          <w:p w14:paraId="528A502D" w14:textId="77777777" w:rsidR="00971B1A" w:rsidRPr="00C432BC" w:rsidRDefault="00971B1A" w:rsidP="00D31530">
            <w:pPr>
              <w:snapToGrid w:val="0"/>
              <w:jc w:val="both"/>
              <w:rPr>
                <w:rFonts w:ascii="Marianne" w:hAnsi="Marianne"/>
              </w:rPr>
            </w:pPr>
            <w:r w:rsidRPr="00C432BC">
              <w:rPr>
                <w:rFonts w:ascii="Marianne" w:hAnsi="Marianne" w:cs="Arial"/>
              </w:rPr>
              <w:t>Adresse</w:t>
            </w:r>
            <w:r w:rsidRPr="00C432BC">
              <w:rPr>
                <w:rFonts w:ascii="Marianne" w:eastAsia="Arial" w:hAnsi="Marianne" w:cs="Arial"/>
              </w:rPr>
              <w:t xml:space="preserve"> </w:t>
            </w:r>
            <w:r w:rsidRPr="00C432BC">
              <w:rPr>
                <w:rFonts w:ascii="Marianne" w:hAnsi="Marianne" w:cs="Arial"/>
              </w:rPr>
              <w:t>de</w:t>
            </w:r>
            <w:r w:rsidRPr="00C432BC">
              <w:rPr>
                <w:rFonts w:ascii="Marianne" w:eastAsia="Arial" w:hAnsi="Marianne" w:cs="Arial"/>
              </w:rPr>
              <w:t xml:space="preserve"> </w:t>
            </w:r>
            <w:r w:rsidRPr="00C432BC">
              <w:rPr>
                <w:rFonts w:ascii="Marianne" w:hAnsi="Marianne" w:cs="Arial"/>
              </w:rPr>
              <w:t>l'établissement</w:t>
            </w:r>
          </w:p>
        </w:tc>
        <w:tc>
          <w:tcPr>
            <w:tcW w:w="6375" w:type="dxa"/>
            <w:tcBorders>
              <w:left w:val="single" w:sz="1" w:space="0" w:color="000000"/>
              <w:bottom w:val="single" w:sz="1" w:space="0" w:color="000000"/>
              <w:right w:val="single" w:sz="1" w:space="0" w:color="000000"/>
            </w:tcBorders>
            <w:shd w:val="clear" w:color="auto" w:fill="auto"/>
          </w:tcPr>
          <w:p w14:paraId="1F32AB69" w14:textId="77777777" w:rsidR="00971B1A" w:rsidRPr="00C432BC" w:rsidRDefault="00971B1A" w:rsidP="00D31530">
            <w:pPr>
              <w:snapToGrid w:val="0"/>
              <w:jc w:val="both"/>
              <w:rPr>
                <w:rFonts w:ascii="Marianne" w:hAnsi="Marianne" w:cs="Arial"/>
              </w:rPr>
            </w:pPr>
          </w:p>
        </w:tc>
      </w:tr>
      <w:tr w:rsidR="00971B1A" w:rsidRPr="00C432BC" w14:paraId="355F1AC1" w14:textId="77777777" w:rsidTr="00D31530">
        <w:tc>
          <w:tcPr>
            <w:tcW w:w="3890" w:type="dxa"/>
            <w:tcBorders>
              <w:left w:val="single" w:sz="1" w:space="0" w:color="000000"/>
              <w:bottom w:val="single" w:sz="1" w:space="0" w:color="000000"/>
            </w:tcBorders>
            <w:shd w:val="clear" w:color="auto" w:fill="auto"/>
          </w:tcPr>
          <w:p w14:paraId="2C69D3DD" w14:textId="77777777" w:rsidR="00971B1A" w:rsidRPr="00C432BC" w:rsidRDefault="00971B1A" w:rsidP="00D31530">
            <w:pPr>
              <w:snapToGrid w:val="0"/>
              <w:jc w:val="both"/>
              <w:rPr>
                <w:rFonts w:ascii="Marianne" w:hAnsi="Marianne"/>
              </w:rPr>
            </w:pPr>
            <w:r w:rsidRPr="00C432BC">
              <w:rPr>
                <w:rFonts w:ascii="Marianne" w:hAnsi="Marianne" w:cs="Arial"/>
              </w:rPr>
              <w:t>Adresse</w:t>
            </w:r>
            <w:r w:rsidRPr="00C432BC">
              <w:rPr>
                <w:rFonts w:ascii="Marianne" w:eastAsia="Arial" w:hAnsi="Marianne" w:cs="Arial"/>
              </w:rPr>
              <w:t xml:space="preserve"> </w:t>
            </w:r>
            <w:r w:rsidRPr="00C432BC">
              <w:rPr>
                <w:rFonts w:ascii="Marianne" w:hAnsi="Marianne" w:cs="Arial"/>
              </w:rPr>
              <w:t>du</w:t>
            </w:r>
            <w:r w:rsidRPr="00C432BC">
              <w:rPr>
                <w:rFonts w:ascii="Marianne" w:eastAsia="Arial" w:hAnsi="Marianne" w:cs="Arial"/>
              </w:rPr>
              <w:t xml:space="preserve"> </w:t>
            </w:r>
            <w:r w:rsidRPr="00C432BC">
              <w:rPr>
                <w:rFonts w:ascii="Marianne" w:hAnsi="Marianne" w:cs="Arial"/>
              </w:rPr>
              <w:t>siège</w:t>
            </w:r>
            <w:r w:rsidRPr="00C432BC">
              <w:rPr>
                <w:rFonts w:ascii="Marianne" w:eastAsia="Arial" w:hAnsi="Marianne" w:cs="Arial"/>
              </w:rPr>
              <w:t xml:space="preserve"> </w:t>
            </w:r>
            <w:r w:rsidRPr="00C432BC">
              <w:rPr>
                <w:rFonts w:ascii="Marianne" w:hAnsi="Marianne" w:cs="Arial"/>
              </w:rPr>
              <w:t>social</w:t>
            </w:r>
          </w:p>
        </w:tc>
        <w:tc>
          <w:tcPr>
            <w:tcW w:w="6375" w:type="dxa"/>
            <w:tcBorders>
              <w:left w:val="single" w:sz="1" w:space="0" w:color="000000"/>
              <w:bottom w:val="single" w:sz="1" w:space="0" w:color="000000"/>
              <w:right w:val="single" w:sz="1" w:space="0" w:color="000000"/>
            </w:tcBorders>
            <w:shd w:val="clear" w:color="auto" w:fill="auto"/>
          </w:tcPr>
          <w:p w14:paraId="72F17D41" w14:textId="77777777" w:rsidR="00971B1A" w:rsidRPr="00C432BC" w:rsidRDefault="00971B1A" w:rsidP="00D31530">
            <w:pPr>
              <w:snapToGrid w:val="0"/>
              <w:jc w:val="both"/>
              <w:rPr>
                <w:rFonts w:ascii="Marianne" w:hAnsi="Marianne" w:cs="Arial"/>
              </w:rPr>
            </w:pPr>
          </w:p>
        </w:tc>
      </w:tr>
      <w:tr w:rsidR="00971B1A" w:rsidRPr="00C432BC" w14:paraId="4B2DA8D1" w14:textId="77777777" w:rsidTr="00D31530">
        <w:tc>
          <w:tcPr>
            <w:tcW w:w="3890" w:type="dxa"/>
            <w:tcBorders>
              <w:left w:val="single" w:sz="1" w:space="0" w:color="000000"/>
              <w:bottom w:val="single" w:sz="1" w:space="0" w:color="000000"/>
            </w:tcBorders>
            <w:shd w:val="clear" w:color="auto" w:fill="auto"/>
          </w:tcPr>
          <w:p w14:paraId="1C922692" w14:textId="77777777" w:rsidR="00971B1A" w:rsidRPr="00C432BC" w:rsidRDefault="00971B1A" w:rsidP="00D31530">
            <w:pPr>
              <w:snapToGrid w:val="0"/>
              <w:jc w:val="both"/>
              <w:rPr>
                <w:rFonts w:ascii="Marianne" w:hAnsi="Marianne"/>
              </w:rPr>
            </w:pPr>
            <w:r w:rsidRPr="00C432BC">
              <w:rPr>
                <w:rFonts w:ascii="Marianne" w:hAnsi="Marianne" w:cs="Arial"/>
              </w:rPr>
              <w:t>Adresse</w:t>
            </w:r>
            <w:r w:rsidRPr="00C432BC">
              <w:rPr>
                <w:rFonts w:ascii="Marianne" w:eastAsia="Arial" w:hAnsi="Marianne" w:cs="Arial"/>
              </w:rPr>
              <w:t xml:space="preserve"> </w:t>
            </w:r>
            <w:r w:rsidRPr="00C432BC">
              <w:rPr>
                <w:rFonts w:ascii="Marianne" w:hAnsi="Marianne" w:cs="Arial"/>
              </w:rPr>
              <w:t>électronique</w:t>
            </w:r>
          </w:p>
        </w:tc>
        <w:tc>
          <w:tcPr>
            <w:tcW w:w="6375" w:type="dxa"/>
            <w:tcBorders>
              <w:left w:val="single" w:sz="1" w:space="0" w:color="000000"/>
              <w:bottom w:val="single" w:sz="1" w:space="0" w:color="000000"/>
              <w:right w:val="single" w:sz="1" w:space="0" w:color="000000"/>
            </w:tcBorders>
            <w:shd w:val="clear" w:color="auto" w:fill="auto"/>
          </w:tcPr>
          <w:p w14:paraId="2DDE7B51" w14:textId="77777777" w:rsidR="00971B1A" w:rsidRPr="00C432BC" w:rsidRDefault="00971B1A" w:rsidP="00D31530">
            <w:pPr>
              <w:snapToGrid w:val="0"/>
              <w:jc w:val="both"/>
              <w:rPr>
                <w:rFonts w:ascii="Marianne" w:hAnsi="Marianne" w:cs="Arial"/>
              </w:rPr>
            </w:pPr>
          </w:p>
        </w:tc>
      </w:tr>
      <w:tr w:rsidR="00971B1A" w:rsidRPr="00C432BC" w14:paraId="10FC4F9B" w14:textId="77777777" w:rsidTr="00D31530">
        <w:tc>
          <w:tcPr>
            <w:tcW w:w="3890" w:type="dxa"/>
            <w:tcBorders>
              <w:left w:val="single" w:sz="1" w:space="0" w:color="000000"/>
              <w:bottom w:val="single" w:sz="1" w:space="0" w:color="000000"/>
            </w:tcBorders>
            <w:shd w:val="clear" w:color="auto" w:fill="auto"/>
          </w:tcPr>
          <w:p w14:paraId="31B24453" w14:textId="77777777" w:rsidR="00971B1A" w:rsidRPr="00C432BC" w:rsidRDefault="00971B1A" w:rsidP="00D31530">
            <w:pPr>
              <w:snapToGrid w:val="0"/>
              <w:jc w:val="both"/>
              <w:rPr>
                <w:rFonts w:ascii="Marianne" w:hAnsi="Marianne"/>
              </w:rPr>
            </w:pPr>
            <w:r w:rsidRPr="00C432BC">
              <w:rPr>
                <w:rFonts w:ascii="Marianne" w:hAnsi="Marianne" w:cs="Arial"/>
              </w:rPr>
              <w:t>Téléphone</w:t>
            </w:r>
          </w:p>
        </w:tc>
        <w:tc>
          <w:tcPr>
            <w:tcW w:w="6375" w:type="dxa"/>
            <w:tcBorders>
              <w:left w:val="single" w:sz="1" w:space="0" w:color="000000"/>
              <w:bottom w:val="single" w:sz="1" w:space="0" w:color="000000"/>
              <w:right w:val="single" w:sz="1" w:space="0" w:color="000000"/>
            </w:tcBorders>
            <w:shd w:val="clear" w:color="auto" w:fill="auto"/>
          </w:tcPr>
          <w:p w14:paraId="1EF3FB4C" w14:textId="77777777" w:rsidR="00971B1A" w:rsidRPr="00C432BC" w:rsidRDefault="00971B1A" w:rsidP="00D31530">
            <w:pPr>
              <w:snapToGrid w:val="0"/>
              <w:jc w:val="both"/>
              <w:rPr>
                <w:rFonts w:ascii="Marianne" w:hAnsi="Marianne" w:cs="Arial"/>
              </w:rPr>
            </w:pPr>
          </w:p>
        </w:tc>
      </w:tr>
      <w:tr w:rsidR="00971B1A" w:rsidRPr="00C432BC" w14:paraId="30D993C8" w14:textId="77777777" w:rsidTr="00D31530">
        <w:tc>
          <w:tcPr>
            <w:tcW w:w="3890" w:type="dxa"/>
            <w:tcBorders>
              <w:left w:val="single" w:sz="1" w:space="0" w:color="000000"/>
              <w:bottom w:val="single" w:sz="2" w:space="0" w:color="000000"/>
            </w:tcBorders>
            <w:shd w:val="clear" w:color="auto" w:fill="auto"/>
          </w:tcPr>
          <w:p w14:paraId="3A869B3E" w14:textId="77777777" w:rsidR="00971B1A" w:rsidRPr="00C432BC" w:rsidRDefault="00971B1A" w:rsidP="00D31530">
            <w:pPr>
              <w:snapToGrid w:val="0"/>
              <w:jc w:val="both"/>
              <w:rPr>
                <w:rFonts w:ascii="Marianne" w:hAnsi="Marianne"/>
              </w:rPr>
            </w:pPr>
            <w:r w:rsidRPr="00C432BC">
              <w:rPr>
                <w:rFonts w:ascii="Marianne" w:hAnsi="Marianne" w:cs="Arial"/>
              </w:rPr>
              <w:t>Fax</w:t>
            </w:r>
          </w:p>
        </w:tc>
        <w:tc>
          <w:tcPr>
            <w:tcW w:w="6375" w:type="dxa"/>
            <w:tcBorders>
              <w:left w:val="single" w:sz="1" w:space="0" w:color="000000"/>
              <w:bottom w:val="single" w:sz="2" w:space="0" w:color="000000"/>
              <w:right w:val="single" w:sz="1" w:space="0" w:color="000000"/>
            </w:tcBorders>
            <w:shd w:val="clear" w:color="auto" w:fill="auto"/>
          </w:tcPr>
          <w:p w14:paraId="58FE5A43" w14:textId="77777777" w:rsidR="00971B1A" w:rsidRPr="00C432BC" w:rsidRDefault="00971B1A" w:rsidP="00D31530">
            <w:pPr>
              <w:snapToGrid w:val="0"/>
              <w:jc w:val="both"/>
              <w:rPr>
                <w:rFonts w:ascii="Marianne" w:hAnsi="Marianne" w:cs="Arial"/>
              </w:rPr>
            </w:pPr>
          </w:p>
        </w:tc>
      </w:tr>
      <w:tr w:rsidR="00971B1A" w:rsidRPr="00C432BC" w14:paraId="4E211402" w14:textId="77777777" w:rsidTr="00D31530">
        <w:tc>
          <w:tcPr>
            <w:tcW w:w="3890" w:type="dxa"/>
            <w:tcBorders>
              <w:top w:val="single" w:sz="2" w:space="0" w:color="000000"/>
              <w:left w:val="single" w:sz="2" w:space="0" w:color="000000"/>
              <w:bottom w:val="single" w:sz="2" w:space="0" w:color="000000"/>
              <w:right w:val="single" w:sz="2" w:space="0" w:color="000000"/>
            </w:tcBorders>
            <w:shd w:val="clear" w:color="auto" w:fill="auto"/>
          </w:tcPr>
          <w:p w14:paraId="26073886" w14:textId="77777777" w:rsidR="00971B1A" w:rsidRPr="00C432BC" w:rsidRDefault="00971B1A" w:rsidP="00D31530">
            <w:pPr>
              <w:snapToGrid w:val="0"/>
              <w:jc w:val="both"/>
              <w:rPr>
                <w:rFonts w:ascii="Marianne" w:hAnsi="Marianne"/>
              </w:rPr>
            </w:pPr>
            <w:r w:rsidRPr="00C432BC">
              <w:rPr>
                <w:rFonts w:ascii="Marianne" w:hAnsi="Marianne" w:cs="Arial"/>
              </w:rPr>
              <w:t>Numéro</w:t>
            </w:r>
            <w:r w:rsidRPr="00C432BC">
              <w:rPr>
                <w:rFonts w:ascii="Marianne" w:eastAsia="Arial" w:hAnsi="Marianne" w:cs="Arial"/>
              </w:rPr>
              <w:t xml:space="preserve"> </w:t>
            </w:r>
            <w:r w:rsidRPr="00C432BC">
              <w:rPr>
                <w:rFonts w:ascii="Marianne" w:hAnsi="Marianne" w:cs="Arial"/>
              </w:rPr>
              <w:t>SIRET</w:t>
            </w:r>
          </w:p>
        </w:tc>
        <w:tc>
          <w:tcPr>
            <w:tcW w:w="6375" w:type="dxa"/>
            <w:tcBorders>
              <w:top w:val="single" w:sz="2" w:space="0" w:color="000000"/>
              <w:left w:val="single" w:sz="2" w:space="0" w:color="000000"/>
              <w:bottom w:val="single" w:sz="2" w:space="0" w:color="000000"/>
              <w:right w:val="single" w:sz="2" w:space="0" w:color="000000"/>
            </w:tcBorders>
            <w:shd w:val="clear" w:color="auto" w:fill="auto"/>
          </w:tcPr>
          <w:p w14:paraId="7E10307D" w14:textId="77777777" w:rsidR="00971B1A" w:rsidRPr="00C432BC" w:rsidRDefault="00971B1A" w:rsidP="00D31530">
            <w:pPr>
              <w:snapToGrid w:val="0"/>
              <w:jc w:val="both"/>
              <w:rPr>
                <w:rFonts w:ascii="Marianne" w:hAnsi="Marianne" w:cs="Arial"/>
              </w:rPr>
            </w:pPr>
          </w:p>
        </w:tc>
      </w:tr>
      <w:tr w:rsidR="00971B1A" w:rsidRPr="00C432BC" w14:paraId="142C13A5" w14:textId="77777777" w:rsidTr="00D31530">
        <w:tc>
          <w:tcPr>
            <w:tcW w:w="10265" w:type="dxa"/>
            <w:gridSpan w:val="2"/>
            <w:tcBorders>
              <w:top w:val="single" w:sz="2" w:space="0" w:color="000000"/>
              <w:left w:val="single" w:sz="2" w:space="0" w:color="000000"/>
              <w:bottom w:val="single" w:sz="2" w:space="0" w:color="000000"/>
              <w:right w:val="single" w:sz="2" w:space="0" w:color="000000"/>
            </w:tcBorders>
            <w:shd w:val="clear" w:color="auto" w:fill="auto"/>
          </w:tcPr>
          <w:p w14:paraId="66098071" w14:textId="77777777" w:rsidR="00971B1A" w:rsidRPr="00C432BC" w:rsidRDefault="00971B1A" w:rsidP="00D31530">
            <w:pPr>
              <w:jc w:val="both"/>
              <w:rPr>
                <w:rFonts w:ascii="Marianne" w:hAnsi="Marianne"/>
              </w:rPr>
            </w:pPr>
            <w:r w:rsidRPr="00C432BC">
              <w:rPr>
                <w:rFonts w:ascii="Marianne" w:hAnsi="Marianne" w:cs="Arial"/>
              </w:rPr>
              <w:t xml:space="preserve">La société est-elle une micro, une petite ou une moyenne entreprise au sens de la </w:t>
            </w:r>
            <w:hyperlink r:id="rId13" w:history="1">
              <w:r w:rsidRPr="00C432BC">
                <w:rPr>
                  <w:rStyle w:val="Lienhypertexte"/>
                  <w:rFonts w:ascii="Marianne" w:hAnsi="Marianne" w:cs="Arial"/>
                </w:rPr>
                <w:t>recommandation de la Commission du 6 mai 2003</w:t>
              </w:r>
            </w:hyperlink>
            <w:r w:rsidRPr="00C432BC">
              <w:rPr>
                <w:rFonts w:ascii="Marianne" w:hAnsi="Marianne" w:cs="Arial"/>
              </w:rPr>
              <w:t xml:space="preserve"> concernant la définition des micro, petites et moyennes entreprises ou un artisan au sens au sens </w:t>
            </w:r>
            <w:hyperlink r:id="rId14" w:history="1">
              <w:r w:rsidRPr="00C432BC">
                <w:rPr>
                  <w:rStyle w:val="Lienhypertexte"/>
                  <w:rFonts w:ascii="Marianne" w:hAnsi="Marianne" w:cs="Arial"/>
                </w:rPr>
                <w:t>de l'article 19 de la loi du 5 juillet 1996</w:t>
              </w:r>
            </w:hyperlink>
            <w:r w:rsidRPr="00C432BC">
              <w:rPr>
                <w:rFonts w:ascii="Marianne" w:hAnsi="Marianne" w:cs="Arial"/>
              </w:rPr>
              <w:t xml:space="preserve"> n° 96-603 modifiée relative au développement et à la promotion du commerce et de l’artisanat (</w:t>
            </w:r>
            <w:hyperlink r:id="rId15" w:history="1">
              <w:r w:rsidRPr="00C432BC">
                <w:rPr>
                  <w:rStyle w:val="Lienhypertexte"/>
                  <w:rFonts w:ascii="Marianne" w:hAnsi="Marianne" w:cs="Arial"/>
                </w:rPr>
                <w:t>Art. R. 2151-13</w:t>
              </w:r>
            </w:hyperlink>
            <w:r w:rsidRPr="00C432BC">
              <w:rPr>
                <w:rFonts w:ascii="Marianne" w:hAnsi="Marianne" w:cs="Arial"/>
              </w:rPr>
              <w:t xml:space="preserve"> et </w:t>
            </w:r>
            <w:hyperlink r:id="rId16" w:history="1">
              <w:r w:rsidRPr="00C432BC">
                <w:rPr>
                  <w:rStyle w:val="Lienhypertexte"/>
                  <w:rFonts w:ascii="Marianne" w:hAnsi="Marianne" w:cs="Arial"/>
                </w:rPr>
                <w:t>R. 2351-12</w:t>
              </w:r>
            </w:hyperlink>
            <w:r w:rsidRPr="00C432BC">
              <w:rPr>
                <w:rFonts w:ascii="Marianne" w:hAnsi="Marianne" w:cs="Arial"/>
              </w:rPr>
              <w:t xml:space="preserve"> du code de la commande publique) ?</w:t>
            </w:r>
          </w:p>
          <w:p w14:paraId="15916896" w14:textId="77777777" w:rsidR="00971B1A" w:rsidRPr="00C432BC" w:rsidRDefault="00971B1A" w:rsidP="00D31530">
            <w:pPr>
              <w:jc w:val="both"/>
              <w:rPr>
                <w:rFonts w:ascii="Marianne" w:hAnsi="Marianne" w:cs="Arial"/>
                <w:sz w:val="12"/>
                <w:szCs w:val="12"/>
              </w:rPr>
            </w:pPr>
          </w:p>
          <w:bookmarkStart w:id="4" w:name="__Fieldmark__10_391396119"/>
          <w:p w14:paraId="06660DCD" w14:textId="77777777" w:rsidR="00971B1A" w:rsidRPr="00C432BC" w:rsidRDefault="00971B1A" w:rsidP="00D31530">
            <w:pPr>
              <w:ind w:left="567"/>
              <w:jc w:val="both"/>
              <w:rPr>
                <w:rFonts w:ascii="Marianne" w:hAnsi="Marianne"/>
              </w:rPr>
            </w:pPr>
            <w:r w:rsidRPr="00C432BC">
              <w:rPr>
                <w:rFonts w:ascii="Marianne" w:hAnsi="Marianne"/>
              </w:rPr>
              <w:fldChar w:fldCharType="begin">
                <w:ffData>
                  <w:name w:val=""/>
                  <w:enabled/>
                  <w:calcOnExit w:val="0"/>
                  <w:checkBox>
                    <w:sizeAuto/>
                    <w:default w:val="0"/>
                    <w:checked w:val="0"/>
                  </w:checkBox>
                </w:ffData>
              </w:fldChar>
            </w:r>
            <w:r w:rsidRPr="00C432BC">
              <w:rPr>
                <w:rFonts w:ascii="Marianne" w:hAnsi="Marianne"/>
              </w:rPr>
              <w:instrText xml:space="preserve"> FORMCHECKBOX </w:instrText>
            </w:r>
            <w:r>
              <w:rPr>
                <w:rFonts w:ascii="Marianne" w:hAnsi="Marianne"/>
              </w:rPr>
            </w:r>
            <w:r>
              <w:rPr>
                <w:rFonts w:ascii="Marianne" w:hAnsi="Marianne"/>
              </w:rPr>
              <w:fldChar w:fldCharType="separate"/>
            </w:r>
            <w:r w:rsidRPr="00C432BC">
              <w:rPr>
                <w:rFonts w:ascii="Marianne" w:hAnsi="Marianne"/>
              </w:rPr>
              <w:fldChar w:fldCharType="end"/>
            </w:r>
            <w:bookmarkEnd w:id="4"/>
            <w:r w:rsidRPr="00C432BC">
              <w:rPr>
                <w:rFonts w:ascii="Marianne" w:hAnsi="Marianne" w:cs="Arial"/>
                <w:bCs/>
              </w:rPr>
              <w:t> </w:t>
            </w:r>
            <w:r w:rsidRPr="00C432BC">
              <w:rPr>
                <w:rFonts w:ascii="Marianne" w:hAnsi="Marianne" w:cs="Arial"/>
              </w:rPr>
              <w:t xml:space="preserve">Oui      </w:t>
            </w:r>
            <w:bookmarkStart w:id="5" w:name="__Fieldmark__11_391396119"/>
            <w:r w:rsidRPr="00C432BC">
              <w:rPr>
                <w:rFonts w:ascii="Marianne" w:hAnsi="Marianne"/>
              </w:rPr>
              <w:fldChar w:fldCharType="begin">
                <w:ffData>
                  <w:name w:val=""/>
                  <w:enabled/>
                  <w:calcOnExit w:val="0"/>
                  <w:checkBox>
                    <w:sizeAuto/>
                    <w:default w:val="0"/>
                    <w:checked w:val="0"/>
                  </w:checkBox>
                </w:ffData>
              </w:fldChar>
            </w:r>
            <w:r w:rsidRPr="00C432BC">
              <w:rPr>
                <w:rFonts w:ascii="Marianne" w:hAnsi="Marianne"/>
              </w:rPr>
              <w:instrText xml:space="preserve"> FORMCHECKBOX </w:instrText>
            </w:r>
            <w:r>
              <w:rPr>
                <w:rFonts w:ascii="Marianne" w:hAnsi="Marianne"/>
              </w:rPr>
            </w:r>
            <w:r>
              <w:rPr>
                <w:rFonts w:ascii="Marianne" w:hAnsi="Marianne"/>
              </w:rPr>
              <w:fldChar w:fldCharType="separate"/>
            </w:r>
            <w:r w:rsidRPr="00C432BC">
              <w:rPr>
                <w:rFonts w:ascii="Marianne" w:hAnsi="Marianne"/>
              </w:rPr>
              <w:fldChar w:fldCharType="end"/>
            </w:r>
            <w:bookmarkEnd w:id="5"/>
            <w:r w:rsidRPr="00C432BC">
              <w:rPr>
                <w:rFonts w:ascii="Marianne" w:hAnsi="Marianne" w:cs="Arial"/>
                <w:bCs/>
              </w:rPr>
              <w:t> </w:t>
            </w:r>
            <w:r w:rsidRPr="00C432BC">
              <w:rPr>
                <w:rFonts w:ascii="Marianne" w:hAnsi="Marianne" w:cs="Arial"/>
              </w:rPr>
              <w:t>Non</w:t>
            </w:r>
          </w:p>
        </w:tc>
      </w:tr>
    </w:tbl>
    <w:p w14:paraId="79FA4DD2" w14:textId="77777777" w:rsidR="00971B1A" w:rsidRPr="00C432BC" w:rsidRDefault="00971B1A" w:rsidP="00971B1A">
      <w:pPr>
        <w:tabs>
          <w:tab w:val="left" w:pos="851"/>
        </w:tabs>
        <w:jc w:val="both"/>
        <w:rPr>
          <w:rFonts w:ascii="Marianne" w:hAnsi="Marianne" w:cs="Arial"/>
          <w:sz w:val="12"/>
          <w:szCs w:val="12"/>
        </w:rPr>
      </w:pPr>
    </w:p>
    <w:p w14:paraId="128869ED" w14:textId="77777777" w:rsidR="00971B1A" w:rsidRPr="00C432BC" w:rsidRDefault="00971B1A" w:rsidP="00971B1A">
      <w:pPr>
        <w:tabs>
          <w:tab w:val="left" w:pos="851"/>
        </w:tabs>
        <w:ind w:left="851"/>
        <w:jc w:val="both"/>
        <w:rPr>
          <w:rFonts w:ascii="Marianne" w:hAnsi="Marianne"/>
        </w:rPr>
      </w:pPr>
      <w:r>
        <w:rPr>
          <w:rFonts w:ascii="Marianne" w:hAnsi="Marianne"/>
        </w:rPr>
        <w:fldChar w:fldCharType="begin">
          <w:ffData>
            <w:name w:val=""/>
            <w:enabled/>
            <w:calcOnExit w:val="0"/>
            <w:checkBox>
              <w:sizeAuto/>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sidRPr="00C432BC">
        <w:rPr>
          <w:rFonts w:ascii="Marianne" w:hAnsi="Marianne" w:cs="Arial"/>
        </w:rPr>
        <w:t xml:space="preserve"> </w:t>
      </w:r>
      <w:proofErr w:type="gramStart"/>
      <w:r w:rsidRPr="00C432BC">
        <w:rPr>
          <w:rFonts w:ascii="Marianne" w:hAnsi="Marianne" w:cs="Arial"/>
        </w:rPr>
        <w:t>l’ensemble</w:t>
      </w:r>
      <w:proofErr w:type="gramEnd"/>
      <w:r w:rsidRPr="00C432BC">
        <w:rPr>
          <w:rFonts w:ascii="Marianne" w:hAnsi="Marianne" w:cs="Arial"/>
        </w:rPr>
        <w:t xml:space="preserve"> des membres du groupement s’engagent, sur la base de l’offre du groupement ;</w:t>
      </w:r>
    </w:p>
    <w:p w14:paraId="16546DA9" w14:textId="77777777" w:rsidR="00971B1A" w:rsidRPr="00C432BC" w:rsidRDefault="00971B1A" w:rsidP="00971B1A">
      <w:pPr>
        <w:tabs>
          <w:tab w:val="left" w:pos="851"/>
        </w:tabs>
        <w:jc w:val="both"/>
        <w:rPr>
          <w:rFonts w:ascii="Marianne" w:hAnsi="Marianne"/>
        </w:rPr>
      </w:pPr>
      <w:r w:rsidRPr="00C432BC">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C432BC">
        <w:rPr>
          <w:rFonts w:ascii="Marianne" w:hAnsi="Marianne" w:cs="Arial"/>
          <w:i/>
          <w:iCs/>
          <w:sz w:val="18"/>
          <w:szCs w:val="18"/>
        </w:rPr>
        <w:t>]</w:t>
      </w:r>
    </w:p>
    <w:p w14:paraId="3FFFA797" w14:textId="77777777" w:rsidR="00971B1A" w:rsidRPr="00C432BC" w:rsidRDefault="00971B1A" w:rsidP="00971B1A">
      <w:pPr>
        <w:tabs>
          <w:tab w:val="left" w:pos="851"/>
        </w:tabs>
        <w:jc w:val="both"/>
        <w:rPr>
          <w:rFonts w:ascii="Marianne" w:hAnsi="Marianne" w:cs="Arial"/>
          <w:sz w:val="12"/>
          <w:szCs w:val="12"/>
        </w:rPr>
      </w:pPr>
    </w:p>
    <w:tbl>
      <w:tblPr>
        <w:tblW w:w="0" w:type="auto"/>
        <w:tblInd w:w="-4" w:type="dxa"/>
        <w:tblLayout w:type="fixed"/>
        <w:tblCellMar>
          <w:top w:w="55" w:type="dxa"/>
          <w:left w:w="55" w:type="dxa"/>
          <w:bottom w:w="55" w:type="dxa"/>
          <w:right w:w="55" w:type="dxa"/>
        </w:tblCellMar>
        <w:tblLook w:val="0000" w:firstRow="0" w:lastRow="0" w:firstColumn="0" w:lastColumn="0" w:noHBand="0" w:noVBand="0"/>
      </w:tblPr>
      <w:tblGrid>
        <w:gridCol w:w="3890"/>
        <w:gridCol w:w="6375"/>
        <w:gridCol w:w="6"/>
      </w:tblGrid>
      <w:tr w:rsidR="00971B1A" w:rsidRPr="00C432BC" w14:paraId="5792D7D7" w14:textId="77777777" w:rsidTr="00D31530">
        <w:tc>
          <w:tcPr>
            <w:tcW w:w="3890" w:type="dxa"/>
            <w:tcBorders>
              <w:top w:val="single" w:sz="2" w:space="0" w:color="000000"/>
              <w:left w:val="single" w:sz="2" w:space="0" w:color="000000"/>
              <w:bottom w:val="single" w:sz="2" w:space="0" w:color="000000"/>
            </w:tcBorders>
            <w:shd w:val="clear" w:color="auto" w:fill="auto"/>
          </w:tcPr>
          <w:p w14:paraId="4DCD125D" w14:textId="77777777" w:rsidR="00971B1A" w:rsidRPr="00C432BC" w:rsidRDefault="00971B1A" w:rsidP="00D31530">
            <w:pPr>
              <w:snapToGrid w:val="0"/>
              <w:jc w:val="both"/>
              <w:rPr>
                <w:rFonts w:ascii="Marianne" w:hAnsi="Marianne"/>
              </w:rPr>
            </w:pPr>
            <w:r w:rsidRPr="00C432BC">
              <w:rPr>
                <w:rFonts w:ascii="Marianne" w:hAnsi="Marianne" w:cs="Arial"/>
                <w:b/>
              </w:rPr>
              <w:t>1</w:t>
            </w:r>
            <w:r w:rsidRPr="00C432BC">
              <w:rPr>
                <w:rFonts w:ascii="Marianne" w:hAnsi="Marianne" w:cs="Arial"/>
                <w:b/>
                <w:vertAlign w:val="superscript"/>
              </w:rPr>
              <w:t>er</w:t>
            </w:r>
            <w:r w:rsidRPr="00C432BC">
              <w:rPr>
                <w:rFonts w:ascii="Marianne" w:hAnsi="Marianne" w:cs="Arial"/>
                <w:b/>
              </w:rPr>
              <w:t xml:space="preserve"> co-</w:t>
            </w:r>
            <w:proofErr w:type="gramStart"/>
            <w:r w:rsidRPr="00C432BC">
              <w:rPr>
                <w:rFonts w:ascii="Marianne" w:hAnsi="Marianne" w:cs="Arial"/>
                <w:b/>
              </w:rPr>
              <w:t>traitant  et</w:t>
            </w:r>
            <w:proofErr w:type="gramEnd"/>
            <w:r w:rsidRPr="00C432BC">
              <w:rPr>
                <w:rFonts w:ascii="Marianne" w:hAnsi="Marianne" w:cs="Arial"/>
                <w:b/>
              </w:rPr>
              <w:t xml:space="preserve"> mandataire</w:t>
            </w:r>
          </w:p>
        </w:tc>
        <w:tc>
          <w:tcPr>
            <w:tcW w:w="6381" w:type="dxa"/>
            <w:gridSpan w:val="2"/>
            <w:tcBorders>
              <w:top w:val="single" w:sz="2" w:space="0" w:color="000000"/>
              <w:bottom w:val="single" w:sz="2" w:space="0" w:color="000000"/>
              <w:right w:val="single" w:sz="2" w:space="0" w:color="000000"/>
            </w:tcBorders>
            <w:shd w:val="clear" w:color="auto" w:fill="auto"/>
          </w:tcPr>
          <w:p w14:paraId="4F4650B4" w14:textId="77777777" w:rsidR="00971B1A" w:rsidRPr="00C432BC" w:rsidRDefault="00971B1A" w:rsidP="00D31530">
            <w:pPr>
              <w:snapToGrid w:val="0"/>
              <w:jc w:val="both"/>
              <w:rPr>
                <w:rFonts w:ascii="Marianne" w:hAnsi="Marianne" w:cs="Arial"/>
                <w:b/>
              </w:rPr>
            </w:pPr>
          </w:p>
        </w:tc>
      </w:tr>
      <w:tr w:rsidR="00971B1A" w:rsidRPr="00C432BC" w14:paraId="65E324EE" w14:textId="77777777" w:rsidTr="00D31530">
        <w:trPr>
          <w:gridAfter w:val="1"/>
          <w:wAfter w:w="6" w:type="dxa"/>
        </w:trPr>
        <w:tc>
          <w:tcPr>
            <w:tcW w:w="3890" w:type="dxa"/>
            <w:tcBorders>
              <w:top w:val="single" w:sz="2" w:space="0" w:color="000000"/>
              <w:left w:val="single" w:sz="1" w:space="0" w:color="000000"/>
              <w:bottom w:val="single" w:sz="1" w:space="0" w:color="000000"/>
            </w:tcBorders>
            <w:shd w:val="clear" w:color="auto" w:fill="auto"/>
          </w:tcPr>
          <w:p w14:paraId="376F33C4" w14:textId="77777777" w:rsidR="00971B1A" w:rsidRPr="00C432BC" w:rsidRDefault="00971B1A" w:rsidP="00D31530">
            <w:pPr>
              <w:snapToGrid w:val="0"/>
              <w:jc w:val="both"/>
              <w:rPr>
                <w:rFonts w:ascii="Marianne" w:hAnsi="Marianne"/>
              </w:rPr>
            </w:pPr>
            <w:r w:rsidRPr="00C432BC">
              <w:rPr>
                <w:rFonts w:ascii="Marianne" w:hAnsi="Marianne" w:cs="Arial"/>
              </w:rPr>
              <w:lastRenderedPageBreak/>
              <w:t>Nom</w:t>
            </w:r>
            <w:r w:rsidRPr="00C432BC">
              <w:rPr>
                <w:rFonts w:ascii="Marianne" w:eastAsia="Arial" w:hAnsi="Marianne" w:cs="Arial"/>
              </w:rPr>
              <w:t xml:space="preserve"> </w:t>
            </w:r>
            <w:r w:rsidRPr="00C432BC">
              <w:rPr>
                <w:rFonts w:ascii="Marianne" w:hAnsi="Marianne" w:cs="Arial"/>
              </w:rPr>
              <w:t>commercial</w:t>
            </w:r>
            <w:r w:rsidRPr="00C432BC">
              <w:rPr>
                <w:rFonts w:ascii="Marianne" w:eastAsia="Arial" w:hAnsi="Marianne" w:cs="Arial"/>
              </w:rPr>
              <w:t xml:space="preserve"> </w:t>
            </w:r>
            <w:r w:rsidRPr="00C432BC">
              <w:rPr>
                <w:rFonts w:ascii="Marianne" w:hAnsi="Marianne" w:cs="Arial"/>
              </w:rPr>
              <w:t>et</w:t>
            </w:r>
            <w:r w:rsidRPr="00C432BC">
              <w:rPr>
                <w:rFonts w:ascii="Marianne" w:eastAsia="Arial" w:hAnsi="Marianne" w:cs="Arial"/>
              </w:rPr>
              <w:t xml:space="preserve"> </w:t>
            </w:r>
            <w:r w:rsidRPr="00C432BC">
              <w:rPr>
                <w:rFonts w:ascii="Marianne" w:hAnsi="Marianne" w:cs="Arial"/>
              </w:rPr>
              <w:t>dénomination</w:t>
            </w:r>
            <w:r w:rsidRPr="00C432BC">
              <w:rPr>
                <w:rFonts w:ascii="Marianne" w:eastAsia="Arial" w:hAnsi="Marianne" w:cs="Arial"/>
              </w:rPr>
              <w:t xml:space="preserve"> </w:t>
            </w:r>
            <w:r w:rsidRPr="00C432BC">
              <w:rPr>
                <w:rFonts w:ascii="Marianne" w:hAnsi="Marianne" w:cs="Arial"/>
              </w:rPr>
              <w:t>sociale</w:t>
            </w:r>
          </w:p>
        </w:tc>
        <w:tc>
          <w:tcPr>
            <w:tcW w:w="6375" w:type="dxa"/>
            <w:tcBorders>
              <w:top w:val="single" w:sz="2" w:space="0" w:color="000000"/>
              <w:left w:val="single" w:sz="1" w:space="0" w:color="000000"/>
              <w:bottom w:val="single" w:sz="1" w:space="0" w:color="000000"/>
              <w:right w:val="single" w:sz="1" w:space="0" w:color="000000"/>
            </w:tcBorders>
            <w:shd w:val="clear" w:color="auto" w:fill="auto"/>
          </w:tcPr>
          <w:p w14:paraId="4021A5D1" w14:textId="77777777" w:rsidR="00971B1A" w:rsidRPr="00C432BC" w:rsidRDefault="00971B1A" w:rsidP="00D31530">
            <w:pPr>
              <w:snapToGrid w:val="0"/>
              <w:jc w:val="both"/>
              <w:rPr>
                <w:rFonts w:ascii="Marianne" w:hAnsi="Marianne" w:cs="Arial"/>
              </w:rPr>
            </w:pPr>
          </w:p>
        </w:tc>
      </w:tr>
      <w:tr w:rsidR="00971B1A" w:rsidRPr="00C432BC" w14:paraId="0F201188" w14:textId="77777777" w:rsidTr="00D31530">
        <w:trPr>
          <w:gridAfter w:val="1"/>
          <w:wAfter w:w="6" w:type="dxa"/>
        </w:trPr>
        <w:tc>
          <w:tcPr>
            <w:tcW w:w="3890" w:type="dxa"/>
            <w:tcBorders>
              <w:left w:val="single" w:sz="1" w:space="0" w:color="000000"/>
              <w:bottom w:val="single" w:sz="1" w:space="0" w:color="000000"/>
            </w:tcBorders>
            <w:shd w:val="clear" w:color="auto" w:fill="auto"/>
          </w:tcPr>
          <w:p w14:paraId="560CAEC7" w14:textId="77777777" w:rsidR="00971B1A" w:rsidRPr="00C432BC" w:rsidRDefault="00971B1A" w:rsidP="00D31530">
            <w:pPr>
              <w:snapToGrid w:val="0"/>
              <w:jc w:val="both"/>
              <w:rPr>
                <w:rFonts w:ascii="Marianne" w:hAnsi="Marianne"/>
              </w:rPr>
            </w:pPr>
            <w:r w:rsidRPr="00C432BC">
              <w:rPr>
                <w:rFonts w:ascii="Marianne" w:hAnsi="Marianne" w:cs="Arial"/>
              </w:rPr>
              <w:t>Adresse</w:t>
            </w:r>
            <w:r w:rsidRPr="00C432BC">
              <w:rPr>
                <w:rFonts w:ascii="Marianne" w:eastAsia="Arial" w:hAnsi="Marianne" w:cs="Arial"/>
              </w:rPr>
              <w:t xml:space="preserve"> </w:t>
            </w:r>
            <w:r w:rsidRPr="00C432BC">
              <w:rPr>
                <w:rFonts w:ascii="Marianne" w:hAnsi="Marianne" w:cs="Arial"/>
              </w:rPr>
              <w:t>de</w:t>
            </w:r>
            <w:r w:rsidRPr="00C432BC">
              <w:rPr>
                <w:rFonts w:ascii="Marianne" w:eastAsia="Arial" w:hAnsi="Marianne" w:cs="Arial"/>
              </w:rPr>
              <w:t xml:space="preserve"> </w:t>
            </w:r>
            <w:r w:rsidRPr="00C432BC">
              <w:rPr>
                <w:rFonts w:ascii="Marianne" w:hAnsi="Marianne" w:cs="Arial"/>
              </w:rPr>
              <w:t>l'établissement</w:t>
            </w:r>
          </w:p>
        </w:tc>
        <w:tc>
          <w:tcPr>
            <w:tcW w:w="6375" w:type="dxa"/>
            <w:tcBorders>
              <w:left w:val="single" w:sz="1" w:space="0" w:color="000000"/>
              <w:bottom w:val="single" w:sz="1" w:space="0" w:color="000000"/>
              <w:right w:val="single" w:sz="1" w:space="0" w:color="000000"/>
            </w:tcBorders>
            <w:shd w:val="clear" w:color="auto" w:fill="auto"/>
          </w:tcPr>
          <w:p w14:paraId="3F99ECD9" w14:textId="77777777" w:rsidR="00971B1A" w:rsidRPr="00C432BC" w:rsidRDefault="00971B1A" w:rsidP="00D31530">
            <w:pPr>
              <w:snapToGrid w:val="0"/>
              <w:jc w:val="both"/>
              <w:rPr>
                <w:rFonts w:ascii="Marianne" w:hAnsi="Marianne" w:cs="Arial"/>
              </w:rPr>
            </w:pPr>
          </w:p>
        </w:tc>
      </w:tr>
      <w:tr w:rsidR="00971B1A" w:rsidRPr="00C432BC" w14:paraId="3009E839" w14:textId="77777777" w:rsidTr="00D31530">
        <w:trPr>
          <w:gridAfter w:val="1"/>
          <w:wAfter w:w="6" w:type="dxa"/>
        </w:trPr>
        <w:tc>
          <w:tcPr>
            <w:tcW w:w="3890" w:type="dxa"/>
            <w:tcBorders>
              <w:left w:val="single" w:sz="1" w:space="0" w:color="000000"/>
              <w:bottom w:val="single" w:sz="1" w:space="0" w:color="000000"/>
            </w:tcBorders>
            <w:shd w:val="clear" w:color="auto" w:fill="auto"/>
          </w:tcPr>
          <w:p w14:paraId="5C4D59EF" w14:textId="77777777" w:rsidR="00971B1A" w:rsidRPr="00C432BC" w:rsidRDefault="00971B1A" w:rsidP="00D31530">
            <w:pPr>
              <w:snapToGrid w:val="0"/>
              <w:jc w:val="both"/>
              <w:rPr>
                <w:rFonts w:ascii="Marianne" w:hAnsi="Marianne"/>
              </w:rPr>
            </w:pPr>
            <w:r w:rsidRPr="00C432BC">
              <w:rPr>
                <w:rFonts w:ascii="Marianne" w:hAnsi="Marianne" w:cs="Arial"/>
              </w:rPr>
              <w:t>Adresse</w:t>
            </w:r>
            <w:r w:rsidRPr="00C432BC">
              <w:rPr>
                <w:rFonts w:ascii="Marianne" w:eastAsia="Arial" w:hAnsi="Marianne" w:cs="Arial"/>
              </w:rPr>
              <w:t xml:space="preserve"> </w:t>
            </w:r>
            <w:r w:rsidRPr="00C432BC">
              <w:rPr>
                <w:rFonts w:ascii="Marianne" w:hAnsi="Marianne" w:cs="Arial"/>
              </w:rPr>
              <w:t>du</w:t>
            </w:r>
            <w:r w:rsidRPr="00C432BC">
              <w:rPr>
                <w:rFonts w:ascii="Marianne" w:eastAsia="Arial" w:hAnsi="Marianne" w:cs="Arial"/>
              </w:rPr>
              <w:t xml:space="preserve"> </w:t>
            </w:r>
            <w:r w:rsidRPr="00C432BC">
              <w:rPr>
                <w:rFonts w:ascii="Marianne" w:hAnsi="Marianne" w:cs="Arial"/>
              </w:rPr>
              <w:t>siège</w:t>
            </w:r>
            <w:r w:rsidRPr="00C432BC">
              <w:rPr>
                <w:rFonts w:ascii="Marianne" w:eastAsia="Arial" w:hAnsi="Marianne" w:cs="Arial"/>
              </w:rPr>
              <w:t xml:space="preserve"> </w:t>
            </w:r>
            <w:r w:rsidRPr="00C432BC">
              <w:rPr>
                <w:rFonts w:ascii="Marianne" w:hAnsi="Marianne" w:cs="Arial"/>
              </w:rPr>
              <w:t>social</w:t>
            </w:r>
          </w:p>
        </w:tc>
        <w:tc>
          <w:tcPr>
            <w:tcW w:w="6375" w:type="dxa"/>
            <w:tcBorders>
              <w:left w:val="single" w:sz="1" w:space="0" w:color="000000"/>
              <w:bottom w:val="single" w:sz="1" w:space="0" w:color="000000"/>
              <w:right w:val="single" w:sz="1" w:space="0" w:color="000000"/>
            </w:tcBorders>
            <w:shd w:val="clear" w:color="auto" w:fill="auto"/>
          </w:tcPr>
          <w:p w14:paraId="1E800343" w14:textId="77777777" w:rsidR="00971B1A" w:rsidRPr="00C432BC" w:rsidRDefault="00971B1A" w:rsidP="00D31530">
            <w:pPr>
              <w:snapToGrid w:val="0"/>
              <w:jc w:val="both"/>
              <w:rPr>
                <w:rFonts w:ascii="Marianne" w:hAnsi="Marianne" w:cs="Arial"/>
              </w:rPr>
            </w:pPr>
          </w:p>
        </w:tc>
      </w:tr>
      <w:tr w:rsidR="00971B1A" w:rsidRPr="00C432BC" w14:paraId="7F19D032" w14:textId="77777777" w:rsidTr="00D31530">
        <w:trPr>
          <w:gridAfter w:val="1"/>
          <w:wAfter w:w="6" w:type="dxa"/>
        </w:trPr>
        <w:tc>
          <w:tcPr>
            <w:tcW w:w="3890" w:type="dxa"/>
            <w:tcBorders>
              <w:left w:val="single" w:sz="1" w:space="0" w:color="000000"/>
              <w:bottom w:val="single" w:sz="1" w:space="0" w:color="000000"/>
            </w:tcBorders>
            <w:shd w:val="clear" w:color="auto" w:fill="auto"/>
          </w:tcPr>
          <w:p w14:paraId="071EA61B" w14:textId="77777777" w:rsidR="00971B1A" w:rsidRPr="00C432BC" w:rsidRDefault="00971B1A" w:rsidP="00D31530">
            <w:pPr>
              <w:snapToGrid w:val="0"/>
              <w:jc w:val="both"/>
              <w:rPr>
                <w:rFonts w:ascii="Marianne" w:hAnsi="Marianne"/>
              </w:rPr>
            </w:pPr>
            <w:r w:rsidRPr="00C432BC">
              <w:rPr>
                <w:rFonts w:ascii="Marianne" w:hAnsi="Marianne" w:cs="Arial"/>
              </w:rPr>
              <w:t>Adresse</w:t>
            </w:r>
            <w:r w:rsidRPr="00C432BC">
              <w:rPr>
                <w:rFonts w:ascii="Marianne" w:eastAsia="Arial" w:hAnsi="Marianne" w:cs="Arial"/>
              </w:rPr>
              <w:t xml:space="preserve"> </w:t>
            </w:r>
            <w:r w:rsidRPr="00C432BC">
              <w:rPr>
                <w:rFonts w:ascii="Marianne" w:hAnsi="Marianne" w:cs="Arial"/>
              </w:rPr>
              <w:t>électronique</w:t>
            </w:r>
          </w:p>
        </w:tc>
        <w:tc>
          <w:tcPr>
            <w:tcW w:w="6375" w:type="dxa"/>
            <w:tcBorders>
              <w:left w:val="single" w:sz="1" w:space="0" w:color="000000"/>
              <w:bottom w:val="single" w:sz="1" w:space="0" w:color="000000"/>
              <w:right w:val="single" w:sz="1" w:space="0" w:color="000000"/>
            </w:tcBorders>
            <w:shd w:val="clear" w:color="auto" w:fill="auto"/>
          </w:tcPr>
          <w:p w14:paraId="3DD713A7" w14:textId="77777777" w:rsidR="00971B1A" w:rsidRPr="00C432BC" w:rsidRDefault="00971B1A" w:rsidP="00D31530">
            <w:pPr>
              <w:snapToGrid w:val="0"/>
              <w:jc w:val="both"/>
              <w:rPr>
                <w:rFonts w:ascii="Marianne" w:hAnsi="Marianne" w:cs="Arial"/>
              </w:rPr>
            </w:pPr>
          </w:p>
        </w:tc>
      </w:tr>
      <w:tr w:rsidR="00971B1A" w:rsidRPr="00C432BC" w14:paraId="7C4BC866" w14:textId="77777777" w:rsidTr="00D31530">
        <w:trPr>
          <w:gridAfter w:val="1"/>
          <w:wAfter w:w="6" w:type="dxa"/>
        </w:trPr>
        <w:tc>
          <w:tcPr>
            <w:tcW w:w="3890" w:type="dxa"/>
            <w:tcBorders>
              <w:left w:val="single" w:sz="1" w:space="0" w:color="000000"/>
              <w:bottom w:val="single" w:sz="1" w:space="0" w:color="000000"/>
            </w:tcBorders>
            <w:shd w:val="clear" w:color="auto" w:fill="auto"/>
          </w:tcPr>
          <w:p w14:paraId="1C5508E6" w14:textId="77777777" w:rsidR="00971B1A" w:rsidRPr="00C432BC" w:rsidRDefault="00971B1A" w:rsidP="00D31530">
            <w:pPr>
              <w:snapToGrid w:val="0"/>
              <w:jc w:val="both"/>
              <w:rPr>
                <w:rFonts w:ascii="Marianne" w:hAnsi="Marianne"/>
              </w:rPr>
            </w:pPr>
            <w:r w:rsidRPr="00C432BC">
              <w:rPr>
                <w:rFonts w:ascii="Marianne" w:hAnsi="Marianne" w:cs="Arial"/>
              </w:rPr>
              <w:t>Téléphone</w:t>
            </w:r>
          </w:p>
        </w:tc>
        <w:tc>
          <w:tcPr>
            <w:tcW w:w="6375" w:type="dxa"/>
            <w:tcBorders>
              <w:left w:val="single" w:sz="1" w:space="0" w:color="000000"/>
              <w:bottom w:val="single" w:sz="1" w:space="0" w:color="000000"/>
              <w:right w:val="single" w:sz="1" w:space="0" w:color="000000"/>
            </w:tcBorders>
            <w:shd w:val="clear" w:color="auto" w:fill="auto"/>
          </w:tcPr>
          <w:p w14:paraId="0543276A" w14:textId="77777777" w:rsidR="00971B1A" w:rsidRPr="00C432BC" w:rsidRDefault="00971B1A" w:rsidP="00D31530">
            <w:pPr>
              <w:snapToGrid w:val="0"/>
              <w:jc w:val="both"/>
              <w:rPr>
                <w:rFonts w:ascii="Marianne" w:hAnsi="Marianne" w:cs="Arial"/>
              </w:rPr>
            </w:pPr>
          </w:p>
        </w:tc>
      </w:tr>
      <w:tr w:rsidR="00971B1A" w:rsidRPr="00C432BC" w14:paraId="18A6C479" w14:textId="77777777" w:rsidTr="00D31530">
        <w:trPr>
          <w:gridAfter w:val="1"/>
          <w:wAfter w:w="6" w:type="dxa"/>
        </w:trPr>
        <w:tc>
          <w:tcPr>
            <w:tcW w:w="3890" w:type="dxa"/>
            <w:tcBorders>
              <w:left w:val="single" w:sz="1" w:space="0" w:color="000000"/>
              <w:bottom w:val="single" w:sz="1" w:space="0" w:color="000000"/>
            </w:tcBorders>
            <w:shd w:val="clear" w:color="auto" w:fill="auto"/>
          </w:tcPr>
          <w:p w14:paraId="0253E86B" w14:textId="77777777" w:rsidR="00971B1A" w:rsidRPr="00C432BC" w:rsidRDefault="00971B1A" w:rsidP="00D31530">
            <w:pPr>
              <w:snapToGrid w:val="0"/>
              <w:jc w:val="both"/>
              <w:rPr>
                <w:rFonts w:ascii="Marianne" w:hAnsi="Marianne"/>
              </w:rPr>
            </w:pPr>
            <w:r w:rsidRPr="00C432BC">
              <w:rPr>
                <w:rFonts w:ascii="Marianne" w:hAnsi="Marianne" w:cs="Arial"/>
              </w:rPr>
              <w:t>Fax</w:t>
            </w:r>
          </w:p>
        </w:tc>
        <w:tc>
          <w:tcPr>
            <w:tcW w:w="6375" w:type="dxa"/>
            <w:tcBorders>
              <w:left w:val="single" w:sz="1" w:space="0" w:color="000000"/>
              <w:bottom w:val="single" w:sz="1" w:space="0" w:color="000000"/>
              <w:right w:val="single" w:sz="1" w:space="0" w:color="000000"/>
            </w:tcBorders>
            <w:shd w:val="clear" w:color="auto" w:fill="auto"/>
          </w:tcPr>
          <w:p w14:paraId="680811FB" w14:textId="77777777" w:rsidR="00971B1A" w:rsidRPr="00C432BC" w:rsidRDefault="00971B1A" w:rsidP="00D31530">
            <w:pPr>
              <w:snapToGrid w:val="0"/>
              <w:jc w:val="both"/>
              <w:rPr>
                <w:rFonts w:ascii="Marianne" w:hAnsi="Marianne" w:cs="Arial"/>
              </w:rPr>
            </w:pPr>
          </w:p>
        </w:tc>
      </w:tr>
      <w:tr w:rsidR="00971B1A" w:rsidRPr="00C432BC" w14:paraId="4D09C3F3" w14:textId="77777777" w:rsidTr="00D31530">
        <w:trPr>
          <w:gridAfter w:val="1"/>
          <w:wAfter w:w="6" w:type="dxa"/>
        </w:trPr>
        <w:tc>
          <w:tcPr>
            <w:tcW w:w="3890" w:type="dxa"/>
            <w:tcBorders>
              <w:left w:val="single" w:sz="1" w:space="0" w:color="000000"/>
              <w:bottom w:val="single" w:sz="2" w:space="0" w:color="000000"/>
            </w:tcBorders>
            <w:shd w:val="clear" w:color="auto" w:fill="auto"/>
          </w:tcPr>
          <w:p w14:paraId="50CC0ADB" w14:textId="77777777" w:rsidR="00971B1A" w:rsidRPr="00C432BC" w:rsidRDefault="00971B1A" w:rsidP="00D31530">
            <w:pPr>
              <w:snapToGrid w:val="0"/>
              <w:jc w:val="both"/>
              <w:rPr>
                <w:rFonts w:ascii="Marianne" w:hAnsi="Marianne"/>
              </w:rPr>
            </w:pPr>
            <w:r w:rsidRPr="00C432BC">
              <w:rPr>
                <w:rFonts w:ascii="Marianne" w:hAnsi="Marianne" w:cs="Arial"/>
              </w:rPr>
              <w:t>Numéro</w:t>
            </w:r>
            <w:r w:rsidRPr="00C432BC">
              <w:rPr>
                <w:rFonts w:ascii="Marianne" w:eastAsia="Arial" w:hAnsi="Marianne" w:cs="Arial"/>
              </w:rPr>
              <w:t xml:space="preserve"> </w:t>
            </w:r>
            <w:r w:rsidRPr="00C432BC">
              <w:rPr>
                <w:rFonts w:ascii="Marianne" w:hAnsi="Marianne" w:cs="Arial"/>
              </w:rPr>
              <w:t>SIRET</w:t>
            </w:r>
          </w:p>
        </w:tc>
        <w:tc>
          <w:tcPr>
            <w:tcW w:w="6375" w:type="dxa"/>
            <w:tcBorders>
              <w:left w:val="single" w:sz="1" w:space="0" w:color="000000"/>
              <w:bottom w:val="single" w:sz="2" w:space="0" w:color="000000"/>
              <w:right w:val="single" w:sz="1" w:space="0" w:color="000000"/>
            </w:tcBorders>
            <w:shd w:val="clear" w:color="auto" w:fill="auto"/>
          </w:tcPr>
          <w:p w14:paraId="3EC9568A" w14:textId="77777777" w:rsidR="00971B1A" w:rsidRPr="00C432BC" w:rsidRDefault="00971B1A" w:rsidP="00D31530">
            <w:pPr>
              <w:snapToGrid w:val="0"/>
              <w:jc w:val="both"/>
              <w:rPr>
                <w:rFonts w:ascii="Marianne" w:hAnsi="Marianne" w:cs="Arial"/>
              </w:rPr>
            </w:pPr>
          </w:p>
        </w:tc>
      </w:tr>
      <w:tr w:rsidR="00971B1A" w:rsidRPr="00C432BC" w14:paraId="549F6718" w14:textId="77777777" w:rsidTr="00D31530">
        <w:tc>
          <w:tcPr>
            <w:tcW w:w="10271" w:type="dxa"/>
            <w:gridSpan w:val="3"/>
            <w:tcBorders>
              <w:top w:val="single" w:sz="2" w:space="0" w:color="000000"/>
              <w:left w:val="single" w:sz="2" w:space="0" w:color="000000"/>
              <w:bottom w:val="single" w:sz="6" w:space="0" w:color="000000"/>
              <w:right w:val="single" w:sz="2" w:space="0" w:color="000000"/>
            </w:tcBorders>
            <w:shd w:val="clear" w:color="auto" w:fill="auto"/>
          </w:tcPr>
          <w:p w14:paraId="0AAF16A0" w14:textId="77777777" w:rsidR="00971B1A" w:rsidRPr="00C432BC" w:rsidRDefault="00971B1A" w:rsidP="00D31530">
            <w:pPr>
              <w:jc w:val="both"/>
              <w:rPr>
                <w:rFonts w:ascii="Marianne" w:hAnsi="Marianne"/>
              </w:rPr>
            </w:pPr>
            <w:r w:rsidRPr="00C432BC">
              <w:rPr>
                <w:rFonts w:ascii="Marianne" w:hAnsi="Marianne" w:cs="Arial"/>
              </w:rPr>
              <w:t xml:space="preserve">Le co-traitant est-il une micro, une petite ou une moyenne entreprise au sens de la </w:t>
            </w:r>
            <w:hyperlink r:id="rId17" w:history="1">
              <w:r w:rsidRPr="00C432BC">
                <w:rPr>
                  <w:rStyle w:val="Lienhypertexte"/>
                  <w:rFonts w:ascii="Marianne" w:hAnsi="Marianne" w:cs="Arial"/>
                </w:rPr>
                <w:t>recommandation de la Commission du 6 mai 2003</w:t>
              </w:r>
            </w:hyperlink>
            <w:r w:rsidRPr="00C432BC">
              <w:rPr>
                <w:rFonts w:ascii="Marianne" w:hAnsi="Marianne" w:cs="Arial"/>
              </w:rPr>
              <w:t xml:space="preserve"> concernant la définition des micro, petites et moyennes entreprises ou un artisan au sens au sens </w:t>
            </w:r>
            <w:hyperlink r:id="rId18" w:history="1">
              <w:r w:rsidRPr="00C432BC">
                <w:rPr>
                  <w:rStyle w:val="Lienhypertexte"/>
                  <w:rFonts w:ascii="Marianne" w:hAnsi="Marianne" w:cs="Arial"/>
                </w:rPr>
                <w:t>de l'article 19 de la loi du 5 juillet 1996</w:t>
              </w:r>
            </w:hyperlink>
            <w:r w:rsidRPr="00C432BC">
              <w:rPr>
                <w:rFonts w:ascii="Marianne" w:hAnsi="Marianne" w:cs="Arial"/>
              </w:rPr>
              <w:t xml:space="preserve"> n° 96-603 modifiée relative au développement et à la promotion du commerce et de l’artisanat (</w:t>
            </w:r>
            <w:hyperlink r:id="rId19" w:history="1">
              <w:r w:rsidRPr="00C432BC">
                <w:rPr>
                  <w:rStyle w:val="Lienhypertexte"/>
                  <w:rFonts w:ascii="Marianne" w:hAnsi="Marianne" w:cs="Arial"/>
                </w:rPr>
                <w:t>Art. R. 2151-13</w:t>
              </w:r>
            </w:hyperlink>
            <w:r w:rsidRPr="00C432BC">
              <w:rPr>
                <w:rFonts w:ascii="Marianne" w:hAnsi="Marianne" w:cs="Arial"/>
              </w:rPr>
              <w:t xml:space="preserve"> et </w:t>
            </w:r>
            <w:hyperlink r:id="rId20" w:history="1">
              <w:r w:rsidRPr="00C432BC">
                <w:rPr>
                  <w:rStyle w:val="Lienhypertexte"/>
                  <w:rFonts w:ascii="Marianne" w:hAnsi="Marianne" w:cs="Arial"/>
                </w:rPr>
                <w:t>R. 2351-12</w:t>
              </w:r>
            </w:hyperlink>
            <w:r w:rsidRPr="00C432BC">
              <w:rPr>
                <w:rFonts w:ascii="Marianne" w:hAnsi="Marianne" w:cs="Arial"/>
              </w:rPr>
              <w:t xml:space="preserve"> du code de la commande publique) ?</w:t>
            </w:r>
          </w:p>
          <w:p w14:paraId="7A03A754" w14:textId="77777777" w:rsidR="00971B1A" w:rsidRPr="00C432BC" w:rsidRDefault="00971B1A" w:rsidP="00D31530">
            <w:pPr>
              <w:jc w:val="both"/>
              <w:rPr>
                <w:rFonts w:ascii="Marianne" w:hAnsi="Marianne" w:cs="Arial"/>
                <w:sz w:val="12"/>
                <w:szCs w:val="12"/>
              </w:rPr>
            </w:pPr>
          </w:p>
          <w:p w14:paraId="79372BFC" w14:textId="77777777" w:rsidR="00971B1A" w:rsidRPr="00C432BC" w:rsidRDefault="00971B1A" w:rsidP="00D31530">
            <w:pPr>
              <w:ind w:left="567"/>
              <w:jc w:val="both"/>
              <w:rPr>
                <w:rFonts w:ascii="Marianne" w:hAnsi="Marianne"/>
              </w:rPr>
            </w:pPr>
            <w:r>
              <w:rPr>
                <w:rFonts w:ascii="Marianne" w:hAnsi="Marianne"/>
              </w:rPr>
              <w:fldChar w:fldCharType="begin">
                <w:ffData>
                  <w:name w:val=""/>
                  <w:enabled/>
                  <w:calcOnExit w:val="0"/>
                  <w:checkBox>
                    <w:sizeAuto/>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sidRPr="00C432BC">
              <w:rPr>
                <w:rFonts w:ascii="Marianne" w:hAnsi="Marianne" w:cs="Arial"/>
                <w:bCs/>
              </w:rPr>
              <w:t> </w:t>
            </w:r>
            <w:r w:rsidRPr="00C432BC">
              <w:rPr>
                <w:rFonts w:ascii="Marianne" w:hAnsi="Marianne" w:cs="Arial"/>
              </w:rPr>
              <w:t xml:space="preserve">Oui      </w:t>
            </w:r>
            <w:bookmarkStart w:id="6" w:name="__Fieldmark__14_391396119"/>
            <w:r w:rsidRPr="00C432BC">
              <w:rPr>
                <w:rFonts w:ascii="Marianne" w:hAnsi="Marianne"/>
              </w:rPr>
              <w:fldChar w:fldCharType="begin">
                <w:ffData>
                  <w:name w:val=""/>
                  <w:enabled/>
                  <w:calcOnExit w:val="0"/>
                  <w:checkBox>
                    <w:sizeAuto/>
                    <w:default w:val="0"/>
                    <w:checked w:val="0"/>
                  </w:checkBox>
                </w:ffData>
              </w:fldChar>
            </w:r>
            <w:r w:rsidRPr="00C432BC">
              <w:rPr>
                <w:rFonts w:ascii="Marianne" w:hAnsi="Marianne"/>
              </w:rPr>
              <w:instrText xml:space="preserve"> FORMCHECKBOX </w:instrText>
            </w:r>
            <w:r>
              <w:rPr>
                <w:rFonts w:ascii="Marianne" w:hAnsi="Marianne"/>
              </w:rPr>
            </w:r>
            <w:r>
              <w:rPr>
                <w:rFonts w:ascii="Marianne" w:hAnsi="Marianne"/>
              </w:rPr>
              <w:fldChar w:fldCharType="separate"/>
            </w:r>
            <w:r w:rsidRPr="00C432BC">
              <w:rPr>
                <w:rFonts w:ascii="Marianne" w:hAnsi="Marianne"/>
              </w:rPr>
              <w:fldChar w:fldCharType="end"/>
            </w:r>
            <w:bookmarkEnd w:id="6"/>
            <w:r w:rsidRPr="00C432BC">
              <w:rPr>
                <w:rFonts w:ascii="Marianne" w:hAnsi="Marianne" w:cs="Arial"/>
                <w:bCs/>
              </w:rPr>
              <w:t> </w:t>
            </w:r>
            <w:r w:rsidRPr="00C432BC">
              <w:rPr>
                <w:rFonts w:ascii="Marianne" w:hAnsi="Marianne" w:cs="Arial"/>
              </w:rPr>
              <w:t>Non</w:t>
            </w:r>
          </w:p>
        </w:tc>
      </w:tr>
    </w:tbl>
    <w:p w14:paraId="0242EA00" w14:textId="77777777" w:rsidR="00971B1A" w:rsidRPr="00C432BC" w:rsidRDefault="00971B1A" w:rsidP="00971B1A">
      <w:pPr>
        <w:rPr>
          <w:rFonts w:ascii="Marianne" w:hAnsi="Marianne"/>
          <w:sz w:val="12"/>
          <w:szCs w:val="12"/>
        </w:rPr>
      </w:pPr>
    </w:p>
    <w:tbl>
      <w:tblPr>
        <w:tblW w:w="0" w:type="auto"/>
        <w:tblInd w:w="-4" w:type="dxa"/>
        <w:tblLayout w:type="fixed"/>
        <w:tblCellMar>
          <w:top w:w="55" w:type="dxa"/>
          <w:left w:w="55" w:type="dxa"/>
          <w:bottom w:w="55" w:type="dxa"/>
          <w:right w:w="55" w:type="dxa"/>
        </w:tblCellMar>
        <w:tblLook w:val="0000" w:firstRow="0" w:lastRow="0" w:firstColumn="0" w:lastColumn="0" w:noHBand="0" w:noVBand="0"/>
      </w:tblPr>
      <w:tblGrid>
        <w:gridCol w:w="3890"/>
        <w:gridCol w:w="6381"/>
      </w:tblGrid>
      <w:tr w:rsidR="00971B1A" w:rsidRPr="00C432BC" w14:paraId="12EC600F" w14:textId="77777777" w:rsidTr="00D31530">
        <w:tc>
          <w:tcPr>
            <w:tcW w:w="3890" w:type="dxa"/>
            <w:tcBorders>
              <w:top w:val="single" w:sz="6" w:space="0" w:color="000000"/>
              <w:left w:val="single" w:sz="2" w:space="0" w:color="000000"/>
              <w:bottom w:val="single" w:sz="6" w:space="0" w:color="000000"/>
            </w:tcBorders>
            <w:shd w:val="clear" w:color="auto" w:fill="auto"/>
          </w:tcPr>
          <w:p w14:paraId="5C17B327" w14:textId="77777777" w:rsidR="00971B1A" w:rsidRPr="00C432BC" w:rsidRDefault="00971B1A" w:rsidP="00D31530">
            <w:pPr>
              <w:snapToGrid w:val="0"/>
              <w:jc w:val="both"/>
              <w:rPr>
                <w:rFonts w:ascii="Marianne" w:hAnsi="Marianne"/>
              </w:rPr>
            </w:pPr>
            <w:r w:rsidRPr="00C432BC">
              <w:rPr>
                <w:rFonts w:ascii="Marianne" w:hAnsi="Marianne" w:cs="Arial"/>
                <w:b/>
              </w:rPr>
              <w:t>2</w:t>
            </w:r>
            <w:r w:rsidRPr="00C432BC">
              <w:rPr>
                <w:rFonts w:ascii="Marianne" w:hAnsi="Marianne" w:cs="Arial"/>
                <w:b/>
                <w:vertAlign w:val="superscript"/>
              </w:rPr>
              <w:t>ème</w:t>
            </w:r>
            <w:r w:rsidRPr="00C432BC">
              <w:rPr>
                <w:rFonts w:ascii="Marianne" w:hAnsi="Marianne" w:cs="Arial"/>
                <w:b/>
              </w:rPr>
              <w:t xml:space="preserve"> co-traitant</w:t>
            </w:r>
          </w:p>
        </w:tc>
        <w:tc>
          <w:tcPr>
            <w:tcW w:w="6381" w:type="dxa"/>
            <w:tcBorders>
              <w:top w:val="single" w:sz="6" w:space="0" w:color="000000"/>
              <w:bottom w:val="single" w:sz="6" w:space="0" w:color="000000"/>
              <w:right w:val="single" w:sz="2" w:space="0" w:color="000000"/>
            </w:tcBorders>
            <w:shd w:val="clear" w:color="auto" w:fill="auto"/>
          </w:tcPr>
          <w:p w14:paraId="1440BF02" w14:textId="77777777" w:rsidR="00971B1A" w:rsidRPr="00C432BC" w:rsidRDefault="00971B1A" w:rsidP="00D31530">
            <w:pPr>
              <w:snapToGrid w:val="0"/>
              <w:jc w:val="both"/>
              <w:rPr>
                <w:rFonts w:ascii="Marianne" w:hAnsi="Marianne" w:cs="Arial"/>
                <w:b/>
              </w:rPr>
            </w:pPr>
          </w:p>
        </w:tc>
      </w:tr>
      <w:tr w:rsidR="00971B1A" w:rsidRPr="00C432BC" w14:paraId="0BA2A31A" w14:textId="77777777" w:rsidTr="00D31530">
        <w:tc>
          <w:tcPr>
            <w:tcW w:w="3890" w:type="dxa"/>
            <w:tcBorders>
              <w:top w:val="single" w:sz="6" w:space="0" w:color="000000"/>
              <w:left w:val="single" w:sz="2" w:space="0" w:color="000000"/>
              <w:bottom w:val="single" w:sz="6" w:space="0" w:color="000000"/>
            </w:tcBorders>
            <w:shd w:val="clear" w:color="auto" w:fill="auto"/>
          </w:tcPr>
          <w:p w14:paraId="112DD8FF" w14:textId="77777777" w:rsidR="00971B1A" w:rsidRPr="00C432BC" w:rsidRDefault="00971B1A" w:rsidP="00D31530">
            <w:pPr>
              <w:snapToGrid w:val="0"/>
              <w:jc w:val="both"/>
              <w:rPr>
                <w:rFonts w:ascii="Marianne" w:hAnsi="Marianne"/>
              </w:rPr>
            </w:pPr>
            <w:r w:rsidRPr="00C432BC">
              <w:rPr>
                <w:rFonts w:ascii="Marianne" w:hAnsi="Marianne" w:cs="Arial"/>
              </w:rPr>
              <w:t>Nom</w:t>
            </w:r>
            <w:r w:rsidRPr="00C432BC">
              <w:rPr>
                <w:rFonts w:ascii="Marianne" w:eastAsia="Arial" w:hAnsi="Marianne" w:cs="Arial"/>
              </w:rPr>
              <w:t xml:space="preserve"> </w:t>
            </w:r>
            <w:r w:rsidRPr="00C432BC">
              <w:rPr>
                <w:rFonts w:ascii="Marianne" w:hAnsi="Marianne" w:cs="Arial"/>
              </w:rPr>
              <w:t>commercial</w:t>
            </w:r>
            <w:r w:rsidRPr="00C432BC">
              <w:rPr>
                <w:rFonts w:ascii="Marianne" w:eastAsia="Arial" w:hAnsi="Marianne" w:cs="Arial"/>
              </w:rPr>
              <w:t xml:space="preserve"> </w:t>
            </w:r>
            <w:r w:rsidRPr="00C432BC">
              <w:rPr>
                <w:rFonts w:ascii="Marianne" w:hAnsi="Marianne" w:cs="Arial"/>
              </w:rPr>
              <w:t>et</w:t>
            </w:r>
            <w:r w:rsidRPr="00C432BC">
              <w:rPr>
                <w:rFonts w:ascii="Marianne" w:eastAsia="Arial" w:hAnsi="Marianne" w:cs="Arial"/>
              </w:rPr>
              <w:t xml:space="preserve"> </w:t>
            </w:r>
            <w:r w:rsidRPr="00C432BC">
              <w:rPr>
                <w:rFonts w:ascii="Marianne" w:hAnsi="Marianne" w:cs="Arial"/>
              </w:rPr>
              <w:t>dénomination</w:t>
            </w:r>
            <w:r w:rsidRPr="00C432BC">
              <w:rPr>
                <w:rFonts w:ascii="Marianne" w:eastAsia="Arial" w:hAnsi="Marianne" w:cs="Arial"/>
              </w:rPr>
              <w:t xml:space="preserve"> </w:t>
            </w:r>
            <w:r w:rsidRPr="00C432BC">
              <w:rPr>
                <w:rFonts w:ascii="Marianne" w:hAnsi="Marianne" w:cs="Arial"/>
              </w:rPr>
              <w:t>sociale</w:t>
            </w:r>
          </w:p>
        </w:tc>
        <w:tc>
          <w:tcPr>
            <w:tcW w:w="6381" w:type="dxa"/>
            <w:tcBorders>
              <w:top w:val="single" w:sz="6" w:space="0" w:color="000000"/>
              <w:left w:val="single" w:sz="6" w:space="0" w:color="000000"/>
              <w:bottom w:val="single" w:sz="6" w:space="0" w:color="000000"/>
              <w:right w:val="single" w:sz="2" w:space="0" w:color="000000"/>
            </w:tcBorders>
            <w:shd w:val="clear" w:color="auto" w:fill="auto"/>
          </w:tcPr>
          <w:p w14:paraId="26EA754C" w14:textId="77777777" w:rsidR="00971B1A" w:rsidRPr="00C432BC" w:rsidRDefault="00971B1A" w:rsidP="00D31530">
            <w:pPr>
              <w:snapToGrid w:val="0"/>
              <w:jc w:val="both"/>
              <w:rPr>
                <w:rFonts w:ascii="Marianne" w:hAnsi="Marianne" w:cs="Arial"/>
              </w:rPr>
            </w:pPr>
          </w:p>
        </w:tc>
      </w:tr>
      <w:tr w:rsidR="00971B1A" w:rsidRPr="00C432BC" w14:paraId="5E1F71D6" w14:textId="77777777" w:rsidTr="00D31530">
        <w:tc>
          <w:tcPr>
            <w:tcW w:w="3890" w:type="dxa"/>
            <w:tcBorders>
              <w:top w:val="single" w:sz="6" w:space="0" w:color="000000"/>
              <w:left w:val="single" w:sz="2" w:space="0" w:color="000000"/>
              <w:bottom w:val="single" w:sz="6" w:space="0" w:color="000000"/>
            </w:tcBorders>
            <w:shd w:val="clear" w:color="auto" w:fill="auto"/>
          </w:tcPr>
          <w:p w14:paraId="7957E2A6" w14:textId="77777777" w:rsidR="00971B1A" w:rsidRPr="00C432BC" w:rsidRDefault="00971B1A" w:rsidP="00D31530">
            <w:pPr>
              <w:snapToGrid w:val="0"/>
              <w:jc w:val="both"/>
              <w:rPr>
                <w:rFonts w:ascii="Marianne" w:hAnsi="Marianne"/>
              </w:rPr>
            </w:pPr>
            <w:r w:rsidRPr="00C432BC">
              <w:rPr>
                <w:rFonts w:ascii="Marianne" w:hAnsi="Marianne" w:cs="Arial"/>
              </w:rPr>
              <w:t>Adresse</w:t>
            </w:r>
            <w:r w:rsidRPr="00C432BC">
              <w:rPr>
                <w:rFonts w:ascii="Marianne" w:eastAsia="Arial" w:hAnsi="Marianne" w:cs="Arial"/>
              </w:rPr>
              <w:t xml:space="preserve"> </w:t>
            </w:r>
            <w:r w:rsidRPr="00C432BC">
              <w:rPr>
                <w:rFonts w:ascii="Marianne" w:hAnsi="Marianne" w:cs="Arial"/>
              </w:rPr>
              <w:t>de</w:t>
            </w:r>
            <w:r w:rsidRPr="00C432BC">
              <w:rPr>
                <w:rFonts w:ascii="Marianne" w:eastAsia="Arial" w:hAnsi="Marianne" w:cs="Arial"/>
              </w:rPr>
              <w:t xml:space="preserve"> </w:t>
            </w:r>
            <w:r w:rsidRPr="00C432BC">
              <w:rPr>
                <w:rFonts w:ascii="Marianne" w:hAnsi="Marianne" w:cs="Arial"/>
              </w:rPr>
              <w:t>l'établissement</w:t>
            </w:r>
          </w:p>
        </w:tc>
        <w:tc>
          <w:tcPr>
            <w:tcW w:w="6381" w:type="dxa"/>
            <w:tcBorders>
              <w:top w:val="single" w:sz="6" w:space="0" w:color="000000"/>
              <w:left w:val="single" w:sz="6" w:space="0" w:color="000000"/>
              <w:bottom w:val="single" w:sz="6" w:space="0" w:color="000000"/>
              <w:right w:val="single" w:sz="2" w:space="0" w:color="000000"/>
            </w:tcBorders>
            <w:shd w:val="clear" w:color="auto" w:fill="auto"/>
          </w:tcPr>
          <w:p w14:paraId="3B9F0213" w14:textId="77777777" w:rsidR="00971B1A" w:rsidRPr="00C432BC" w:rsidRDefault="00971B1A" w:rsidP="00D31530">
            <w:pPr>
              <w:snapToGrid w:val="0"/>
              <w:jc w:val="both"/>
              <w:rPr>
                <w:rFonts w:ascii="Marianne" w:hAnsi="Marianne" w:cs="Arial"/>
              </w:rPr>
            </w:pPr>
          </w:p>
        </w:tc>
      </w:tr>
      <w:tr w:rsidR="00971B1A" w:rsidRPr="00C432BC" w14:paraId="229E192D" w14:textId="77777777" w:rsidTr="00D31530">
        <w:tc>
          <w:tcPr>
            <w:tcW w:w="3890" w:type="dxa"/>
            <w:tcBorders>
              <w:top w:val="single" w:sz="6" w:space="0" w:color="000000"/>
              <w:left w:val="single" w:sz="2" w:space="0" w:color="000000"/>
              <w:bottom w:val="single" w:sz="6" w:space="0" w:color="000000"/>
            </w:tcBorders>
            <w:shd w:val="clear" w:color="auto" w:fill="auto"/>
          </w:tcPr>
          <w:p w14:paraId="775EFDE6" w14:textId="77777777" w:rsidR="00971B1A" w:rsidRPr="00C432BC" w:rsidRDefault="00971B1A" w:rsidP="00D31530">
            <w:pPr>
              <w:snapToGrid w:val="0"/>
              <w:jc w:val="both"/>
              <w:rPr>
                <w:rFonts w:ascii="Marianne" w:hAnsi="Marianne"/>
              </w:rPr>
            </w:pPr>
            <w:r w:rsidRPr="00C432BC">
              <w:rPr>
                <w:rFonts w:ascii="Marianne" w:hAnsi="Marianne" w:cs="Arial"/>
              </w:rPr>
              <w:t>Adresse</w:t>
            </w:r>
            <w:r w:rsidRPr="00C432BC">
              <w:rPr>
                <w:rFonts w:ascii="Marianne" w:eastAsia="Arial" w:hAnsi="Marianne" w:cs="Arial"/>
              </w:rPr>
              <w:t xml:space="preserve"> </w:t>
            </w:r>
            <w:r w:rsidRPr="00C432BC">
              <w:rPr>
                <w:rFonts w:ascii="Marianne" w:hAnsi="Marianne" w:cs="Arial"/>
              </w:rPr>
              <w:t>du</w:t>
            </w:r>
            <w:r w:rsidRPr="00C432BC">
              <w:rPr>
                <w:rFonts w:ascii="Marianne" w:eastAsia="Arial" w:hAnsi="Marianne" w:cs="Arial"/>
              </w:rPr>
              <w:t xml:space="preserve"> </w:t>
            </w:r>
            <w:r w:rsidRPr="00C432BC">
              <w:rPr>
                <w:rFonts w:ascii="Marianne" w:hAnsi="Marianne" w:cs="Arial"/>
              </w:rPr>
              <w:t>siège</w:t>
            </w:r>
            <w:r w:rsidRPr="00C432BC">
              <w:rPr>
                <w:rFonts w:ascii="Marianne" w:eastAsia="Arial" w:hAnsi="Marianne" w:cs="Arial"/>
              </w:rPr>
              <w:t xml:space="preserve"> </w:t>
            </w:r>
            <w:r w:rsidRPr="00C432BC">
              <w:rPr>
                <w:rFonts w:ascii="Marianne" w:hAnsi="Marianne" w:cs="Arial"/>
              </w:rPr>
              <w:t>social</w:t>
            </w:r>
          </w:p>
        </w:tc>
        <w:tc>
          <w:tcPr>
            <w:tcW w:w="6381" w:type="dxa"/>
            <w:tcBorders>
              <w:top w:val="single" w:sz="6" w:space="0" w:color="000000"/>
              <w:left w:val="single" w:sz="6" w:space="0" w:color="000000"/>
              <w:bottom w:val="single" w:sz="6" w:space="0" w:color="000000"/>
              <w:right w:val="single" w:sz="2" w:space="0" w:color="000000"/>
            </w:tcBorders>
            <w:shd w:val="clear" w:color="auto" w:fill="auto"/>
          </w:tcPr>
          <w:p w14:paraId="123F549F" w14:textId="77777777" w:rsidR="00971B1A" w:rsidRPr="00C432BC" w:rsidRDefault="00971B1A" w:rsidP="00D31530">
            <w:pPr>
              <w:snapToGrid w:val="0"/>
              <w:jc w:val="both"/>
              <w:rPr>
                <w:rFonts w:ascii="Marianne" w:hAnsi="Marianne" w:cs="Arial"/>
              </w:rPr>
            </w:pPr>
          </w:p>
        </w:tc>
      </w:tr>
      <w:tr w:rsidR="00971B1A" w:rsidRPr="00C432BC" w14:paraId="00C46183" w14:textId="77777777" w:rsidTr="00D31530">
        <w:tc>
          <w:tcPr>
            <w:tcW w:w="3890" w:type="dxa"/>
            <w:tcBorders>
              <w:top w:val="single" w:sz="6" w:space="0" w:color="000000"/>
              <w:left w:val="single" w:sz="2" w:space="0" w:color="000000"/>
              <w:bottom w:val="single" w:sz="6" w:space="0" w:color="000000"/>
            </w:tcBorders>
            <w:shd w:val="clear" w:color="auto" w:fill="auto"/>
          </w:tcPr>
          <w:p w14:paraId="26389CC7" w14:textId="77777777" w:rsidR="00971B1A" w:rsidRPr="00C432BC" w:rsidRDefault="00971B1A" w:rsidP="00D31530">
            <w:pPr>
              <w:snapToGrid w:val="0"/>
              <w:jc w:val="both"/>
              <w:rPr>
                <w:rFonts w:ascii="Marianne" w:hAnsi="Marianne"/>
              </w:rPr>
            </w:pPr>
            <w:r w:rsidRPr="00C432BC">
              <w:rPr>
                <w:rFonts w:ascii="Marianne" w:hAnsi="Marianne" w:cs="Arial"/>
              </w:rPr>
              <w:t>Adresse</w:t>
            </w:r>
            <w:r w:rsidRPr="00C432BC">
              <w:rPr>
                <w:rFonts w:ascii="Marianne" w:eastAsia="Arial" w:hAnsi="Marianne" w:cs="Arial"/>
              </w:rPr>
              <w:t xml:space="preserve"> </w:t>
            </w:r>
            <w:r w:rsidRPr="00C432BC">
              <w:rPr>
                <w:rFonts w:ascii="Marianne" w:hAnsi="Marianne" w:cs="Arial"/>
              </w:rPr>
              <w:t>électronique</w:t>
            </w:r>
          </w:p>
        </w:tc>
        <w:tc>
          <w:tcPr>
            <w:tcW w:w="6381" w:type="dxa"/>
            <w:tcBorders>
              <w:top w:val="single" w:sz="6" w:space="0" w:color="000000"/>
              <w:left w:val="single" w:sz="6" w:space="0" w:color="000000"/>
              <w:bottom w:val="single" w:sz="6" w:space="0" w:color="000000"/>
              <w:right w:val="single" w:sz="2" w:space="0" w:color="000000"/>
            </w:tcBorders>
            <w:shd w:val="clear" w:color="auto" w:fill="auto"/>
          </w:tcPr>
          <w:p w14:paraId="64E3586E" w14:textId="77777777" w:rsidR="00971B1A" w:rsidRPr="00C432BC" w:rsidRDefault="00971B1A" w:rsidP="00D31530">
            <w:pPr>
              <w:snapToGrid w:val="0"/>
              <w:jc w:val="both"/>
              <w:rPr>
                <w:rFonts w:ascii="Marianne" w:hAnsi="Marianne" w:cs="Arial"/>
              </w:rPr>
            </w:pPr>
          </w:p>
        </w:tc>
      </w:tr>
      <w:tr w:rsidR="00971B1A" w:rsidRPr="00C432BC" w14:paraId="5628596F" w14:textId="77777777" w:rsidTr="00D31530">
        <w:tc>
          <w:tcPr>
            <w:tcW w:w="3890" w:type="dxa"/>
            <w:tcBorders>
              <w:top w:val="single" w:sz="6" w:space="0" w:color="000000"/>
              <w:left w:val="single" w:sz="2" w:space="0" w:color="000000"/>
              <w:bottom w:val="single" w:sz="6" w:space="0" w:color="000000"/>
            </w:tcBorders>
            <w:shd w:val="clear" w:color="auto" w:fill="auto"/>
          </w:tcPr>
          <w:p w14:paraId="08DD8123" w14:textId="77777777" w:rsidR="00971B1A" w:rsidRPr="00C432BC" w:rsidRDefault="00971B1A" w:rsidP="00D31530">
            <w:pPr>
              <w:snapToGrid w:val="0"/>
              <w:jc w:val="both"/>
              <w:rPr>
                <w:rFonts w:ascii="Marianne" w:hAnsi="Marianne"/>
              </w:rPr>
            </w:pPr>
            <w:r w:rsidRPr="00C432BC">
              <w:rPr>
                <w:rFonts w:ascii="Marianne" w:hAnsi="Marianne" w:cs="Arial"/>
              </w:rPr>
              <w:t>Téléphone</w:t>
            </w:r>
          </w:p>
        </w:tc>
        <w:tc>
          <w:tcPr>
            <w:tcW w:w="6381" w:type="dxa"/>
            <w:tcBorders>
              <w:top w:val="single" w:sz="6" w:space="0" w:color="000000"/>
              <w:left w:val="single" w:sz="6" w:space="0" w:color="000000"/>
              <w:bottom w:val="single" w:sz="6" w:space="0" w:color="000000"/>
              <w:right w:val="single" w:sz="2" w:space="0" w:color="000000"/>
            </w:tcBorders>
            <w:shd w:val="clear" w:color="auto" w:fill="auto"/>
          </w:tcPr>
          <w:p w14:paraId="34AFC514" w14:textId="77777777" w:rsidR="00971B1A" w:rsidRPr="00C432BC" w:rsidRDefault="00971B1A" w:rsidP="00D31530">
            <w:pPr>
              <w:snapToGrid w:val="0"/>
              <w:jc w:val="both"/>
              <w:rPr>
                <w:rFonts w:ascii="Marianne" w:hAnsi="Marianne" w:cs="Arial"/>
              </w:rPr>
            </w:pPr>
          </w:p>
        </w:tc>
      </w:tr>
      <w:tr w:rsidR="00971B1A" w:rsidRPr="00C432BC" w14:paraId="32484114" w14:textId="77777777" w:rsidTr="00D31530">
        <w:tc>
          <w:tcPr>
            <w:tcW w:w="3890" w:type="dxa"/>
            <w:tcBorders>
              <w:top w:val="single" w:sz="6" w:space="0" w:color="000000"/>
              <w:left w:val="single" w:sz="2" w:space="0" w:color="000000"/>
              <w:bottom w:val="single" w:sz="6" w:space="0" w:color="000000"/>
            </w:tcBorders>
            <w:shd w:val="clear" w:color="auto" w:fill="auto"/>
          </w:tcPr>
          <w:p w14:paraId="64FBCC41" w14:textId="77777777" w:rsidR="00971B1A" w:rsidRPr="00C432BC" w:rsidRDefault="00971B1A" w:rsidP="00D31530">
            <w:pPr>
              <w:snapToGrid w:val="0"/>
              <w:jc w:val="both"/>
              <w:rPr>
                <w:rFonts w:ascii="Marianne" w:hAnsi="Marianne"/>
              </w:rPr>
            </w:pPr>
            <w:r w:rsidRPr="00C432BC">
              <w:rPr>
                <w:rFonts w:ascii="Marianne" w:hAnsi="Marianne" w:cs="Arial"/>
              </w:rPr>
              <w:t>Fax</w:t>
            </w:r>
          </w:p>
        </w:tc>
        <w:tc>
          <w:tcPr>
            <w:tcW w:w="6381" w:type="dxa"/>
            <w:tcBorders>
              <w:top w:val="single" w:sz="6" w:space="0" w:color="000000"/>
              <w:left w:val="single" w:sz="6" w:space="0" w:color="000000"/>
              <w:bottom w:val="single" w:sz="6" w:space="0" w:color="000000"/>
              <w:right w:val="single" w:sz="2" w:space="0" w:color="000000"/>
            </w:tcBorders>
            <w:shd w:val="clear" w:color="auto" w:fill="auto"/>
          </w:tcPr>
          <w:p w14:paraId="2AD7C25D" w14:textId="77777777" w:rsidR="00971B1A" w:rsidRPr="00C432BC" w:rsidRDefault="00971B1A" w:rsidP="00D31530">
            <w:pPr>
              <w:snapToGrid w:val="0"/>
              <w:jc w:val="both"/>
              <w:rPr>
                <w:rFonts w:ascii="Marianne" w:hAnsi="Marianne" w:cs="Arial"/>
              </w:rPr>
            </w:pPr>
          </w:p>
        </w:tc>
      </w:tr>
      <w:tr w:rsidR="00971B1A" w:rsidRPr="00C432BC" w14:paraId="1328E6D6" w14:textId="77777777" w:rsidTr="00D31530">
        <w:tc>
          <w:tcPr>
            <w:tcW w:w="3890" w:type="dxa"/>
            <w:tcBorders>
              <w:top w:val="single" w:sz="6" w:space="0" w:color="000000"/>
              <w:left w:val="single" w:sz="2" w:space="0" w:color="000000"/>
              <w:bottom w:val="single" w:sz="6" w:space="0" w:color="000000"/>
            </w:tcBorders>
            <w:shd w:val="clear" w:color="auto" w:fill="auto"/>
          </w:tcPr>
          <w:p w14:paraId="18F56732" w14:textId="77777777" w:rsidR="00971B1A" w:rsidRPr="00C432BC" w:rsidRDefault="00971B1A" w:rsidP="00D31530">
            <w:pPr>
              <w:snapToGrid w:val="0"/>
              <w:jc w:val="both"/>
              <w:rPr>
                <w:rFonts w:ascii="Marianne" w:hAnsi="Marianne"/>
              </w:rPr>
            </w:pPr>
            <w:r w:rsidRPr="00C432BC">
              <w:rPr>
                <w:rFonts w:ascii="Marianne" w:hAnsi="Marianne" w:cs="Arial"/>
              </w:rPr>
              <w:t>Numéro</w:t>
            </w:r>
            <w:r w:rsidRPr="00C432BC">
              <w:rPr>
                <w:rFonts w:ascii="Marianne" w:eastAsia="Arial" w:hAnsi="Marianne" w:cs="Arial"/>
              </w:rPr>
              <w:t xml:space="preserve"> </w:t>
            </w:r>
            <w:r w:rsidRPr="00C432BC">
              <w:rPr>
                <w:rFonts w:ascii="Marianne" w:hAnsi="Marianne" w:cs="Arial"/>
              </w:rPr>
              <w:t>SIRET</w:t>
            </w:r>
          </w:p>
        </w:tc>
        <w:tc>
          <w:tcPr>
            <w:tcW w:w="6381" w:type="dxa"/>
            <w:tcBorders>
              <w:top w:val="single" w:sz="6" w:space="0" w:color="000000"/>
              <w:left w:val="single" w:sz="6" w:space="0" w:color="000000"/>
              <w:bottom w:val="single" w:sz="6" w:space="0" w:color="000000"/>
              <w:right w:val="single" w:sz="2" w:space="0" w:color="000000"/>
            </w:tcBorders>
            <w:shd w:val="clear" w:color="auto" w:fill="auto"/>
          </w:tcPr>
          <w:p w14:paraId="1984B538" w14:textId="77777777" w:rsidR="00971B1A" w:rsidRPr="00C432BC" w:rsidRDefault="00971B1A" w:rsidP="00D31530">
            <w:pPr>
              <w:snapToGrid w:val="0"/>
              <w:jc w:val="both"/>
              <w:rPr>
                <w:rFonts w:ascii="Marianne" w:hAnsi="Marianne" w:cs="Arial"/>
              </w:rPr>
            </w:pPr>
          </w:p>
        </w:tc>
      </w:tr>
      <w:tr w:rsidR="00971B1A" w:rsidRPr="00C432BC" w14:paraId="3EA72238" w14:textId="77777777" w:rsidTr="00D31530">
        <w:tc>
          <w:tcPr>
            <w:tcW w:w="10271" w:type="dxa"/>
            <w:gridSpan w:val="2"/>
            <w:tcBorders>
              <w:top w:val="single" w:sz="6" w:space="0" w:color="000000"/>
              <w:left w:val="single" w:sz="2" w:space="0" w:color="000000"/>
              <w:bottom w:val="single" w:sz="2" w:space="0" w:color="000000"/>
              <w:right w:val="single" w:sz="2" w:space="0" w:color="000000"/>
            </w:tcBorders>
            <w:shd w:val="clear" w:color="auto" w:fill="auto"/>
          </w:tcPr>
          <w:p w14:paraId="232C49C7" w14:textId="77777777" w:rsidR="00971B1A" w:rsidRPr="00C432BC" w:rsidRDefault="00971B1A" w:rsidP="00D31530">
            <w:pPr>
              <w:jc w:val="both"/>
              <w:rPr>
                <w:rFonts w:ascii="Marianne" w:hAnsi="Marianne"/>
              </w:rPr>
            </w:pPr>
            <w:r w:rsidRPr="00C432BC">
              <w:rPr>
                <w:rFonts w:ascii="Marianne" w:hAnsi="Marianne" w:cs="Arial"/>
              </w:rPr>
              <w:t xml:space="preserve">Le co-traitant est-il une micro, une petite ou une moyenne entreprise au sens de la </w:t>
            </w:r>
            <w:hyperlink r:id="rId21" w:history="1">
              <w:r w:rsidRPr="00C432BC">
                <w:rPr>
                  <w:rStyle w:val="Lienhypertexte"/>
                  <w:rFonts w:ascii="Marianne" w:hAnsi="Marianne" w:cs="Arial"/>
                </w:rPr>
                <w:t>recommandation de la Commission du 6 mai 2003</w:t>
              </w:r>
            </w:hyperlink>
            <w:r w:rsidRPr="00C432BC">
              <w:rPr>
                <w:rFonts w:ascii="Marianne" w:hAnsi="Marianne" w:cs="Arial"/>
              </w:rPr>
              <w:t xml:space="preserve"> concernant la définition des micro, petites et moyennes entreprises ou un artisan au sens au sens </w:t>
            </w:r>
            <w:hyperlink r:id="rId22" w:history="1">
              <w:r w:rsidRPr="00C432BC">
                <w:rPr>
                  <w:rStyle w:val="Lienhypertexte"/>
                  <w:rFonts w:ascii="Marianne" w:hAnsi="Marianne" w:cs="Arial"/>
                </w:rPr>
                <w:t>de l'article 19 de la loi du 5 juillet 1996</w:t>
              </w:r>
            </w:hyperlink>
            <w:r w:rsidRPr="00C432BC">
              <w:rPr>
                <w:rFonts w:ascii="Marianne" w:hAnsi="Marianne" w:cs="Arial"/>
              </w:rPr>
              <w:t xml:space="preserve"> n° 96-603 modifiée relative au développement et à la promotion du commerce et de l’artisanat (</w:t>
            </w:r>
            <w:hyperlink r:id="rId23" w:history="1">
              <w:r w:rsidRPr="00C432BC">
                <w:rPr>
                  <w:rStyle w:val="Lienhypertexte"/>
                  <w:rFonts w:ascii="Marianne" w:hAnsi="Marianne" w:cs="Arial"/>
                </w:rPr>
                <w:t>Art. R. 2151-13</w:t>
              </w:r>
            </w:hyperlink>
            <w:r w:rsidRPr="00C432BC">
              <w:rPr>
                <w:rFonts w:ascii="Marianne" w:hAnsi="Marianne" w:cs="Arial"/>
              </w:rPr>
              <w:t xml:space="preserve"> et </w:t>
            </w:r>
            <w:hyperlink r:id="rId24" w:history="1">
              <w:r w:rsidRPr="00C432BC">
                <w:rPr>
                  <w:rStyle w:val="Lienhypertexte"/>
                  <w:rFonts w:ascii="Marianne" w:hAnsi="Marianne" w:cs="Arial"/>
                </w:rPr>
                <w:t>R. 2351-12</w:t>
              </w:r>
            </w:hyperlink>
            <w:r w:rsidRPr="00C432BC">
              <w:rPr>
                <w:rFonts w:ascii="Marianne" w:hAnsi="Marianne" w:cs="Arial"/>
              </w:rPr>
              <w:t xml:space="preserve"> du code de la commande publique) ?</w:t>
            </w:r>
          </w:p>
          <w:p w14:paraId="75172D4F" w14:textId="77777777" w:rsidR="00971B1A" w:rsidRPr="00C432BC" w:rsidRDefault="00971B1A" w:rsidP="00D31530">
            <w:pPr>
              <w:jc w:val="both"/>
              <w:rPr>
                <w:rFonts w:ascii="Marianne" w:hAnsi="Marianne" w:cs="Arial"/>
                <w:sz w:val="12"/>
                <w:szCs w:val="12"/>
              </w:rPr>
            </w:pPr>
          </w:p>
          <w:p w14:paraId="15321D9F" w14:textId="77777777" w:rsidR="00971B1A" w:rsidRPr="00C432BC" w:rsidRDefault="00971B1A" w:rsidP="00D31530">
            <w:pPr>
              <w:ind w:left="567"/>
              <w:jc w:val="both"/>
              <w:rPr>
                <w:rFonts w:ascii="Marianne" w:hAnsi="Marianne"/>
              </w:rPr>
            </w:pPr>
            <w:r>
              <w:rPr>
                <w:rFonts w:ascii="Marianne" w:hAnsi="Marianne"/>
              </w:rPr>
              <w:fldChar w:fldCharType="begin">
                <w:ffData>
                  <w:name w:val=""/>
                  <w:enabled/>
                  <w:calcOnExit w:val="0"/>
                  <w:checkBox>
                    <w:sizeAuto/>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sidRPr="00C432BC">
              <w:rPr>
                <w:rFonts w:ascii="Marianne" w:hAnsi="Marianne" w:cs="Arial"/>
                <w:bCs/>
              </w:rPr>
              <w:t> </w:t>
            </w:r>
            <w:r w:rsidRPr="00C432BC">
              <w:rPr>
                <w:rFonts w:ascii="Marianne" w:hAnsi="Marianne" w:cs="Arial"/>
              </w:rPr>
              <w:t xml:space="preserve">Oui      </w:t>
            </w:r>
            <w:bookmarkStart w:id="7" w:name="__Fieldmark__16_391396119"/>
            <w:r w:rsidRPr="00C432BC">
              <w:rPr>
                <w:rFonts w:ascii="Marianne" w:hAnsi="Marianne"/>
              </w:rPr>
              <w:fldChar w:fldCharType="begin">
                <w:ffData>
                  <w:name w:val=""/>
                  <w:enabled/>
                  <w:calcOnExit w:val="0"/>
                  <w:checkBox>
                    <w:sizeAuto/>
                    <w:default w:val="0"/>
                    <w:checked w:val="0"/>
                  </w:checkBox>
                </w:ffData>
              </w:fldChar>
            </w:r>
            <w:r w:rsidRPr="00C432BC">
              <w:rPr>
                <w:rFonts w:ascii="Marianne" w:hAnsi="Marianne"/>
              </w:rPr>
              <w:instrText xml:space="preserve"> FORMCHECKBOX </w:instrText>
            </w:r>
            <w:r>
              <w:rPr>
                <w:rFonts w:ascii="Marianne" w:hAnsi="Marianne"/>
              </w:rPr>
            </w:r>
            <w:r>
              <w:rPr>
                <w:rFonts w:ascii="Marianne" w:hAnsi="Marianne"/>
              </w:rPr>
              <w:fldChar w:fldCharType="separate"/>
            </w:r>
            <w:r w:rsidRPr="00C432BC">
              <w:rPr>
                <w:rFonts w:ascii="Marianne" w:hAnsi="Marianne"/>
              </w:rPr>
              <w:fldChar w:fldCharType="end"/>
            </w:r>
            <w:bookmarkEnd w:id="7"/>
            <w:r w:rsidRPr="00C432BC">
              <w:rPr>
                <w:rFonts w:ascii="Marianne" w:hAnsi="Marianne" w:cs="Arial"/>
                <w:bCs/>
              </w:rPr>
              <w:t> </w:t>
            </w:r>
            <w:r w:rsidRPr="00C432BC">
              <w:rPr>
                <w:rFonts w:ascii="Marianne" w:hAnsi="Marianne" w:cs="Arial"/>
              </w:rPr>
              <w:t>Non</w:t>
            </w:r>
          </w:p>
        </w:tc>
      </w:tr>
    </w:tbl>
    <w:p w14:paraId="2CD8A6CC" w14:textId="77777777" w:rsidR="00971B1A" w:rsidRDefault="00971B1A" w:rsidP="00971B1A">
      <w:pPr>
        <w:jc w:val="both"/>
        <w:rPr>
          <w:rFonts w:ascii="Marianne" w:hAnsi="Marianne" w:cs="Arial"/>
          <w:sz w:val="12"/>
          <w:szCs w:val="12"/>
        </w:rPr>
      </w:pPr>
    </w:p>
    <w:tbl>
      <w:tblPr>
        <w:tblW w:w="0" w:type="auto"/>
        <w:tblInd w:w="-4" w:type="dxa"/>
        <w:tblLayout w:type="fixed"/>
        <w:tblCellMar>
          <w:top w:w="55" w:type="dxa"/>
          <w:left w:w="55" w:type="dxa"/>
          <w:bottom w:w="55" w:type="dxa"/>
          <w:right w:w="55" w:type="dxa"/>
        </w:tblCellMar>
        <w:tblLook w:val="0000" w:firstRow="0" w:lastRow="0" w:firstColumn="0" w:lastColumn="0" w:noHBand="0" w:noVBand="0"/>
      </w:tblPr>
      <w:tblGrid>
        <w:gridCol w:w="3890"/>
        <w:gridCol w:w="6381"/>
      </w:tblGrid>
      <w:tr w:rsidR="00971B1A" w:rsidRPr="00C432BC" w14:paraId="132B0410" w14:textId="77777777" w:rsidTr="00D31530">
        <w:tc>
          <w:tcPr>
            <w:tcW w:w="3890" w:type="dxa"/>
            <w:tcBorders>
              <w:top w:val="single" w:sz="6" w:space="0" w:color="000000"/>
              <w:left w:val="single" w:sz="2" w:space="0" w:color="000000"/>
              <w:bottom w:val="single" w:sz="6" w:space="0" w:color="000000"/>
            </w:tcBorders>
            <w:shd w:val="clear" w:color="auto" w:fill="auto"/>
          </w:tcPr>
          <w:p w14:paraId="0E839B88" w14:textId="77777777" w:rsidR="00971B1A" w:rsidRPr="00C432BC" w:rsidRDefault="00971B1A" w:rsidP="00D31530">
            <w:pPr>
              <w:snapToGrid w:val="0"/>
              <w:jc w:val="both"/>
              <w:rPr>
                <w:rFonts w:ascii="Marianne" w:hAnsi="Marianne"/>
              </w:rPr>
            </w:pPr>
            <w:r>
              <w:rPr>
                <w:rFonts w:ascii="Marianne" w:hAnsi="Marianne" w:cs="Arial"/>
                <w:b/>
              </w:rPr>
              <w:t>3</w:t>
            </w:r>
            <w:r w:rsidRPr="00C432BC">
              <w:rPr>
                <w:rFonts w:ascii="Marianne" w:hAnsi="Marianne" w:cs="Arial"/>
                <w:b/>
                <w:vertAlign w:val="superscript"/>
              </w:rPr>
              <w:t>ème</w:t>
            </w:r>
            <w:r w:rsidRPr="00C432BC">
              <w:rPr>
                <w:rFonts w:ascii="Marianne" w:hAnsi="Marianne" w:cs="Arial"/>
                <w:b/>
              </w:rPr>
              <w:t xml:space="preserve"> co-traitant</w:t>
            </w:r>
          </w:p>
        </w:tc>
        <w:tc>
          <w:tcPr>
            <w:tcW w:w="6381" w:type="dxa"/>
            <w:tcBorders>
              <w:top w:val="single" w:sz="6" w:space="0" w:color="000000"/>
              <w:bottom w:val="single" w:sz="6" w:space="0" w:color="000000"/>
              <w:right w:val="single" w:sz="2" w:space="0" w:color="000000"/>
            </w:tcBorders>
            <w:shd w:val="clear" w:color="auto" w:fill="auto"/>
          </w:tcPr>
          <w:p w14:paraId="69F26574" w14:textId="77777777" w:rsidR="00971B1A" w:rsidRPr="00C432BC" w:rsidRDefault="00971B1A" w:rsidP="00D31530">
            <w:pPr>
              <w:snapToGrid w:val="0"/>
              <w:jc w:val="both"/>
              <w:rPr>
                <w:rFonts w:ascii="Marianne" w:hAnsi="Marianne" w:cs="Arial"/>
                <w:b/>
              </w:rPr>
            </w:pPr>
          </w:p>
        </w:tc>
      </w:tr>
      <w:tr w:rsidR="00971B1A" w:rsidRPr="00C432BC" w14:paraId="4DD97307" w14:textId="77777777" w:rsidTr="00D31530">
        <w:tc>
          <w:tcPr>
            <w:tcW w:w="3890" w:type="dxa"/>
            <w:tcBorders>
              <w:top w:val="single" w:sz="6" w:space="0" w:color="000000"/>
              <w:left w:val="single" w:sz="2" w:space="0" w:color="000000"/>
              <w:bottom w:val="single" w:sz="6" w:space="0" w:color="000000"/>
            </w:tcBorders>
            <w:shd w:val="clear" w:color="auto" w:fill="auto"/>
          </w:tcPr>
          <w:p w14:paraId="74478305" w14:textId="77777777" w:rsidR="00971B1A" w:rsidRPr="00C432BC" w:rsidRDefault="00971B1A" w:rsidP="00D31530">
            <w:pPr>
              <w:snapToGrid w:val="0"/>
              <w:jc w:val="both"/>
              <w:rPr>
                <w:rFonts w:ascii="Marianne" w:hAnsi="Marianne"/>
              </w:rPr>
            </w:pPr>
            <w:r w:rsidRPr="00C432BC">
              <w:rPr>
                <w:rFonts w:ascii="Marianne" w:hAnsi="Marianne" w:cs="Arial"/>
              </w:rPr>
              <w:t>Nom</w:t>
            </w:r>
            <w:r w:rsidRPr="00C432BC">
              <w:rPr>
                <w:rFonts w:ascii="Marianne" w:eastAsia="Arial" w:hAnsi="Marianne" w:cs="Arial"/>
              </w:rPr>
              <w:t xml:space="preserve"> </w:t>
            </w:r>
            <w:r w:rsidRPr="00C432BC">
              <w:rPr>
                <w:rFonts w:ascii="Marianne" w:hAnsi="Marianne" w:cs="Arial"/>
              </w:rPr>
              <w:t>commercial</w:t>
            </w:r>
            <w:r w:rsidRPr="00C432BC">
              <w:rPr>
                <w:rFonts w:ascii="Marianne" w:eastAsia="Arial" w:hAnsi="Marianne" w:cs="Arial"/>
              </w:rPr>
              <w:t xml:space="preserve"> </w:t>
            </w:r>
            <w:r w:rsidRPr="00C432BC">
              <w:rPr>
                <w:rFonts w:ascii="Marianne" w:hAnsi="Marianne" w:cs="Arial"/>
              </w:rPr>
              <w:t>et</w:t>
            </w:r>
            <w:r w:rsidRPr="00C432BC">
              <w:rPr>
                <w:rFonts w:ascii="Marianne" w:eastAsia="Arial" w:hAnsi="Marianne" w:cs="Arial"/>
              </w:rPr>
              <w:t xml:space="preserve"> </w:t>
            </w:r>
            <w:r w:rsidRPr="00C432BC">
              <w:rPr>
                <w:rFonts w:ascii="Marianne" w:hAnsi="Marianne" w:cs="Arial"/>
              </w:rPr>
              <w:t>dénomination</w:t>
            </w:r>
            <w:r w:rsidRPr="00C432BC">
              <w:rPr>
                <w:rFonts w:ascii="Marianne" w:eastAsia="Arial" w:hAnsi="Marianne" w:cs="Arial"/>
              </w:rPr>
              <w:t xml:space="preserve"> </w:t>
            </w:r>
            <w:r w:rsidRPr="00C432BC">
              <w:rPr>
                <w:rFonts w:ascii="Marianne" w:hAnsi="Marianne" w:cs="Arial"/>
              </w:rPr>
              <w:t>sociale</w:t>
            </w:r>
          </w:p>
        </w:tc>
        <w:tc>
          <w:tcPr>
            <w:tcW w:w="6381" w:type="dxa"/>
            <w:tcBorders>
              <w:top w:val="single" w:sz="6" w:space="0" w:color="000000"/>
              <w:left w:val="single" w:sz="6" w:space="0" w:color="000000"/>
              <w:bottom w:val="single" w:sz="6" w:space="0" w:color="000000"/>
              <w:right w:val="single" w:sz="2" w:space="0" w:color="000000"/>
            </w:tcBorders>
            <w:shd w:val="clear" w:color="auto" w:fill="auto"/>
          </w:tcPr>
          <w:p w14:paraId="767A5345" w14:textId="77777777" w:rsidR="00971B1A" w:rsidRPr="00C432BC" w:rsidRDefault="00971B1A" w:rsidP="00D31530">
            <w:pPr>
              <w:snapToGrid w:val="0"/>
              <w:jc w:val="both"/>
              <w:rPr>
                <w:rFonts w:ascii="Marianne" w:hAnsi="Marianne" w:cs="Arial"/>
              </w:rPr>
            </w:pPr>
          </w:p>
        </w:tc>
      </w:tr>
      <w:tr w:rsidR="00971B1A" w:rsidRPr="00C432BC" w14:paraId="1481066D" w14:textId="77777777" w:rsidTr="00D31530">
        <w:tc>
          <w:tcPr>
            <w:tcW w:w="3890" w:type="dxa"/>
            <w:tcBorders>
              <w:top w:val="single" w:sz="6" w:space="0" w:color="000000"/>
              <w:left w:val="single" w:sz="2" w:space="0" w:color="000000"/>
              <w:bottom w:val="single" w:sz="6" w:space="0" w:color="000000"/>
            </w:tcBorders>
            <w:shd w:val="clear" w:color="auto" w:fill="auto"/>
          </w:tcPr>
          <w:p w14:paraId="2A1EC237" w14:textId="77777777" w:rsidR="00971B1A" w:rsidRPr="00C432BC" w:rsidRDefault="00971B1A" w:rsidP="00D31530">
            <w:pPr>
              <w:snapToGrid w:val="0"/>
              <w:jc w:val="both"/>
              <w:rPr>
                <w:rFonts w:ascii="Marianne" w:hAnsi="Marianne"/>
              </w:rPr>
            </w:pPr>
            <w:r w:rsidRPr="00C432BC">
              <w:rPr>
                <w:rFonts w:ascii="Marianne" w:hAnsi="Marianne" w:cs="Arial"/>
              </w:rPr>
              <w:t>Adresse</w:t>
            </w:r>
            <w:r w:rsidRPr="00C432BC">
              <w:rPr>
                <w:rFonts w:ascii="Marianne" w:eastAsia="Arial" w:hAnsi="Marianne" w:cs="Arial"/>
              </w:rPr>
              <w:t xml:space="preserve"> </w:t>
            </w:r>
            <w:r w:rsidRPr="00C432BC">
              <w:rPr>
                <w:rFonts w:ascii="Marianne" w:hAnsi="Marianne" w:cs="Arial"/>
              </w:rPr>
              <w:t>de</w:t>
            </w:r>
            <w:r w:rsidRPr="00C432BC">
              <w:rPr>
                <w:rFonts w:ascii="Marianne" w:eastAsia="Arial" w:hAnsi="Marianne" w:cs="Arial"/>
              </w:rPr>
              <w:t xml:space="preserve"> </w:t>
            </w:r>
            <w:r w:rsidRPr="00C432BC">
              <w:rPr>
                <w:rFonts w:ascii="Marianne" w:hAnsi="Marianne" w:cs="Arial"/>
              </w:rPr>
              <w:t>l'établissement</w:t>
            </w:r>
          </w:p>
        </w:tc>
        <w:tc>
          <w:tcPr>
            <w:tcW w:w="6381" w:type="dxa"/>
            <w:tcBorders>
              <w:top w:val="single" w:sz="6" w:space="0" w:color="000000"/>
              <w:left w:val="single" w:sz="6" w:space="0" w:color="000000"/>
              <w:bottom w:val="single" w:sz="6" w:space="0" w:color="000000"/>
              <w:right w:val="single" w:sz="2" w:space="0" w:color="000000"/>
            </w:tcBorders>
            <w:shd w:val="clear" w:color="auto" w:fill="auto"/>
          </w:tcPr>
          <w:p w14:paraId="790D7651" w14:textId="77777777" w:rsidR="00971B1A" w:rsidRPr="00C432BC" w:rsidRDefault="00971B1A" w:rsidP="00D31530">
            <w:pPr>
              <w:snapToGrid w:val="0"/>
              <w:jc w:val="both"/>
              <w:rPr>
                <w:rFonts w:ascii="Marianne" w:hAnsi="Marianne" w:cs="Arial"/>
              </w:rPr>
            </w:pPr>
          </w:p>
        </w:tc>
      </w:tr>
      <w:tr w:rsidR="00971B1A" w:rsidRPr="00C432BC" w14:paraId="2B05829D" w14:textId="77777777" w:rsidTr="00D31530">
        <w:tc>
          <w:tcPr>
            <w:tcW w:w="3890" w:type="dxa"/>
            <w:tcBorders>
              <w:top w:val="single" w:sz="6" w:space="0" w:color="000000"/>
              <w:left w:val="single" w:sz="2" w:space="0" w:color="000000"/>
              <w:bottom w:val="single" w:sz="6" w:space="0" w:color="000000"/>
            </w:tcBorders>
            <w:shd w:val="clear" w:color="auto" w:fill="auto"/>
          </w:tcPr>
          <w:p w14:paraId="34E046F6" w14:textId="77777777" w:rsidR="00971B1A" w:rsidRPr="00C432BC" w:rsidRDefault="00971B1A" w:rsidP="00D31530">
            <w:pPr>
              <w:snapToGrid w:val="0"/>
              <w:jc w:val="both"/>
              <w:rPr>
                <w:rFonts w:ascii="Marianne" w:hAnsi="Marianne"/>
              </w:rPr>
            </w:pPr>
            <w:r w:rsidRPr="00C432BC">
              <w:rPr>
                <w:rFonts w:ascii="Marianne" w:hAnsi="Marianne" w:cs="Arial"/>
              </w:rPr>
              <w:t>Adresse</w:t>
            </w:r>
            <w:r w:rsidRPr="00C432BC">
              <w:rPr>
                <w:rFonts w:ascii="Marianne" w:eastAsia="Arial" w:hAnsi="Marianne" w:cs="Arial"/>
              </w:rPr>
              <w:t xml:space="preserve"> </w:t>
            </w:r>
            <w:r w:rsidRPr="00C432BC">
              <w:rPr>
                <w:rFonts w:ascii="Marianne" w:hAnsi="Marianne" w:cs="Arial"/>
              </w:rPr>
              <w:t>du</w:t>
            </w:r>
            <w:r w:rsidRPr="00C432BC">
              <w:rPr>
                <w:rFonts w:ascii="Marianne" w:eastAsia="Arial" w:hAnsi="Marianne" w:cs="Arial"/>
              </w:rPr>
              <w:t xml:space="preserve"> </w:t>
            </w:r>
            <w:r w:rsidRPr="00C432BC">
              <w:rPr>
                <w:rFonts w:ascii="Marianne" w:hAnsi="Marianne" w:cs="Arial"/>
              </w:rPr>
              <w:t>siège</w:t>
            </w:r>
            <w:r w:rsidRPr="00C432BC">
              <w:rPr>
                <w:rFonts w:ascii="Marianne" w:eastAsia="Arial" w:hAnsi="Marianne" w:cs="Arial"/>
              </w:rPr>
              <w:t xml:space="preserve"> </w:t>
            </w:r>
            <w:r w:rsidRPr="00C432BC">
              <w:rPr>
                <w:rFonts w:ascii="Marianne" w:hAnsi="Marianne" w:cs="Arial"/>
              </w:rPr>
              <w:t>social</w:t>
            </w:r>
          </w:p>
        </w:tc>
        <w:tc>
          <w:tcPr>
            <w:tcW w:w="6381" w:type="dxa"/>
            <w:tcBorders>
              <w:top w:val="single" w:sz="6" w:space="0" w:color="000000"/>
              <w:left w:val="single" w:sz="6" w:space="0" w:color="000000"/>
              <w:bottom w:val="single" w:sz="6" w:space="0" w:color="000000"/>
              <w:right w:val="single" w:sz="2" w:space="0" w:color="000000"/>
            </w:tcBorders>
            <w:shd w:val="clear" w:color="auto" w:fill="auto"/>
          </w:tcPr>
          <w:p w14:paraId="1B0F0A29" w14:textId="77777777" w:rsidR="00971B1A" w:rsidRPr="00C432BC" w:rsidRDefault="00971B1A" w:rsidP="00D31530">
            <w:pPr>
              <w:snapToGrid w:val="0"/>
              <w:jc w:val="both"/>
              <w:rPr>
                <w:rFonts w:ascii="Marianne" w:hAnsi="Marianne" w:cs="Arial"/>
              </w:rPr>
            </w:pPr>
          </w:p>
        </w:tc>
      </w:tr>
      <w:tr w:rsidR="00971B1A" w:rsidRPr="00C432BC" w14:paraId="2FFA4DC3" w14:textId="77777777" w:rsidTr="00D31530">
        <w:tc>
          <w:tcPr>
            <w:tcW w:w="3890" w:type="dxa"/>
            <w:tcBorders>
              <w:top w:val="single" w:sz="6" w:space="0" w:color="000000"/>
              <w:left w:val="single" w:sz="2" w:space="0" w:color="000000"/>
              <w:bottom w:val="single" w:sz="6" w:space="0" w:color="000000"/>
            </w:tcBorders>
            <w:shd w:val="clear" w:color="auto" w:fill="auto"/>
          </w:tcPr>
          <w:p w14:paraId="0D7091F6" w14:textId="77777777" w:rsidR="00971B1A" w:rsidRPr="00C432BC" w:rsidRDefault="00971B1A" w:rsidP="00D31530">
            <w:pPr>
              <w:snapToGrid w:val="0"/>
              <w:jc w:val="both"/>
              <w:rPr>
                <w:rFonts w:ascii="Marianne" w:hAnsi="Marianne"/>
              </w:rPr>
            </w:pPr>
            <w:r w:rsidRPr="00C432BC">
              <w:rPr>
                <w:rFonts w:ascii="Marianne" w:hAnsi="Marianne" w:cs="Arial"/>
              </w:rPr>
              <w:t>Adresse</w:t>
            </w:r>
            <w:r w:rsidRPr="00C432BC">
              <w:rPr>
                <w:rFonts w:ascii="Marianne" w:eastAsia="Arial" w:hAnsi="Marianne" w:cs="Arial"/>
              </w:rPr>
              <w:t xml:space="preserve"> </w:t>
            </w:r>
            <w:r w:rsidRPr="00C432BC">
              <w:rPr>
                <w:rFonts w:ascii="Marianne" w:hAnsi="Marianne" w:cs="Arial"/>
              </w:rPr>
              <w:t>électronique</w:t>
            </w:r>
          </w:p>
        </w:tc>
        <w:tc>
          <w:tcPr>
            <w:tcW w:w="6381" w:type="dxa"/>
            <w:tcBorders>
              <w:top w:val="single" w:sz="6" w:space="0" w:color="000000"/>
              <w:left w:val="single" w:sz="6" w:space="0" w:color="000000"/>
              <w:bottom w:val="single" w:sz="6" w:space="0" w:color="000000"/>
              <w:right w:val="single" w:sz="2" w:space="0" w:color="000000"/>
            </w:tcBorders>
            <w:shd w:val="clear" w:color="auto" w:fill="auto"/>
          </w:tcPr>
          <w:p w14:paraId="329C4470" w14:textId="77777777" w:rsidR="00971B1A" w:rsidRPr="00C432BC" w:rsidRDefault="00971B1A" w:rsidP="00D31530">
            <w:pPr>
              <w:snapToGrid w:val="0"/>
              <w:jc w:val="both"/>
              <w:rPr>
                <w:rFonts w:ascii="Marianne" w:hAnsi="Marianne" w:cs="Arial"/>
              </w:rPr>
            </w:pPr>
          </w:p>
        </w:tc>
      </w:tr>
      <w:tr w:rsidR="00971B1A" w:rsidRPr="00C432BC" w14:paraId="7D0EBC83" w14:textId="77777777" w:rsidTr="00D31530">
        <w:tc>
          <w:tcPr>
            <w:tcW w:w="3890" w:type="dxa"/>
            <w:tcBorders>
              <w:top w:val="single" w:sz="6" w:space="0" w:color="000000"/>
              <w:left w:val="single" w:sz="2" w:space="0" w:color="000000"/>
              <w:bottom w:val="single" w:sz="6" w:space="0" w:color="000000"/>
            </w:tcBorders>
            <w:shd w:val="clear" w:color="auto" w:fill="auto"/>
          </w:tcPr>
          <w:p w14:paraId="3085F9D9" w14:textId="77777777" w:rsidR="00971B1A" w:rsidRPr="00C432BC" w:rsidRDefault="00971B1A" w:rsidP="00D31530">
            <w:pPr>
              <w:snapToGrid w:val="0"/>
              <w:jc w:val="both"/>
              <w:rPr>
                <w:rFonts w:ascii="Marianne" w:hAnsi="Marianne"/>
              </w:rPr>
            </w:pPr>
            <w:r w:rsidRPr="00C432BC">
              <w:rPr>
                <w:rFonts w:ascii="Marianne" w:hAnsi="Marianne" w:cs="Arial"/>
              </w:rPr>
              <w:t>Téléphone</w:t>
            </w:r>
          </w:p>
        </w:tc>
        <w:tc>
          <w:tcPr>
            <w:tcW w:w="6381" w:type="dxa"/>
            <w:tcBorders>
              <w:top w:val="single" w:sz="6" w:space="0" w:color="000000"/>
              <w:left w:val="single" w:sz="6" w:space="0" w:color="000000"/>
              <w:bottom w:val="single" w:sz="6" w:space="0" w:color="000000"/>
              <w:right w:val="single" w:sz="2" w:space="0" w:color="000000"/>
            </w:tcBorders>
            <w:shd w:val="clear" w:color="auto" w:fill="auto"/>
          </w:tcPr>
          <w:p w14:paraId="1ECEC2AA" w14:textId="77777777" w:rsidR="00971B1A" w:rsidRPr="00C432BC" w:rsidRDefault="00971B1A" w:rsidP="00D31530">
            <w:pPr>
              <w:snapToGrid w:val="0"/>
              <w:jc w:val="both"/>
              <w:rPr>
                <w:rFonts w:ascii="Marianne" w:hAnsi="Marianne" w:cs="Arial"/>
              </w:rPr>
            </w:pPr>
          </w:p>
        </w:tc>
      </w:tr>
      <w:tr w:rsidR="00971B1A" w:rsidRPr="00C432BC" w14:paraId="0940191A" w14:textId="77777777" w:rsidTr="00D31530">
        <w:tc>
          <w:tcPr>
            <w:tcW w:w="3890" w:type="dxa"/>
            <w:tcBorders>
              <w:top w:val="single" w:sz="6" w:space="0" w:color="000000"/>
              <w:left w:val="single" w:sz="2" w:space="0" w:color="000000"/>
              <w:bottom w:val="single" w:sz="6" w:space="0" w:color="000000"/>
            </w:tcBorders>
            <w:shd w:val="clear" w:color="auto" w:fill="auto"/>
          </w:tcPr>
          <w:p w14:paraId="3962D5BE" w14:textId="77777777" w:rsidR="00971B1A" w:rsidRPr="00C432BC" w:rsidRDefault="00971B1A" w:rsidP="00D31530">
            <w:pPr>
              <w:snapToGrid w:val="0"/>
              <w:jc w:val="both"/>
              <w:rPr>
                <w:rFonts w:ascii="Marianne" w:hAnsi="Marianne"/>
              </w:rPr>
            </w:pPr>
            <w:r w:rsidRPr="00C432BC">
              <w:rPr>
                <w:rFonts w:ascii="Marianne" w:hAnsi="Marianne" w:cs="Arial"/>
              </w:rPr>
              <w:t>Fax</w:t>
            </w:r>
          </w:p>
        </w:tc>
        <w:tc>
          <w:tcPr>
            <w:tcW w:w="6381" w:type="dxa"/>
            <w:tcBorders>
              <w:top w:val="single" w:sz="6" w:space="0" w:color="000000"/>
              <w:left w:val="single" w:sz="6" w:space="0" w:color="000000"/>
              <w:bottom w:val="single" w:sz="6" w:space="0" w:color="000000"/>
              <w:right w:val="single" w:sz="2" w:space="0" w:color="000000"/>
            </w:tcBorders>
            <w:shd w:val="clear" w:color="auto" w:fill="auto"/>
          </w:tcPr>
          <w:p w14:paraId="1FAEA015" w14:textId="77777777" w:rsidR="00971B1A" w:rsidRPr="00C432BC" w:rsidRDefault="00971B1A" w:rsidP="00D31530">
            <w:pPr>
              <w:snapToGrid w:val="0"/>
              <w:jc w:val="both"/>
              <w:rPr>
                <w:rFonts w:ascii="Marianne" w:hAnsi="Marianne" w:cs="Arial"/>
              </w:rPr>
            </w:pPr>
          </w:p>
        </w:tc>
      </w:tr>
      <w:tr w:rsidR="00971B1A" w:rsidRPr="00C432BC" w14:paraId="1494F7B6" w14:textId="77777777" w:rsidTr="00D31530">
        <w:tc>
          <w:tcPr>
            <w:tcW w:w="3890" w:type="dxa"/>
            <w:tcBorders>
              <w:top w:val="single" w:sz="6" w:space="0" w:color="000000"/>
              <w:left w:val="single" w:sz="2" w:space="0" w:color="000000"/>
              <w:bottom w:val="single" w:sz="6" w:space="0" w:color="000000"/>
            </w:tcBorders>
            <w:shd w:val="clear" w:color="auto" w:fill="auto"/>
          </w:tcPr>
          <w:p w14:paraId="7B0FBB41" w14:textId="77777777" w:rsidR="00971B1A" w:rsidRPr="00C432BC" w:rsidRDefault="00971B1A" w:rsidP="00D31530">
            <w:pPr>
              <w:snapToGrid w:val="0"/>
              <w:jc w:val="both"/>
              <w:rPr>
                <w:rFonts w:ascii="Marianne" w:hAnsi="Marianne"/>
              </w:rPr>
            </w:pPr>
            <w:r w:rsidRPr="00C432BC">
              <w:rPr>
                <w:rFonts w:ascii="Marianne" w:hAnsi="Marianne" w:cs="Arial"/>
              </w:rPr>
              <w:t>Numéro</w:t>
            </w:r>
            <w:r w:rsidRPr="00C432BC">
              <w:rPr>
                <w:rFonts w:ascii="Marianne" w:eastAsia="Arial" w:hAnsi="Marianne" w:cs="Arial"/>
              </w:rPr>
              <w:t xml:space="preserve"> </w:t>
            </w:r>
            <w:r w:rsidRPr="00C432BC">
              <w:rPr>
                <w:rFonts w:ascii="Marianne" w:hAnsi="Marianne" w:cs="Arial"/>
              </w:rPr>
              <w:t>SIRET</w:t>
            </w:r>
          </w:p>
        </w:tc>
        <w:tc>
          <w:tcPr>
            <w:tcW w:w="6381" w:type="dxa"/>
            <w:tcBorders>
              <w:top w:val="single" w:sz="6" w:space="0" w:color="000000"/>
              <w:left w:val="single" w:sz="6" w:space="0" w:color="000000"/>
              <w:bottom w:val="single" w:sz="6" w:space="0" w:color="000000"/>
              <w:right w:val="single" w:sz="2" w:space="0" w:color="000000"/>
            </w:tcBorders>
            <w:shd w:val="clear" w:color="auto" w:fill="auto"/>
          </w:tcPr>
          <w:p w14:paraId="258FB163" w14:textId="77777777" w:rsidR="00971B1A" w:rsidRPr="00C432BC" w:rsidRDefault="00971B1A" w:rsidP="00D31530">
            <w:pPr>
              <w:snapToGrid w:val="0"/>
              <w:jc w:val="both"/>
              <w:rPr>
                <w:rFonts w:ascii="Marianne" w:hAnsi="Marianne" w:cs="Arial"/>
              </w:rPr>
            </w:pPr>
          </w:p>
        </w:tc>
      </w:tr>
      <w:tr w:rsidR="00971B1A" w:rsidRPr="00C432BC" w14:paraId="6DB45FC9" w14:textId="77777777" w:rsidTr="00D31530">
        <w:tc>
          <w:tcPr>
            <w:tcW w:w="10271" w:type="dxa"/>
            <w:gridSpan w:val="2"/>
            <w:tcBorders>
              <w:top w:val="single" w:sz="6" w:space="0" w:color="000000"/>
              <w:left w:val="single" w:sz="2" w:space="0" w:color="000000"/>
              <w:bottom w:val="single" w:sz="2" w:space="0" w:color="000000"/>
              <w:right w:val="single" w:sz="2" w:space="0" w:color="000000"/>
            </w:tcBorders>
            <w:shd w:val="clear" w:color="auto" w:fill="auto"/>
          </w:tcPr>
          <w:p w14:paraId="31EFC54E" w14:textId="77777777" w:rsidR="00971B1A" w:rsidRPr="00C432BC" w:rsidRDefault="00971B1A" w:rsidP="00D31530">
            <w:pPr>
              <w:jc w:val="both"/>
              <w:rPr>
                <w:rFonts w:ascii="Marianne" w:hAnsi="Marianne"/>
              </w:rPr>
            </w:pPr>
            <w:r w:rsidRPr="00C432BC">
              <w:rPr>
                <w:rFonts w:ascii="Marianne" w:hAnsi="Marianne" w:cs="Arial"/>
              </w:rPr>
              <w:t xml:space="preserve">Le co-traitant est-il une micro, une petite ou une moyenne entreprise au sens de la </w:t>
            </w:r>
            <w:hyperlink r:id="rId25" w:history="1">
              <w:r w:rsidRPr="00C432BC">
                <w:rPr>
                  <w:rStyle w:val="Lienhypertexte"/>
                  <w:rFonts w:ascii="Marianne" w:hAnsi="Marianne" w:cs="Arial"/>
                </w:rPr>
                <w:t>recommandation de la Commission du 6 mai 2003</w:t>
              </w:r>
            </w:hyperlink>
            <w:r w:rsidRPr="00C432BC">
              <w:rPr>
                <w:rFonts w:ascii="Marianne" w:hAnsi="Marianne" w:cs="Arial"/>
              </w:rPr>
              <w:t xml:space="preserve"> concernant la définition des micro, petites et moyennes entreprises ou un artisan au sens au sens </w:t>
            </w:r>
            <w:hyperlink r:id="rId26" w:history="1">
              <w:r w:rsidRPr="00C432BC">
                <w:rPr>
                  <w:rStyle w:val="Lienhypertexte"/>
                  <w:rFonts w:ascii="Marianne" w:hAnsi="Marianne" w:cs="Arial"/>
                </w:rPr>
                <w:t>de l'article 19 de la loi du 5 juillet 1996</w:t>
              </w:r>
            </w:hyperlink>
            <w:r w:rsidRPr="00C432BC">
              <w:rPr>
                <w:rFonts w:ascii="Marianne" w:hAnsi="Marianne" w:cs="Arial"/>
              </w:rPr>
              <w:t xml:space="preserve"> n° 96-603 modifiée relative au </w:t>
            </w:r>
            <w:r w:rsidRPr="00C432BC">
              <w:rPr>
                <w:rFonts w:ascii="Marianne" w:hAnsi="Marianne" w:cs="Arial"/>
              </w:rPr>
              <w:lastRenderedPageBreak/>
              <w:t>développement et à la promotion du commerce et de l’artisanat (</w:t>
            </w:r>
            <w:hyperlink r:id="rId27" w:history="1">
              <w:r w:rsidRPr="00C432BC">
                <w:rPr>
                  <w:rStyle w:val="Lienhypertexte"/>
                  <w:rFonts w:ascii="Marianne" w:hAnsi="Marianne" w:cs="Arial"/>
                </w:rPr>
                <w:t>Art. R. 2151-13</w:t>
              </w:r>
            </w:hyperlink>
            <w:r w:rsidRPr="00C432BC">
              <w:rPr>
                <w:rFonts w:ascii="Marianne" w:hAnsi="Marianne" w:cs="Arial"/>
              </w:rPr>
              <w:t xml:space="preserve"> et </w:t>
            </w:r>
            <w:hyperlink r:id="rId28" w:history="1">
              <w:r w:rsidRPr="00C432BC">
                <w:rPr>
                  <w:rStyle w:val="Lienhypertexte"/>
                  <w:rFonts w:ascii="Marianne" w:hAnsi="Marianne" w:cs="Arial"/>
                </w:rPr>
                <w:t>R. 2351-12</w:t>
              </w:r>
            </w:hyperlink>
            <w:r w:rsidRPr="00C432BC">
              <w:rPr>
                <w:rFonts w:ascii="Marianne" w:hAnsi="Marianne" w:cs="Arial"/>
              </w:rPr>
              <w:t xml:space="preserve"> du code de la commande publique) ?</w:t>
            </w:r>
          </w:p>
          <w:p w14:paraId="5671000D" w14:textId="77777777" w:rsidR="00971B1A" w:rsidRPr="00C432BC" w:rsidRDefault="00971B1A" w:rsidP="00D31530">
            <w:pPr>
              <w:jc w:val="both"/>
              <w:rPr>
                <w:rFonts w:ascii="Marianne" w:hAnsi="Marianne" w:cs="Arial"/>
                <w:sz w:val="12"/>
                <w:szCs w:val="12"/>
              </w:rPr>
            </w:pPr>
          </w:p>
          <w:p w14:paraId="481BCDD6" w14:textId="77777777" w:rsidR="00971B1A" w:rsidRPr="00C432BC" w:rsidRDefault="00971B1A" w:rsidP="00D31530">
            <w:pPr>
              <w:ind w:left="567"/>
              <w:jc w:val="both"/>
              <w:rPr>
                <w:rFonts w:ascii="Marianne" w:hAnsi="Marianne"/>
              </w:rPr>
            </w:pPr>
            <w:r>
              <w:rPr>
                <w:rFonts w:ascii="Marianne" w:hAnsi="Marianne"/>
              </w:rPr>
              <w:fldChar w:fldCharType="begin">
                <w:ffData>
                  <w:name w:val=""/>
                  <w:enabled/>
                  <w:calcOnExit w:val="0"/>
                  <w:checkBox>
                    <w:sizeAuto/>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sidRPr="00C432BC">
              <w:rPr>
                <w:rFonts w:ascii="Marianne" w:hAnsi="Marianne" w:cs="Arial"/>
                <w:bCs/>
              </w:rPr>
              <w:t> </w:t>
            </w:r>
            <w:r w:rsidRPr="00C432BC">
              <w:rPr>
                <w:rFonts w:ascii="Marianne" w:hAnsi="Marianne" w:cs="Arial"/>
              </w:rPr>
              <w:t xml:space="preserve">Oui      </w:t>
            </w:r>
            <w:r>
              <w:rPr>
                <w:rFonts w:ascii="Marianne" w:hAnsi="Marianne"/>
              </w:rPr>
              <w:fldChar w:fldCharType="begin">
                <w:ffData>
                  <w:name w:val=""/>
                  <w:enabled/>
                  <w:calcOnExit w:val="0"/>
                  <w:checkBox>
                    <w:sizeAuto/>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sidRPr="00C432BC">
              <w:rPr>
                <w:rFonts w:ascii="Marianne" w:hAnsi="Marianne" w:cs="Arial"/>
                <w:bCs/>
              </w:rPr>
              <w:t> </w:t>
            </w:r>
            <w:r w:rsidRPr="00C432BC">
              <w:rPr>
                <w:rFonts w:ascii="Marianne" w:hAnsi="Marianne" w:cs="Arial"/>
              </w:rPr>
              <w:t>Non</w:t>
            </w:r>
          </w:p>
        </w:tc>
      </w:tr>
    </w:tbl>
    <w:p w14:paraId="3BCB8214" w14:textId="77777777" w:rsidR="00971B1A" w:rsidRPr="00C432BC" w:rsidRDefault="00971B1A" w:rsidP="00971B1A">
      <w:pPr>
        <w:jc w:val="both"/>
        <w:rPr>
          <w:rFonts w:ascii="Marianne" w:hAnsi="Marianne" w:cs="Arial"/>
          <w:sz w:val="12"/>
          <w:szCs w:val="12"/>
        </w:rPr>
      </w:pPr>
    </w:p>
    <w:p w14:paraId="094A0E03" w14:textId="77777777" w:rsidR="00971B1A" w:rsidRPr="00C432BC" w:rsidRDefault="00971B1A" w:rsidP="00971B1A">
      <w:pPr>
        <w:pStyle w:val="Corpsdetexte21"/>
        <w:pBdr>
          <w:top w:val="single" w:sz="4" w:space="1" w:color="000000"/>
          <w:left w:val="single" w:sz="4" w:space="4" w:color="000000"/>
          <w:bottom w:val="single" w:sz="4" w:space="1" w:color="000000"/>
          <w:right w:val="single" w:sz="4" w:space="4" w:color="000000"/>
        </w:pBdr>
        <w:ind w:left="0" w:right="-2"/>
        <w:rPr>
          <w:rFonts w:ascii="Marianne" w:hAnsi="Marianne"/>
        </w:rPr>
      </w:pPr>
      <w:r w:rsidRPr="00C432BC">
        <w:rPr>
          <w:rFonts w:ascii="Marianne" w:hAnsi="Marianne" w:cs="Calibri"/>
          <w:color w:val="0000FF"/>
          <w:sz w:val="20"/>
          <w:szCs w:val="20"/>
        </w:rPr>
        <w:t>En</w:t>
      </w:r>
      <w:r w:rsidRPr="00C432BC">
        <w:rPr>
          <w:rFonts w:ascii="Marianne" w:eastAsia="Calibri" w:hAnsi="Marianne" w:cs="Calibri"/>
          <w:color w:val="0000FF"/>
          <w:sz w:val="20"/>
          <w:szCs w:val="20"/>
        </w:rPr>
        <w:t xml:space="preserve"> </w:t>
      </w:r>
      <w:r w:rsidRPr="00C432BC">
        <w:rPr>
          <w:rFonts w:ascii="Marianne" w:hAnsi="Marianne" w:cs="Calibri"/>
          <w:color w:val="0000FF"/>
          <w:sz w:val="20"/>
          <w:szCs w:val="20"/>
        </w:rPr>
        <w:t>cas</w:t>
      </w:r>
      <w:r w:rsidRPr="00C432BC">
        <w:rPr>
          <w:rFonts w:ascii="Marianne" w:eastAsia="Calibri" w:hAnsi="Marianne" w:cs="Calibri"/>
          <w:color w:val="0000FF"/>
          <w:sz w:val="20"/>
          <w:szCs w:val="20"/>
        </w:rPr>
        <w:t xml:space="preserve"> </w:t>
      </w:r>
      <w:r w:rsidRPr="00C432BC">
        <w:rPr>
          <w:rFonts w:ascii="Marianne" w:hAnsi="Marianne" w:cs="Calibri"/>
          <w:color w:val="0000FF"/>
          <w:sz w:val="20"/>
          <w:szCs w:val="20"/>
        </w:rPr>
        <w:t>de</w:t>
      </w:r>
      <w:r w:rsidRPr="00C432BC">
        <w:rPr>
          <w:rFonts w:ascii="Marianne" w:eastAsia="Calibri" w:hAnsi="Marianne" w:cs="Calibri"/>
          <w:color w:val="0000FF"/>
          <w:sz w:val="20"/>
          <w:szCs w:val="20"/>
        </w:rPr>
        <w:t xml:space="preserve"> besoin, </w:t>
      </w:r>
      <w:r w:rsidRPr="00C432BC">
        <w:rPr>
          <w:rFonts w:ascii="Marianne" w:hAnsi="Marianne" w:cs="Calibri"/>
          <w:color w:val="0000FF"/>
          <w:sz w:val="20"/>
          <w:szCs w:val="20"/>
        </w:rPr>
        <w:t>le</w:t>
      </w:r>
      <w:r w:rsidRPr="00C432BC">
        <w:rPr>
          <w:rFonts w:ascii="Marianne" w:eastAsia="Calibri" w:hAnsi="Marianne" w:cs="Calibri"/>
          <w:color w:val="0000FF"/>
          <w:sz w:val="20"/>
          <w:szCs w:val="20"/>
        </w:rPr>
        <w:t xml:space="preserve"> </w:t>
      </w:r>
      <w:r w:rsidRPr="00C432BC">
        <w:rPr>
          <w:rFonts w:ascii="Marianne" w:hAnsi="Marianne" w:cs="Calibri"/>
          <w:color w:val="0000FF"/>
          <w:sz w:val="20"/>
          <w:szCs w:val="20"/>
        </w:rPr>
        <w:t>tableau</w:t>
      </w:r>
      <w:r w:rsidRPr="00C432BC">
        <w:rPr>
          <w:rFonts w:ascii="Marianne" w:eastAsia="Calibri" w:hAnsi="Marianne" w:cs="Calibri"/>
          <w:color w:val="0000FF"/>
          <w:sz w:val="20"/>
          <w:szCs w:val="20"/>
        </w:rPr>
        <w:t xml:space="preserve"> </w:t>
      </w:r>
      <w:r w:rsidRPr="00C432BC">
        <w:rPr>
          <w:rFonts w:ascii="Marianne" w:hAnsi="Marianne" w:cs="Calibri"/>
          <w:color w:val="0000FF"/>
          <w:sz w:val="20"/>
          <w:szCs w:val="20"/>
        </w:rPr>
        <w:t>ci-dessus</w:t>
      </w:r>
      <w:r w:rsidRPr="00C432BC">
        <w:rPr>
          <w:rFonts w:ascii="Marianne" w:eastAsia="Calibri" w:hAnsi="Marianne" w:cs="Calibri"/>
          <w:color w:val="0000FF"/>
          <w:sz w:val="20"/>
          <w:szCs w:val="20"/>
        </w:rPr>
        <w:t xml:space="preserve"> est à compléter en fonction du nombre de co-traitant.</w:t>
      </w:r>
    </w:p>
    <w:p w14:paraId="79084D45" w14:textId="77777777" w:rsidR="00971B1A" w:rsidRPr="00C432BC" w:rsidRDefault="00971B1A" w:rsidP="00971B1A">
      <w:pPr>
        <w:jc w:val="both"/>
        <w:rPr>
          <w:rFonts w:ascii="Marianne" w:hAnsi="Marianne"/>
          <w:sz w:val="12"/>
          <w:szCs w:val="12"/>
        </w:rPr>
      </w:pPr>
    </w:p>
    <w:p w14:paraId="4E895B82" w14:textId="77777777" w:rsidR="00971B1A" w:rsidRPr="00C432BC" w:rsidRDefault="00971B1A" w:rsidP="00971B1A">
      <w:pPr>
        <w:pStyle w:val="fcase1ertab"/>
        <w:tabs>
          <w:tab w:val="left" w:pos="851"/>
        </w:tabs>
        <w:ind w:left="0" w:firstLine="0"/>
        <w:rPr>
          <w:rFonts w:ascii="Marianne" w:hAnsi="Marianne" w:cs="Arial"/>
          <w:sz w:val="12"/>
          <w:szCs w:val="12"/>
        </w:rPr>
      </w:pPr>
    </w:p>
    <w:p w14:paraId="0688656B" w14:textId="2C547F70" w:rsidR="00971B1A" w:rsidRPr="0093638B" w:rsidRDefault="00971B1A" w:rsidP="00971B1A">
      <w:pPr>
        <w:pStyle w:val="fcase1ertab"/>
        <w:tabs>
          <w:tab w:val="left" w:pos="851"/>
        </w:tabs>
        <w:ind w:left="0" w:firstLine="0"/>
        <w:rPr>
          <w:rFonts w:ascii="Marianne" w:hAnsi="Marianne" w:cs="Arial"/>
          <w:color w:val="FF0000"/>
        </w:rPr>
      </w:pPr>
      <w:proofErr w:type="gramStart"/>
      <w:r w:rsidRPr="00C432BC">
        <w:rPr>
          <w:rFonts w:ascii="Marianne" w:hAnsi="Marianne" w:cs="Arial"/>
        </w:rPr>
        <w:t>à</w:t>
      </w:r>
      <w:proofErr w:type="gramEnd"/>
      <w:r w:rsidRPr="00C432BC">
        <w:rPr>
          <w:rFonts w:ascii="Marianne" w:hAnsi="Marianne" w:cs="Arial"/>
        </w:rPr>
        <w:t xml:space="preserve"> exécuter les prestations demandées aux prix </w:t>
      </w:r>
      <w:r w:rsidRPr="0093638B">
        <w:rPr>
          <w:rFonts w:ascii="Marianne" w:hAnsi="Marianne" w:cs="Arial"/>
          <w:color w:val="FF0000"/>
        </w:rPr>
        <w:t xml:space="preserve">indiqués dans </w:t>
      </w:r>
      <w:r w:rsidR="00D86980">
        <w:rPr>
          <w:rFonts w:ascii="Marianne" w:hAnsi="Marianne" w:cs="Arial"/>
          <w:color w:val="FF0000"/>
        </w:rPr>
        <w:t>les annexes</w:t>
      </w:r>
      <w:r w:rsidRPr="0093638B">
        <w:rPr>
          <w:rFonts w:ascii="Marianne" w:hAnsi="Marianne" w:cs="Arial"/>
          <w:color w:val="FF0000"/>
        </w:rPr>
        <w:t xml:space="preserve"> financière</w:t>
      </w:r>
      <w:r w:rsidR="00D86980">
        <w:rPr>
          <w:rFonts w:ascii="Marianne" w:hAnsi="Marianne" w:cs="Arial"/>
          <w:color w:val="FF0000"/>
        </w:rPr>
        <w:t>s</w:t>
      </w:r>
      <w:r w:rsidRPr="0093638B">
        <w:rPr>
          <w:rFonts w:ascii="Marianne" w:hAnsi="Marianne" w:cs="Arial"/>
          <w:color w:val="FF0000"/>
        </w:rPr>
        <w:t xml:space="preserve"> jointe</w:t>
      </w:r>
      <w:r w:rsidR="00D86980">
        <w:rPr>
          <w:rFonts w:ascii="Marianne" w:hAnsi="Marianne" w:cs="Arial"/>
          <w:color w:val="FF0000"/>
        </w:rPr>
        <w:t>s</w:t>
      </w:r>
      <w:r w:rsidR="004B31B0">
        <w:rPr>
          <w:rFonts w:ascii="Marianne" w:hAnsi="Marianne" w:cs="Arial"/>
          <w:color w:val="FF0000"/>
        </w:rPr>
        <w:t xml:space="preserve"> (DPGF +BPU) </w:t>
      </w:r>
      <w:r w:rsidRPr="0093638B">
        <w:rPr>
          <w:rFonts w:ascii="Marianne" w:hAnsi="Marianne" w:cs="Arial"/>
          <w:color w:val="FF0000"/>
        </w:rPr>
        <w:t xml:space="preserve"> au présent document. </w:t>
      </w:r>
    </w:p>
    <w:p w14:paraId="39A76F85" w14:textId="77777777" w:rsidR="00971B1A" w:rsidRDefault="00971B1A" w:rsidP="00971B1A">
      <w:pPr>
        <w:pStyle w:val="fcase1ertab"/>
        <w:tabs>
          <w:tab w:val="left" w:pos="851"/>
        </w:tabs>
        <w:ind w:left="0" w:firstLine="0"/>
        <w:rPr>
          <w:rFonts w:ascii="Marianne" w:hAnsi="Marianne" w:cs="Arial"/>
        </w:rPr>
      </w:pPr>
    </w:p>
    <w:p w14:paraId="676E1D40" w14:textId="77777777" w:rsidR="00971B1A" w:rsidRPr="00F11D94" w:rsidRDefault="00971B1A" w:rsidP="00971B1A">
      <w:pPr>
        <w:pStyle w:val="fcase1ertab"/>
        <w:rPr>
          <w:rFonts w:ascii="Marianne" w:hAnsi="Marianne" w:cs="Arial"/>
          <w:u w:val="single"/>
        </w:rPr>
      </w:pPr>
      <w:r w:rsidRPr="00F11D94">
        <w:rPr>
          <w:rFonts w:ascii="Marianne" w:hAnsi="Marianne" w:cs="Arial"/>
          <w:u w:val="single"/>
        </w:rPr>
        <w:t>Détermination du mois d’établissement des prix du marché public</w:t>
      </w:r>
      <w:r>
        <w:rPr>
          <w:rFonts w:ascii="Marianne" w:hAnsi="Marianne" w:cs="Arial"/>
          <w:u w:val="single"/>
        </w:rPr>
        <w:t> :</w:t>
      </w:r>
      <w:r w:rsidRPr="00F11D94">
        <w:rPr>
          <w:rFonts w:ascii="Marianne" w:hAnsi="Marianne" w:cs="Arial"/>
          <w:u w:val="single"/>
        </w:rPr>
        <w:t xml:space="preserve"> </w:t>
      </w:r>
    </w:p>
    <w:p w14:paraId="06651B96" w14:textId="77777777" w:rsidR="00971B1A" w:rsidRPr="00F11D94" w:rsidRDefault="00971B1A" w:rsidP="00971B1A">
      <w:pPr>
        <w:pStyle w:val="fcase1ertab"/>
        <w:rPr>
          <w:rFonts w:ascii="Marianne" w:hAnsi="Marianne" w:cs="Arial"/>
        </w:rPr>
      </w:pPr>
      <w:r w:rsidRPr="00F11D94">
        <w:rPr>
          <w:rFonts w:ascii="Marianne" w:hAnsi="Marianne" w:cs="Arial"/>
        </w:rPr>
        <w:t xml:space="preserve">(Cocher </w:t>
      </w:r>
      <w:r>
        <w:rPr>
          <w:rFonts w:ascii="Marianne" w:hAnsi="Marianne" w:cs="Arial"/>
        </w:rPr>
        <w:t>la case correspondante</w:t>
      </w:r>
      <w:r w:rsidRPr="00F11D94">
        <w:rPr>
          <w:rFonts w:ascii="Marianne" w:hAnsi="Marianne" w:cs="Arial"/>
        </w:rPr>
        <w:t xml:space="preserve">) </w:t>
      </w:r>
    </w:p>
    <w:p w14:paraId="6FDFFC37" w14:textId="77777777" w:rsidR="00971B1A" w:rsidRPr="00F11D94" w:rsidRDefault="00971B1A" w:rsidP="00971B1A">
      <w:pPr>
        <w:pStyle w:val="fcase1ertab"/>
        <w:rPr>
          <w:rFonts w:ascii="Marianne" w:hAnsi="Marianne" w:cs="Arial"/>
        </w:rPr>
      </w:pPr>
    </w:p>
    <w:p w14:paraId="7EDBC90E" w14:textId="77777777" w:rsidR="00971B1A" w:rsidRPr="00F11D94" w:rsidRDefault="00971B1A" w:rsidP="00971B1A">
      <w:pPr>
        <w:pStyle w:val="fcase1ertab"/>
        <w:rPr>
          <w:rFonts w:ascii="Marianne" w:hAnsi="Marianne" w:cs="Arial"/>
        </w:rPr>
      </w:pPr>
      <w:r w:rsidRPr="00F11D94">
        <w:rPr>
          <w:rFonts w:ascii="Marianne" w:hAnsi="Marianne" w:cs="Arial"/>
        </w:rPr>
        <w:t xml:space="preserve">Les prix sont établis sur la base des conditions économiques en vigueur au mois M0 correspondant : </w:t>
      </w:r>
    </w:p>
    <w:p w14:paraId="50BD20AF" w14:textId="77777777" w:rsidR="00971B1A" w:rsidRPr="00F11D94" w:rsidRDefault="00971B1A" w:rsidP="00971B1A">
      <w:pPr>
        <w:pStyle w:val="fcase1ertab"/>
        <w:rPr>
          <w:rFonts w:ascii="Marianne" w:hAnsi="Marianne" w:cs="Arial"/>
        </w:rPr>
      </w:pPr>
    </w:p>
    <w:p w14:paraId="029BCA7F" w14:textId="77777777" w:rsidR="00971B1A" w:rsidRPr="00F11D94" w:rsidRDefault="00971B1A" w:rsidP="00971B1A">
      <w:pPr>
        <w:pStyle w:val="fcase1ertab"/>
        <w:rPr>
          <w:rFonts w:ascii="Marianne" w:hAnsi="Marianne" w:cs="Arial"/>
        </w:rPr>
      </w:pPr>
      <w:r w:rsidRPr="00F11D94">
        <w:rPr>
          <w:rFonts w:ascii="Marianne" w:hAnsi="Marianne" w:cs="Arial"/>
        </w:rPr>
        <w:tab/>
      </w:r>
      <w:r>
        <w:rPr>
          <w:rFonts w:ascii="Marianne" w:hAnsi="Marianne" w:cs="Arial"/>
        </w:rPr>
        <w:fldChar w:fldCharType="begin">
          <w:ffData>
            <w:name w:val=""/>
            <w:enabled/>
            <w:calcOnExit w:val="0"/>
            <w:checkBox>
              <w:sizeAuto/>
              <w:default w:val="1"/>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sidRPr="00F11D94">
        <w:rPr>
          <w:rFonts w:ascii="Marianne" w:hAnsi="Marianne" w:cs="Arial"/>
          <w:bCs/>
        </w:rPr>
        <w:t> </w:t>
      </w:r>
      <w:r w:rsidRPr="00F11D94">
        <w:rPr>
          <w:rFonts w:ascii="Marianne" w:hAnsi="Marianne" w:cs="Arial"/>
        </w:rPr>
        <w:t>Au mois de la date de la remise de l’offre initiale par le titulaire (</w:t>
      </w:r>
      <w:r w:rsidRPr="00D86980">
        <w:rPr>
          <w:rFonts w:ascii="Marianne" w:hAnsi="Marianne" w:cs="Arial"/>
          <w:highlight w:val="yellow"/>
        </w:rPr>
        <w:t>à compléter</w:t>
      </w:r>
      <w:r w:rsidRPr="00F11D94">
        <w:rPr>
          <w:rFonts w:ascii="Marianne" w:hAnsi="Marianne" w:cs="Arial"/>
        </w:rPr>
        <w:t>)</w:t>
      </w:r>
    </w:p>
    <w:p w14:paraId="2DB41359" w14:textId="77777777" w:rsidR="00971B1A" w:rsidRPr="00F11D94" w:rsidRDefault="00971B1A" w:rsidP="00971B1A">
      <w:pPr>
        <w:pStyle w:val="fcase1ertab"/>
        <w:rPr>
          <w:rFonts w:ascii="Marianne" w:hAnsi="Marianne" w:cs="Arial"/>
        </w:rPr>
      </w:pPr>
    </w:p>
    <w:p w14:paraId="7057136D" w14:textId="77777777" w:rsidR="00971B1A" w:rsidRPr="00C432BC" w:rsidRDefault="00971B1A" w:rsidP="00971B1A">
      <w:pPr>
        <w:pStyle w:val="fcase1ertab"/>
        <w:tabs>
          <w:tab w:val="left" w:pos="851"/>
        </w:tabs>
        <w:ind w:left="0" w:firstLine="0"/>
        <w:rPr>
          <w:rFonts w:ascii="Marianne" w:hAnsi="Marianne" w:cs="Arial"/>
        </w:rPr>
      </w:pPr>
    </w:p>
    <w:p w14:paraId="57912220" w14:textId="77777777" w:rsidR="00971B1A" w:rsidRPr="00C432BC" w:rsidRDefault="00971B1A" w:rsidP="00971B1A">
      <w:pPr>
        <w:tabs>
          <w:tab w:val="left" w:pos="851"/>
          <w:tab w:val="left" w:pos="6237"/>
        </w:tabs>
        <w:rPr>
          <w:rFonts w:ascii="Marianne" w:hAnsi="Marianne" w:cs="Arial"/>
          <w:b/>
          <w:bCs/>
        </w:rPr>
      </w:pPr>
    </w:p>
    <w:p w14:paraId="75D70442" w14:textId="77777777" w:rsidR="00971B1A" w:rsidRPr="00C432BC" w:rsidRDefault="00971B1A" w:rsidP="00971B1A">
      <w:pPr>
        <w:tabs>
          <w:tab w:val="left" w:pos="851"/>
          <w:tab w:val="left" w:pos="6237"/>
        </w:tabs>
        <w:rPr>
          <w:rFonts w:ascii="Marianne" w:hAnsi="Marianne"/>
        </w:rPr>
      </w:pPr>
      <w:r w:rsidRPr="00C432BC">
        <w:rPr>
          <w:rFonts w:ascii="Marianne" w:hAnsi="Marianne" w:cs="Arial"/>
          <w:b/>
          <w:sz w:val="22"/>
          <w:szCs w:val="22"/>
        </w:rPr>
        <w:t>B2 – Nature du groupement et, en cas de groupement conjoint, répartition des prestations</w:t>
      </w:r>
    </w:p>
    <w:p w14:paraId="54CB41A0" w14:textId="77777777" w:rsidR="00971B1A" w:rsidRPr="00C432BC" w:rsidRDefault="00971B1A" w:rsidP="00971B1A">
      <w:pPr>
        <w:pStyle w:val="fcase1ertab"/>
        <w:tabs>
          <w:tab w:val="left" w:pos="851"/>
        </w:tabs>
        <w:rPr>
          <w:rFonts w:ascii="Marianne" w:hAnsi="Marianne"/>
        </w:rPr>
      </w:pPr>
      <w:r w:rsidRPr="00C432BC">
        <w:rPr>
          <w:rFonts w:ascii="Marianne" w:hAnsi="Marianne" w:cs="Arial"/>
          <w:i/>
          <w:iCs/>
          <w:sz w:val="18"/>
          <w:szCs w:val="18"/>
        </w:rPr>
        <w:t>(En cas de groupement d’opérateurs économiques.)</w:t>
      </w:r>
    </w:p>
    <w:p w14:paraId="14A17576" w14:textId="77777777" w:rsidR="00971B1A" w:rsidRPr="00C432BC" w:rsidRDefault="00971B1A" w:rsidP="00971B1A">
      <w:pPr>
        <w:tabs>
          <w:tab w:val="left" w:pos="851"/>
          <w:tab w:val="left" w:pos="6237"/>
        </w:tabs>
        <w:rPr>
          <w:rFonts w:ascii="Marianne" w:hAnsi="Marianne" w:cs="Arial"/>
          <w:i/>
          <w:iCs/>
          <w:sz w:val="18"/>
          <w:szCs w:val="18"/>
        </w:rPr>
      </w:pPr>
    </w:p>
    <w:p w14:paraId="1123FDA5" w14:textId="77777777" w:rsidR="00971B1A" w:rsidRPr="00C432BC" w:rsidRDefault="00971B1A" w:rsidP="00971B1A">
      <w:pPr>
        <w:pStyle w:val="fcase1ertab"/>
        <w:tabs>
          <w:tab w:val="left" w:pos="851"/>
        </w:tabs>
        <w:ind w:left="0" w:firstLine="0"/>
        <w:rPr>
          <w:rFonts w:ascii="Marianne" w:hAnsi="Marianne"/>
        </w:rPr>
      </w:pPr>
      <w:r w:rsidRPr="00C432BC">
        <w:rPr>
          <w:rFonts w:ascii="Marianne" w:hAnsi="Marianne" w:cs="Arial"/>
        </w:rPr>
        <w:t>Pour l’exécution du marché public, le groupement d’opérateurs économiques est :</w:t>
      </w:r>
    </w:p>
    <w:p w14:paraId="2CC66B40" w14:textId="77777777" w:rsidR="00971B1A" w:rsidRPr="00C432BC" w:rsidRDefault="00971B1A" w:rsidP="00971B1A">
      <w:pPr>
        <w:pStyle w:val="fcase1ertab"/>
        <w:tabs>
          <w:tab w:val="left" w:pos="851"/>
        </w:tabs>
        <w:rPr>
          <w:rFonts w:ascii="Marianne" w:hAnsi="Marianne"/>
        </w:rPr>
      </w:pPr>
      <w:r w:rsidRPr="00C432BC">
        <w:rPr>
          <w:rFonts w:ascii="Marianne" w:hAnsi="Marianne" w:cs="Arial"/>
          <w:i/>
          <w:iCs/>
          <w:sz w:val="18"/>
          <w:szCs w:val="18"/>
        </w:rPr>
        <w:t>(Cocher la case correspondante.)</w:t>
      </w:r>
    </w:p>
    <w:p w14:paraId="530D3497" w14:textId="77777777" w:rsidR="00971B1A" w:rsidRPr="00C432BC" w:rsidRDefault="00971B1A" w:rsidP="00971B1A">
      <w:pPr>
        <w:pStyle w:val="fcase1ertab"/>
        <w:tabs>
          <w:tab w:val="clear" w:pos="426"/>
          <w:tab w:val="left" w:pos="851"/>
        </w:tabs>
        <w:spacing w:before="120"/>
        <w:ind w:left="0" w:firstLine="851"/>
        <w:rPr>
          <w:rFonts w:ascii="Marianne" w:hAnsi="Marianne"/>
        </w:rPr>
      </w:pPr>
      <w:r>
        <w:rPr>
          <w:rFonts w:ascii="Marianne" w:hAnsi="Marianne"/>
        </w:rPr>
        <w:fldChar w:fldCharType="begin">
          <w:ffData>
            <w:name w:val=""/>
            <w:enabled/>
            <w:calcOnExit w:val="0"/>
            <w:checkBox>
              <w:sizeAuto/>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sidRPr="00C432BC">
        <w:rPr>
          <w:rFonts w:ascii="Marianne" w:hAnsi="Marianne" w:cs="Arial"/>
          <w:i/>
          <w:iCs/>
        </w:rPr>
        <w:t xml:space="preserve"> </w:t>
      </w:r>
      <w:proofErr w:type="gramStart"/>
      <w:r w:rsidRPr="00C432BC">
        <w:rPr>
          <w:rFonts w:ascii="Marianne" w:hAnsi="Marianne" w:cs="Arial"/>
        </w:rPr>
        <w:t>conjoint</w:t>
      </w:r>
      <w:proofErr w:type="gramEnd"/>
      <w:r w:rsidRPr="00C432BC">
        <w:rPr>
          <w:rFonts w:ascii="Marianne" w:hAnsi="Marianne" w:cs="Arial"/>
        </w:rPr>
        <w:tab/>
      </w:r>
      <w:r w:rsidRPr="00C432BC">
        <w:rPr>
          <w:rFonts w:ascii="Marianne" w:hAnsi="Marianne" w:cs="Arial"/>
        </w:rPr>
        <w:tab/>
        <w:t>OU</w:t>
      </w:r>
      <w:r w:rsidRPr="00C432BC">
        <w:rPr>
          <w:rFonts w:ascii="Marianne" w:hAnsi="Marianne" w:cs="Arial"/>
        </w:rPr>
        <w:tab/>
      </w:r>
      <w:r w:rsidRPr="00C432BC">
        <w:rPr>
          <w:rFonts w:ascii="Marianne" w:hAnsi="Marianne" w:cs="Arial"/>
        </w:rPr>
        <w:tab/>
      </w:r>
      <w:bookmarkStart w:id="8" w:name="__Fieldmark__18_391396119"/>
      <w:r w:rsidRPr="00C432BC">
        <w:rPr>
          <w:rFonts w:ascii="Marianne" w:hAnsi="Marianne"/>
        </w:rPr>
        <w:fldChar w:fldCharType="begin">
          <w:ffData>
            <w:name w:val=""/>
            <w:enabled/>
            <w:calcOnExit w:val="0"/>
            <w:checkBox>
              <w:sizeAuto/>
              <w:default w:val="0"/>
              <w:checked w:val="0"/>
            </w:checkBox>
          </w:ffData>
        </w:fldChar>
      </w:r>
      <w:r w:rsidRPr="00C432BC">
        <w:rPr>
          <w:rFonts w:ascii="Marianne" w:hAnsi="Marianne"/>
        </w:rPr>
        <w:instrText xml:space="preserve"> FORMCHECKBOX </w:instrText>
      </w:r>
      <w:r>
        <w:rPr>
          <w:rFonts w:ascii="Marianne" w:hAnsi="Marianne"/>
        </w:rPr>
      </w:r>
      <w:r>
        <w:rPr>
          <w:rFonts w:ascii="Marianne" w:hAnsi="Marianne"/>
        </w:rPr>
        <w:fldChar w:fldCharType="separate"/>
      </w:r>
      <w:r w:rsidRPr="00C432BC">
        <w:rPr>
          <w:rFonts w:ascii="Marianne" w:hAnsi="Marianne"/>
        </w:rPr>
        <w:fldChar w:fldCharType="end"/>
      </w:r>
      <w:bookmarkEnd w:id="8"/>
      <w:r w:rsidRPr="00C432BC">
        <w:rPr>
          <w:rFonts w:ascii="Marianne" w:hAnsi="Marianne" w:cs="Arial"/>
          <w:iCs/>
        </w:rPr>
        <w:t xml:space="preserve"> </w:t>
      </w:r>
      <w:r w:rsidRPr="00C432BC">
        <w:rPr>
          <w:rFonts w:ascii="Marianne" w:hAnsi="Marianne" w:cs="Arial"/>
        </w:rPr>
        <w:t>solidaire</w:t>
      </w:r>
    </w:p>
    <w:p w14:paraId="3CA7637E" w14:textId="77777777" w:rsidR="00971B1A" w:rsidRPr="00C432BC" w:rsidRDefault="00971B1A" w:rsidP="00971B1A">
      <w:pPr>
        <w:tabs>
          <w:tab w:val="left" w:pos="851"/>
        </w:tabs>
        <w:jc w:val="both"/>
        <w:rPr>
          <w:rFonts w:ascii="Marianne" w:hAnsi="Marianne"/>
        </w:rPr>
      </w:pPr>
      <w:r w:rsidRPr="00C432BC">
        <w:rPr>
          <w:rFonts w:ascii="Marianne" w:hAnsi="Marianne" w:cs="Arial"/>
          <w:i/>
          <w:iCs/>
          <w:sz w:val="18"/>
          <w:szCs w:val="18"/>
        </w:rPr>
        <w:t>(Les membres du groupement conjoint indiquent dans le tableau ci-dessous la répartition des prestations que chacun d’entre eux s’engage à réaliser.)</w:t>
      </w:r>
    </w:p>
    <w:p w14:paraId="7CA09C0E" w14:textId="77777777" w:rsidR="00971B1A" w:rsidRPr="00C432BC" w:rsidRDefault="00971B1A" w:rsidP="00971B1A">
      <w:pPr>
        <w:tabs>
          <w:tab w:val="left" w:pos="851"/>
        </w:tabs>
        <w:jc w:val="both"/>
        <w:rPr>
          <w:rFonts w:ascii="Marianne" w:hAnsi="Marianne"/>
          <w:sz w:val="12"/>
          <w:szCs w:val="12"/>
        </w:rPr>
      </w:pPr>
    </w:p>
    <w:tbl>
      <w:tblPr>
        <w:tblW w:w="0" w:type="auto"/>
        <w:tblInd w:w="-50" w:type="dxa"/>
        <w:tblLayout w:type="fixed"/>
        <w:tblLook w:val="0000" w:firstRow="0" w:lastRow="0" w:firstColumn="0" w:lastColumn="0" w:noHBand="0" w:noVBand="0"/>
      </w:tblPr>
      <w:tblGrid>
        <w:gridCol w:w="3267"/>
        <w:gridCol w:w="4111"/>
        <w:gridCol w:w="3178"/>
      </w:tblGrid>
      <w:tr w:rsidR="00971B1A" w:rsidRPr="00C432BC" w14:paraId="04AC7BB3" w14:textId="77777777" w:rsidTr="00D31530">
        <w:trPr>
          <w:cantSplit/>
          <w:trHeight w:val="442"/>
        </w:trPr>
        <w:tc>
          <w:tcPr>
            <w:tcW w:w="3267" w:type="dxa"/>
            <w:vMerge w:val="restart"/>
            <w:tcBorders>
              <w:top w:val="single" w:sz="4" w:space="0" w:color="000000"/>
              <w:left w:val="single" w:sz="4" w:space="0" w:color="000000"/>
              <w:bottom w:val="single" w:sz="4" w:space="0" w:color="000000"/>
            </w:tcBorders>
            <w:shd w:val="clear" w:color="auto" w:fill="auto"/>
            <w:vAlign w:val="center"/>
          </w:tcPr>
          <w:p w14:paraId="388FC9A3" w14:textId="77777777" w:rsidR="00971B1A" w:rsidRPr="00C432BC" w:rsidRDefault="00971B1A" w:rsidP="00D31530">
            <w:pPr>
              <w:tabs>
                <w:tab w:val="left" w:pos="851"/>
              </w:tabs>
              <w:jc w:val="center"/>
              <w:rPr>
                <w:rFonts w:ascii="Marianne" w:hAnsi="Marianne"/>
              </w:rPr>
            </w:pPr>
            <w:r w:rsidRPr="00C432BC">
              <w:rPr>
                <w:rFonts w:ascii="Marianne" w:hAnsi="Marianne" w:cs="Arial"/>
                <w:b/>
              </w:rPr>
              <w:t xml:space="preserve">Désignation des membres </w:t>
            </w:r>
          </w:p>
          <w:p w14:paraId="7F373220" w14:textId="77777777" w:rsidR="00971B1A" w:rsidRPr="00C432BC" w:rsidRDefault="00971B1A" w:rsidP="00D31530">
            <w:pPr>
              <w:tabs>
                <w:tab w:val="left" w:pos="851"/>
              </w:tabs>
              <w:jc w:val="center"/>
              <w:rPr>
                <w:rFonts w:ascii="Marianne" w:hAnsi="Marianne"/>
              </w:rPr>
            </w:pPr>
            <w:proofErr w:type="gramStart"/>
            <w:r w:rsidRPr="00C432BC">
              <w:rPr>
                <w:rFonts w:ascii="Marianne" w:hAnsi="Marianne" w:cs="Arial"/>
                <w:b/>
              </w:rPr>
              <w:t>du</w:t>
            </w:r>
            <w:proofErr w:type="gramEnd"/>
            <w:r w:rsidRPr="00C432BC">
              <w:rPr>
                <w:rFonts w:ascii="Marianne" w:hAnsi="Marianne" w:cs="Arial"/>
                <w:b/>
              </w:rPr>
              <w:t xml:space="preserve"> groupement conjoint</w:t>
            </w:r>
          </w:p>
        </w:tc>
        <w:tc>
          <w:tcPr>
            <w:tcW w:w="72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8AF382" w14:textId="77777777" w:rsidR="00971B1A" w:rsidRPr="00C432BC" w:rsidRDefault="00971B1A" w:rsidP="00D31530">
            <w:pPr>
              <w:pStyle w:val="Titre5"/>
              <w:tabs>
                <w:tab w:val="left" w:pos="851"/>
              </w:tabs>
              <w:ind w:left="1008" w:hanging="1008"/>
              <w:jc w:val="center"/>
              <w:rPr>
                <w:rFonts w:ascii="Marianne" w:hAnsi="Marianne"/>
              </w:rPr>
            </w:pPr>
            <w:r w:rsidRPr="00C432BC">
              <w:rPr>
                <w:rFonts w:ascii="Marianne" w:hAnsi="Marianne"/>
                <w:b/>
                <w:i w:val="0"/>
                <w:sz w:val="20"/>
              </w:rPr>
              <w:t>Prestations exécutées par les membres du groupement conjoint</w:t>
            </w:r>
          </w:p>
        </w:tc>
      </w:tr>
      <w:tr w:rsidR="00971B1A" w:rsidRPr="00C432BC" w14:paraId="573F202B" w14:textId="77777777" w:rsidTr="00D31530">
        <w:trPr>
          <w:cantSplit/>
          <w:trHeight w:val="451"/>
        </w:trPr>
        <w:tc>
          <w:tcPr>
            <w:tcW w:w="3267" w:type="dxa"/>
            <w:vMerge/>
            <w:tcBorders>
              <w:top w:val="single" w:sz="4" w:space="0" w:color="000000"/>
              <w:left w:val="single" w:sz="4" w:space="0" w:color="000000"/>
              <w:bottom w:val="single" w:sz="4" w:space="0" w:color="000000"/>
            </w:tcBorders>
            <w:shd w:val="clear" w:color="auto" w:fill="FFFFFF"/>
            <w:vAlign w:val="center"/>
          </w:tcPr>
          <w:p w14:paraId="681241B7" w14:textId="77777777" w:rsidR="00971B1A" w:rsidRPr="00C432BC" w:rsidRDefault="00971B1A" w:rsidP="00D31530">
            <w:pPr>
              <w:tabs>
                <w:tab w:val="left" w:pos="851"/>
              </w:tabs>
              <w:snapToGrid w:val="0"/>
              <w:jc w:val="center"/>
              <w:rPr>
                <w:rFonts w:ascii="Marianne" w:hAnsi="Marianne" w:cs="Arial"/>
                <w:b/>
              </w:rPr>
            </w:pPr>
          </w:p>
        </w:tc>
        <w:tc>
          <w:tcPr>
            <w:tcW w:w="4111" w:type="dxa"/>
            <w:tcBorders>
              <w:top w:val="single" w:sz="4" w:space="0" w:color="000000"/>
              <w:left w:val="single" w:sz="4" w:space="0" w:color="000000"/>
              <w:bottom w:val="single" w:sz="4" w:space="0" w:color="000000"/>
            </w:tcBorders>
            <w:shd w:val="clear" w:color="auto" w:fill="FFFFFF"/>
            <w:vAlign w:val="center"/>
          </w:tcPr>
          <w:p w14:paraId="1F6FF275" w14:textId="77777777" w:rsidR="00971B1A" w:rsidRPr="00C432BC" w:rsidRDefault="00971B1A" w:rsidP="00D31530">
            <w:pPr>
              <w:tabs>
                <w:tab w:val="left" w:pos="851"/>
              </w:tabs>
              <w:jc w:val="center"/>
              <w:rPr>
                <w:rFonts w:ascii="Marianne" w:hAnsi="Marianne"/>
              </w:rPr>
            </w:pPr>
            <w:r w:rsidRPr="00C432BC">
              <w:rPr>
                <w:rFonts w:ascii="Marianne" w:hAnsi="Marianne" w:cs="Arial"/>
                <w:b/>
              </w:rPr>
              <w:t>Nature de la prestation</w:t>
            </w:r>
          </w:p>
        </w:tc>
        <w:tc>
          <w:tcPr>
            <w:tcW w:w="317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B53857" w14:textId="77777777" w:rsidR="00971B1A" w:rsidRPr="00C432BC" w:rsidRDefault="00971B1A" w:rsidP="00D31530">
            <w:pPr>
              <w:tabs>
                <w:tab w:val="left" w:pos="851"/>
              </w:tabs>
              <w:jc w:val="center"/>
              <w:rPr>
                <w:rFonts w:ascii="Marianne" w:hAnsi="Marianne"/>
              </w:rPr>
            </w:pPr>
            <w:r w:rsidRPr="00C432BC">
              <w:rPr>
                <w:rFonts w:ascii="Marianne" w:hAnsi="Marianne" w:cs="Arial"/>
                <w:b/>
              </w:rPr>
              <w:t>Montant HT de la prestation</w:t>
            </w:r>
          </w:p>
        </w:tc>
      </w:tr>
      <w:tr w:rsidR="00971B1A" w:rsidRPr="00C432BC" w14:paraId="366C7A74" w14:textId="77777777" w:rsidTr="00D31530">
        <w:trPr>
          <w:trHeight w:val="430"/>
        </w:trPr>
        <w:tc>
          <w:tcPr>
            <w:tcW w:w="3267" w:type="dxa"/>
            <w:tcBorders>
              <w:top w:val="single" w:sz="4" w:space="0" w:color="000000"/>
              <w:left w:val="single" w:sz="4" w:space="0" w:color="000000"/>
            </w:tcBorders>
            <w:shd w:val="clear" w:color="auto" w:fill="CCFFFF"/>
          </w:tcPr>
          <w:p w14:paraId="2BC20529" w14:textId="77777777" w:rsidR="00971B1A" w:rsidRPr="00C432BC" w:rsidRDefault="00971B1A" w:rsidP="00D31530">
            <w:pPr>
              <w:tabs>
                <w:tab w:val="left" w:pos="851"/>
              </w:tabs>
              <w:snapToGrid w:val="0"/>
              <w:jc w:val="both"/>
              <w:rPr>
                <w:rFonts w:ascii="Marianne" w:hAnsi="Marianne" w:cs="Arial"/>
              </w:rPr>
            </w:pPr>
          </w:p>
        </w:tc>
        <w:tc>
          <w:tcPr>
            <w:tcW w:w="4111" w:type="dxa"/>
            <w:tcBorders>
              <w:top w:val="single" w:sz="4" w:space="0" w:color="000000"/>
              <w:left w:val="single" w:sz="4" w:space="0" w:color="000000"/>
            </w:tcBorders>
            <w:shd w:val="clear" w:color="auto" w:fill="CCFFFF"/>
          </w:tcPr>
          <w:p w14:paraId="4D4CD32E" w14:textId="77777777" w:rsidR="00971B1A" w:rsidRPr="00C432BC" w:rsidRDefault="00971B1A" w:rsidP="00D31530">
            <w:pPr>
              <w:tabs>
                <w:tab w:val="left" w:pos="851"/>
              </w:tabs>
              <w:snapToGrid w:val="0"/>
              <w:jc w:val="both"/>
              <w:rPr>
                <w:rFonts w:ascii="Marianne" w:hAnsi="Marianne" w:cs="Arial"/>
              </w:rPr>
            </w:pPr>
          </w:p>
        </w:tc>
        <w:tc>
          <w:tcPr>
            <w:tcW w:w="3178" w:type="dxa"/>
            <w:tcBorders>
              <w:top w:val="single" w:sz="4" w:space="0" w:color="000000"/>
              <w:left w:val="single" w:sz="4" w:space="0" w:color="000000"/>
              <w:right w:val="single" w:sz="4" w:space="0" w:color="000000"/>
            </w:tcBorders>
            <w:shd w:val="clear" w:color="auto" w:fill="CCFFFF"/>
          </w:tcPr>
          <w:p w14:paraId="174E6B06" w14:textId="77777777" w:rsidR="00971B1A" w:rsidRPr="00C432BC" w:rsidRDefault="00971B1A" w:rsidP="00D31530">
            <w:pPr>
              <w:tabs>
                <w:tab w:val="left" w:pos="851"/>
              </w:tabs>
              <w:snapToGrid w:val="0"/>
              <w:jc w:val="both"/>
              <w:rPr>
                <w:rFonts w:ascii="Marianne" w:hAnsi="Marianne" w:cs="Arial"/>
              </w:rPr>
            </w:pPr>
          </w:p>
        </w:tc>
      </w:tr>
      <w:tr w:rsidR="00971B1A" w:rsidRPr="00C432BC" w14:paraId="7B857894" w14:textId="77777777" w:rsidTr="00D31530">
        <w:trPr>
          <w:trHeight w:val="433"/>
        </w:trPr>
        <w:tc>
          <w:tcPr>
            <w:tcW w:w="3267" w:type="dxa"/>
            <w:tcBorders>
              <w:left w:val="single" w:sz="4" w:space="0" w:color="000000"/>
            </w:tcBorders>
            <w:shd w:val="clear" w:color="auto" w:fill="auto"/>
          </w:tcPr>
          <w:p w14:paraId="7AA29399" w14:textId="77777777" w:rsidR="00971B1A" w:rsidRPr="00C432BC" w:rsidRDefault="00971B1A" w:rsidP="00D31530">
            <w:pPr>
              <w:tabs>
                <w:tab w:val="left" w:pos="851"/>
              </w:tabs>
              <w:snapToGrid w:val="0"/>
              <w:jc w:val="both"/>
              <w:rPr>
                <w:rFonts w:ascii="Marianne" w:hAnsi="Marianne" w:cs="Arial"/>
              </w:rPr>
            </w:pPr>
          </w:p>
        </w:tc>
        <w:tc>
          <w:tcPr>
            <w:tcW w:w="4111" w:type="dxa"/>
            <w:tcBorders>
              <w:left w:val="single" w:sz="4" w:space="0" w:color="000000"/>
            </w:tcBorders>
            <w:shd w:val="clear" w:color="auto" w:fill="auto"/>
          </w:tcPr>
          <w:p w14:paraId="4A053E28" w14:textId="77777777" w:rsidR="00971B1A" w:rsidRPr="00C432BC" w:rsidRDefault="00971B1A" w:rsidP="00D31530">
            <w:pPr>
              <w:tabs>
                <w:tab w:val="left" w:pos="851"/>
              </w:tabs>
              <w:snapToGrid w:val="0"/>
              <w:jc w:val="both"/>
              <w:rPr>
                <w:rFonts w:ascii="Marianne" w:hAnsi="Marianne" w:cs="Arial"/>
              </w:rPr>
            </w:pPr>
          </w:p>
        </w:tc>
        <w:tc>
          <w:tcPr>
            <w:tcW w:w="3178" w:type="dxa"/>
            <w:tcBorders>
              <w:left w:val="single" w:sz="4" w:space="0" w:color="000000"/>
              <w:right w:val="single" w:sz="4" w:space="0" w:color="000000"/>
            </w:tcBorders>
            <w:shd w:val="clear" w:color="auto" w:fill="auto"/>
          </w:tcPr>
          <w:p w14:paraId="462E5BD3" w14:textId="77777777" w:rsidR="00971B1A" w:rsidRPr="00C432BC" w:rsidRDefault="00971B1A" w:rsidP="00D31530">
            <w:pPr>
              <w:tabs>
                <w:tab w:val="left" w:pos="851"/>
              </w:tabs>
              <w:snapToGrid w:val="0"/>
              <w:jc w:val="both"/>
              <w:rPr>
                <w:rFonts w:ascii="Marianne" w:hAnsi="Marianne" w:cs="Arial"/>
              </w:rPr>
            </w:pPr>
          </w:p>
        </w:tc>
      </w:tr>
      <w:tr w:rsidR="00971B1A" w:rsidRPr="00C432BC" w14:paraId="77DA9E06" w14:textId="77777777" w:rsidTr="00D31530">
        <w:trPr>
          <w:trHeight w:val="426"/>
        </w:trPr>
        <w:tc>
          <w:tcPr>
            <w:tcW w:w="3267" w:type="dxa"/>
            <w:tcBorders>
              <w:left w:val="single" w:sz="4" w:space="0" w:color="000000"/>
              <w:bottom w:val="single" w:sz="4" w:space="0" w:color="000000"/>
            </w:tcBorders>
            <w:shd w:val="clear" w:color="auto" w:fill="CCFFFF"/>
          </w:tcPr>
          <w:p w14:paraId="4A6FB82E" w14:textId="77777777" w:rsidR="00971B1A" w:rsidRPr="00C432BC" w:rsidRDefault="00971B1A" w:rsidP="00D31530">
            <w:pPr>
              <w:tabs>
                <w:tab w:val="left" w:pos="851"/>
              </w:tabs>
              <w:snapToGrid w:val="0"/>
              <w:jc w:val="both"/>
              <w:rPr>
                <w:rFonts w:ascii="Marianne" w:hAnsi="Marianne" w:cs="Arial"/>
              </w:rPr>
            </w:pPr>
          </w:p>
        </w:tc>
        <w:tc>
          <w:tcPr>
            <w:tcW w:w="4111" w:type="dxa"/>
            <w:tcBorders>
              <w:left w:val="single" w:sz="4" w:space="0" w:color="000000"/>
              <w:bottom w:val="single" w:sz="4" w:space="0" w:color="000000"/>
            </w:tcBorders>
            <w:shd w:val="clear" w:color="auto" w:fill="CCFFFF"/>
          </w:tcPr>
          <w:p w14:paraId="3AF9A4A3" w14:textId="77777777" w:rsidR="00971B1A" w:rsidRPr="00C432BC" w:rsidRDefault="00971B1A" w:rsidP="00D31530">
            <w:pPr>
              <w:tabs>
                <w:tab w:val="left" w:pos="851"/>
              </w:tabs>
              <w:snapToGrid w:val="0"/>
              <w:jc w:val="both"/>
              <w:rPr>
                <w:rFonts w:ascii="Marianne" w:hAnsi="Marianne" w:cs="Arial"/>
              </w:rPr>
            </w:pPr>
          </w:p>
        </w:tc>
        <w:tc>
          <w:tcPr>
            <w:tcW w:w="3178" w:type="dxa"/>
            <w:tcBorders>
              <w:left w:val="single" w:sz="4" w:space="0" w:color="000000"/>
              <w:bottom w:val="single" w:sz="4" w:space="0" w:color="000000"/>
              <w:right w:val="single" w:sz="4" w:space="0" w:color="000000"/>
            </w:tcBorders>
            <w:shd w:val="clear" w:color="auto" w:fill="CCFFFF"/>
          </w:tcPr>
          <w:p w14:paraId="162DD896" w14:textId="77777777" w:rsidR="00971B1A" w:rsidRPr="00C432BC" w:rsidRDefault="00971B1A" w:rsidP="00D31530">
            <w:pPr>
              <w:tabs>
                <w:tab w:val="left" w:pos="851"/>
              </w:tabs>
              <w:snapToGrid w:val="0"/>
              <w:jc w:val="both"/>
              <w:rPr>
                <w:rFonts w:ascii="Marianne" w:hAnsi="Marianne" w:cs="Arial"/>
              </w:rPr>
            </w:pPr>
          </w:p>
        </w:tc>
      </w:tr>
    </w:tbl>
    <w:p w14:paraId="18ED3A7A" w14:textId="77777777" w:rsidR="00971B1A" w:rsidRPr="00C432BC" w:rsidRDefault="00971B1A" w:rsidP="00971B1A">
      <w:pPr>
        <w:pStyle w:val="fcasegauche"/>
        <w:tabs>
          <w:tab w:val="left" w:pos="851"/>
        </w:tabs>
        <w:spacing w:after="0"/>
        <w:ind w:left="0" w:firstLine="0"/>
        <w:rPr>
          <w:rFonts w:ascii="Marianne" w:hAnsi="Marianne" w:cs="Arial"/>
          <w:bCs/>
          <w:iCs/>
          <w:sz w:val="16"/>
          <w:szCs w:val="16"/>
        </w:rPr>
      </w:pPr>
    </w:p>
    <w:p w14:paraId="5FE91C2E" w14:textId="77777777" w:rsidR="00971B1A" w:rsidRPr="00C432BC" w:rsidRDefault="00971B1A" w:rsidP="00971B1A">
      <w:pPr>
        <w:pStyle w:val="fcase1ertab"/>
        <w:tabs>
          <w:tab w:val="left" w:pos="851"/>
        </w:tabs>
        <w:ind w:left="0" w:firstLine="0"/>
        <w:rPr>
          <w:rFonts w:ascii="Marianne" w:hAnsi="Marianne"/>
        </w:rPr>
      </w:pPr>
      <w:r w:rsidRPr="00C432BC">
        <w:rPr>
          <w:rFonts w:ascii="Marianne" w:hAnsi="Marianne" w:cs="Arial"/>
          <w:b/>
          <w:sz w:val="22"/>
          <w:szCs w:val="22"/>
        </w:rPr>
        <w:t>B3 - Compte (s) à créditer</w:t>
      </w:r>
    </w:p>
    <w:p w14:paraId="0CEB03F4" w14:textId="77777777" w:rsidR="00971B1A" w:rsidRPr="00C432BC" w:rsidRDefault="00971B1A" w:rsidP="00971B1A">
      <w:pPr>
        <w:pStyle w:val="fcase1ertab"/>
        <w:tabs>
          <w:tab w:val="left" w:pos="851"/>
        </w:tabs>
        <w:ind w:left="0" w:firstLine="0"/>
        <w:rPr>
          <w:rFonts w:ascii="Marianne" w:hAnsi="Marianne"/>
        </w:rPr>
      </w:pPr>
      <w:r w:rsidRPr="00C432BC">
        <w:rPr>
          <w:rFonts w:ascii="Marianne" w:hAnsi="Marianne" w:cs="Arial"/>
          <w:i/>
          <w:sz w:val="18"/>
          <w:szCs w:val="18"/>
        </w:rPr>
        <w:t>(Joindre un ou des relevé(s) d’identité bancaire ou postal.)</w:t>
      </w:r>
    </w:p>
    <w:p w14:paraId="2F03690E" w14:textId="77777777" w:rsidR="00971B1A" w:rsidRPr="00C432BC" w:rsidRDefault="00971B1A" w:rsidP="00971B1A">
      <w:pPr>
        <w:jc w:val="both"/>
        <w:rPr>
          <w:rFonts w:ascii="Marianne" w:hAnsi="Marianne" w:cs="Arial"/>
          <w:b/>
          <w:sz w:val="16"/>
          <w:szCs w:val="16"/>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120"/>
        <w:gridCol w:w="7390"/>
      </w:tblGrid>
      <w:tr w:rsidR="00971B1A" w:rsidRPr="00C432BC" w14:paraId="4799B8E7" w14:textId="77777777" w:rsidTr="00D31530">
        <w:tc>
          <w:tcPr>
            <w:tcW w:w="3120" w:type="dxa"/>
            <w:tcBorders>
              <w:top w:val="single" w:sz="4" w:space="0" w:color="000000"/>
              <w:left w:val="single" w:sz="4" w:space="0" w:color="000000"/>
              <w:bottom w:val="single" w:sz="4" w:space="0" w:color="000000"/>
            </w:tcBorders>
            <w:shd w:val="clear" w:color="auto" w:fill="auto"/>
            <w:vAlign w:val="center"/>
          </w:tcPr>
          <w:p w14:paraId="30E20784" w14:textId="77777777" w:rsidR="00971B1A" w:rsidRPr="00C432BC" w:rsidRDefault="00971B1A" w:rsidP="00D31530">
            <w:pPr>
              <w:snapToGrid w:val="0"/>
              <w:jc w:val="both"/>
              <w:rPr>
                <w:rFonts w:ascii="Marianne" w:hAnsi="Marianne"/>
              </w:rPr>
            </w:pPr>
            <w:r w:rsidRPr="00C432BC">
              <w:rPr>
                <w:rFonts w:ascii="Marianne" w:hAnsi="Marianne" w:cs="Arial"/>
              </w:rPr>
              <w:t>Titulaire du compte</w:t>
            </w:r>
          </w:p>
        </w:tc>
        <w:tc>
          <w:tcPr>
            <w:tcW w:w="73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472D17" w14:textId="77777777" w:rsidR="00971B1A" w:rsidRPr="00C432BC" w:rsidRDefault="00971B1A" w:rsidP="00D31530">
            <w:pPr>
              <w:pStyle w:val="Contenudetableau"/>
              <w:snapToGrid w:val="0"/>
              <w:jc w:val="center"/>
              <w:rPr>
                <w:rFonts w:ascii="Marianne" w:hAnsi="Marianne"/>
              </w:rPr>
            </w:pPr>
          </w:p>
        </w:tc>
      </w:tr>
      <w:tr w:rsidR="00971B1A" w:rsidRPr="00C432BC" w14:paraId="28D8EAE8" w14:textId="77777777" w:rsidTr="00D31530">
        <w:tc>
          <w:tcPr>
            <w:tcW w:w="3120" w:type="dxa"/>
            <w:tcBorders>
              <w:left w:val="single" w:sz="4" w:space="0" w:color="000000"/>
              <w:bottom w:val="single" w:sz="4" w:space="0" w:color="000000"/>
            </w:tcBorders>
            <w:shd w:val="clear" w:color="auto" w:fill="auto"/>
            <w:vAlign w:val="center"/>
          </w:tcPr>
          <w:p w14:paraId="6F573ED2" w14:textId="77777777" w:rsidR="00971B1A" w:rsidRPr="00C432BC" w:rsidRDefault="00971B1A" w:rsidP="00D31530">
            <w:pPr>
              <w:snapToGrid w:val="0"/>
              <w:jc w:val="both"/>
              <w:rPr>
                <w:rFonts w:ascii="Marianne" w:hAnsi="Marianne"/>
              </w:rPr>
            </w:pPr>
            <w:r w:rsidRPr="00C432BC">
              <w:rPr>
                <w:rFonts w:ascii="Marianne" w:hAnsi="Marianne" w:cs="Arial"/>
              </w:rPr>
              <w:t>Nom</w:t>
            </w:r>
            <w:r w:rsidRPr="00C432BC">
              <w:rPr>
                <w:rFonts w:ascii="Marianne" w:eastAsia="Arial" w:hAnsi="Marianne" w:cs="Arial"/>
              </w:rPr>
              <w:t xml:space="preserve"> </w:t>
            </w:r>
            <w:r w:rsidRPr="00C432BC">
              <w:rPr>
                <w:rFonts w:ascii="Marianne" w:hAnsi="Marianne" w:cs="Arial"/>
              </w:rPr>
              <w:t>de</w:t>
            </w:r>
            <w:r w:rsidRPr="00C432BC">
              <w:rPr>
                <w:rFonts w:ascii="Marianne" w:eastAsia="Arial" w:hAnsi="Marianne" w:cs="Arial"/>
              </w:rPr>
              <w:t xml:space="preserve"> </w:t>
            </w:r>
            <w:r w:rsidRPr="00C432BC">
              <w:rPr>
                <w:rFonts w:ascii="Marianne" w:hAnsi="Marianne" w:cs="Arial"/>
              </w:rPr>
              <w:t>l</w:t>
            </w:r>
            <w:r w:rsidRPr="00C432BC">
              <w:rPr>
                <w:rFonts w:ascii="Marianne" w:eastAsia="Arial" w:hAnsi="Marianne" w:cs="Arial"/>
              </w:rPr>
              <w:t>’</w:t>
            </w:r>
            <w:r w:rsidRPr="00C432BC">
              <w:rPr>
                <w:rFonts w:ascii="Marianne" w:hAnsi="Marianne" w:cs="Arial"/>
              </w:rPr>
              <w:t>établissement</w:t>
            </w:r>
            <w:r w:rsidRPr="00C432BC">
              <w:rPr>
                <w:rFonts w:ascii="Marianne" w:eastAsia="Arial" w:hAnsi="Marianne" w:cs="Arial"/>
              </w:rPr>
              <w:t xml:space="preserve"> </w:t>
            </w:r>
            <w:r w:rsidRPr="00C432BC">
              <w:rPr>
                <w:rFonts w:ascii="Marianne" w:hAnsi="Marianne" w:cs="Arial"/>
              </w:rPr>
              <w:t>bancaire</w:t>
            </w:r>
          </w:p>
        </w:tc>
        <w:tc>
          <w:tcPr>
            <w:tcW w:w="7390" w:type="dxa"/>
            <w:tcBorders>
              <w:left w:val="single" w:sz="4" w:space="0" w:color="000000"/>
              <w:bottom w:val="single" w:sz="4" w:space="0" w:color="000000"/>
              <w:right w:val="single" w:sz="4" w:space="0" w:color="000000"/>
            </w:tcBorders>
            <w:shd w:val="clear" w:color="auto" w:fill="auto"/>
            <w:vAlign w:val="center"/>
          </w:tcPr>
          <w:p w14:paraId="0111F461" w14:textId="77777777" w:rsidR="00971B1A" w:rsidRPr="00C432BC" w:rsidRDefault="00971B1A" w:rsidP="00D31530">
            <w:pPr>
              <w:pStyle w:val="Contenudetableau"/>
              <w:snapToGrid w:val="0"/>
              <w:jc w:val="center"/>
              <w:rPr>
                <w:rFonts w:ascii="Marianne" w:hAnsi="Marianne"/>
              </w:rPr>
            </w:pPr>
          </w:p>
        </w:tc>
      </w:tr>
      <w:tr w:rsidR="00971B1A" w:rsidRPr="00C432BC" w14:paraId="1F116EE7" w14:textId="77777777" w:rsidTr="00D31530">
        <w:tc>
          <w:tcPr>
            <w:tcW w:w="3120" w:type="dxa"/>
            <w:tcBorders>
              <w:left w:val="single" w:sz="4" w:space="0" w:color="000000"/>
              <w:bottom w:val="single" w:sz="4" w:space="0" w:color="000000"/>
            </w:tcBorders>
            <w:shd w:val="clear" w:color="auto" w:fill="auto"/>
            <w:vAlign w:val="center"/>
          </w:tcPr>
          <w:p w14:paraId="24B88C91" w14:textId="77777777" w:rsidR="00971B1A" w:rsidRPr="00C432BC" w:rsidRDefault="00971B1A" w:rsidP="00D31530">
            <w:pPr>
              <w:snapToGrid w:val="0"/>
              <w:jc w:val="both"/>
              <w:rPr>
                <w:rFonts w:ascii="Marianne" w:hAnsi="Marianne"/>
              </w:rPr>
            </w:pPr>
            <w:r w:rsidRPr="00C432BC">
              <w:rPr>
                <w:rFonts w:ascii="Marianne" w:hAnsi="Marianne" w:cs="Arial"/>
              </w:rPr>
              <w:t>Numéro</w:t>
            </w:r>
            <w:r w:rsidRPr="00C432BC">
              <w:rPr>
                <w:rFonts w:ascii="Marianne" w:eastAsia="Arial" w:hAnsi="Marianne" w:cs="Arial"/>
              </w:rPr>
              <w:t xml:space="preserve"> </w:t>
            </w:r>
            <w:r w:rsidRPr="00C432BC">
              <w:rPr>
                <w:rFonts w:ascii="Marianne" w:hAnsi="Marianne" w:cs="Arial"/>
              </w:rPr>
              <w:t>de</w:t>
            </w:r>
            <w:r w:rsidRPr="00C432BC">
              <w:rPr>
                <w:rFonts w:ascii="Marianne" w:eastAsia="Arial" w:hAnsi="Marianne" w:cs="Arial"/>
              </w:rPr>
              <w:t xml:space="preserve"> </w:t>
            </w:r>
            <w:r w:rsidRPr="00C432BC">
              <w:rPr>
                <w:rFonts w:ascii="Marianne" w:hAnsi="Marianne" w:cs="Arial"/>
              </w:rPr>
              <w:t>compte</w:t>
            </w:r>
          </w:p>
        </w:tc>
        <w:tc>
          <w:tcPr>
            <w:tcW w:w="7390" w:type="dxa"/>
            <w:tcBorders>
              <w:left w:val="single" w:sz="4" w:space="0" w:color="000000"/>
              <w:bottom w:val="single" w:sz="4" w:space="0" w:color="000000"/>
              <w:right w:val="single" w:sz="4" w:space="0" w:color="000000"/>
            </w:tcBorders>
            <w:shd w:val="clear" w:color="auto" w:fill="auto"/>
            <w:vAlign w:val="center"/>
          </w:tcPr>
          <w:p w14:paraId="56F56430" w14:textId="77777777" w:rsidR="00971B1A" w:rsidRPr="00C432BC" w:rsidRDefault="00971B1A" w:rsidP="00D31530">
            <w:pPr>
              <w:pStyle w:val="Contenudetableau"/>
              <w:snapToGrid w:val="0"/>
              <w:jc w:val="center"/>
              <w:rPr>
                <w:rFonts w:ascii="Marianne" w:hAnsi="Marianne"/>
              </w:rPr>
            </w:pPr>
          </w:p>
        </w:tc>
      </w:tr>
    </w:tbl>
    <w:p w14:paraId="7AD84D76" w14:textId="77777777" w:rsidR="00971B1A" w:rsidRDefault="00971B1A" w:rsidP="00971B1A">
      <w:pPr>
        <w:jc w:val="both"/>
        <w:rPr>
          <w:rFonts w:ascii="Marianne" w:hAnsi="Marianne"/>
          <w:sz w:val="16"/>
          <w:szCs w:val="16"/>
        </w:rPr>
      </w:pPr>
    </w:p>
    <w:p w14:paraId="572094E3" w14:textId="77777777" w:rsidR="00971B1A" w:rsidRDefault="00971B1A" w:rsidP="00971B1A">
      <w:pPr>
        <w:jc w:val="both"/>
        <w:rPr>
          <w:rFonts w:ascii="Marianne" w:hAnsi="Marianne"/>
          <w:sz w:val="16"/>
          <w:szCs w:val="16"/>
        </w:rPr>
      </w:pPr>
    </w:p>
    <w:p w14:paraId="17FCAD65" w14:textId="77777777" w:rsidR="00971B1A" w:rsidRPr="00C432BC" w:rsidRDefault="00971B1A" w:rsidP="00971B1A">
      <w:pPr>
        <w:jc w:val="both"/>
        <w:rPr>
          <w:rFonts w:ascii="Marianne" w:hAnsi="Marianne"/>
          <w:sz w:val="16"/>
          <w:szCs w:val="16"/>
        </w:rPr>
      </w:pPr>
    </w:p>
    <w:p w14:paraId="5394C8DE" w14:textId="77777777" w:rsidR="00971B1A" w:rsidRPr="00C432BC" w:rsidRDefault="00971B1A" w:rsidP="00971B1A">
      <w:pPr>
        <w:pStyle w:val="Corpsdetexte21"/>
        <w:pBdr>
          <w:top w:val="single" w:sz="4" w:space="1" w:color="000000"/>
          <w:left w:val="single" w:sz="4" w:space="4" w:color="000000"/>
          <w:bottom w:val="single" w:sz="4" w:space="1" w:color="000000"/>
          <w:right w:val="single" w:sz="4" w:space="4" w:color="000000"/>
        </w:pBdr>
        <w:ind w:left="0" w:right="-2"/>
        <w:rPr>
          <w:rFonts w:ascii="Marianne" w:hAnsi="Marianne"/>
        </w:rPr>
      </w:pPr>
      <w:r w:rsidRPr="00C432BC">
        <w:rPr>
          <w:rFonts w:ascii="Marianne" w:hAnsi="Marianne" w:cs="Calibri"/>
          <w:color w:val="0000FF"/>
          <w:sz w:val="20"/>
          <w:szCs w:val="20"/>
        </w:rPr>
        <w:t>En</w:t>
      </w:r>
      <w:r w:rsidRPr="00C432BC">
        <w:rPr>
          <w:rFonts w:ascii="Marianne" w:eastAsia="Calibri" w:hAnsi="Marianne" w:cs="Calibri"/>
          <w:color w:val="0000FF"/>
          <w:sz w:val="20"/>
          <w:szCs w:val="20"/>
        </w:rPr>
        <w:t xml:space="preserve"> </w:t>
      </w:r>
      <w:r w:rsidRPr="00C432BC">
        <w:rPr>
          <w:rFonts w:ascii="Marianne" w:hAnsi="Marianne" w:cs="Calibri"/>
          <w:color w:val="0000FF"/>
          <w:sz w:val="20"/>
          <w:szCs w:val="20"/>
        </w:rPr>
        <w:t>cas</w:t>
      </w:r>
      <w:r w:rsidRPr="00C432BC">
        <w:rPr>
          <w:rFonts w:ascii="Marianne" w:eastAsia="Calibri" w:hAnsi="Marianne" w:cs="Calibri"/>
          <w:color w:val="0000FF"/>
          <w:sz w:val="20"/>
          <w:szCs w:val="20"/>
        </w:rPr>
        <w:t xml:space="preserve"> </w:t>
      </w:r>
      <w:r w:rsidRPr="00C432BC">
        <w:rPr>
          <w:rFonts w:ascii="Marianne" w:hAnsi="Marianne" w:cs="Calibri"/>
          <w:color w:val="0000FF"/>
          <w:sz w:val="20"/>
          <w:szCs w:val="20"/>
        </w:rPr>
        <w:t>de</w:t>
      </w:r>
      <w:r w:rsidRPr="00C432BC">
        <w:rPr>
          <w:rFonts w:ascii="Marianne" w:eastAsia="Calibri" w:hAnsi="Marianne" w:cs="Calibri"/>
          <w:color w:val="0000FF"/>
          <w:sz w:val="20"/>
          <w:szCs w:val="20"/>
        </w:rPr>
        <w:t xml:space="preserve"> </w:t>
      </w:r>
      <w:r w:rsidRPr="00C432BC">
        <w:rPr>
          <w:rFonts w:ascii="Marianne" w:hAnsi="Marianne" w:cs="Calibri"/>
          <w:color w:val="0000FF"/>
          <w:sz w:val="20"/>
          <w:szCs w:val="20"/>
        </w:rPr>
        <w:t>groupement,</w:t>
      </w:r>
      <w:r w:rsidRPr="00C432BC">
        <w:rPr>
          <w:rFonts w:ascii="Marianne" w:eastAsia="Calibri" w:hAnsi="Marianne" w:cs="Calibri"/>
          <w:color w:val="0000FF"/>
          <w:sz w:val="20"/>
          <w:szCs w:val="20"/>
        </w:rPr>
        <w:t xml:space="preserve"> </w:t>
      </w:r>
      <w:r w:rsidRPr="00C432BC">
        <w:rPr>
          <w:rFonts w:ascii="Marianne" w:hAnsi="Marianne" w:cs="Calibri"/>
          <w:color w:val="0000FF"/>
          <w:sz w:val="20"/>
          <w:szCs w:val="20"/>
        </w:rPr>
        <w:t>le</w:t>
      </w:r>
      <w:r w:rsidRPr="00C432BC">
        <w:rPr>
          <w:rFonts w:ascii="Marianne" w:eastAsia="Calibri" w:hAnsi="Marianne" w:cs="Calibri"/>
          <w:color w:val="0000FF"/>
          <w:sz w:val="20"/>
          <w:szCs w:val="20"/>
        </w:rPr>
        <w:t xml:space="preserve"> </w:t>
      </w:r>
      <w:r w:rsidRPr="00C432BC">
        <w:rPr>
          <w:rFonts w:ascii="Marianne" w:hAnsi="Marianne" w:cs="Calibri"/>
          <w:color w:val="0000FF"/>
          <w:sz w:val="20"/>
          <w:szCs w:val="20"/>
        </w:rPr>
        <w:t>tableau</w:t>
      </w:r>
      <w:r w:rsidRPr="00C432BC">
        <w:rPr>
          <w:rFonts w:ascii="Marianne" w:eastAsia="Calibri" w:hAnsi="Marianne" w:cs="Calibri"/>
          <w:color w:val="0000FF"/>
          <w:sz w:val="20"/>
          <w:szCs w:val="20"/>
        </w:rPr>
        <w:t xml:space="preserve"> </w:t>
      </w:r>
      <w:r w:rsidRPr="00C432BC">
        <w:rPr>
          <w:rFonts w:ascii="Marianne" w:hAnsi="Marianne" w:cs="Calibri"/>
          <w:color w:val="0000FF"/>
          <w:sz w:val="20"/>
          <w:szCs w:val="20"/>
        </w:rPr>
        <w:t>ci-dessus</w:t>
      </w:r>
      <w:r w:rsidRPr="00C432BC">
        <w:rPr>
          <w:rFonts w:ascii="Marianne" w:eastAsia="Calibri" w:hAnsi="Marianne" w:cs="Calibri"/>
          <w:color w:val="0000FF"/>
          <w:sz w:val="20"/>
          <w:szCs w:val="20"/>
        </w:rPr>
        <w:t xml:space="preserve"> </w:t>
      </w:r>
      <w:r w:rsidRPr="00C432BC">
        <w:rPr>
          <w:rFonts w:ascii="Marianne" w:hAnsi="Marianne" w:cs="Calibri"/>
          <w:color w:val="0000FF"/>
          <w:sz w:val="20"/>
          <w:szCs w:val="20"/>
        </w:rPr>
        <w:t>sera</w:t>
      </w:r>
      <w:r w:rsidRPr="00C432BC">
        <w:rPr>
          <w:rFonts w:ascii="Marianne" w:eastAsia="Calibri" w:hAnsi="Marianne" w:cs="Calibri"/>
          <w:color w:val="0000FF"/>
          <w:sz w:val="20"/>
          <w:szCs w:val="20"/>
        </w:rPr>
        <w:t xml:space="preserve"> </w:t>
      </w:r>
      <w:r w:rsidRPr="00C432BC">
        <w:rPr>
          <w:rFonts w:ascii="Marianne" w:hAnsi="Marianne" w:cs="Calibri"/>
          <w:color w:val="0000FF"/>
          <w:sz w:val="20"/>
          <w:szCs w:val="20"/>
        </w:rPr>
        <w:t>dupliqué</w:t>
      </w:r>
      <w:r w:rsidRPr="00C432BC">
        <w:rPr>
          <w:rFonts w:ascii="Marianne" w:eastAsia="Calibri" w:hAnsi="Marianne" w:cs="Calibri"/>
          <w:color w:val="0000FF"/>
          <w:sz w:val="20"/>
          <w:szCs w:val="20"/>
        </w:rPr>
        <w:t xml:space="preserve"> </w:t>
      </w:r>
      <w:r w:rsidRPr="00C432BC">
        <w:rPr>
          <w:rFonts w:ascii="Marianne" w:hAnsi="Marianne" w:cs="Calibri"/>
          <w:color w:val="0000FF"/>
          <w:sz w:val="20"/>
          <w:szCs w:val="20"/>
        </w:rPr>
        <w:t>pour</w:t>
      </w:r>
      <w:r w:rsidRPr="00C432BC">
        <w:rPr>
          <w:rFonts w:ascii="Marianne" w:eastAsia="Calibri" w:hAnsi="Marianne" w:cs="Calibri"/>
          <w:color w:val="0000FF"/>
          <w:sz w:val="20"/>
          <w:szCs w:val="20"/>
        </w:rPr>
        <w:t xml:space="preserve"> </w:t>
      </w:r>
      <w:r w:rsidRPr="00C432BC">
        <w:rPr>
          <w:rFonts w:ascii="Marianne" w:hAnsi="Marianne" w:cs="Calibri"/>
          <w:color w:val="0000FF"/>
          <w:sz w:val="20"/>
          <w:szCs w:val="20"/>
        </w:rPr>
        <w:t>chacun</w:t>
      </w:r>
      <w:r w:rsidRPr="00C432BC">
        <w:rPr>
          <w:rFonts w:ascii="Marianne" w:eastAsia="Calibri" w:hAnsi="Marianne" w:cs="Calibri"/>
          <w:color w:val="0000FF"/>
          <w:sz w:val="20"/>
          <w:szCs w:val="20"/>
        </w:rPr>
        <w:t xml:space="preserve"> </w:t>
      </w:r>
      <w:r w:rsidRPr="00C432BC">
        <w:rPr>
          <w:rFonts w:ascii="Marianne" w:hAnsi="Marianne" w:cs="Calibri"/>
          <w:color w:val="0000FF"/>
          <w:sz w:val="20"/>
          <w:szCs w:val="20"/>
        </w:rPr>
        <w:t>des</w:t>
      </w:r>
      <w:r w:rsidRPr="00C432BC">
        <w:rPr>
          <w:rFonts w:ascii="Marianne" w:eastAsia="Calibri" w:hAnsi="Marianne" w:cs="Calibri"/>
          <w:color w:val="0000FF"/>
          <w:sz w:val="20"/>
          <w:szCs w:val="20"/>
        </w:rPr>
        <w:t xml:space="preserve"> </w:t>
      </w:r>
      <w:r w:rsidRPr="00C432BC">
        <w:rPr>
          <w:rFonts w:ascii="Marianne" w:hAnsi="Marianne" w:cs="Calibri"/>
          <w:color w:val="0000FF"/>
          <w:sz w:val="20"/>
          <w:szCs w:val="20"/>
        </w:rPr>
        <w:t>co-contractants</w:t>
      </w:r>
      <w:r w:rsidRPr="00C432BC">
        <w:rPr>
          <w:rFonts w:ascii="Marianne" w:eastAsia="Calibri" w:hAnsi="Marianne" w:cs="Calibri"/>
          <w:color w:val="0000FF"/>
          <w:sz w:val="20"/>
          <w:szCs w:val="20"/>
        </w:rPr>
        <w:t xml:space="preserve"> </w:t>
      </w:r>
      <w:r w:rsidRPr="00C432BC">
        <w:rPr>
          <w:rFonts w:ascii="Marianne" w:hAnsi="Marianne" w:cs="Calibri"/>
          <w:color w:val="0000FF"/>
          <w:sz w:val="20"/>
          <w:szCs w:val="20"/>
        </w:rPr>
        <w:t>et</w:t>
      </w:r>
      <w:r w:rsidRPr="00C432BC">
        <w:rPr>
          <w:rFonts w:ascii="Marianne" w:eastAsia="Calibri" w:hAnsi="Marianne" w:cs="Calibri"/>
          <w:color w:val="0000FF"/>
          <w:sz w:val="20"/>
          <w:szCs w:val="20"/>
        </w:rPr>
        <w:t xml:space="preserve"> </w:t>
      </w:r>
      <w:r w:rsidRPr="00C432BC">
        <w:rPr>
          <w:rFonts w:ascii="Marianne" w:hAnsi="Marianne" w:cs="Calibri"/>
          <w:color w:val="0000FF"/>
          <w:sz w:val="20"/>
          <w:szCs w:val="20"/>
        </w:rPr>
        <w:t>sera</w:t>
      </w:r>
      <w:r w:rsidRPr="00C432BC">
        <w:rPr>
          <w:rFonts w:ascii="Marianne" w:eastAsia="Calibri" w:hAnsi="Marianne" w:cs="Calibri"/>
          <w:color w:val="0000FF"/>
          <w:sz w:val="20"/>
          <w:szCs w:val="20"/>
        </w:rPr>
        <w:t xml:space="preserve"> </w:t>
      </w:r>
      <w:r w:rsidRPr="00C432BC">
        <w:rPr>
          <w:rFonts w:ascii="Marianne" w:hAnsi="Marianne" w:cs="Calibri"/>
          <w:color w:val="0000FF"/>
          <w:sz w:val="20"/>
          <w:szCs w:val="20"/>
        </w:rPr>
        <w:t>inséré</w:t>
      </w:r>
      <w:r w:rsidRPr="00C432BC">
        <w:rPr>
          <w:rFonts w:ascii="Marianne" w:eastAsia="Calibri" w:hAnsi="Marianne" w:cs="Calibri"/>
          <w:color w:val="0000FF"/>
          <w:sz w:val="20"/>
          <w:szCs w:val="20"/>
        </w:rPr>
        <w:t xml:space="preserve"> </w:t>
      </w:r>
      <w:r w:rsidRPr="00C432BC">
        <w:rPr>
          <w:rFonts w:ascii="Marianne" w:hAnsi="Marianne" w:cs="Calibri"/>
          <w:color w:val="0000FF"/>
          <w:sz w:val="20"/>
          <w:szCs w:val="20"/>
        </w:rPr>
        <w:t>autant</w:t>
      </w:r>
      <w:r w:rsidRPr="00C432BC">
        <w:rPr>
          <w:rFonts w:ascii="Marianne" w:eastAsia="Calibri" w:hAnsi="Marianne" w:cs="Calibri"/>
          <w:color w:val="0000FF"/>
          <w:sz w:val="20"/>
          <w:szCs w:val="20"/>
        </w:rPr>
        <w:t xml:space="preserve"> </w:t>
      </w:r>
      <w:r w:rsidRPr="00C432BC">
        <w:rPr>
          <w:rFonts w:ascii="Marianne" w:hAnsi="Marianne" w:cs="Calibri"/>
          <w:color w:val="0000FF"/>
          <w:sz w:val="20"/>
          <w:szCs w:val="20"/>
        </w:rPr>
        <w:t>de</w:t>
      </w:r>
      <w:r w:rsidRPr="00C432BC">
        <w:rPr>
          <w:rFonts w:ascii="Marianne" w:eastAsia="Calibri" w:hAnsi="Marianne" w:cs="Calibri"/>
          <w:color w:val="0000FF"/>
          <w:sz w:val="20"/>
          <w:szCs w:val="20"/>
        </w:rPr>
        <w:t xml:space="preserve"> </w:t>
      </w:r>
      <w:r w:rsidRPr="00C432BC">
        <w:rPr>
          <w:rFonts w:ascii="Marianne" w:hAnsi="Marianne" w:cs="Calibri"/>
          <w:color w:val="0000FF"/>
          <w:sz w:val="20"/>
          <w:szCs w:val="20"/>
        </w:rPr>
        <w:t>fois</w:t>
      </w:r>
      <w:r w:rsidRPr="00C432BC">
        <w:rPr>
          <w:rFonts w:ascii="Marianne" w:eastAsia="Calibri" w:hAnsi="Marianne" w:cs="Calibri"/>
          <w:color w:val="0000FF"/>
          <w:sz w:val="20"/>
          <w:szCs w:val="20"/>
        </w:rPr>
        <w:t xml:space="preserve"> </w:t>
      </w:r>
      <w:r w:rsidRPr="00C432BC">
        <w:rPr>
          <w:rFonts w:ascii="Marianne" w:hAnsi="Marianne" w:cs="Calibri"/>
          <w:color w:val="0000FF"/>
          <w:sz w:val="20"/>
          <w:szCs w:val="20"/>
        </w:rPr>
        <w:t>que</w:t>
      </w:r>
      <w:r w:rsidRPr="00C432BC">
        <w:rPr>
          <w:rFonts w:ascii="Marianne" w:eastAsia="Calibri" w:hAnsi="Marianne" w:cs="Calibri"/>
          <w:color w:val="0000FF"/>
          <w:sz w:val="20"/>
          <w:szCs w:val="20"/>
        </w:rPr>
        <w:t xml:space="preserve"> </w:t>
      </w:r>
      <w:r w:rsidRPr="00C432BC">
        <w:rPr>
          <w:rFonts w:ascii="Marianne" w:hAnsi="Marianne" w:cs="Calibri"/>
          <w:color w:val="0000FF"/>
          <w:sz w:val="20"/>
          <w:szCs w:val="20"/>
        </w:rPr>
        <w:t>nécessaire</w:t>
      </w:r>
      <w:r w:rsidRPr="00C432BC">
        <w:rPr>
          <w:rFonts w:ascii="Marianne" w:eastAsia="Calibri" w:hAnsi="Marianne" w:cs="Calibri"/>
          <w:color w:val="0000FF"/>
          <w:sz w:val="20"/>
          <w:szCs w:val="20"/>
        </w:rPr>
        <w:t xml:space="preserve"> </w:t>
      </w:r>
      <w:r w:rsidRPr="00C432BC">
        <w:rPr>
          <w:rFonts w:ascii="Marianne" w:hAnsi="Marianne" w:cs="Calibri"/>
          <w:color w:val="0000FF"/>
          <w:sz w:val="20"/>
          <w:szCs w:val="20"/>
        </w:rPr>
        <w:t>après</w:t>
      </w:r>
      <w:r w:rsidRPr="00C432BC">
        <w:rPr>
          <w:rFonts w:ascii="Marianne" w:eastAsia="Calibri" w:hAnsi="Marianne" w:cs="Calibri"/>
          <w:color w:val="0000FF"/>
          <w:sz w:val="20"/>
          <w:szCs w:val="20"/>
        </w:rPr>
        <w:t xml:space="preserve"> </w:t>
      </w:r>
      <w:r w:rsidRPr="00C432BC">
        <w:rPr>
          <w:rFonts w:ascii="Marianne" w:hAnsi="Marianne" w:cs="Calibri"/>
          <w:color w:val="0000FF"/>
          <w:sz w:val="20"/>
          <w:szCs w:val="20"/>
        </w:rPr>
        <w:t xml:space="preserve">celui-ci </w:t>
      </w:r>
      <w:r w:rsidRPr="00C432BC">
        <w:rPr>
          <w:rFonts w:ascii="Marianne" w:hAnsi="Marianne" w:cs="Calibri"/>
          <w:b/>
          <w:bCs/>
          <w:color w:val="0000FF"/>
          <w:sz w:val="20"/>
          <w:szCs w:val="20"/>
          <w:u w:val="single"/>
        </w:rPr>
        <w:t>sauf en cas de paiement sur un compte unique</w:t>
      </w:r>
      <w:r w:rsidRPr="00C432BC">
        <w:rPr>
          <w:rFonts w:ascii="Marianne" w:hAnsi="Marianne" w:cs="Calibri"/>
          <w:color w:val="0000FF"/>
          <w:sz w:val="20"/>
          <w:szCs w:val="20"/>
        </w:rPr>
        <w:t>.</w:t>
      </w:r>
    </w:p>
    <w:p w14:paraId="0DEAC9F0" w14:textId="77777777" w:rsidR="00971B1A" w:rsidRPr="00C432BC" w:rsidRDefault="00971B1A" w:rsidP="00971B1A">
      <w:pPr>
        <w:pStyle w:val="fcasegauche"/>
        <w:tabs>
          <w:tab w:val="left" w:pos="426"/>
          <w:tab w:val="left" w:pos="851"/>
        </w:tabs>
        <w:spacing w:after="0"/>
        <w:ind w:left="0" w:firstLine="0"/>
        <w:jc w:val="left"/>
        <w:rPr>
          <w:rFonts w:ascii="Marianne" w:hAnsi="Marianne" w:cs="Arial"/>
          <w:b/>
          <w:sz w:val="22"/>
          <w:szCs w:val="22"/>
        </w:rPr>
      </w:pPr>
    </w:p>
    <w:p w14:paraId="0351B523" w14:textId="77777777" w:rsidR="00971B1A" w:rsidRPr="00C432BC" w:rsidRDefault="00971B1A" w:rsidP="00971B1A">
      <w:pPr>
        <w:pStyle w:val="fcasegauche"/>
        <w:tabs>
          <w:tab w:val="left" w:pos="426"/>
          <w:tab w:val="left" w:pos="851"/>
        </w:tabs>
        <w:spacing w:after="0"/>
        <w:ind w:left="0" w:firstLine="0"/>
        <w:jc w:val="left"/>
        <w:rPr>
          <w:rFonts w:ascii="Marianne" w:hAnsi="Marianne"/>
        </w:rPr>
      </w:pPr>
      <w:r w:rsidRPr="00C432BC">
        <w:rPr>
          <w:rFonts w:ascii="Marianne" w:hAnsi="Marianne" w:cs="Arial"/>
          <w:b/>
          <w:sz w:val="22"/>
          <w:szCs w:val="22"/>
        </w:rPr>
        <w:t>B4 - Avance</w:t>
      </w:r>
      <w:r w:rsidRPr="00C432BC">
        <w:rPr>
          <w:rFonts w:ascii="Marianne" w:hAnsi="Marianne" w:cs="Arial"/>
          <w:b/>
        </w:rPr>
        <w:t> </w:t>
      </w:r>
      <w:r w:rsidRPr="00C432BC">
        <w:rPr>
          <w:rFonts w:ascii="Marianne" w:hAnsi="Marianne" w:cs="Arial"/>
          <w:i/>
          <w:sz w:val="18"/>
          <w:szCs w:val="18"/>
        </w:rPr>
        <w:t>(</w:t>
      </w:r>
      <w:hyperlink r:id="rId29" w:history="1">
        <w:r w:rsidRPr="00C432BC">
          <w:rPr>
            <w:rStyle w:val="Lienhypertexte"/>
            <w:rFonts w:ascii="Marianne" w:hAnsi="Marianne" w:cs="Arial"/>
            <w:i/>
            <w:sz w:val="18"/>
            <w:szCs w:val="18"/>
          </w:rPr>
          <w:t>article R. 2191-3</w:t>
        </w:r>
      </w:hyperlink>
      <w:r w:rsidRPr="00C432BC">
        <w:rPr>
          <w:rFonts w:ascii="Marianne" w:hAnsi="Marianne" w:cs="Arial"/>
          <w:i/>
          <w:sz w:val="18"/>
          <w:szCs w:val="18"/>
        </w:rPr>
        <w:t xml:space="preserve"> ou </w:t>
      </w:r>
      <w:hyperlink r:id="rId30" w:history="1">
        <w:r w:rsidRPr="00C432BC">
          <w:rPr>
            <w:rStyle w:val="Lienhypertexte"/>
            <w:rFonts w:ascii="Marianne" w:hAnsi="Marianne" w:cs="Arial"/>
            <w:i/>
            <w:sz w:val="18"/>
            <w:szCs w:val="18"/>
          </w:rPr>
          <w:t>article R. 2391-1</w:t>
        </w:r>
      </w:hyperlink>
      <w:r w:rsidRPr="00C432BC">
        <w:rPr>
          <w:rFonts w:ascii="Marianne" w:hAnsi="Marianne" w:cs="Arial"/>
          <w:i/>
          <w:sz w:val="18"/>
          <w:szCs w:val="18"/>
        </w:rPr>
        <w:t xml:space="preserve"> du code de la commande publique)</w:t>
      </w:r>
    </w:p>
    <w:p w14:paraId="709EB4FC" w14:textId="77777777" w:rsidR="00971B1A" w:rsidRPr="00C432BC" w:rsidRDefault="00971B1A" w:rsidP="00971B1A">
      <w:pPr>
        <w:tabs>
          <w:tab w:val="left" w:pos="426"/>
          <w:tab w:val="left" w:pos="851"/>
        </w:tabs>
        <w:rPr>
          <w:rFonts w:ascii="Marianne" w:hAnsi="Marianne" w:cs="Arial"/>
          <w:b/>
          <w:sz w:val="16"/>
          <w:szCs w:val="16"/>
        </w:rPr>
      </w:pPr>
    </w:p>
    <w:p w14:paraId="13922D60" w14:textId="77777777" w:rsidR="00971B1A" w:rsidRPr="00C432BC" w:rsidRDefault="00971B1A" w:rsidP="00971B1A">
      <w:pPr>
        <w:pStyle w:val="fcasegauche"/>
        <w:tabs>
          <w:tab w:val="left" w:pos="426"/>
          <w:tab w:val="left" w:pos="851"/>
        </w:tabs>
        <w:spacing w:after="0"/>
        <w:ind w:left="0" w:firstLine="0"/>
        <w:jc w:val="left"/>
        <w:rPr>
          <w:rFonts w:ascii="Marianne" w:hAnsi="Marianne"/>
        </w:rPr>
      </w:pPr>
      <w:r w:rsidRPr="00C432BC">
        <w:rPr>
          <w:rFonts w:ascii="Marianne" w:hAnsi="Marianne"/>
        </w:rPr>
        <w:t>Je souhaite bénéficier de l'avance :</w:t>
      </w:r>
      <w:r w:rsidRPr="00C432BC">
        <w:rPr>
          <w:rFonts w:ascii="Marianne" w:hAnsi="Marianne"/>
        </w:rPr>
        <w:tab/>
      </w:r>
      <w:r w:rsidRPr="00C432BC">
        <w:rPr>
          <w:rFonts w:ascii="Marianne" w:hAnsi="Marianne"/>
        </w:rPr>
        <w:tab/>
      </w:r>
      <w:r w:rsidRPr="00C432BC">
        <w:rPr>
          <w:rFonts w:ascii="Marianne" w:hAnsi="Marianne"/>
        </w:rPr>
        <w:tab/>
      </w:r>
      <w:r w:rsidRPr="00C432BC">
        <w:rPr>
          <w:rFonts w:ascii="Marianne" w:hAnsi="Marianne"/>
        </w:rPr>
        <w:tab/>
      </w:r>
      <w:r w:rsidRPr="00C432BC">
        <w:rPr>
          <w:rFonts w:ascii="Marianne" w:hAnsi="Marianne"/>
        </w:rPr>
        <w:tab/>
      </w:r>
      <w:r>
        <w:rPr>
          <w:rFonts w:ascii="Marianne" w:hAnsi="Marianne"/>
        </w:rPr>
        <w:fldChar w:fldCharType="begin">
          <w:ffData>
            <w:name w:val=""/>
            <w:enabled/>
            <w:calcOnExit w:val="0"/>
            <w:checkBox>
              <w:sizeAuto/>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sidRPr="00C432BC">
        <w:rPr>
          <w:rFonts w:ascii="Marianne" w:hAnsi="Marianne"/>
        </w:rPr>
        <w:tab/>
        <w:t>Non</w:t>
      </w:r>
      <w:r w:rsidRPr="00C432BC">
        <w:rPr>
          <w:rFonts w:ascii="Marianne" w:hAnsi="Marianne"/>
        </w:rPr>
        <w:tab/>
      </w:r>
      <w:r w:rsidRPr="00C432BC">
        <w:rPr>
          <w:rFonts w:ascii="Marianne" w:hAnsi="Marianne"/>
        </w:rPr>
        <w:tab/>
      </w:r>
      <w:r w:rsidRPr="00C432BC">
        <w:rPr>
          <w:rFonts w:ascii="Marianne" w:hAnsi="Marianne"/>
        </w:rPr>
        <w:tab/>
      </w:r>
      <w:bookmarkStart w:id="9" w:name="__Fieldmark__20_391396119"/>
      <w:r w:rsidRPr="00C432BC">
        <w:rPr>
          <w:rFonts w:ascii="Marianne" w:hAnsi="Marianne"/>
        </w:rPr>
        <w:fldChar w:fldCharType="begin">
          <w:ffData>
            <w:name w:val=""/>
            <w:enabled/>
            <w:calcOnExit w:val="0"/>
            <w:checkBox>
              <w:sizeAuto/>
              <w:default w:val="0"/>
              <w:checked w:val="0"/>
            </w:checkBox>
          </w:ffData>
        </w:fldChar>
      </w:r>
      <w:r w:rsidRPr="00C432BC">
        <w:rPr>
          <w:rFonts w:ascii="Marianne" w:hAnsi="Marianne"/>
        </w:rPr>
        <w:instrText xml:space="preserve"> FORMCHECKBOX </w:instrText>
      </w:r>
      <w:r>
        <w:rPr>
          <w:rFonts w:ascii="Marianne" w:hAnsi="Marianne"/>
        </w:rPr>
      </w:r>
      <w:r>
        <w:rPr>
          <w:rFonts w:ascii="Marianne" w:hAnsi="Marianne"/>
        </w:rPr>
        <w:fldChar w:fldCharType="separate"/>
      </w:r>
      <w:r w:rsidRPr="00C432BC">
        <w:rPr>
          <w:rFonts w:ascii="Marianne" w:hAnsi="Marianne"/>
        </w:rPr>
        <w:fldChar w:fldCharType="end"/>
      </w:r>
      <w:bookmarkEnd w:id="9"/>
      <w:r w:rsidRPr="00C432BC">
        <w:rPr>
          <w:rFonts w:ascii="Marianne" w:hAnsi="Marianne"/>
        </w:rPr>
        <w:t xml:space="preserve"> Oui</w:t>
      </w:r>
    </w:p>
    <w:p w14:paraId="69E36FCC" w14:textId="77777777" w:rsidR="00971B1A" w:rsidRPr="00C432BC" w:rsidRDefault="00971B1A" w:rsidP="00971B1A">
      <w:pPr>
        <w:tabs>
          <w:tab w:val="left" w:pos="851"/>
        </w:tabs>
        <w:rPr>
          <w:rFonts w:ascii="Marianne" w:hAnsi="Marianne"/>
        </w:rPr>
      </w:pPr>
      <w:r w:rsidRPr="00C432BC">
        <w:rPr>
          <w:rFonts w:ascii="Marianne" w:hAnsi="Marianne" w:cs="Arial"/>
          <w:i/>
          <w:sz w:val="18"/>
          <w:szCs w:val="18"/>
        </w:rPr>
        <w:t>(Cocher la case correspondante.)</w:t>
      </w:r>
    </w:p>
    <w:p w14:paraId="5544E097" w14:textId="77777777" w:rsidR="00971B1A" w:rsidRPr="00C432BC" w:rsidRDefault="00971B1A" w:rsidP="00971B1A">
      <w:pPr>
        <w:tabs>
          <w:tab w:val="left" w:pos="426"/>
          <w:tab w:val="left" w:pos="851"/>
        </w:tabs>
        <w:jc w:val="both"/>
        <w:rPr>
          <w:rFonts w:ascii="Marianne" w:hAnsi="Marianne" w:cs="Arial"/>
          <w:b/>
        </w:rPr>
      </w:pPr>
    </w:p>
    <w:p w14:paraId="4E68E7E2" w14:textId="77777777" w:rsidR="00971B1A" w:rsidRPr="00C432BC" w:rsidRDefault="00971B1A" w:rsidP="00971B1A">
      <w:pPr>
        <w:pStyle w:val="Titre4"/>
        <w:tabs>
          <w:tab w:val="clear" w:pos="4111"/>
          <w:tab w:val="left" w:pos="426"/>
          <w:tab w:val="left" w:pos="851"/>
        </w:tabs>
        <w:rPr>
          <w:rFonts w:ascii="Marianne" w:hAnsi="Marianne"/>
        </w:rPr>
      </w:pPr>
      <w:r w:rsidRPr="00C432BC">
        <w:rPr>
          <w:rFonts w:ascii="Marianne" w:hAnsi="Marianne"/>
          <w:sz w:val="22"/>
          <w:szCs w:val="22"/>
        </w:rPr>
        <w:t>B5 -</w:t>
      </w:r>
      <w:r w:rsidRPr="00C432BC">
        <w:rPr>
          <w:rFonts w:ascii="Marianne" w:hAnsi="Marianne"/>
          <w:b w:val="0"/>
          <w:sz w:val="22"/>
          <w:szCs w:val="22"/>
        </w:rPr>
        <w:t xml:space="preserve"> </w:t>
      </w:r>
      <w:r w:rsidRPr="00C432BC">
        <w:rPr>
          <w:rFonts w:ascii="Marianne" w:hAnsi="Marianne"/>
          <w:sz w:val="22"/>
          <w:szCs w:val="22"/>
        </w:rPr>
        <w:t>Durée d’exécution du marché public</w:t>
      </w:r>
    </w:p>
    <w:p w14:paraId="29949994" w14:textId="77777777" w:rsidR="00971B1A" w:rsidRPr="00C432BC" w:rsidRDefault="00971B1A" w:rsidP="00971B1A">
      <w:pPr>
        <w:tabs>
          <w:tab w:val="left" w:pos="576"/>
          <w:tab w:val="left" w:pos="851"/>
        </w:tabs>
        <w:jc w:val="both"/>
        <w:rPr>
          <w:rFonts w:ascii="Marianne" w:hAnsi="Marianne" w:cs="Arial"/>
          <w:sz w:val="16"/>
          <w:szCs w:val="16"/>
        </w:rPr>
      </w:pPr>
    </w:p>
    <w:p w14:paraId="44D47963" w14:textId="1235D18A" w:rsidR="00971B1A" w:rsidRPr="00C432BC" w:rsidRDefault="00971B1A" w:rsidP="00971B1A">
      <w:pPr>
        <w:tabs>
          <w:tab w:val="left" w:pos="576"/>
          <w:tab w:val="left" w:pos="851"/>
        </w:tabs>
        <w:jc w:val="both"/>
        <w:rPr>
          <w:rFonts w:ascii="Marianne" w:hAnsi="Marianne" w:cs="Arial"/>
        </w:rPr>
      </w:pPr>
      <w:r w:rsidRPr="00C432BC">
        <w:rPr>
          <w:rFonts w:ascii="Marianne" w:hAnsi="Marianne" w:cs="Arial"/>
        </w:rPr>
        <w:t>La durée d’ex</w:t>
      </w:r>
      <w:r>
        <w:rPr>
          <w:rFonts w:ascii="Marianne" w:hAnsi="Marianne" w:cs="Arial"/>
        </w:rPr>
        <w:t xml:space="preserve">écution du marché public est d’un an </w:t>
      </w:r>
      <w:r w:rsidRPr="00C432BC">
        <w:rPr>
          <w:rFonts w:ascii="Marianne" w:hAnsi="Marianne" w:cs="Arial"/>
        </w:rPr>
        <w:t xml:space="preserve">à compter </w:t>
      </w:r>
      <w:r>
        <w:rPr>
          <w:rFonts w:ascii="Marianne" w:hAnsi="Marianne" w:cs="Arial"/>
        </w:rPr>
        <w:t xml:space="preserve">de la date de notification </w:t>
      </w:r>
      <w:r w:rsidR="00D86980">
        <w:rPr>
          <w:rFonts w:ascii="Marianne" w:hAnsi="Marianne" w:cs="Arial"/>
        </w:rPr>
        <w:t xml:space="preserve">du marché public au titulaire. </w:t>
      </w:r>
    </w:p>
    <w:p w14:paraId="2641B4C4" w14:textId="77777777" w:rsidR="00971B1A" w:rsidRPr="00C432BC" w:rsidRDefault="00971B1A" w:rsidP="00971B1A">
      <w:pPr>
        <w:tabs>
          <w:tab w:val="left" w:pos="426"/>
          <w:tab w:val="left" w:pos="851"/>
        </w:tabs>
        <w:jc w:val="both"/>
        <w:rPr>
          <w:rFonts w:ascii="Marianne" w:hAnsi="Marianne" w:cs="Arial"/>
          <w:b/>
          <w:sz w:val="16"/>
          <w:szCs w:val="16"/>
        </w:rPr>
      </w:pPr>
    </w:p>
    <w:p w14:paraId="41C088F6" w14:textId="249426B3" w:rsidR="00971B1A" w:rsidRPr="00C432BC" w:rsidRDefault="00971B1A" w:rsidP="00971B1A">
      <w:pPr>
        <w:pStyle w:val="fcasegauche"/>
        <w:tabs>
          <w:tab w:val="left" w:pos="426"/>
          <w:tab w:val="left" w:pos="851"/>
        </w:tabs>
        <w:spacing w:after="0"/>
        <w:ind w:left="0" w:firstLine="0"/>
        <w:jc w:val="left"/>
        <w:rPr>
          <w:rFonts w:ascii="Marianne" w:hAnsi="Marianne"/>
        </w:rPr>
      </w:pPr>
      <w:r w:rsidRPr="00C432BC">
        <w:rPr>
          <w:rFonts w:ascii="Marianne" w:hAnsi="Marianne" w:cs="Arial"/>
        </w:rPr>
        <w:t>Le marché public est reconductible :</w:t>
      </w:r>
      <w:r w:rsidRPr="00C432BC">
        <w:rPr>
          <w:rFonts w:ascii="Marianne" w:hAnsi="Marianne"/>
        </w:rPr>
        <w:tab/>
      </w:r>
      <w:r w:rsidRPr="00C432BC">
        <w:rPr>
          <w:rFonts w:ascii="Marianne" w:hAnsi="Marianne"/>
        </w:rPr>
        <w:tab/>
      </w:r>
      <w:r w:rsidR="00D86980">
        <w:rPr>
          <w:rFonts w:ascii="Marianne" w:hAnsi="Marianne"/>
        </w:rPr>
        <w:fldChar w:fldCharType="begin">
          <w:ffData>
            <w:name w:val=""/>
            <w:enabled/>
            <w:calcOnExit w:val="0"/>
            <w:checkBox>
              <w:size w:val="20"/>
              <w:default w:val="1"/>
            </w:checkBox>
          </w:ffData>
        </w:fldChar>
      </w:r>
      <w:r w:rsidR="00D86980">
        <w:rPr>
          <w:rFonts w:ascii="Marianne" w:hAnsi="Marianne"/>
        </w:rPr>
        <w:instrText xml:space="preserve"> FORMCHECKBOX </w:instrText>
      </w:r>
      <w:r w:rsidR="00D86980">
        <w:rPr>
          <w:rFonts w:ascii="Marianne" w:hAnsi="Marianne"/>
        </w:rPr>
      </w:r>
      <w:r w:rsidR="00D86980">
        <w:rPr>
          <w:rFonts w:ascii="Marianne" w:hAnsi="Marianne"/>
        </w:rPr>
        <w:fldChar w:fldCharType="end"/>
      </w:r>
      <w:r w:rsidRPr="00C432BC">
        <w:rPr>
          <w:rFonts w:ascii="Marianne" w:hAnsi="Marianne"/>
        </w:rPr>
        <w:tab/>
        <w:t>Non</w:t>
      </w:r>
      <w:r w:rsidRPr="00C432BC">
        <w:rPr>
          <w:rFonts w:ascii="Marianne" w:hAnsi="Marianne"/>
        </w:rPr>
        <w:tab/>
      </w:r>
      <w:r w:rsidRPr="00C432BC">
        <w:rPr>
          <w:rFonts w:ascii="Marianne" w:hAnsi="Marianne"/>
        </w:rPr>
        <w:tab/>
      </w:r>
      <w:r w:rsidRPr="00C432BC">
        <w:rPr>
          <w:rFonts w:ascii="Marianne" w:hAnsi="Marianne"/>
        </w:rPr>
        <w:tab/>
      </w:r>
      <w:r w:rsidR="00D86980">
        <w:rPr>
          <w:rFonts w:ascii="Marianne" w:hAnsi="Marianne"/>
        </w:rPr>
        <w:fldChar w:fldCharType="begin">
          <w:ffData>
            <w:name w:val=""/>
            <w:enabled w:val="0"/>
            <w:calcOnExit w:val="0"/>
            <w:checkBox>
              <w:size w:val="20"/>
              <w:default w:val="0"/>
            </w:checkBox>
          </w:ffData>
        </w:fldChar>
      </w:r>
      <w:r w:rsidR="00D86980">
        <w:rPr>
          <w:rFonts w:ascii="Marianne" w:hAnsi="Marianne"/>
        </w:rPr>
        <w:instrText xml:space="preserve"> FORMCHECKBOX </w:instrText>
      </w:r>
      <w:r w:rsidR="00D86980">
        <w:rPr>
          <w:rFonts w:ascii="Marianne" w:hAnsi="Marianne"/>
        </w:rPr>
      </w:r>
      <w:r w:rsidR="00D86980">
        <w:rPr>
          <w:rFonts w:ascii="Marianne" w:hAnsi="Marianne"/>
        </w:rPr>
        <w:fldChar w:fldCharType="end"/>
      </w:r>
      <w:r w:rsidRPr="00C432BC">
        <w:rPr>
          <w:rFonts w:ascii="Marianne" w:hAnsi="Marianne"/>
        </w:rPr>
        <w:tab/>
        <w:t>Oui</w:t>
      </w:r>
    </w:p>
    <w:p w14:paraId="12532355" w14:textId="77777777" w:rsidR="00971B1A" w:rsidRPr="00C432BC" w:rsidRDefault="00971B1A" w:rsidP="00971B1A">
      <w:pPr>
        <w:tabs>
          <w:tab w:val="left" w:pos="851"/>
        </w:tabs>
        <w:rPr>
          <w:rFonts w:ascii="Marianne" w:hAnsi="Marianne"/>
        </w:rPr>
      </w:pPr>
      <w:r w:rsidRPr="00C432BC">
        <w:rPr>
          <w:rFonts w:ascii="Marianne" w:hAnsi="Marianne" w:cs="Arial"/>
          <w:i/>
          <w:sz w:val="18"/>
          <w:szCs w:val="18"/>
        </w:rPr>
        <w:t>(Cocher la case correspondante.)</w:t>
      </w:r>
    </w:p>
    <w:p w14:paraId="6D6D6142" w14:textId="1D18CFA5" w:rsidR="00971B1A" w:rsidRPr="00D86980" w:rsidRDefault="00971B1A" w:rsidP="00D86980">
      <w:pPr>
        <w:tabs>
          <w:tab w:val="left" w:pos="426"/>
          <w:tab w:val="left" w:pos="851"/>
        </w:tabs>
        <w:jc w:val="both"/>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971B1A" w:rsidRPr="00C432BC" w14:paraId="634A6CFD" w14:textId="77777777" w:rsidTr="00D31530">
        <w:tc>
          <w:tcPr>
            <w:tcW w:w="10419" w:type="dxa"/>
            <w:shd w:val="clear" w:color="auto" w:fill="66CCFF"/>
          </w:tcPr>
          <w:p w14:paraId="183924EE" w14:textId="77777777" w:rsidR="00971B1A" w:rsidRPr="00C432BC" w:rsidRDefault="00971B1A" w:rsidP="00D31530">
            <w:pPr>
              <w:tabs>
                <w:tab w:val="left" w:pos="-142"/>
                <w:tab w:val="left" w:pos="851"/>
                <w:tab w:val="left" w:pos="4111"/>
              </w:tabs>
              <w:jc w:val="both"/>
              <w:rPr>
                <w:rFonts w:ascii="Marianne" w:hAnsi="Marianne"/>
              </w:rPr>
            </w:pPr>
            <w:r w:rsidRPr="00C432BC">
              <w:rPr>
                <w:rFonts w:ascii="Marianne" w:hAnsi="Marianne" w:cs="Arial"/>
                <w:b/>
                <w:bCs/>
                <w:sz w:val="22"/>
                <w:szCs w:val="22"/>
              </w:rPr>
              <w:t>C - Signature du marché public par le titulaire individuel ou, en cas groupement, le mandataire dûment habilité ou chaque membre du groupement</w:t>
            </w:r>
          </w:p>
        </w:tc>
      </w:tr>
    </w:tbl>
    <w:p w14:paraId="39441E65" w14:textId="77777777" w:rsidR="00971B1A" w:rsidRPr="00C432BC" w:rsidRDefault="00971B1A" w:rsidP="00971B1A">
      <w:pPr>
        <w:tabs>
          <w:tab w:val="left" w:pos="851"/>
        </w:tabs>
        <w:jc w:val="both"/>
        <w:rPr>
          <w:rFonts w:ascii="Marianne" w:hAnsi="Marianne"/>
        </w:rPr>
      </w:pPr>
    </w:p>
    <w:p w14:paraId="054EE588" w14:textId="77777777" w:rsidR="00971B1A" w:rsidRPr="00C432BC" w:rsidRDefault="00971B1A" w:rsidP="00971B1A">
      <w:pPr>
        <w:pStyle w:val="fcase1ertab"/>
        <w:tabs>
          <w:tab w:val="left" w:pos="851"/>
        </w:tabs>
        <w:ind w:left="0" w:firstLine="0"/>
        <w:rPr>
          <w:rFonts w:ascii="Marianne" w:hAnsi="Marianne"/>
        </w:rPr>
      </w:pPr>
      <w:r w:rsidRPr="00C432BC">
        <w:rPr>
          <w:rFonts w:ascii="Marianne" w:hAnsi="Marianne" w:cs="Arial"/>
          <w:b/>
          <w:sz w:val="22"/>
          <w:szCs w:val="22"/>
        </w:rPr>
        <w:t>C1 – Signature du marché public par le titulaire individuel :</w:t>
      </w:r>
    </w:p>
    <w:p w14:paraId="3EC847E8" w14:textId="77777777" w:rsidR="00971B1A" w:rsidRPr="00C432BC" w:rsidRDefault="00971B1A" w:rsidP="00971B1A">
      <w:pPr>
        <w:pStyle w:val="fcase1ertab"/>
        <w:tabs>
          <w:tab w:val="left" w:pos="851"/>
        </w:tabs>
        <w:ind w:left="0" w:firstLine="0"/>
        <w:rPr>
          <w:rFonts w:ascii="Marianne" w:hAnsi="Marianne" w:cs="Arial"/>
          <w:sz w:val="22"/>
          <w:szCs w:val="22"/>
        </w:rPr>
      </w:pPr>
    </w:p>
    <w:p w14:paraId="247B5D49" w14:textId="77777777" w:rsidR="00971B1A" w:rsidRPr="00C432BC" w:rsidRDefault="00971B1A" w:rsidP="00971B1A">
      <w:pPr>
        <w:pStyle w:val="fcase1ertab"/>
        <w:tabs>
          <w:tab w:val="left" w:pos="851"/>
        </w:tabs>
        <w:ind w:left="0" w:firstLine="0"/>
        <w:rPr>
          <w:rFonts w:ascii="Marianne" w:hAnsi="Marianne" w:cs="Arial"/>
          <w:sz w:val="22"/>
          <w:szCs w:val="22"/>
        </w:rPr>
      </w:pPr>
    </w:p>
    <w:p w14:paraId="2BB6705E" w14:textId="77777777" w:rsidR="00971B1A" w:rsidRPr="00C432BC" w:rsidRDefault="00971B1A" w:rsidP="00971B1A">
      <w:pPr>
        <w:pStyle w:val="fcase1ertab"/>
        <w:tabs>
          <w:tab w:val="left" w:pos="851"/>
        </w:tabs>
        <w:ind w:left="0" w:firstLine="0"/>
        <w:rPr>
          <w:rFonts w:ascii="Marianne" w:hAnsi="Marianne" w:cs="Arial"/>
          <w:sz w:val="22"/>
          <w:szCs w:val="22"/>
        </w:rPr>
      </w:pPr>
    </w:p>
    <w:p w14:paraId="11019E7E" w14:textId="77777777" w:rsidR="00971B1A" w:rsidRPr="00C432BC" w:rsidRDefault="00971B1A" w:rsidP="00971B1A">
      <w:pPr>
        <w:pStyle w:val="fcase1ertab"/>
        <w:tabs>
          <w:tab w:val="left" w:pos="851"/>
        </w:tabs>
        <w:ind w:left="0" w:firstLine="0"/>
        <w:rPr>
          <w:rFonts w:ascii="Marianne" w:hAnsi="Marianne" w:cs="Arial"/>
          <w:sz w:val="22"/>
          <w:szCs w:val="22"/>
        </w:rPr>
      </w:pPr>
    </w:p>
    <w:p w14:paraId="062A012C" w14:textId="77777777" w:rsidR="00971B1A" w:rsidRPr="00C432BC" w:rsidRDefault="00971B1A" w:rsidP="00971B1A">
      <w:pPr>
        <w:pStyle w:val="fcase1ertab"/>
        <w:tabs>
          <w:tab w:val="left" w:pos="851"/>
        </w:tabs>
        <w:ind w:left="0" w:firstLine="0"/>
        <w:rPr>
          <w:rFonts w:ascii="Marianne" w:hAnsi="Marianne" w:cs="Arial"/>
          <w:sz w:val="22"/>
          <w:szCs w:val="22"/>
        </w:rPr>
      </w:pPr>
    </w:p>
    <w:p w14:paraId="147BADB5" w14:textId="77777777" w:rsidR="00971B1A" w:rsidRPr="00C432BC" w:rsidRDefault="00971B1A" w:rsidP="00971B1A">
      <w:pPr>
        <w:pStyle w:val="fcase1ertab"/>
        <w:tabs>
          <w:tab w:val="left" w:pos="851"/>
        </w:tabs>
        <w:ind w:left="0" w:firstLine="0"/>
        <w:rPr>
          <w:rFonts w:ascii="Marianne" w:hAnsi="Marianne" w:cs="Arial"/>
          <w:sz w:val="22"/>
          <w:szCs w:val="22"/>
        </w:rPr>
      </w:pPr>
    </w:p>
    <w:tbl>
      <w:tblPr>
        <w:tblW w:w="0" w:type="auto"/>
        <w:tblInd w:w="-50" w:type="dxa"/>
        <w:tblLayout w:type="fixed"/>
        <w:tblLook w:val="0000" w:firstRow="0" w:lastRow="0" w:firstColumn="0" w:lastColumn="0" w:noHBand="0" w:noVBand="0"/>
      </w:tblPr>
      <w:tblGrid>
        <w:gridCol w:w="4644"/>
        <w:gridCol w:w="2694"/>
        <w:gridCol w:w="3076"/>
      </w:tblGrid>
      <w:tr w:rsidR="00971B1A" w:rsidRPr="00C432BC" w14:paraId="65B7DDB2" w14:textId="77777777" w:rsidTr="00D31530">
        <w:tc>
          <w:tcPr>
            <w:tcW w:w="4644" w:type="dxa"/>
            <w:tcBorders>
              <w:top w:val="single" w:sz="4" w:space="0" w:color="000000"/>
              <w:left w:val="single" w:sz="4" w:space="0" w:color="000000"/>
              <w:bottom w:val="single" w:sz="6" w:space="0" w:color="000000"/>
            </w:tcBorders>
            <w:shd w:val="clear" w:color="auto" w:fill="auto"/>
            <w:vAlign w:val="center"/>
          </w:tcPr>
          <w:p w14:paraId="67C3BF7C" w14:textId="77777777" w:rsidR="00971B1A" w:rsidRPr="00C432BC" w:rsidRDefault="00971B1A" w:rsidP="00D31530">
            <w:pPr>
              <w:tabs>
                <w:tab w:val="left" w:pos="851"/>
              </w:tabs>
              <w:jc w:val="center"/>
              <w:rPr>
                <w:rFonts w:ascii="Marianne" w:hAnsi="Marianne"/>
              </w:rPr>
            </w:pPr>
            <w:r w:rsidRPr="00C432BC">
              <w:rPr>
                <w:rFonts w:ascii="Marianne" w:hAnsi="Marianne" w:cs="Arial"/>
                <w:b/>
                <w:bCs/>
              </w:rPr>
              <w:t>Nom, prénom et qualité</w:t>
            </w:r>
          </w:p>
          <w:p w14:paraId="5B95E3DE" w14:textId="77777777" w:rsidR="00971B1A" w:rsidRPr="00C432BC" w:rsidRDefault="00971B1A" w:rsidP="00D31530">
            <w:pPr>
              <w:tabs>
                <w:tab w:val="left" w:pos="851"/>
              </w:tabs>
              <w:jc w:val="center"/>
              <w:rPr>
                <w:rFonts w:ascii="Marianne" w:hAnsi="Marianne"/>
              </w:rPr>
            </w:pPr>
            <w:proofErr w:type="gramStart"/>
            <w:r w:rsidRPr="00C432BC">
              <w:rPr>
                <w:rFonts w:ascii="Marianne" w:hAnsi="Marianne" w:cs="Arial"/>
                <w:b/>
                <w:bCs/>
              </w:rPr>
              <w:t>du</w:t>
            </w:r>
            <w:proofErr w:type="gramEnd"/>
            <w:r w:rsidRPr="00C432BC">
              <w:rPr>
                <w:rFonts w:ascii="Marianne" w:hAnsi="Marianne" w:cs="Arial"/>
                <w:b/>
                <w:bCs/>
              </w:rPr>
              <w:t xml:space="preserve"> signataire (*)</w:t>
            </w:r>
          </w:p>
        </w:tc>
        <w:tc>
          <w:tcPr>
            <w:tcW w:w="2694" w:type="dxa"/>
            <w:tcBorders>
              <w:top w:val="single" w:sz="4" w:space="0" w:color="000000"/>
              <w:left w:val="single" w:sz="6" w:space="0" w:color="000000"/>
              <w:bottom w:val="single" w:sz="6" w:space="0" w:color="000000"/>
            </w:tcBorders>
            <w:shd w:val="clear" w:color="auto" w:fill="auto"/>
            <w:vAlign w:val="center"/>
          </w:tcPr>
          <w:p w14:paraId="2053A41A" w14:textId="77777777" w:rsidR="00971B1A" w:rsidRPr="00C432BC" w:rsidRDefault="00971B1A" w:rsidP="00D31530">
            <w:pPr>
              <w:tabs>
                <w:tab w:val="left" w:pos="851"/>
              </w:tabs>
              <w:jc w:val="center"/>
              <w:rPr>
                <w:rFonts w:ascii="Marianne" w:hAnsi="Marianne"/>
              </w:rPr>
            </w:pPr>
            <w:r w:rsidRPr="00C432BC">
              <w:rPr>
                <w:rFonts w:ascii="Marianne" w:hAnsi="Marianne" w:cs="Arial"/>
                <w:b/>
                <w:bCs/>
              </w:rPr>
              <w:t>Lieu et date de signature</w:t>
            </w:r>
          </w:p>
        </w:tc>
        <w:tc>
          <w:tcPr>
            <w:tcW w:w="3076" w:type="dxa"/>
            <w:tcBorders>
              <w:top w:val="single" w:sz="4" w:space="0" w:color="000000"/>
              <w:left w:val="single" w:sz="6" w:space="0" w:color="000000"/>
              <w:bottom w:val="single" w:sz="6" w:space="0" w:color="000000"/>
              <w:right w:val="single" w:sz="4" w:space="0" w:color="000000"/>
            </w:tcBorders>
            <w:shd w:val="clear" w:color="auto" w:fill="auto"/>
            <w:vAlign w:val="center"/>
          </w:tcPr>
          <w:p w14:paraId="43CB34DD" w14:textId="77777777" w:rsidR="00971B1A" w:rsidRPr="00C432BC" w:rsidRDefault="00971B1A" w:rsidP="00D31530">
            <w:pPr>
              <w:tabs>
                <w:tab w:val="left" w:pos="851"/>
              </w:tabs>
              <w:jc w:val="center"/>
              <w:rPr>
                <w:rFonts w:ascii="Marianne" w:hAnsi="Marianne"/>
              </w:rPr>
            </w:pPr>
            <w:r w:rsidRPr="00C432BC">
              <w:rPr>
                <w:rFonts w:ascii="Marianne" w:hAnsi="Marianne" w:cs="Arial"/>
                <w:b/>
                <w:bCs/>
              </w:rPr>
              <w:t>Signature</w:t>
            </w:r>
          </w:p>
        </w:tc>
      </w:tr>
      <w:tr w:rsidR="00971B1A" w:rsidRPr="00C432BC" w14:paraId="44318F92" w14:textId="77777777" w:rsidTr="00D31530">
        <w:trPr>
          <w:trHeight w:val="1583"/>
        </w:trPr>
        <w:tc>
          <w:tcPr>
            <w:tcW w:w="4644" w:type="dxa"/>
            <w:tcBorders>
              <w:top w:val="single" w:sz="6" w:space="0" w:color="000000"/>
              <w:left w:val="single" w:sz="4" w:space="0" w:color="000000"/>
              <w:bottom w:val="single" w:sz="4" w:space="0" w:color="000000"/>
            </w:tcBorders>
            <w:shd w:val="clear" w:color="auto" w:fill="auto"/>
          </w:tcPr>
          <w:p w14:paraId="59C0E694" w14:textId="77777777" w:rsidR="00971B1A" w:rsidRPr="00D01FBC" w:rsidRDefault="00971B1A" w:rsidP="00D31530">
            <w:pPr>
              <w:suppressAutoHyphens w:val="0"/>
              <w:autoSpaceDE w:val="0"/>
              <w:autoSpaceDN w:val="0"/>
              <w:adjustRightInd w:val="0"/>
              <w:rPr>
                <w:rFonts w:ascii="Arial Narrow" w:eastAsiaTheme="minorHAnsi" w:hAnsi="Arial Narrow" w:cs="Arial Narrow"/>
                <w:color w:val="0000FF"/>
                <w:sz w:val="21"/>
                <w:szCs w:val="21"/>
                <w:lang w:eastAsia="en-US"/>
              </w:rPr>
            </w:pPr>
          </w:p>
        </w:tc>
        <w:tc>
          <w:tcPr>
            <w:tcW w:w="2694" w:type="dxa"/>
            <w:tcBorders>
              <w:top w:val="single" w:sz="6" w:space="0" w:color="000000"/>
              <w:left w:val="single" w:sz="6" w:space="0" w:color="000000"/>
              <w:bottom w:val="single" w:sz="4" w:space="0" w:color="000000"/>
            </w:tcBorders>
            <w:shd w:val="clear" w:color="auto" w:fill="auto"/>
          </w:tcPr>
          <w:p w14:paraId="585AB1B4" w14:textId="77777777" w:rsidR="00971B1A" w:rsidRPr="00C432BC" w:rsidRDefault="00971B1A" w:rsidP="00D31530">
            <w:pPr>
              <w:tabs>
                <w:tab w:val="left" w:pos="851"/>
              </w:tabs>
              <w:snapToGrid w:val="0"/>
              <w:jc w:val="both"/>
              <w:rPr>
                <w:rFonts w:ascii="Marianne" w:hAnsi="Marianne" w:cs="Arial"/>
                <w:b/>
                <w:bCs/>
              </w:rPr>
            </w:pPr>
          </w:p>
        </w:tc>
        <w:tc>
          <w:tcPr>
            <w:tcW w:w="3076" w:type="dxa"/>
            <w:tcBorders>
              <w:top w:val="single" w:sz="6" w:space="0" w:color="000000"/>
              <w:left w:val="single" w:sz="6" w:space="0" w:color="000000"/>
              <w:bottom w:val="single" w:sz="4" w:space="0" w:color="000000"/>
              <w:right w:val="single" w:sz="4" w:space="0" w:color="000000"/>
            </w:tcBorders>
            <w:shd w:val="clear" w:color="auto" w:fill="auto"/>
          </w:tcPr>
          <w:p w14:paraId="2A601C7C" w14:textId="77777777" w:rsidR="00971B1A" w:rsidRPr="00C432BC" w:rsidRDefault="00971B1A" w:rsidP="00D31530">
            <w:pPr>
              <w:tabs>
                <w:tab w:val="left" w:pos="851"/>
              </w:tabs>
              <w:snapToGrid w:val="0"/>
              <w:jc w:val="both"/>
              <w:rPr>
                <w:rFonts w:ascii="Marianne" w:hAnsi="Marianne" w:cs="Arial"/>
                <w:b/>
                <w:bCs/>
              </w:rPr>
            </w:pPr>
          </w:p>
        </w:tc>
      </w:tr>
    </w:tbl>
    <w:p w14:paraId="3C5DBBAA" w14:textId="77777777" w:rsidR="00971B1A" w:rsidRPr="00C432BC" w:rsidRDefault="00971B1A" w:rsidP="00971B1A">
      <w:pPr>
        <w:tabs>
          <w:tab w:val="left" w:pos="851"/>
        </w:tabs>
        <w:jc w:val="both"/>
        <w:rPr>
          <w:rFonts w:ascii="Marianne" w:hAnsi="Marianne"/>
        </w:rPr>
      </w:pPr>
      <w:r w:rsidRPr="00C432BC">
        <w:rPr>
          <w:rFonts w:ascii="Marianne" w:hAnsi="Marianne" w:cs="Arial"/>
          <w:sz w:val="18"/>
          <w:szCs w:val="18"/>
        </w:rPr>
        <w:t>(*) Le signataire doit avoir le pouvoir d’engager la personne qu’il représente.</w:t>
      </w:r>
    </w:p>
    <w:p w14:paraId="72F54A9D" w14:textId="77777777" w:rsidR="00971B1A" w:rsidRPr="00C432BC" w:rsidRDefault="00971B1A" w:rsidP="00971B1A">
      <w:pPr>
        <w:pStyle w:val="fcase1ertab"/>
        <w:tabs>
          <w:tab w:val="left" w:pos="851"/>
        </w:tabs>
        <w:ind w:left="0" w:firstLine="0"/>
        <w:rPr>
          <w:rFonts w:ascii="Marianne" w:hAnsi="Marianne" w:cs="Arial"/>
          <w:b/>
          <w:sz w:val="22"/>
          <w:szCs w:val="22"/>
        </w:rPr>
      </w:pPr>
    </w:p>
    <w:p w14:paraId="473C4B6A" w14:textId="77777777" w:rsidR="00971B1A" w:rsidRPr="00C432BC" w:rsidRDefault="00971B1A" w:rsidP="00971B1A">
      <w:pPr>
        <w:pStyle w:val="fcase1ertab"/>
        <w:tabs>
          <w:tab w:val="left" w:pos="851"/>
        </w:tabs>
        <w:ind w:left="0" w:firstLine="0"/>
        <w:rPr>
          <w:rFonts w:ascii="Marianne" w:hAnsi="Marianne"/>
        </w:rPr>
      </w:pPr>
      <w:r w:rsidRPr="00C432BC">
        <w:rPr>
          <w:rFonts w:ascii="Marianne" w:hAnsi="Marianne" w:cs="Arial"/>
          <w:b/>
          <w:sz w:val="22"/>
          <w:szCs w:val="22"/>
        </w:rPr>
        <w:t>C2 – Signature du marché public en cas de groupement :</w:t>
      </w:r>
    </w:p>
    <w:p w14:paraId="6F260E60" w14:textId="77777777" w:rsidR="00971B1A" w:rsidRPr="00C432BC" w:rsidRDefault="00971B1A" w:rsidP="00971B1A">
      <w:pPr>
        <w:tabs>
          <w:tab w:val="left" w:pos="851"/>
        </w:tabs>
        <w:jc w:val="both"/>
        <w:rPr>
          <w:rFonts w:ascii="Marianne" w:hAnsi="Marianne" w:cs="Arial"/>
          <w:i/>
          <w:sz w:val="18"/>
          <w:szCs w:val="18"/>
        </w:rPr>
      </w:pPr>
    </w:p>
    <w:p w14:paraId="22027628" w14:textId="77777777" w:rsidR="00971B1A" w:rsidRPr="00C432BC" w:rsidRDefault="00971B1A" w:rsidP="00971B1A">
      <w:pPr>
        <w:tabs>
          <w:tab w:val="left" w:pos="851"/>
        </w:tabs>
        <w:jc w:val="both"/>
        <w:rPr>
          <w:rFonts w:ascii="Marianne" w:hAnsi="Marianne"/>
        </w:rPr>
      </w:pPr>
      <w:r w:rsidRPr="00C432BC">
        <w:rPr>
          <w:rFonts w:ascii="Marianne" w:hAnsi="Marianne" w:cs="Arial"/>
        </w:rPr>
        <w:t xml:space="preserve">Les membres du groupement d’opérateurs économiques désignent le mandataire suivant </w:t>
      </w:r>
      <w:r w:rsidRPr="00C432BC">
        <w:rPr>
          <w:rFonts w:ascii="Marianne" w:hAnsi="Marianne" w:cs="Arial"/>
          <w:i/>
          <w:sz w:val="18"/>
          <w:szCs w:val="18"/>
        </w:rPr>
        <w:t>(</w:t>
      </w:r>
      <w:hyperlink r:id="rId31" w:history="1">
        <w:r w:rsidRPr="00C432BC">
          <w:rPr>
            <w:rStyle w:val="Lienhypertexte"/>
            <w:rFonts w:ascii="Marianne" w:hAnsi="Marianne" w:cs="Arial"/>
            <w:i/>
            <w:sz w:val="18"/>
            <w:szCs w:val="18"/>
          </w:rPr>
          <w:t>article R. 2142-23</w:t>
        </w:r>
      </w:hyperlink>
      <w:r w:rsidRPr="00C432BC">
        <w:rPr>
          <w:rFonts w:ascii="Marianne" w:hAnsi="Marianne" w:cs="Arial"/>
          <w:i/>
          <w:sz w:val="18"/>
          <w:szCs w:val="18"/>
        </w:rPr>
        <w:t xml:space="preserve"> ou </w:t>
      </w:r>
      <w:hyperlink r:id="rId32" w:history="1">
        <w:r w:rsidRPr="00C432BC">
          <w:rPr>
            <w:rStyle w:val="Lienhypertexte"/>
            <w:rFonts w:ascii="Marianne" w:hAnsi="Marianne" w:cs="Arial"/>
            <w:i/>
            <w:sz w:val="18"/>
            <w:szCs w:val="18"/>
          </w:rPr>
          <w:t>article R. 2342-12</w:t>
        </w:r>
      </w:hyperlink>
      <w:r w:rsidRPr="00C432BC">
        <w:rPr>
          <w:rFonts w:ascii="Marianne" w:hAnsi="Marianne" w:cs="Arial"/>
          <w:i/>
          <w:sz w:val="18"/>
          <w:szCs w:val="18"/>
        </w:rPr>
        <w:t xml:space="preserve"> du code de la commande publique) </w:t>
      </w:r>
      <w:r w:rsidRPr="00C432BC">
        <w:rPr>
          <w:rFonts w:ascii="Marianne" w:hAnsi="Marianne" w:cs="Arial"/>
          <w:sz w:val="18"/>
          <w:szCs w:val="18"/>
        </w:rPr>
        <w:t>:</w:t>
      </w:r>
    </w:p>
    <w:p w14:paraId="537BAAFB" w14:textId="77777777" w:rsidR="00971B1A" w:rsidRPr="00C432BC" w:rsidRDefault="00971B1A" w:rsidP="00971B1A">
      <w:pPr>
        <w:tabs>
          <w:tab w:val="left" w:pos="851"/>
        </w:tabs>
        <w:rPr>
          <w:rFonts w:ascii="Marianne" w:hAnsi="Marianne"/>
        </w:rPr>
      </w:pPr>
      <w:r w:rsidRPr="00C432BC">
        <w:rPr>
          <w:rFonts w:ascii="Marianne" w:hAnsi="Marianne" w:cs="Arial"/>
          <w:i/>
          <w:sz w:val="18"/>
          <w:szCs w:val="18"/>
        </w:rPr>
        <w:t>[Indiquer le nom commercial et la dénomination sociale du mandataire]</w:t>
      </w:r>
    </w:p>
    <w:p w14:paraId="4A5B3FD7" w14:textId="77777777" w:rsidR="00971B1A" w:rsidRPr="00C432BC" w:rsidRDefault="00971B1A" w:rsidP="00971B1A">
      <w:pPr>
        <w:pStyle w:val="fcase1ertab"/>
        <w:tabs>
          <w:tab w:val="left" w:pos="851"/>
        </w:tabs>
        <w:ind w:left="0" w:firstLine="0"/>
        <w:rPr>
          <w:rFonts w:ascii="Marianne" w:hAnsi="Marianne" w:cs="Arial"/>
        </w:rPr>
      </w:pPr>
    </w:p>
    <w:p w14:paraId="29AD0116" w14:textId="77777777" w:rsidR="00971B1A" w:rsidRPr="00C432BC" w:rsidRDefault="00971B1A" w:rsidP="00971B1A">
      <w:pPr>
        <w:pStyle w:val="fcase1ertab"/>
        <w:tabs>
          <w:tab w:val="left" w:pos="851"/>
        </w:tabs>
        <w:ind w:left="0" w:firstLine="0"/>
        <w:rPr>
          <w:rFonts w:ascii="Marianne" w:hAnsi="Marianne"/>
        </w:rPr>
      </w:pPr>
      <w:r w:rsidRPr="00C432BC">
        <w:rPr>
          <w:rFonts w:ascii="Marianne" w:hAnsi="Marianne" w:cs="Arial"/>
        </w:rPr>
        <w:t>En cas de groupement conjoint, le mandataire du groupement est :</w:t>
      </w:r>
    </w:p>
    <w:p w14:paraId="6D0F64A2" w14:textId="77777777" w:rsidR="00971B1A" w:rsidRPr="00C432BC" w:rsidRDefault="00971B1A" w:rsidP="00971B1A">
      <w:pPr>
        <w:pStyle w:val="fcase1ertab"/>
        <w:tabs>
          <w:tab w:val="left" w:pos="851"/>
        </w:tabs>
        <w:rPr>
          <w:rFonts w:ascii="Marianne" w:hAnsi="Marianne"/>
        </w:rPr>
      </w:pPr>
      <w:r w:rsidRPr="00C432BC">
        <w:rPr>
          <w:rFonts w:ascii="Marianne" w:hAnsi="Marianne" w:cs="Arial"/>
          <w:i/>
          <w:iCs/>
          <w:sz w:val="18"/>
          <w:szCs w:val="18"/>
        </w:rPr>
        <w:t>(Cocher la case correspondante.)</w:t>
      </w:r>
    </w:p>
    <w:bookmarkStart w:id="10" w:name="__Fieldmark__26_391396119"/>
    <w:p w14:paraId="02948B2C" w14:textId="77777777" w:rsidR="00971B1A" w:rsidRPr="00C432BC" w:rsidRDefault="00971B1A" w:rsidP="00971B1A">
      <w:pPr>
        <w:pStyle w:val="fcase1ertab"/>
        <w:tabs>
          <w:tab w:val="clear" w:pos="426"/>
          <w:tab w:val="left" w:pos="851"/>
        </w:tabs>
        <w:spacing w:before="120"/>
        <w:ind w:left="0" w:firstLine="851"/>
        <w:rPr>
          <w:rFonts w:ascii="Marianne" w:hAnsi="Marianne"/>
        </w:rPr>
      </w:pPr>
      <w:r w:rsidRPr="00C432BC">
        <w:rPr>
          <w:rFonts w:ascii="Marianne" w:hAnsi="Marianne"/>
        </w:rPr>
        <w:fldChar w:fldCharType="begin">
          <w:ffData>
            <w:name w:val=""/>
            <w:enabled/>
            <w:calcOnExit w:val="0"/>
            <w:checkBox>
              <w:sizeAuto/>
              <w:default w:val="0"/>
              <w:checked w:val="0"/>
            </w:checkBox>
          </w:ffData>
        </w:fldChar>
      </w:r>
      <w:r w:rsidRPr="00C432BC">
        <w:rPr>
          <w:rFonts w:ascii="Marianne" w:hAnsi="Marianne"/>
        </w:rPr>
        <w:instrText xml:space="preserve"> FORMCHECKBOX </w:instrText>
      </w:r>
      <w:r>
        <w:rPr>
          <w:rFonts w:ascii="Marianne" w:hAnsi="Marianne"/>
        </w:rPr>
      </w:r>
      <w:r>
        <w:rPr>
          <w:rFonts w:ascii="Marianne" w:hAnsi="Marianne"/>
        </w:rPr>
        <w:fldChar w:fldCharType="separate"/>
      </w:r>
      <w:r w:rsidRPr="00C432BC">
        <w:rPr>
          <w:rFonts w:ascii="Marianne" w:hAnsi="Marianne"/>
        </w:rPr>
        <w:fldChar w:fldCharType="end"/>
      </w:r>
      <w:bookmarkEnd w:id="10"/>
      <w:r w:rsidRPr="00C432BC">
        <w:rPr>
          <w:rFonts w:ascii="Marianne" w:hAnsi="Marianne" w:cs="Arial"/>
          <w:i/>
          <w:iCs/>
        </w:rPr>
        <w:t xml:space="preserve"> </w:t>
      </w:r>
      <w:proofErr w:type="gramStart"/>
      <w:r w:rsidRPr="00C432BC">
        <w:rPr>
          <w:rFonts w:ascii="Marianne" w:hAnsi="Marianne" w:cs="Arial"/>
        </w:rPr>
        <w:t>conjoint</w:t>
      </w:r>
      <w:proofErr w:type="gramEnd"/>
      <w:r w:rsidRPr="00C432BC">
        <w:rPr>
          <w:rFonts w:ascii="Marianne" w:hAnsi="Marianne" w:cs="Arial"/>
        </w:rPr>
        <w:tab/>
      </w:r>
      <w:r w:rsidRPr="00C432BC">
        <w:rPr>
          <w:rFonts w:ascii="Marianne" w:hAnsi="Marianne" w:cs="Arial"/>
        </w:rPr>
        <w:tab/>
        <w:t>OU</w:t>
      </w:r>
      <w:r w:rsidRPr="00C432BC">
        <w:rPr>
          <w:rFonts w:ascii="Marianne" w:hAnsi="Marianne" w:cs="Arial"/>
        </w:rPr>
        <w:tab/>
      </w:r>
      <w:r w:rsidRPr="00C432BC">
        <w:rPr>
          <w:rFonts w:ascii="Marianne" w:hAnsi="Marianne" w:cs="Arial"/>
        </w:rPr>
        <w:tab/>
      </w:r>
      <w:r>
        <w:rPr>
          <w:rFonts w:ascii="Marianne" w:hAnsi="Marianne"/>
        </w:rPr>
        <w:fldChar w:fldCharType="begin">
          <w:ffData>
            <w:name w:val=""/>
            <w:enabled/>
            <w:calcOnExit w:val="0"/>
            <w:checkBox>
              <w:sizeAuto/>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sidRPr="00C432BC">
        <w:rPr>
          <w:rFonts w:ascii="Marianne" w:hAnsi="Marianne" w:cs="Arial"/>
          <w:iCs/>
        </w:rPr>
        <w:t xml:space="preserve"> </w:t>
      </w:r>
      <w:r w:rsidRPr="00C432BC">
        <w:rPr>
          <w:rFonts w:ascii="Marianne" w:hAnsi="Marianne" w:cs="Arial"/>
        </w:rPr>
        <w:t>solidaire</w:t>
      </w:r>
    </w:p>
    <w:p w14:paraId="17ABD541" w14:textId="77777777" w:rsidR="00971B1A" w:rsidRPr="00C432BC" w:rsidRDefault="00971B1A" w:rsidP="00971B1A">
      <w:pPr>
        <w:tabs>
          <w:tab w:val="left" w:pos="851"/>
        </w:tabs>
        <w:rPr>
          <w:rFonts w:ascii="Marianne" w:hAnsi="Marianne" w:cs="Arial"/>
        </w:rPr>
      </w:pPr>
    </w:p>
    <w:p w14:paraId="3620CFEB" w14:textId="77777777" w:rsidR="00971B1A" w:rsidRPr="00C432BC" w:rsidRDefault="00971B1A" w:rsidP="00971B1A">
      <w:pPr>
        <w:pStyle w:val="fcasegauche"/>
        <w:tabs>
          <w:tab w:val="left" w:pos="426"/>
          <w:tab w:val="left" w:pos="851"/>
        </w:tabs>
        <w:spacing w:after="0"/>
        <w:ind w:left="0" w:firstLine="0"/>
        <w:jc w:val="left"/>
        <w:rPr>
          <w:rFonts w:ascii="Marianne" w:hAnsi="Marianne"/>
        </w:rPr>
      </w:pPr>
      <w:r>
        <w:rPr>
          <w:rFonts w:ascii="Marianne" w:hAnsi="Marianne"/>
        </w:rPr>
        <w:fldChar w:fldCharType="begin">
          <w:ffData>
            <w:name w:val=""/>
            <w:enabled/>
            <w:calcOnExit w:val="0"/>
            <w:checkBox>
              <w:sizeAuto/>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sidRPr="00C432BC">
        <w:rPr>
          <w:rFonts w:ascii="Marianne" w:hAnsi="Marianne"/>
        </w:rPr>
        <w:t xml:space="preserve"> </w:t>
      </w:r>
      <w:r w:rsidRPr="00C432BC">
        <w:rPr>
          <w:rFonts w:ascii="Marianne" w:hAnsi="Marianne" w:cs="Arial"/>
        </w:rPr>
        <w:t>Les membres du groupement ont donné mandat au mandataire, qui signe le présent acte d’engagement :</w:t>
      </w:r>
    </w:p>
    <w:p w14:paraId="23D548C8" w14:textId="77777777" w:rsidR="00971B1A" w:rsidRPr="00C432BC" w:rsidRDefault="00971B1A" w:rsidP="00971B1A">
      <w:pPr>
        <w:tabs>
          <w:tab w:val="left" w:pos="851"/>
        </w:tabs>
        <w:rPr>
          <w:rFonts w:ascii="Marianne" w:hAnsi="Marianne"/>
        </w:rPr>
      </w:pPr>
      <w:r w:rsidRPr="00C432BC">
        <w:rPr>
          <w:rFonts w:ascii="Marianne" w:hAnsi="Marianne" w:cs="Arial"/>
          <w:i/>
          <w:sz w:val="18"/>
          <w:szCs w:val="18"/>
        </w:rPr>
        <w:t>(Cocher la ou les cases correspondantes.)</w:t>
      </w:r>
    </w:p>
    <w:p w14:paraId="4855F566" w14:textId="77777777" w:rsidR="00971B1A" w:rsidRPr="00C432BC" w:rsidRDefault="00971B1A" w:rsidP="00971B1A">
      <w:pPr>
        <w:pStyle w:val="fcasegauche"/>
        <w:tabs>
          <w:tab w:val="left" w:pos="426"/>
          <w:tab w:val="left" w:pos="851"/>
        </w:tabs>
        <w:spacing w:after="0"/>
        <w:ind w:left="0" w:firstLine="0"/>
        <w:jc w:val="left"/>
        <w:rPr>
          <w:rFonts w:ascii="Marianne" w:hAnsi="Marianne" w:cs="Arial"/>
        </w:rPr>
      </w:pPr>
    </w:p>
    <w:p w14:paraId="24B4349B" w14:textId="77777777" w:rsidR="00971B1A" w:rsidRPr="00C432BC" w:rsidRDefault="00971B1A" w:rsidP="00971B1A">
      <w:pPr>
        <w:tabs>
          <w:tab w:val="left" w:pos="851"/>
        </w:tabs>
        <w:ind w:left="1695" w:hanging="1695"/>
        <w:rPr>
          <w:rFonts w:ascii="Marianne" w:hAnsi="Marianne"/>
        </w:rPr>
      </w:pPr>
      <w:r w:rsidRPr="00C432BC">
        <w:rPr>
          <w:rFonts w:ascii="Marianne" w:hAnsi="Marianne"/>
        </w:rPr>
        <w:tab/>
      </w:r>
      <w:r>
        <w:rPr>
          <w:rFonts w:ascii="Marianne" w:hAnsi="Marianne"/>
        </w:rPr>
        <w:fldChar w:fldCharType="begin">
          <w:ffData>
            <w:name w:val=""/>
            <w:enabled/>
            <w:calcOnExit w:val="0"/>
            <w:checkBox>
              <w:sizeAuto/>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sidRPr="00C432BC">
        <w:rPr>
          <w:rFonts w:ascii="Marianne" w:hAnsi="Marianne"/>
        </w:rPr>
        <w:tab/>
      </w:r>
      <w:proofErr w:type="gramStart"/>
      <w:r w:rsidRPr="00C432BC">
        <w:rPr>
          <w:rFonts w:ascii="Marianne" w:hAnsi="Marianne" w:cs="Arial"/>
        </w:rPr>
        <w:t>pour</w:t>
      </w:r>
      <w:proofErr w:type="gramEnd"/>
      <w:r w:rsidRPr="00C432BC">
        <w:rPr>
          <w:rFonts w:ascii="Marianne" w:hAnsi="Marianne" w:cs="Arial"/>
        </w:rPr>
        <w:t xml:space="preserve"> signer le présent acte d’engagement en leur nom et pour leur compte, pour les représenter vis-à-vis de l’acheteur et pour coordonner l’ensemble des prestations ;</w:t>
      </w:r>
    </w:p>
    <w:p w14:paraId="3052DD06" w14:textId="77777777" w:rsidR="00971B1A" w:rsidRPr="00C432BC" w:rsidRDefault="00971B1A" w:rsidP="00971B1A">
      <w:pPr>
        <w:tabs>
          <w:tab w:val="left" w:pos="851"/>
        </w:tabs>
        <w:ind w:left="1701"/>
        <w:rPr>
          <w:rFonts w:ascii="Marianne" w:hAnsi="Marianne"/>
        </w:rPr>
      </w:pPr>
      <w:r w:rsidRPr="00C432BC">
        <w:rPr>
          <w:rFonts w:ascii="Marianne" w:hAnsi="Marianne" w:cs="Arial"/>
          <w:i/>
          <w:sz w:val="18"/>
          <w:szCs w:val="18"/>
        </w:rPr>
        <w:t>(</w:t>
      </w:r>
      <w:proofErr w:type="gramStart"/>
      <w:r w:rsidRPr="00C432BC">
        <w:rPr>
          <w:rFonts w:ascii="Marianne" w:hAnsi="Marianne" w:cs="Arial"/>
          <w:i/>
          <w:sz w:val="18"/>
          <w:szCs w:val="18"/>
        </w:rPr>
        <w:t>joindre</w:t>
      </w:r>
      <w:proofErr w:type="gramEnd"/>
      <w:r w:rsidRPr="00C432BC">
        <w:rPr>
          <w:rFonts w:ascii="Marianne" w:hAnsi="Marianne" w:cs="Arial"/>
          <w:i/>
          <w:sz w:val="18"/>
          <w:szCs w:val="18"/>
        </w:rPr>
        <w:t xml:space="preserve"> les pouvoirs en annexe du présent document en cas de marché public autre que de défense ou de sécurité. Dans le cas contraire, ces documents ont déjà été fournis)</w:t>
      </w:r>
    </w:p>
    <w:p w14:paraId="75F60A4A" w14:textId="77777777" w:rsidR="00971B1A" w:rsidRPr="00C432BC" w:rsidRDefault="00971B1A" w:rsidP="00971B1A">
      <w:pPr>
        <w:tabs>
          <w:tab w:val="left" w:pos="851"/>
        </w:tabs>
        <w:rPr>
          <w:rFonts w:ascii="Marianne" w:hAnsi="Marianne" w:cs="Arial"/>
        </w:rPr>
      </w:pPr>
    </w:p>
    <w:p w14:paraId="7AF5B449" w14:textId="77777777" w:rsidR="00971B1A" w:rsidRPr="00C432BC" w:rsidRDefault="00971B1A" w:rsidP="00971B1A">
      <w:pPr>
        <w:tabs>
          <w:tab w:val="left" w:pos="851"/>
        </w:tabs>
        <w:ind w:left="1701" w:hanging="850"/>
        <w:jc w:val="both"/>
        <w:rPr>
          <w:rFonts w:ascii="Marianne" w:hAnsi="Marianne"/>
        </w:rPr>
      </w:pPr>
      <w:r>
        <w:rPr>
          <w:rFonts w:ascii="Marianne" w:hAnsi="Marianne"/>
        </w:rPr>
        <w:fldChar w:fldCharType="begin">
          <w:ffData>
            <w:name w:val=""/>
            <w:enabled/>
            <w:calcOnExit w:val="0"/>
            <w:checkBox>
              <w:sizeAuto/>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sidRPr="00C432BC">
        <w:rPr>
          <w:rFonts w:ascii="Marianne" w:hAnsi="Marianne"/>
        </w:rPr>
        <w:tab/>
      </w:r>
      <w:proofErr w:type="gramStart"/>
      <w:r w:rsidRPr="00C432BC">
        <w:rPr>
          <w:rFonts w:ascii="Marianne" w:hAnsi="Marianne" w:cs="Arial"/>
        </w:rPr>
        <w:t>pour</w:t>
      </w:r>
      <w:proofErr w:type="gramEnd"/>
      <w:r w:rsidRPr="00C432BC">
        <w:rPr>
          <w:rFonts w:ascii="Marianne" w:hAnsi="Marianne" w:cs="Arial"/>
        </w:rPr>
        <w:t xml:space="preserve"> signer, en leur nom et pour leur compte, les modifications ultérieures du marché public ;</w:t>
      </w:r>
    </w:p>
    <w:p w14:paraId="3F125B04" w14:textId="77777777" w:rsidR="00971B1A" w:rsidRPr="00C432BC" w:rsidRDefault="00971B1A" w:rsidP="00971B1A">
      <w:pPr>
        <w:tabs>
          <w:tab w:val="left" w:pos="851"/>
        </w:tabs>
        <w:ind w:left="1701"/>
        <w:rPr>
          <w:rFonts w:ascii="Marianne" w:hAnsi="Marianne"/>
        </w:rPr>
      </w:pPr>
      <w:r w:rsidRPr="00C432BC">
        <w:rPr>
          <w:rFonts w:ascii="Marianne" w:hAnsi="Marianne" w:cs="Arial"/>
          <w:i/>
          <w:sz w:val="18"/>
          <w:szCs w:val="18"/>
        </w:rPr>
        <w:t>(</w:t>
      </w:r>
      <w:proofErr w:type="gramStart"/>
      <w:r w:rsidRPr="00C432BC">
        <w:rPr>
          <w:rFonts w:ascii="Marianne" w:hAnsi="Marianne" w:cs="Arial"/>
          <w:i/>
          <w:sz w:val="18"/>
          <w:szCs w:val="18"/>
        </w:rPr>
        <w:t>joindre</w:t>
      </w:r>
      <w:proofErr w:type="gramEnd"/>
      <w:r w:rsidRPr="00C432BC">
        <w:rPr>
          <w:rFonts w:ascii="Marianne" w:hAnsi="Marianne" w:cs="Arial"/>
          <w:i/>
          <w:sz w:val="18"/>
          <w:szCs w:val="18"/>
        </w:rPr>
        <w:t xml:space="preserve"> les pouvoirs en annexe du présent document en cas de marché public autre que de défense ou de sécurité. Dans le cas contraire, ces documents ont déjà été fournis)</w:t>
      </w:r>
    </w:p>
    <w:p w14:paraId="3E3A8417" w14:textId="77777777" w:rsidR="00971B1A" w:rsidRPr="00C432BC" w:rsidRDefault="00971B1A" w:rsidP="00971B1A">
      <w:pPr>
        <w:tabs>
          <w:tab w:val="left" w:pos="851"/>
        </w:tabs>
        <w:rPr>
          <w:rFonts w:ascii="Marianne" w:hAnsi="Marianne" w:cs="Arial"/>
          <w:iCs/>
        </w:rPr>
      </w:pPr>
    </w:p>
    <w:p w14:paraId="65EA45D0" w14:textId="77777777" w:rsidR="00971B1A" w:rsidRPr="00C432BC" w:rsidRDefault="00971B1A" w:rsidP="00971B1A">
      <w:pPr>
        <w:tabs>
          <w:tab w:val="left" w:pos="851"/>
        </w:tabs>
        <w:ind w:left="1134" w:hanging="850"/>
        <w:rPr>
          <w:rFonts w:ascii="Marianne" w:hAnsi="Marianne"/>
        </w:rPr>
      </w:pPr>
      <w:r w:rsidRPr="00C432BC">
        <w:rPr>
          <w:rFonts w:ascii="Marianne" w:hAnsi="Marianne"/>
        </w:rPr>
        <w:lastRenderedPageBreak/>
        <w:tab/>
      </w:r>
      <w:r>
        <w:rPr>
          <w:rFonts w:ascii="Marianne" w:hAnsi="Marianne"/>
        </w:rPr>
        <w:fldChar w:fldCharType="begin">
          <w:ffData>
            <w:name w:val=""/>
            <w:enabled/>
            <w:calcOnExit w:val="0"/>
            <w:checkBox>
              <w:sizeAuto/>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sidRPr="00C432BC">
        <w:rPr>
          <w:rFonts w:ascii="Marianne" w:hAnsi="Marianne" w:cs="Arial"/>
          <w:i/>
          <w:iCs/>
        </w:rPr>
        <w:t xml:space="preserve"> </w:t>
      </w:r>
      <w:r w:rsidRPr="00C432BC">
        <w:rPr>
          <w:rFonts w:ascii="Marianne" w:hAnsi="Marianne" w:cs="Arial"/>
        </w:rPr>
        <w:tab/>
      </w:r>
      <w:proofErr w:type="gramStart"/>
      <w:r w:rsidRPr="00C432BC">
        <w:rPr>
          <w:rFonts w:ascii="Marianne" w:hAnsi="Marianne" w:cs="Arial"/>
        </w:rPr>
        <w:t>ont</w:t>
      </w:r>
      <w:proofErr w:type="gramEnd"/>
      <w:r w:rsidRPr="00C432BC">
        <w:rPr>
          <w:rFonts w:ascii="Marianne" w:hAnsi="Marianne" w:cs="Arial"/>
        </w:rPr>
        <w:t xml:space="preserve"> donné mandat au mandataire dans les conditions définies par les pouvoirs joints en annexe.</w:t>
      </w:r>
    </w:p>
    <w:p w14:paraId="67852622" w14:textId="77777777" w:rsidR="00971B1A" w:rsidRPr="00C432BC" w:rsidRDefault="00971B1A" w:rsidP="00971B1A">
      <w:pPr>
        <w:tabs>
          <w:tab w:val="left" w:pos="851"/>
        </w:tabs>
        <w:ind w:left="1701"/>
        <w:rPr>
          <w:rFonts w:ascii="Marianne" w:hAnsi="Marianne"/>
        </w:rPr>
      </w:pPr>
      <w:r w:rsidRPr="00C432BC">
        <w:rPr>
          <w:rFonts w:ascii="Marianne" w:hAnsi="Marianne" w:cs="Arial"/>
          <w:i/>
          <w:sz w:val="18"/>
          <w:szCs w:val="18"/>
        </w:rPr>
        <w:t>(</w:t>
      </w:r>
      <w:proofErr w:type="gramStart"/>
      <w:r w:rsidRPr="00C432BC">
        <w:rPr>
          <w:rFonts w:ascii="Marianne" w:hAnsi="Marianne" w:cs="Arial"/>
          <w:i/>
          <w:sz w:val="18"/>
          <w:szCs w:val="18"/>
        </w:rPr>
        <w:t>hors</w:t>
      </w:r>
      <w:proofErr w:type="gramEnd"/>
      <w:r w:rsidRPr="00C432BC">
        <w:rPr>
          <w:rFonts w:ascii="Marianne" w:hAnsi="Marianne" w:cs="Arial"/>
          <w:i/>
          <w:sz w:val="18"/>
          <w:szCs w:val="18"/>
        </w:rPr>
        <w:t xml:space="preserve"> cas des marchés de défense ou de sécurité dans lequel ces documents ont déjà été fournis).</w:t>
      </w:r>
    </w:p>
    <w:p w14:paraId="7A14E3EE" w14:textId="77777777" w:rsidR="00971B1A" w:rsidRPr="00C432BC" w:rsidRDefault="00971B1A" w:rsidP="00971B1A">
      <w:pPr>
        <w:tabs>
          <w:tab w:val="left" w:pos="851"/>
        </w:tabs>
        <w:rPr>
          <w:rFonts w:ascii="Marianne" w:hAnsi="Marianne" w:cs="Arial"/>
          <w:i/>
          <w:sz w:val="18"/>
          <w:szCs w:val="18"/>
        </w:rPr>
      </w:pPr>
    </w:p>
    <w:bookmarkStart w:id="11" w:name="__Fieldmark__32_391396119"/>
    <w:p w14:paraId="0E790BCA" w14:textId="77777777" w:rsidR="00971B1A" w:rsidRPr="00C432BC" w:rsidRDefault="00971B1A" w:rsidP="00971B1A">
      <w:pPr>
        <w:tabs>
          <w:tab w:val="left" w:pos="851"/>
        </w:tabs>
        <w:rPr>
          <w:rFonts w:ascii="Marianne" w:hAnsi="Marianne"/>
        </w:rPr>
      </w:pPr>
      <w:r w:rsidRPr="00C432BC">
        <w:rPr>
          <w:rFonts w:ascii="Marianne" w:hAnsi="Marianne"/>
        </w:rPr>
        <w:fldChar w:fldCharType="begin">
          <w:ffData>
            <w:name w:val=""/>
            <w:enabled/>
            <w:calcOnExit w:val="0"/>
            <w:checkBox>
              <w:sizeAuto/>
              <w:default w:val="0"/>
              <w:checked w:val="0"/>
            </w:checkBox>
          </w:ffData>
        </w:fldChar>
      </w:r>
      <w:r w:rsidRPr="00C432BC">
        <w:rPr>
          <w:rFonts w:ascii="Marianne" w:hAnsi="Marianne"/>
        </w:rPr>
        <w:instrText xml:space="preserve"> FORMCHECKBOX </w:instrText>
      </w:r>
      <w:r>
        <w:rPr>
          <w:rFonts w:ascii="Marianne" w:hAnsi="Marianne"/>
        </w:rPr>
      </w:r>
      <w:r>
        <w:rPr>
          <w:rFonts w:ascii="Marianne" w:hAnsi="Marianne"/>
        </w:rPr>
        <w:fldChar w:fldCharType="separate"/>
      </w:r>
      <w:r w:rsidRPr="00C432BC">
        <w:rPr>
          <w:rFonts w:ascii="Marianne" w:hAnsi="Marianne"/>
        </w:rPr>
        <w:fldChar w:fldCharType="end"/>
      </w:r>
      <w:bookmarkEnd w:id="11"/>
      <w:r w:rsidRPr="00C432BC">
        <w:rPr>
          <w:rFonts w:ascii="Marianne" w:hAnsi="Marianne"/>
        </w:rPr>
        <w:t xml:space="preserve"> </w:t>
      </w:r>
      <w:r w:rsidRPr="00C432BC">
        <w:rPr>
          <w:rFonts w:ascii="Marianne" w:hAnsi="Marianne" w:cs="Arial"/>
        </w:rPr>
        <w:t>Les membres du groupement, qui signent le présent acte d’engagement :</w:t>
      </w:r>
    </w:p>
    <w:p w14:paraId="54C5EE44" w14:textId="77777777" w:rsidR="00971B1A" w:rsidRPr="00C432BC" w:rsidRDefault="00971B1A" w:rsidP="00971B1A">
      <w:pPr>
        <w:tabs>
          <w:tab w:val="left" w:pos="851"/>
        </w:tabs>
        <w:rPr>
          <w:rFonts w:ascii="Marianne" w:hAnsi="Marianne"/>
        </w:rPr>
      </w:pPr>
      <w:r w:rsidRPr="00C432BC">
        <w:rPr>
          <w:rFonts w:ascii="Marianne" w:hAnsi="Marianne" w:cs="Arial"/>
          <w:i/>
          <w:sz w:val="18"/>
          <w:szCs w:val="18"/>
        </w:rPr>
        <w:t>(Cocher la case correspondante.)</w:t>
      </w:r>
    </w:p>
    <w:p w14:paraId="48529526" w14:textId="77777777" w:rsidR="00971B1A" w:rsidRPr="00C432BC" w:rsidRDefault="00971B1A" w:rsidP="00971B1A">
      <w:pPr>
        <w:tabs>
          <w:tab w:val="left" w:pos="851"/>
        </w:tabs>
        <w:rPr>
          <w:rFonts w:ascii="Marianne" w:hAnsi="Marianne" w:cs="Arial"/>
        </w:rPr>
      </w:pPr>
    </w:p>
    <w:bookmarkStart w:id="12" w:name="__Fieldmark__33_391396119"/>
    <w:p w14:paraId="2330A29B" w14:textId="77777777" w:rsidR="00971B1A" w:rsidRPr="00C432BC" w:rsidRDefault="00971B1A" w:rsidP="00971B1A">
      <w:pPr>
        <w:tabs>
          <w:tab w:val="left" w:pos="851"/>
        </w:tabs>
        <w:ind w:left="1701" w:hanging="850"/>
        <w:jc w:val="both"/>
        <w:rPr>
          <w:rFonts w:ascii="Marianne" w:hAnsi="Marianne"/>
        </w:rPr>
      </w:pPr>
      <w:r w:rsidRPr="00C432BC">
        <w:rPr>
          <w:rFonts w:ascii="Marianne" w:hAnsi="Marianne"/>
        </w:rPr>
        <w:fldChar w:fldCharType="begin">
          <w:ffData>
            <w:name w:val=""/>
            <w:enabled/>
            <w:calcOnExit w:val="0"/>
            <w:checkBox>
              <w:sizeAuto/>
              <w:default w:val="0"/>
              <w:checked w:val="0"/>
            </w:checkBox>
          </w:ffData>
        </w:fldChar>
      </w:r>
      <w:r w:rsidRPr="00C432BC">
        <w:rPr>
          <w:rFonts w:ascii="Marianne" w:hAnsi="Marianne"/>
        </w:rPr>
        <w:instrText xml:space="preserve"> FORMCHECKBOX </w:instrText>
      </w:r>
      <w:r>
        <w:rPr>
          <w:rFonts w:ascii="Marianne" w:hAnsi="Marianne"/>
        </w:rPr>
      </w:r>
      <w:r>
        <w:rPr>
          <w:rFonts w:ascii="Marianne" w:hAnsi="Marianne"/>
        </w:rPr>
        <w:fldChar w:fldCharType="separate"/>
      </w:r>
      <w:r w:rsidRPr="00C432BC">
        <w:rPr>
          <w:rFonts w:ascii="Marianne" w:hAnsi="Marianne"/>
        </w:rPr>
        <w:fldChar w:fldCharType="end"/>
      </w:r>
      <w:bookmarkEnd w:id="12"/>
      <w:r w:rsidRPr="00C432BC">
        <w:rPr>
          <w:rFonts w:ascii="Marianne" w:hAnsi="Marianne"/>
        </w:rPr>
        <w:tab/>
      </w:r>
      <w:proofErr w:type="gramStart"/>
      <w:r w:rsidRPr="00C432BC">
        <w:rPr>
          <w:rFonts w:ascii="Marianne" w:hAnsi="Marianne" w:cs="Arial"/>
        </w:rPr>
        <w:t>donnent</w:t>
      </w:r>
      <w:proofErr w:type="gramEnd"/>
      <w:r w:rsidRPr="00C432BC">
        <w:rPr>
          <w:rFonts w:ascii="Marianne" w:hAnsi="Marianne" w:cs="Arial"/>
        </w:rPr>
        <w:t xml:space="preserve"> mandat au mandataire, qui l’accepte, pour les représenter vis-à-vis de l’acheteur et pour coordonner l’ensemble des prestations ;</w:t>
      </w:r>
    </w:p>
    <w:p w14:paraId="1BDAD8F2" w14:textId="77777777" w:rsidR="00971B1A" w:rsidRPr="00C432BC" w:rsidRDefault="00971B1A" w:rsidP="00971B1A">
      <w:pPr>
        <w:tabs>
          <w:tab w:val="left" w:pos="851"/>
        </w:tabs>
        <w:ind w:left="1701" w:hanging="850"/>
        <w:jc w:val="both"/>
        <w:rPr>
          <w:rFonts w:ascii="Marianne" w:hAnsi="Marianne" w:cs="Arial"/>
        </w:rPr>
      </w:pPr>
    </w:p>
    <w:bookmarkStart w:id="13" w:name="__Fieldmark__34_391396119"/>
    <w:p w14:paraId="35C17E14" w14:textId="77777777" w:rsidR="00971B1A" w:rsidRPr="00C432BC" w:rsidRDefault="00971B1A" w:rsidP="00971B1A">
      <w:pPr>
        <w:tabs>
          <w:tab w:val="left" w:pos="851"/>
        </w:tabs>
        <w:ind w:left="1701" w:hanging="850"/>
        <w:jc w:val="both"/>
        <w:rPr>
          <w:rFonts w:ascii="Marianne" w:hAnsi="Marianne"/>
        </w:rPr>
      </w:pPr>
      <w:r w:rsidRPr="00C432BC">
        <w:rPr>
          <w:rFonts w:ascii="Marianne" w:hAnsi="Marianne"/>
        </w:rPr>
        <w:fldChar w:fldCharType="begin">
          <w:ffData>
            <w:name w:val=""/>
            <w:enabled/>
            <w:calcOnExit w:val="0"/>
            <w:checkBox>
              <w:sizeAuto/>
              <w:default w:val="0"/>
              <w:checked w:val="0"/>
            </w:checkBox>
          </w:ffData>
        </w:fldChar>
      </w:r>
      <w:r w:rsidRPr="00C432BC">
        <w:rPr>
          <w:rFonts w:ascii="Marianne" w:hAnsi="Marianne"/>
        </w:rPr>
        <w:instrText xml:space="preserve"> FORMCHECKBOX </w:instrText>
      </w:r>
      <w:r>
        <w:rPr>
          <w:rFonts w:ascii="Marianne" w:hAnsi="Marianne"/>
        </w:rPr>
      </w:r>
      <w:r>
        <w:rPr>
          <w:rFonts w:ascii="Marianne" w:hAnsi="Marianne"/>
        </w:rPr>
        <w:fldChar w:fldCharType="separate"/>
      </w:r>
      <w:r w:rsidRPr="00C432BC">
        <w:rPr>
          <w:rFonts w:ascii="Marianne" w:hAnsi="Marianne"/>
        </w:rPr>
        <w:fldChar w:fldCharType="end"/>
      </w:r>
      <w:bookmarkEnd w:id="13"/>
      <w:r w:rsidRPr="00C432BC">
        <w:rPr>
          <w:rFonts w:ascii="Marianne" w:hAnsi="Marianne" w:cs="Arial"/>
        </w:rPr>
        <w:tab/>
      </w:r>
      <w:proofErr w:type="gramStart"/>
      <w:r w:rsidRPr="00C432BC">
        <w:rPr>
          <w:rFonts w:ascii="Marianne" w:hAnsi="Marianne" w:cs="Arial"/>
        </w:rPr>
        <w:t>donnent</w:t>
      </w:r>
      <w:proofErr w:type="gramEnd"/>
      <w:r w:rsidRPr="00C432BC">
        <w:rPr>
          <w:rFonts w:ascii="Marianne" w:hAnsi="Marianne" w:cs="Arial"/>
        </w:rPr>
        <w:t xml:space="preserve"> mandat au mandataire, qui l’accepte, pour signer, en leur nom et pour leur compte, les modifications ultérieures du marché public ;</w:t>
      </w:r>
    </w:p>
    <w:p w14:paraId="5B0E87A7" w14:textId="77777777" w:rsidR="00971B1A" w:rsidRPr="00C432BC" w:rsidRDefault="00971B1A" w:rsidP="00971B1A">
      <w:pPr>
        <w:tabs>
          <w:tab w:val="left" w:pos="851"/>
        </w:tabs>
        <w:rPr>
          <w:rFonts w:ascii="Marianne" w:hAnsi="Marianne" w:cs="Arial"/>
          <w:iCs/>
        </w:rPr>
      </w:pPr>
    </w:p>
    <w:p w14:paraId="5776E8F5" w14:textId="77777777" w:rsidR="00971B1A" w:rsidRPr="00C432BC" w:rsidRDefault="00971B1A" w:rsidP="00971B1A">
      <w:pPr>
        <w:tabs>
          <w:tab w:val="left" w:pos="851"/>
        </w:tabs>
        <w:ind w:left="1134" w:hanging="850"/>
        <w:rPr>
          <w:rFonts w:ascii="Marianne" w:hAnsi="Marianne"/>
        </w:rPr>
      </w:pPr>
      <w:r w:rsidRPr="00C432BC">
        <w:rPr>
          <w:rFonts w:ascii="Marianne" w:hAnsi="Marianne"/>
        </w:rPr>
        <w:tab/>
      </w:r>
      <w:bookmarkStart w:id="14" w:name="__Fieldmark__35_391396119"/>
      <w:r w:rsidRPr="00C432BC">
        <w:rPr>
          <w:rFonts w:ascii="Marianne" w:hAnsi="Marianne"/>
        </w:rPr>
        <w:fldChar w:fldCharType="begin">
          <w:ffData>
            <w:name w:val=""/>
            <w:enabled/>
            <w:calcOnExit w:val="0"/>
            <w:checkBox>
              <w:sizeAuto/>
              <w:default w:val="0"/>
              <w:checked w:val="0"/>
            </w:checkBox>
          </w:ffData>
        </w:fldChar>
      </w:r>
      <w:r w:rsidRPr="00C432BC">
        <w:rPr>
          <w:rFonts w:ascii="Marianne" w:hAnsi="Marianne"/>
        </w:rPr>
        <w:instrText xml:space="preserve"> FORMCHECKBOX </w:instrText>
      </w:r>
      <w:r>
        <w:rPr>
          <w:rFonts w:ascii="Marianne" w:hAnsi="Marianne"/>
        </w:rPr>
      </w:r>
      <w:r>
        <w:rPr>
          <w:rFonts w:ascii="Marianne" w:hAnsi="Marianne"/>
        </w:rPr>
        <w:fldChar w:fldCharType="separate"/>
      </w:r>
      <w:r w:rsidRPr="00C432BC">
        <w:rPr>
          <w:rFonts w:ascii="Marianne" w:hAnsi="Marianne"/>
        </w:rPr>
        <w:fldChar w:fldCharType="end"/>
      </w:r>
      <w:bookmarkEnd w:id="14"/>
      <w:r w:rsidRPr="00C432BC">
        <w:rPr>
          <w:rFonts w:ascii="Marianne" w:hAnsi="Marianne" w:cs="Arial"/>
          <w:i/>
          <w:iCs/>
        </w:rPr>
        <w:t xml:space="preserve"> </w:t>
      </w:r>
      <w:r w:rsidRPr="00C432BC">
        <w:rPr>
          <w:rFonts w:ascii="Marianne" w:hAnsi="Marianne" w:cs="Arial"/>
        </w:rPr>
        <w:tab/>
      </w:r>
      <w:proofErr w:type="gramStart"/>
      <w:r w:rsidRPr="00C432BC">
        <w:rPr>
          <w:rFonts w:ascii="Marianne" w:hAnsi="Marianne" w:cs="Arial"/>
        </w:rPr>
        <w:t>donnent</w:t>
      </w:r>
      <w:proofErr w:type="gramEnd"/>
      <w:r w:rsidRPr="00C432BC">
        <w:rPr>
          <w:rFonts w:ascii="Marianne" w:hAnsi="Marianne" w:cs="Arial"/>
        </w:rPr>
        <w:t xml:space="preserve"> mandat au mandataire dans les conditions définies ci-dessous :</w:t>
      </w:r>
    </w:p>
    <w:p w14:paraId="07D3F04D" w14:textId="77777777" w:rsidR="00971B1A" w:rsidRPr="00C432BC" w:rsidRDefault="00971B1A" w:rsidP="00971B1A">
      <w:pPr>
        <w:tabs>
          <w:tab w:val="left" w:pos="851"/>
        </w:tabs>
        <w:ind w:left="1134" w:hanging="850"/>
        <w:rPr>
          <w:rFonts w:ascii="Marianne" w:hAnsi="Marianne"/>
        </w:rPr>
      </w:pPr>
      <w:r w:rsidRPr="00C432BC">
        <w:rPr>
          <w:rFonts w:ascii="Marianne" w:hAnsi="Marianne" w:cs="Arial"/>
          <w:i/>
          <w:sz w:val="18"/>
          <w:szCs w:val="18"/>
        </w:rPr>
        <w:tab/>
      </w:r>
      <w:r w:rsidRPr="00C432BC">
        <w:rPr>
          <w:rFonts w:ascii="Marianne" w:hAnsi="Marianne" w:cs="Arial"/>
          <w:i/>
          <w:sz w:val="18"/>
          <w:szCs w:val="18"/>
        </w:rPr>
        <w:tab/>
      </w:r>
      <w:r w:rsidRPr="00C432BC">
        <w:rPr>
          <w:rFonts w:ascii="Marianne" w:hAnsi="Marianne" w:cs="Arial"/>
          <w:i/>
          <w:sz w:val="18"/>
          <w:szCs w:val="18"/>
        </w:rPr>
        <w:tab/>
        <w:t>(Donner des précisions sur l’étendue du mandat.)</w:t>
      </w:r>
    </w:p>
    <w:p w14:paraId="68B65FA9" w14:textId="77777777" w:rsidR="00971B1A" w:rsidRPr="00C432BC" w:rsidRDefault="00971B1A" w:rsidP="00971B1A">
      <w:pPr>
        <w:tabs>
          <w:tab w:val="left" w:pos="851"/>
        </w:tabs>
        <w:rPr>
          <w:rFonts w:ascii="Marianne" w:hAnsi="Marianne" w:cs="Arial"/>
        </w:rPr>
      </w:pPr>
    </w:p>
    <w:p w14:paraId="3780BE3F" w14:textId="77777777" w:rsidR="00971B1A" w:rsidRPr="00C432BC" w:rsidRDefault="00971B1A" w:rsidP="00971B1A">
      <w:pPr>
        <w:tabs>
          <w:tab w:val="left" w:pos="851"/>
        </w:tabs>
        <w:rPr>
          <w:rFonts w:ascii="Marianne" w:hAnsi="Marianne" w:cs="Arial"/>
        </w:rPr>
      </w:pPr>
    </w:p>
    <w:p w14:paraId="610F4748" w14:textId="77777777" w:rsidR="00971B1A" w:rsidRPr="00C432BC" w:rsidRDefault="00971B1A" w:rsidP="00971B1A">
      <w:pPr>
        <w:tabs>
          <w:tab w:val="left" w:pos="851"/>
        </w:tabs>
        <w:rPr>
          <w:rFonts w:ascii="Marianne" w:hAnsi="Marianne" w:cs="Arial"/>
        </w:rPr>
      </w:pPr>
    </w:p>
    <w:tbl>
      <w:tblPr>
        <w:tblW w:w="0" w:type="auto"/>
        <w:tblInd w:w="-50" w:type="dxa"/>
        <w:tblLayout w:type="fixed"/>
        <w:tblLook w:val="0000" w:firstRow="0" w:lastRow="0" w:firstColumn="0" w:lastColumn="0" w:noHBand="0" w:noVBand="0"/>
      </w:tblPr>
      <w:tblGrid>
        <w:gridCol w:w="4644"/>
        <w:gridCol w:w="2694"/>
        <w:gridCol w:w="3076"/>
      </w:tblGrid>
      <w:tr w:rsidR="00971B1A" w:rsidRPr="00C432BC" w14:paraId="6DEF1ABA" w14:textId="77777777" w:rsidTr="00D31530">
        <w:tc>
          <w:tcPr>
            <w:tcW w:w="4644" w:type="dxa"/>
            <w:tcBorders>
              <w:top w:val="single" w:sz="4" w:space="0" w:color="000000"/>
              <w:left w:val="single" w:sz="4" w:space="0" w:color="000000"/>
              <w:bottom w:val="single" w:sz="4" w:space="0" w:color="000000"/>
            </w:tcBorders>
            <w:shd w:val="clear" w:color="auto" w:fill="auto"/>
            <w:vAlign w:val="center"/>
          </w:tcPr>
          <w:p w14:paraId="222E918A" w14:textId="77777777" w:rsidR="00971B1A" w:rsidRPr="00C432BC" w:rsidRDefault="00971B1A" w:rsidP="00D31530">
            <w:pPr>
              <w:tabs>
                <w:tab w:val="left" w:pos="851"/>
              </w:tabs>
              <w:jc w:val="center"/>
              <w:rPr>
                <w:rFonts w:ascii="Marianne" w:hAnsi="Marianne"/>
              </w:rPr>
            </w:pPr>
            <w:r w:rsidRPr="00C432BC">
              <w:rPr>
                <w:rFonts w:ascii="Marianne" w:hAnsi="Marianne" w:cs="Arial"/>
                <w:b/>
                <w:bCs/>
              </w:rPr>
              <w:t>Nom, prénom et qualité</w:t>
            </w:r>
          </w:p>
          <w:p w14:paraId="6F9222B0" w14:textId="77777777" w:rsidR="00971B1A" w:rsidRPr="00C432BC" w:rsidRDefault="00971B1A" w:rsidP="00D31530">
            <w:pPr>
              <w:tabs>
                <w:tab w:val="left" w:pos="851"/>
              </w:tabs>
              <w:jc w:val="center"/>
              <w:rPr>
                <w:rFonts w:ascii="Marianne" w:hAnsi="Marianne"/>
              </w:rPr>
            </w:pPr>
            <w:proofErr w:type="gramStart"/>
            <w:r w:rsidRPr="00C432BC">
              <w:rPr>
                <w:rFonts w:ascii="Marianne" w:hAnsi="Marianne" w:cs="Arial"/>
                <w:b/>
                <w:bCs/>
              </w:rPr>
              <w:t>du</w:t>
            </w:r>
            <w:proofErr w:type="gramEnd"/>
            <w:r w:rsidRPr="00C432BC">
              <w:rPr>
                <w:rFonts w:ascii="Marianne" w:hAnsi="Marianne"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449A5AF" w14:textId="77777777" w:rsidR="00971B1A" w:rsidRPr="00C432BC" w:rsidRDefault="00971B1A" w:rsidP="00D31530">
            <w:pPr>
              <w:tabs>
                <w:tab w:val="left" w:pos="851"/>
              </w:tabs>
              <w:jc w:val="center"/>
              <w:rPr>
                <w:rFonts w:ascii="Marianne" w:hAnsi="Marianne"/>
              </w:rPr>
            </w:pPr>
            <w:r w:rsidRPr="00C432BC">
              <w:rPr>
                <w:rFonts w:ascii="Marianne" w:hAnsi="Marianne" w:cs="Arial"/>
                <w:b/>
                <w:bCs/>
              </w:rPr>
              <w:t>Lieu et date de signature</w:t>
            </w:r>
          </w:p>
        </w:tc>
        <w:tc>
          <w:tcPr>
            <w:tcW w:w="30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60C35" w14:textId="77777777" w:rsidR="00971B1A" w:rsidRPr="00C432BC" w:rsidRDefault="00971B1A" w:rsidP="00D31530">
            <w:pPr>
              <w:tabs>
                <w:tab w:val="left" w:pos="851"/>
              </w:tabs>
              <w:jc w:val="center"/>
              <w:rPr>
                <w:rFonts w:ascii="Marianne" w:hAnsi="Marianne"/>
              </w:rPr>
            </w:pPr>
            <w:r w:rsidRPr="00C432BC">
              <w:rPr>
                <w:rFonts w:ascii="Marianne" w:hAnsi="Marianne" w:cs="Arial"/>
                <w:b/>
                <w:bCs/>
              </w:rPr>
              <w:t>Signature</w:t>
            </w:r>
          </w:p>
        </w:tc>
      </w:tr>
      <w:tr w:rsidR="00971B1A" w:rsidRPr="00C432BC" w14:paraId="70E97B4C" w14:textId="77777777" w:rsidTr="00D31530">
        <w:trPr>
          <w:trHeight w:val="730"/>
        </w:trPr>
        <w:tc>
          <w:tcPr>
            <w:tcW w:w="4644" w:type="dxa"/>
            <w:tcBorders>
              <w:top w:val="single" w:sz="4" w:space="0" w:color="000000"/>
              <w:left w:val="single" w:sz="4" w:space="0" w:color="000000"/>
            </w:tcBorders>
            <w:shd w:val="clear" w:color="auto" w:fill="CCFFFF"/>
          </w:tcPr>
          <w:p w14:paraId="08E14ABC" w14:textId="77777777" w:rsidR="00971B1A" w:rsidRPr="00C432BC" w:rsidRDefault="00971B1A" w:rsidP="00D31530">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CCFFFF"/>
          </w:tcPr>
          <w:p w14:paraId="45FCB6D5" w14:textId="77777777" w:rsidR="00971B1A" w:rsidRPr="00C432BC" w:rsidRDefault="00971B1A" w:rsidP="00D31530">
            <w:pPr>
              <w:tabs>
                <w:tab w:val="left" w:pos="851"/>
              </w:tabs>
              <w:snapToGrid w:val="0"/>
              <w:jc w:val="both"/>
              <w:rPr>
                <w:rFonts w:ascii="Marianne" w:hAnsi="Marianne" w:cs="Arial"/>
                <w:b/>
                <w:bCs/>
              </w:rPr>
            </w:pPr>
          </w:p>
        </w:tc>
        <w:tc>
          <w:tcPr>
            <w:tcW w:w="3076" w:type="dxa"/>
            <w:tcBorders>
              <w:top w:val="single" w:sz="4" w:space="0" w:color="000000"/>
              <w:left w:val="single" w:sz="4" w:space="0" w:color="000000"/>
              <w:right w:val="single" w:sz="4" w:space="0" w:color="000000"/>
            </w:tcBorders>
            <w:shd w:val="clear" w:color="auto" w:fill="CCFFFF"/>
          </w:tcPr>
          <w:p w14:paraId="0AFEED7D" w14:textId="77777777" w:rsidR="00971B1A" w:rsidRPr="00C432BC" w:rsidRDefault="00971B1A" w:rsidP="00D31530">
            <w:pPr>
              <w:tabs>
                <w:tab w:val="left" w:pos="851"/>
              </w:tabs>
              <w:snapToGrid w:val="0"/>
              <w:jc w:val="both"/>
              <w:rPr>
                <w:rFonts w:ascii="Marianne" w:hAnsi="Marianne" w:cs="Arial"/>
                <w:b/>
                <w:bCs/>
              </w:rPr>
            </w:pPr>
          </w:p>
        </w:tc>
      </w:tr>
      <w:tr w:rsidR="00971B1A" w:rsidRPr="00C432BC" w14:paraId="7D8811CF" w14:textId="77777777" w:rsidTr="00D31530">
        <w:trPr>
          <w:trHeight w:val="708"/>
        </w:trPr>
        <w:tc>
          <w:tcPr>
            <w:tcW w:w="4644" w:type="dxa"/>
            <w:tcBorders>
              <w:left w:val="single" w:sz="4" w:space="0" w:color="000000"/>
            </w:tcBorders>
            <w:shd w:val="clear" w:color="auto" w:fill="auto"/>
          </w:tcPr>
          <w:p w14:paraId="482BF6DD" w14:textId="77777777" w:rsidR="00971B1A" w:rsidRPr="00C432BC" w:rsidRDefault="00971B1A" w:rsidP="00D31530">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59AA579F" w14:textId="77777777" w:rsidR="00971B1A" w:rsidRPr="00C432BC" w:rsidRDefault="00971B1A" w:rsidP="00D31530">
            <w:pPr>
              <w:tabs>
                <w:tab w:val="left" w:pos="851"/>
              </w:tabs>
              <w:snapToGrid w:val="0"/>
              <w:jc w:val="both"/>
              <w:rPr>
                <w:rFonts w:ascii="Marianne" w:hAnsi="Marianne" w:cs="Arial"/>
                <w:b/>
                <w:bCs/>
              </w:rPr>
            </w:pPr>
          </w:p>
        </w:tc>
        <w:tc>
          <w:tcPr>
            <w:tcW w:w="3076" w:type="dxa"/>
            <w:tcBorders>
              <w:left w:val="single" w:sz="4" w:space="0" w:color="000000"/>
              <w:right w:val="single" w:sz="4" w:space="0" w:color="000000"/>
            </w:tcBorders>
            <w:shd w:val="clear" w:color="auto" w:fill="auto"/>
          </w:tcPr>
          <w:p w14:paraId="76F058B5" w14:textId="77777777" w:rsidR="00971B1A" w:rsidRPr="00C432BC" w:rsidRDefault="00971B1A" w:rsidP="00D31530">
            <w:pPr>
              <w:tabs>
                <w:tab w:val="left" w:pos="851"/>
              </w:tabs>
              <w:snapToGrid w:val="0"/>
              <w:jc w:val="both"/>
              <w:rPr>
                <w:rFonts w:ascii="Marianne" w:hAnsi="Marianne" w:cs="Arial"/>
                <w:b/>
                <w:bCs/>
              </w:rPr>
            </w:pPr>
          </w:p>
        </w:tc>
      </w:tr>
      <w:tr w:rsidR="00971B1A" w:rsidRPr="00C432BC" w14:paraId="21412E8E" w14:textId="77777777" w:rsidTr="00D31530">
        <w:trPr>
          <w:trHeight w:val="859"/>
        </w:trPr>
        <w:tc>
          <w:tcPr>
            <w:tcW w:w="4644" w:type="dxa"/>
            <w:tcBorders>
              <w:left w:val="single" w:sz="4" w:space="0" w:color="000000"/>
              <w:bottom w:val="single" w:sz="4" w:space="0" w:color="000000"/>
            </w:tcBorders>
            <w:shd w:val="clear" w:color="auto" w:fill="CCFFFF"/>
          </w:tcPr>
          <w:p w14:paraId="68202E5A" w14:textId="77777777" w:rsidR="00971B1A" w:rsidRPr="00C432BC" w:rsidRDefault="00971B1A" w:rsidP="00D31530">
            <w:pPr>
              <w:tabs>
                <w:tab w:val="left" w:pos="851"/>
              </w:tabs>
              <w:snapToGrid w:val="0"/>
              <w:jc w:val="both"/>
              <w:rPr>
                <w:rFonts w:ascii="Marianne" w:hAnsi="Marianne" w:cs="Arial"/>
                <w:b/>
                <w:bCs/>
              </w:rPr>
            </w:pPr>
          </w:p>
        </w:tc>
        <w:tc>
          <w:tcPr>
            <w:tcW w:w="2694" w:type="dxa"/>
            <w:tcBorders>
              <w:left w:val="single" w:sz="4" w:space="0" w:color="000000"/>
              <w:bottom w:val="single" w:sz="4" w:space="0" w:color="000000"/>
            </w:tcBorders>
            <w:shd w:val="clear" w:color="auto" w:fill="CCFFFF"/>
          </w:tcPr>
          <w:p w14:paraId="359F3226" w14:textId="77777777" w:rsidR="00971B1A" w:rsidRPr="00C432BC" w:rsidRDefault="00971B1A" w:rsidP="00D31530">
            <w:pPr>
              <w:tabs>
                <w:tab w:val="left" w:pos="851"/>
              </w:tabs>
              <w:snapToGrid w:val="0"/>
              <w:jc w:val="both"/>
              <w:rPr>
                <w:rFonts w:ascii="Marianne" w:hAnsi="Marianne" w:cs="Arial"/>
                <w:b/>
                <w:bCs/>
              </w:rPr>
            </w:pPr>
          </w:p>
        </w:tc>
        <w:tc>
          <w:tcPr>
            <w:tcW w:w="3076" w:type="dxa"/>
            <w:tcBorders>
              <w:left w:val="single" w:sz="4" w:space="0" w:color="000000"/>
              <w:bottom w:val="single" w:sz="4" w:space="0" w:color="000000"/>
              <w:right w:val="single" w:sz="4" w:space="0" w:color="000000"/>
            </w:tcBorders>
            <w:shd w:val="clear" w:color="auto" w:fill="CCFFFF"/>
          </w:tcPr>
          <w:p w14:paraId="3753B485" w14:textId="77777777" w:rsidR="00971B1A" w:rsidRPr="00C432BC" w:rsidRDefault="00971B1A" w:rsidP="00D31530">
            <w:pPr>
              <w:tabs>
                <w:tab w:val="left" w:pos="851"/>
              </w:tabs>
              <w:snapToGrid w:val="0"/>
              <w:jc w:val="both"/>
              <w:rPr>
                <w:rFonts w:ascii="Marianne" w:hAnsi="Marianne" w:cs="Arial"/>
                <w:b/>
                <w:bCs/>
              </w:rPr>
            </w:pPr>
          </w:p>
        </w:tc>
      </w:tr>
    </w:tbl>
    <w:p w14:paraId="5CA3C810" w14:textId="77777777" w:rsidR="00971B1A" w:rsidRPr="00C432BC" w:rsidRDefault="00971B1A" w:rsidP="00971B1A">
      <w:pPr>
        <w:tabs>
          <w:tab w:val="left" w:pos="851"/>
        </w:tabs>
        <w:jc w:val="both"/>
        <w:rPr>
          <w:rFonts w:ascii="Marianne" w:hAnsi="Marianne" w:cs="Arial"/>
          <w:sz w:val="18"/>
          <w:szCs w:val="18"/>
        </w:rPr>
      </w:pPr>
      <w:r w:rsidRPr="00C432BC">
        <w:rPr>
          <w:rFonts w:ascii="Marianne" w:hAnsi="Marianne" w:cs="Arial"/>
          <w:sz w:val="18"/>
          <w:szCs w:val="18"/>
        </w:rPr>
        <w:t>(*) Le signataire doit avoir le pouvoir d’engager la personne qu’il représente.</w:t>
      </w:r>
    </w:p>
    <w:p w14:paraId="123EFCC9" w14:textId="77777777" w:rsidR="00971B1A" w:rsidRPr="00C432BC" w:rsidRDefault="00971B1A" w:rsidP="00971B1A">
      <w:pPr>
        <w:tabs>
          <w:tab w:val="left" w:pos="851"/>
        </w:tabs>
        <w:jc w:val="both"/>
        <w:rPr>
          <w:rFonts w:ascii="Marianne" w:hAnsi="Marianne" w:cs="Arial"/>
        </w:rPr>
      </w:pPr>
    </w:p>
    <w:p w14:paraId="15745EDF" w14:textId="77777777" w:rsidR="00971B1A" w:rsidRPr="00C432BC" w:rsidRDefault="00971B1A" w:rsidP="00971B1A">
      <w:pPr>
        <w:tabs>
          <w:tab w:val="left" w:pos="851"/>
        </w:tabs>
        <w:jc w:val="both"/>
        <w:rPr>
          <w:rFonts w:ascii="Marianne" w:hAnsi="Marianne" w:cs="Arial"/>
        </w:rPr>
      </w:pPr>
    </w:p>
    <w:p w14:paraId="2C685F2A" w14:textId="77777777" w:rsidR="00971B1A" w:rsidRPr="00C432BC" w:rsidRDefault="00971B1A" w:rsidP="00971B1A">
      <w:pPr>
        <w:tabs>
          <w:tab w:val="left" w:pos="851"/>
        </w:tabs>
        <w:jc w:val="both"/>
        <w:rPr>
          <w:rFonts w:ascii="Marianne" w:hAnsi="Marianne"/>
        </w:rPr>
      </w:pPr>
    </w:p>
    <w:p w14:paraId="3B17930B" w14:textId="77777777" w:rsidR="00971B1A" w:rsidRPr="00C432BC" w:rsidRDefault="00971B1A" w:rsidP="00971B1A">
      <w:pPr>
        <w:tabs>
          <w:tab w:val="left" w:pos="851"/>
        </w:tabs>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71B1A" w:rsidRPr="00C432BC" w14:paraId="0EDEC23B" w14:textId="77777777" w:rsidTr="00D31530">
        <w:tc>
          <w:tcPr>
            <w:tcW w:w="10277" w:type="dxa"/>
            <w:shd w:val="clear" w:color="auto" w:fill="66CCFF"/>
          </w:tcPr>
          <w:p w14:paraId="1270DD19" w14:textId="77777777" w:rsidR="00971B1A" w:rsidRPr="00C432BC" w:rsidRDefault="00971B1A" w:rsidP="00D31530">
            <w:pPr>
              <w:rPr>
                <w:rFonts w:ascii="Marianne" w:hAnsi="Marianne"/>
                <w:b/>
              </w:rPr>
            </w:pPr>
            <w:r w:rsidRPr="00C432BC">
              <w:rPr>
                <w:rFonts w:ascii="Marianne" w:hAnsi="Marianne"/>
                <w:b/>
                <w:sz w:val="22"/>
                <w:szCs w:val="22"/>
              </w:rPr>
              <w:t>D - Identification et signature de l’acheteur.</w:t>
            </w:r>
          </w:p>
        </w:tc>
      </w:tr>
    </w:tbl>
    <w:p w14:paraId="12CE031D" w14:textId="77777777" w:rsidR="00971B1A" w:rsidRPr="00C432BC" w:rsidRDefault="00971B1A" w:rsidP="00971B1A">
      <w:pPr>
        <w:tabs>
          <w:tab w:val="left" w:pos="851"/>
        </w:tabs>
        <w:rPr>
          <w:rFonts w:ascii="Marianne" w:hAnsi="Marianne"/>
        </w:rPr>
      </w:pPr>
    </w:p>
    <w:p w14:paraId="045A336D" w14:textId="77777777" w:rsidR="00971B1A" w:rsidRPr="00C432BC" w:rsidRDefault="00971B1A" w:rsidP="00971B1A">
      <w:pPr>
        <w:pStyle w:val="Titre1"/>
        <w:tabs>
          <w:tab w:val="left" w:pos="567"/>
          <w:tab w:val="left" w:pos="851"/>
        </w:tabs>
        <w:ind w:left="0"/>
        <w:jc w:val="both"/>
        <w:rPr>
          <w:rFonts w:ascii="Marianne" w:hAnsi="Marianne"/>
        </w:rPr>
      </w:pPr>
      <w:proofErr w:type="gramStart"/>
      <w:r w:rsidRPr="00C432BC">
        <w:rPr>
          <w:rFonts w:ascii="Marianne" w:eastAsia="Wingdings" w:hAnsi="Marianne" w:cs="Wingdings"/>
          <w:color w:val="66CCFF"/>
          <w:spacing w:val="-10"/>
        </w:rPr>
        <w:t></w:t>
      </w:r>
      <w:r w:rsidRPr="00C432BC">
        <w:rPr>
          <w:rFonts w:ascii="Marianne" w:eastAsia="Arial" w:hAnsi="Marianne" w:cs="Arial"/>
          <w:spacing w:val="-10"/>
        </w:rPr>
        <w:t xml:space="preserve">  </w:t>
      </w:r>
      <w:r w:rsidRPr="00C432BC">
        <w:rPr>
          <w:rFonts w:ascii="Marianne" w:hAnsi="Marianne" w:cs="Arial"/>
          <w:bCs/>
          <w:iCs/>
        </w:rPr>
        <w:t>Désignation</w:t>
      </w:r>
      <w:proofErr w:type="gramEnd"/>
      <w:r w:rsidRPr="00C432BC">
        <w:rPr>
          <w:rFonts w:ascii="Marianne" w:hAnsi="Marianne" w:cs="Arial"/>
          <w:bCs/>
          <w:iCs/>
        </w:rPr>
        <w:t xml:space="preserve"> de l’acheteur</w:t>
      </w:r>
    </w:p>
    <w:p w14:paraId="13737F71" w14:textId="77777777" w:rsidR="00971B1A" w:rsidRPr="00C432BC" w:rsidRDefault="00971B1A" w:rsidP="00971B1A">
      <w:pPr>
        <w:pStyle w:val="Titre1"/>
        <w:tabs>
          <w:tab w:val="left" w:pos="851"/>
        </w:tabs>
        <w:ind w:left="0" w:firstLine="57"/>
        <w:jc w:val="both"/>
        <w:rPr>
          <w:rFonts w:ascii="Marianne" w:hAnsi="Marianne"/>
        </w:rPr>
      </w:pPr>
      <w:r w:rsidRPr="00C432BC">
        <w:rPr>
          <w:rFonts w:ascii="Marianne" w:hAnsi="Marianne"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50ECD749" w14:textId="77777777" w:rsidR="00971B1A" w:rsidRPr="00C432BC" w:rsidRDefault="00971B1A" w:rsidP="00971B1A">
      <w:pPr>
        <w:pStyle w:val="Titre1"/>
        <w:tabs>
          <w:tab w:val="left" w:pos="851"/>
        </w:tabs>
        <w:ind w:left="0" w:hanging="432"/>
        <w:jc w:val="both"/>
        <w:rPr>
          <w:rFonts w:ascii="Marianne" w:hAnsi="Marianne" w:cs="Arial"/>
        </w:rPr>
      </w:pPr>
    </w:p>
    <w:p w14:paraId="290BDF11" w14:textId="77777777" w:rsidR="00971B1A" w:rsidRPr="00C432BC" w:rsidRDefault="00971B1A" w:rsidP="00971B1A">
      <w:pPr>
        <w:pStyle w:val="En-tte"/>
        <w:numPr>
          <w:ilvl w:val="0"/>
          <w:numId w:val="2"/>
        </w:numPr>
        <w:jc w:val="both"/>
        <w:rPr>
          <w:rFonts w:ascii="Marianne" w:hAnsi="Marianne"/>
        </w:rPr>
      </w:pPr>
      <w:r w:rsidRPr="00C432BC">
        <w:rPr>
          <w:rFonts w:ascii="Marianne" w:hAnsi="Marianne" w:cs="Arial"/>
        </w:rPr>
        <w:t>Ministère</w:t>
      </w:r>
      <w:r w:rsidRPr="00C432BC">
        <w:rPr>
          <w:rFonts w:ascii="Marianne" w:eastAsia="Arial" w:hAnsi="Marianne" w:cs="Arial"/>
        </w:rPr>
        <w:t xml:space="preserve"> </w:t>
      </w:r>
      <w:r w:rsidRPr="00C432BC">
        <w:rPr>
          <w:rFonts w:ascii="Marianne" w:hAnsi="Marianne" w:cs="Arial"/>
        </w:rPr>
        <w:t>de</w:t>
      </w:r>
      <w:r w:rsidRPr="00C432BC">
        <w:rPr>
          <w:rFonts w:ascii="Marianne" w:eastAsia="Arial" w:hAnsi="Marianne" w:cs="Arial"/>
        </w:rPr>
        <w:t xml:space="preserve"> </w:t>
      </w:r>
      <w:r w:rsidRPr="00C432BC">
        <w:rPr>
          <w:rFonts w:ascii="Marianne" w:hAnsi="Marianne" w:cs="Arial"/>
        </w:rPr>
        <w:t>l'Agriculture</w:t>
      </w:r>
      <w:r>
        <w:rPr>
          <w:rFonts w:ascii="Marianne" w:hAnsi="Marianne" w:cs="Arial"/>
        </w:rPr>
        <w:t>,</w:t>
      </w:r>
      <w:r w:rsidRPr="00C432BC">
        <w:rPr>
          <w:rFonts w:ascii="Marianne" w:hAnsi="Marianne" w:cs="Arial"/>
        </w:rPr>
        <w:t xml:space="preserve"> de la Souveraineté alimentaire </w:t>
      </w:r>
      <w:r>
        <w:rPr>
          <w:rFonts w:ascii="Marianne" w:hAnsi="Marianne" w:cs="Arial"/>
        </w:rPr>
        <w:t>et de la Forêt</w:t>
      </w:r>
    </w:p>
    <w:p w14:paraId="477956F5" w14:textId="77777777" w:rsidR="00971B1A" w:rsidRPr="005D5581" w:rsidRDefault="00971B1A" w:rsidP="00971B1A">
      <w:pPr>
        <w:pStyle w:val="En-tte"/>
        <w:tabs>
          <w:tab w:val="left" w:pos="851"/>
        </w:tabs>
        <w:jc w:val="both"/>
        <w:rPr>
          <w:rFonts w:ascii="Marianne" w:hAnsi="Marianne" w:cs="Arial"/>
        </w:rPr>
      </w:pPr>
      <w:r w:rsidRPr="005D5581">
        <w:rPr>
          <w:rFonts w:ascii="Marianne" w:hAnsi="Marianne" w:cs="Arial"/>
        </w:rPr>
        <w:t xml:space="preserve">Direction générale de la performance économique et environnementale des entreprises (DGPE) </w:t>
      </w:r>
    </w:p>
    <w:p w14:paraId="1509CF4C" w14:textId="77777777" w:rsidR="00971B1A" w:rsidRDefault="00971B1A" w:rsidP="00971B1A">
      <w:pPr>
        <w:pStyle w:val="En-tte"/>
        <w:tabs>
          <w:tab w:val="clear" w:pos="4536"/>
          <w:tab w:val="clear" w:pos="9072"/>
          <w:tab w:val="left" w:pos="851"/>
        </w:tabs>
        <w:jc w:val="both"/>
        <w:rPr>
          <w:rFonts w:ascii="Marianne" w:hAnsi="Marianne" w:cs="Arial"/>
        </w:rPr>
      </w:pPr>
      <w:r>
        <w:rPr>
          <w:rFonts w:ascii="Marianne" w:hAnsi="Marianne" w:cs="Arial"/>
        </w:rPr>
        <w:t>3 rue Barbet de Jouy, 75349 Paris 07 SP</w:t>
      </w:r>
    </w:p>
    <w:p w14:paraId="3462455E" w14:textId="77777777" w:rsidR="00971B1A" w:rsidRPr="00C432BC" w:rsidRDefault="00971B1A" w:rsidP="00971B1A">
      <w:pPr>
        <w:pStyle w:val="En-tte"/>
        <w:tabs>
          <w:tab w:val="clear" w:pos="4536"/>
          <w:tab w:val="clear" w:pos="9072"/>
          <w:tab w:val="left" w:pos="851"/>
        </w:tabs>
        <w:jc w:val="both"/>
        <w:rPr>
          <w:rFonts w:ascii="Marianne" w:hAnsi="Marianne" w:cs="Arial"/>
        </w:rPr>
      </w:pPr>
    </w:p>
    <w:p w14:paraId="390BE7D0" w14:textId="77777777" w:rsidR="00971B1A" w:rsidRPr="00C432BC" w:rsidRDefault="00971B1A" w:rsidP="00971B1A">
      <w:pPr>
        <w:tabs>
          <w:tab w:val="left" w:pos="426"/>
          <w:tab w:val="left" w:pos="851"/>
          <w:tab w:val="left" w:pos="5103"/>
        </w:tabs>
        <w:jc w:val="both"/>
        <w:rPr>
          <w:rFonts w:ascii="Marianne" w:hAnsi="Marianne"/>
        </w:rPr>
      </w:pPr>
      <w:proofErr w:type="gramStart"/>
      <w:r w:rsidRPr="00C432BC">
        <w:rPr>
          <w:rFonts w:ascii="Marianne" w:eastAsia="Wingdings" w:hAnsi="Marianne" w:cs="Wingdings"/>
          <w:color w:val="66CCFF"/>
          <w:spacing w:val="-10"/>
        </w:rPr>
        <w:t></w:t>
      </w:r>
      <w:r w:rsidRPr="00C432BC">
        <w:rPr>
          <w:rFonts w:ascii="Marianne" w:eastAsia="Arial" w:hAnsi="Marianne" w:cs="Arial"/>
          <w:spacing w:val="-10"/>
        </w:rPr>
        <w:t xml:space="preserve">  </w:t>
      </w:r>
      <w:r w:rsidRPr="00C432BC">
        <w:rPr>
          <w:rFonts w:ascii="Marianne" w:hAnsi="Marianne" w:cs="Arial"/>
        </w:rPr>
        <w:t>Nom</w:t>
      </w:r>
      <w:proofErr w:type="gramEnd"/>
      <w:r w:rsidRPr="00C432BC">
        <w:rPr>
          <w:rFonts w:ascii="Marianne" w:hAnsi="Marianne" w:cs="Arial"/>
        </w:rPr>
        <w:t>, prénom, qualité du signataire du marché public</w:t>
      </w:r>
    </w:p>
    <w:p w14:paraId="18C8E70A" w14:textId="77777777" w:rsidR="00971B1A" w:rsidRPr="00C432BC" w:rsidRDefault="00971B1A" w:rsidP="00971B1A">
      <w:pPr>
        <w:tabs>
          <w:tab w:val="left" w:pos="851"/>
        </w:tabs>
        <w:jc w:val="both"/>
        <w:rPr>
          <w:rFonts w:ascii="Marianne" w:hAnsi="Marianne"/>
        </w:rPr>
      </w:pPr>
      <w:r w:rsidRPr="00C432BC">
        <w:rPr>
          <w:rFonts w:ascii="Marianne" w:hAnsi="Marianne" w:cs="Arial"/>
          <w:i/>
          <w:sz w:val="18"/>
          <w:szCs w:val="18"/>
        </w:rPr>
        <w:t>(Le signataire doit avoir le pouvoir d’engager l’acheteur qu’il représente.)</w:t>
      </w:r>
    </w:p>
    <w:p w14:paraId="6E542141" w14:textId="77777777" w:rsidR="00971B1A" w:rsidRPr="00C432BC" w:rsidRDefault="00971B1A" w:rsidP="00971B1A">
      <w:pPr>
        <w:tabs>
          <w:tab w:val="left" w:pos="851"/>
        </w:tabs>
        <w:jc w:val="both"/>
        <w:rPr>
          <w:rFonts w:ascii="Marianne" w:hAnsi="Marianne" w:cs="Arial"/>
        </w:rPr>
      </w:pPr>
    </w:p>
    <w:p w14:paraId="2C8CA46A" w14:textId="77777777" w:rsidR="00971B1A" w:rsidRDefault="00971B1A" w:rsidP="00971B1A">
      <w:pPr>
        <w:jc w:val="both"/>
        <w:rPr>
          <w:rFonts w:ascii="Marianne" w:eastAsia="Arial" w:hAnsi="Marianne" w:cs="Arial"/>
        </w:rPr>
      </w:pPr>
      <w:r w:rsidRPr="00C432BC">
        <w:rPr>
          <w:rFonts w:ascii="Marianne" w:hAnsi="Marianne" w:cs="Arial"/>
        </w:rPr>
        <w:t>Monsieur</w:t>
      </w:r>
      <w:r w:rsidRPr="00C432BC">
        <w:rPr>
          <w:rFonts w:ascii="Marianne" w:eastAsia="Arial" w:hAnsi="Marianne" w:cs="Arial"/>
        </w:rPr>
        <w:t xml:space="preserve"> </w:t>
      </w:r>
      <w:r>
        <w:rPr>
          <w:rFonts w:ascii="Marianne" w:eastAsia="Arial" w:hAnsi="Marianne" w:cs="Arial"/>
        </w:rPr>
        <w:t>Philippe</w:t>
      </w:r>
      <w:r w:rsidRPr="00C432BC">
        <w:rPr>
          <w:rFonts w:ascii="Marianne" w:eastAsia="Arial" w:hAnsi="Marianne" w:cs="Arial"/>
        </w:rPr>
        <w:t xml:space="preserve"> </w:t>
      </w:r>
      <w:proofErr w:type="spellStart"/>
      <w:r>
        <w:rPr>
          <w:rFonts w:ascii="Marianne" w:eastAsia="Arial" w:hAnsi="Marianne" w:cs="Arial"/>
        </w:rPr>
        <w:t>Duclaud</w:t>
      </w:r>
      <w:proofErr w:type="spellEnd"/>
      <w:r w:rsidRPr="00C432BC">
        <w:rPr>
          <w:rFonts w:ascii="Marianne" w:hAnsi="Marianne" w:cs="Arial"/>
        </w:rPr>
        <w:t>,</w:t>
      </w:r>
      <w:r w:rsidRPr="00C432BC">
        <w:rPr>
          <w:rFonts w:ascii="Marianne" w:eastAsia="Arial" w:hAnsi="Marianne" w:cs="Arial"/>
        </w:rPr>
        <w:t xml:space="preserve"> </w:t>
      </w:r>
      <w:r>
        <w:rPr>
          <w:rFonts w:ascii="Marianne" w:eastAsia="Arial" w:hAnsi="Marianne" w:cs="Arial"/>
        </w:rPr>
        <w:t xml:space="preserve">Directeur général de la DGPE. </w:t>
      </w:r>
    </w:p>
    <w:p w14:paraId="2A8C3C45" w14:textId="77777777" w:rsidR="00971B1A" w:rsidRPr="00C432BC" w:rsidRDefault="00971B1A" w:rsidP="00971B1A">
      <w:pPr>
        <w:jc w:val="both"/>
        <w:rPr>
          <w:rFonts w:ascii="Marianne" w:hAnsi="Marianne"/>
        </w:rPr>
      </w:pPr>
      <w:r w:rsidRPr="005D5581">
        <w:rPr>
          <w:rFonts w:ascii="Marianne" w:eastAsia="Arial" w:hAnsi="Marianne" w:cs="Arial"/>
        </w:rPr>
        <w:t>Nommé par décret du 23 novembre 2022 portant nomination du Directeur général de la performance économique et environnementale des entreprises (JORF n°0272 du 24 novembre 2022)</w:t>
      </w:r>
    </w:p>
    <w:p w14:paraId="60F0DAA9" w14:textId="77777777" w:rsidR="00971B1A" w:rsidRPr="00C432BC" w:rsidRDefault="00971B1A" w:rsidP="00971B1A">
      <w:pPr>
        <w:tabs>
          <w:tab w:val="left" w:pos="851"/>
        </w:tabs>
        <w:jc w:val="both"/>
        <w:rPr>
          <w:rFonts w:ascii="Marianne" w:hAnsi="Marianne" w:cs="Arial"/>
        </w:rPr>
      </w:pPr>
    </w:p>
    <w:p w14:paraId="13017D0F" w14:textId="77777777" w:rsidR="00971B1A" w:rsidRPr="00C432BC" w:rsidRDefault="00971B1A" w:rsidP="00971B1A">
      <w:pPr>
        <w:tabs>
          <w:tab w:val="left" w:pos="851"/>
        </w:tabs>
        <w:jc w:val="both"/>
        <w:rPr>
          <w:rFonts w:ascii="Marianne" w:hAnsi="Marianne" w:cs="Arial"/>
        </w:rPr>
      </w:pPr>
      <w:r w:rsidRPr="00C432BC">
        <w:rPr>
          <w:rFonts w:ascii="Marianne" w:hAnsi="Marianne" w:cs="Arial"/>
        </w:rPr>
        <w:t xml:space="preserve">Ou son représentant. </w:t>
      </w:r>
    </w:p>
    <w:p w14:paraId="3B275EFF" w14:textId="77777777" w:rsidR="00971B1A" w:rsidRPr="00C432BC" w:rsidRDefault="00971B1A" w:rsidP="00971B1A">
      <w:pPr>
        <w:tabs>
          <w:tab w:val="left" w:pos="851"/>
        </w:tabs>
        <w:jc w:val="both"/>
        <w:rPr>
          <w:rFonts w:ascii="Marianne" w:hAnsi="Marianne" w:cs="Arial"/>
        </w:rPr>
      </w:pPr>
    </w:p>
    <w:p w14:paraId="70743F77" w14:textId="77777777" w:rsidR="00971B1A" w:rsidRPr="00C432BC" w:rsidRDefault="00971B1A" w:rsidP="00971B1A">
      <w:pPr>
        <w:tabs>
          <w:tab w:val="left" w:pos="851"/>
        </w:tabs>
        <w:jc w:val="both"/>
        <w:rPr>
          <w:rFonts w:ascii="Marianne" w:hAnsi="Marianne"/>
        </w:rPr>
      </w:pPr>
      <w:r w:rsidRPr="00C432BC">
        <w:rPr>
          <w:rFonts w:ascii="Marianne" w:eastAsia="Wingdings" w:hAnsi="Marianne" w:cs="Wingdings"/>
          <w:b/>
          <w:color w:val="66CCFF"/>
          <w:spacing w:val="-10"/>
        </w:rPr>
        <w:t></w:t>
      </w:r>
      <w:r w:rsidRPr="00C432BC">
        <w:rPr>
          <w:rFonts w:ascii="Marianne" w:eastAsia="Arial" w:hAnsi="Marianne" w:cs="Arial"/>
          <w:b/>
          <w:spacing w:val="-10"/>
        </w:rPr>
        <w:t xml:space="preserve"> </w:t>
      </w:r>
      <w:r w:rsidRPr="00C432BC">
        <w:rPr>
          <w:rFonts w:ascii="Marianne" w:hAnsi="Marianne" w:cs="Arial"/>
          <w:b/>
        </w:rPr>
        <w:t>Personne habilitée à donner les renseignements prévus à l’</w:t>
      </w:r>
      <w:hyperlink r:id="rId33" w:history="1">
        <w:r w:rsidRPr="00C432BC">
          <w:rPr>
            <w:rStyle w:val="Lienhypertexte"/>
            <w:rFonts w:ascii="Marianne" w:hAnsi="Marianne" w:cs="Arial"/>
            <w:b/>
          </w:rPr>
          <w:t>article R. 2191-59</w:t>
        </w:r>
      </w:hyperlink>
      <w:r w:rsidRPr="00C432BC">
        <w:rPr>
          <w:rFonts w:ascii="Marianne" w:hAnsi="Marianne" w:cs="Arial"/>
          <w:b/>
        </w:rPr>
        <w:t xml:space="preserve"> du code de la commande publique, auquel renvoie l’</w:t>
      </w:r>
      <w:hyperlink r:id="rId34" w:history="1">
        <w:r w:rsidRPr="00C432BC">
          <w:rPr>
            <w:rStyle w:val="Lienhypertexte"/>
            <w:rFonts w:ascii="Marianne" w:hAnsi="Marianne" w:cs="Arial"/>
            <w:b/>
          </w:rPr>
          <w:t>article R. 2391-28</w:t>
        </w:r>
      </w:hyperlink>
      <w:r w:rsidRPr="00C432BC">
        <w:rPr>
          <w:rFonts w:ascii="Marianne" w:hAnsi="Marianne" w:cs="Arial"/>
          <w:b/>
        </w:rPr>
        <w:t xml:space="preserve"> du même code (nantissements ou cessions de créances)</w:t>
      </w:r>
    </w:p>
    <w:p w14:paraId="36B3A879" w14:textId="77777777" w:rsidR="00971B1A" w:rsidRPr="00C432BC" w:rsidRDefault="00971B1A" w:rsidP="00971B1A">
      <w:pPr>
        <w:tabs>
          <w:tab w:val="left" w:pos="851"/>
        </w:tabs>
        <w:jc w:val="both"/>
        <w:rPr>
          <w:rFonts w:ascii="Marianne" w:hAnsi="Marianne"/>
        </w:rPr>
      </w:pPr>
      <w:r w:rsidRPr="00C432BC">
        <w:rPr>
          <w:rFonts w:ascii="Marianne" w:hAnsi="Marianne" w:cs="Arial"/>
          <w:i/>
          <w:sz w:val="18"/>
          <w:szCs w:val="18"/>
        </w:rPr>
        <w:lastRenderedPageBreak/>
        <w:t>(Indiquer l’identité de la personne, ses adresses postale et électronique, ses numéros de téléphone et de télécopie.)</w:t>
      </w:r>
    </w:p>
    <w:p w14:paraId="255307B2" w14:textId="77777777" w:rsidR="00971B1A" w:rsidRPr="00C432BC" w:rsidRDefault="00971B1A" w:rsidP="00971B1A">
      <w:pPr>
        <w:tabs>
          <w:tab w:val="left" w:pos="851"/>
        </w:tabs>
        <w:jc w:val="both"/>
        <w:rPr>
          <w:rFonts w:ascii="Marianne" w:hAnsi="Marianne" w:cs="Arial"/>
        </w:rPr>
      </w:pPr>
    </w:p>
    <w:p w14:paraId="7D5AF40E" w14:textId="77777777" w:rsidR="00971B1A" w:rsidRPr="00C432BC" w:rsidRDefault="00971B1A" w:rsidP="00971B1A">
      <w:pPr>
        <w:jc w:val="both"/>
        <w:rPr>
          <w:rFonts w:ascii="Marianne" w:hAnsi="Marianne"/>
        </w:rPr>
      </w:pPr>
      <w:r w:rsidRPr="00C432BC">
        <w:rPr>
          <w:rFonts w:ascii="Marianne" w:eastAsia="Arial" w:hAnsi="Marianne" w:cs="Arial"/>
        </w:rPr>
        <w:t xml:space="preserve">Le Contrôleur budgétaire et comptable ministériel </w:t>
      </w:r>
      <w:r w:rsidRPr="00C432BC">
        <w:rPr>
          <w:rFonts w:ascii="Marianne" w:hAnsi="Marianne" w:cs="Arial"/>
        </w:rPr>
        <w:t>auprès</w:t>
      </w:r>
      <w:r w:rsidRPr="00C432BC">
        <w:rPr>
          <w:rFonts w:ascii="Marianne" w:eastAsia="Arial" w:hAnsi="Marianne" w:cs="Arial"/>
        </w:rPr>
        <w:t xml:space="preserve"> </w:t>
      </w:r>
      <w:r w:rsidRPr="00C432BC">
        <w:rPr>
          <w:rFonts w:ascii="Marianne" w:hAnsi="Marianne" w:cs="Arial"/>
        </w:rPr>
        <w:t>du</w:t>
      </w:r>
      <w:r w:rsidRPr="00C432BC">
        <w:rPr>
          <w:rFonts w:ascii="Marianne" w:eastAsia="Arial" w:hAnsi="Marianne" w:cs="Arial"/>
        </w:rPr>
        <w:t xml:space="preserve"> </w:t>
      </w:r>
      <w:r w:rsidRPr="00C432BC">
        <w:rPr>
          <w:rFonts w:ascii="Marianne" w:hAnsi="Marianne" w:cs="Arial"/>
        </w:rPr>
        <w:t>Ministère</w:t>
      </w:r>
      <w:r w:rsidRPr="00C432BC">
        <w:rPr>
          <w:rFonts w:ascii="Marianne" w:eastAsia="Arial" w:hAnsi="Marianne" w:cs="Arial"/>
        </w:rPr>
        <w:t xml:space="preserve"> </w:t>
      </w:r>
      <w:r w:rsidRPr="00C432BC">
        <w:rPr>
          <w:rFonts w:ascii="Marianne" w:hAnsi="Marianne" w:cs="Arial"/>
        </w:rPr>
        <w:t>de</w:t>
      </w:r>
      <w:r w:rsidRPr="00C432BC">
        <w:rPr>
          <w:rFonts w:ascii="Marianne" w:eastAsia="Arial" w:hAnsi="Marianne" w:cs="Arial"/>
        </w:rPr>
        <w:t xml:space="preserve"> </w:t>
      </w:r>
      <w:r>
        <w:rPr>
          <w:rFonts w:ascii="Marianne" w:hAnsi="Marianne" w:cs="Arial"/>
        </w:rPr>
        <w:t xml:space="preserve">l'Agriculture, </w:t>
      </w:r>
      <w:r w:rsidRPr="00C432BC">
        <w:rPr>
          <w:rFonts w:ascii="Marianne" w:hAnsi="Marianne" w:cs="Arial"/>
        </w:rPr>
        <w:t>de la Souveraineté alimentaire</w:t>
      </w:r>
      <w:r>
        <w:rPr>
          <w:rFonts w:ascii="Marianne" w:hAnsi="Marianne" w:cs="Arial"/>
        </w:rPr>
        <w:t xml:space="preserve"> et de la Forêt</w:t>
      </w:r>
    </w:p>
    <w:p w14:paraId="2551A65D" w14:textId="77777777" w:rsidR="00971B1A" w:rsidRPr="00C432BC" w:rsidRDefault="00971B1A" w:rsidP="00971B1A">
      <w:pPr>
        <w:jc w:val="both"/>
        <w:rPr>
          <w:rFonts w:ascii="Marianne" w:hAnsi="Marianne"/>
        </w:rPr>
      </w:pPr>
      <w:r w:rsidRPr="00C432BC">
        <w:rPr>
          <w:rFonts w:ascii="Marianne" w:hAnsi="Marianne" w:cs="Arial"/>
        </w:rPr>
        <w:t>Département</w:t>
      </w:r>
      <w:r w:rsidRPr="00C432BC">
        <w:rPr>
          <w:rFonts w:ascii="Marianne" w:eastAsia="Arial" w:hAnsi="Marianne" w:cs="Arial"/>
        </w:rPr>
        <w:t xml:space="preserve"> </w:t>
      </w:r>
      <w:r w:rsidRPr="00C432BC">
        <w:rPr>
          <w:rFonts w:ascii="Marianne" w:hAnsi="Marianne" w:cs="Arial"/>
        </w:rPr>
        <w:t>comptable</w:t>
      </w:r>
      <w:r w:rsidRPr="00C432BC">
        <w:rPr>
          <w:rFonts w:ascii="Marianne" w:eastAsia="Arial" w:hAnsi="Marianne" w:cs="Arial"/>
        </w:rPr>
        <w:t xml:space="preserve"> </w:t>
      </w:r>
      <w:r w:rsidRPr="00C432BC">
        <w:rPr>
          <w:rFonts w:ascii="Marianne" w:hAnsi="Marianne" w:cs="Arial"/>
        </w:rPr>
        <w:t>ministériel</w:t>
      </w:r>
    </w:p>
    <w:p w14:paraId="4867F934" w14:textId="77777777" w:rsidR="00971B1A" w:rsidRPr="00C432BC" w:rsidRDefault="00971B1A" w:rsidP="00971B1A">
      <w:pPr>
        <w:jc w:val="both"/>
        <w:rPr>
          <w:rFonts w:ascii="Marianne" w:hAnsi="Marianne"/>
        </w:rPr>
      </w:pPr>
      <w:r w:rsidRPr="00C432BC">
        <w:rPr>
          <w:rFonts w:ascii="Marianne" w:hAnsi="Marianne" w:cs="Arial"/>
        </w:rPr>
        <w:t>78,</w:t>
      </w:r>
      <w:r w:rsidRPr="00C432BC">
        <w:rPr>
          <w:rFonts w:ascii="Marianne" w:eastAsia="Arial" w:hAnsi="Marianne" w:cs="Arial"/>
        </w:rPr>
        <w:t xml:space="preserve"> </w:t>
      </w:r>
      <w:r w:rsidRPr="00C432BC">
        <w:rPr>
          <w:rFonts w:ascii="Marianne" w:hAnsi="Marianne" w:cs="Arial"/>
        </w:rPr>
        <w:t>rue</w:t>
      </w:r>
      <w:r w:rsidRPr="00C432BC">
        <w:rPr>
          <w:rFonts w:ascii="Marianne" w:eastAsia="Arial" w:hAnsi="Marianne" w:cs="Arial"/>
        </w:rPr>
        <w:t xml:space="preserve"> </w:t>
      </w:r>
      <w:r w:rsidRPr="00C432BC">
        <w:rPr>
          <w:rFonts w:ascii="Marianne" w:hAnsi="Marianne" w:cs="Arial"/>
        </w:rPr>
        <w:t>de</w:t>
      </w:r>
      <w:r w:rsidRPr="00C432BC">
        <w:rPr>
          <w:rFonts w:ascii="Marianne" w:eastAsia="Arial" w:hAnsi="Marianne" w:cs="Arial"/>
        </w:rPr>
        <w:t xml:space="preserve"> </w:t>
      </w:r>
      <w:r w:rsidRPr="00C432BC">
        <w:rPr>
          <w:rFonts w:ascii="Marianne" w:hAnsi="Marianne" w:cs="Arial"/>
        </w:rPr>
        <w:t>Varenne</w:t>
      </w:r>
      <w:r w:rsidRPr="00C432BC">
        <w:rPr>
          <w:rFonts w:ascii="Marianne" w:eastAsia="Arial" w:hAnsi="Marianne" w:cs="Arial"/>
        </w:rPr>
        <w:t xml:space="preserve"> </w:t>
      </w:r>
      <w:r w:rsidRPr="00C432BC">
        <w:rPr>
          <w:rFonts w:ascii="Marianne" w:hAnsi="Marianne" w:cs="Arial"/>
        </w:rPr>
        <w:t>-</w:t>
      </w:r>
      <w:r w:rsidRPr="00C432BC">
        <w:rPr>
          <w:rFonts w:ascii="Marianne" w:eastAsia="Arial" w:hAnsi="Marianne" w:cs="Arial"/>
        </w:rPr>
        <w:t xml:space="preserve"> </w:t>
      </w:r>
      <w:r w:rsidRPr="00C432BC">
        <w:rPr>
          <w:rFonts w:ascii="Marianne" w:hAnsi="Marianne" w:cs="Arial"/>
        </w:rPr>
        <w:t>75349</w:t>
      </w:r>
      <w:r w:rsidRPr="00C432BC">
        <w:rPr>
          <w:rFonts w:ascii="Marianne" w:eastAsia="Arial" w:hAnsi="Marianne" w:cs="Arial"/>
        </w:rPr>
        <w:t xml:space="preserve"> </w:t>
      </w:r>
      <w:r w:rsidRPr="00C432BC">
        <w:rPr>
          <w:rFonts w:ascii="Marianne" w:hAnsi="Marianne" w:cs="Arial"/>
        </w:rPr>
        <w:t>Paris</w:t>
      </w:r>
      <w:r w:rsidRPr="00C432BC">
        <w:rPr>
          <w:rFonts w:ascii="Marianne" w:eastAsia="Arial" w:hAnsi="Marianne" w:cs="Arial"/>
        </w:rPr>
        <w:t xml:space="preserve"> </w:t>
      </w:r>
      <w:r w:rsidRPr="00C432BC">
        <w:rPr>
          <w:rFonts w:ascii="Marianne" w:hAnsi="Marianne" w:cs="Arial"/>
        </w:rPr>
        <w:t>07</w:t>
      </w:r>
      <w:r w:rsidRPr="00C432BC">
        <w:rPr>
          <w:rFonts w:ascii="Marianne" w:eastAsia="Arial" w:hAnsi="Marianne" w:cs="Arial"/>
        </w:rPr>
        <w:t xml:space="preserve"> </w:t>
      </w:r>
      <w:r w:rsidRPr="00C432BC">
        <w:rPr>
          <w:rFonts w:ascii="Marianne" w:hAnsi="Marianne" w:cs="Arial"/>
        </w:rPr>
        <w:t>SP</w:t>
      </w:r>
    </w:p>
    <w:p w14:paraId="57D01B4D" w14:textId="77777777" w:rsidR="00971B1A" w:rsidRPr="00C432BC" w:rsidRDefault="00971B1A" w:rsidP="00971B1A">
      <w:pPr>
        <w:jc w:val="both"/>
        <w:rPr>
          <w:rFonts w:ascii="Marianne" w:hAnsi="Marianne"/>
        </w:rPr>
      </w:pPr>
      <w:r w:rsidRPr="00C432BC">
        <w:rPr>
          <w:rFonts w:ascii="Marianne" w:eastAsia="Arial" w:hAnsi="Marianne" w:cs="Arial"/>
        </w:rPr>
        <w:t>Téléphone : 01 49 55 80 27</w:t>
      </w:r>
    </w:p>
    <w:p w14:paraId="65B449E3" w14:textId="77777777" w:rsidR="00971B1A" w:rsidRPr="00C432BC" w:rsidRDefault="00971B1A" w:rsidP="00971B1A">
      <w:pPr>
        <w:pStyle w:val="fcase2metab"/>
        <w:ind w:left="0" w:firstLine="0"/>
        <w:rPr>
          <w:rFonts w:ascii="Marianne" w:hAnsi="Marianne" w:cs="Arial"/>
        </w:rPr>
      </w:pPr>
    </w:p>
    <w:p w14:paraId="50837F67" w14:textId="77777777" w:rsidR="00971B1A" w:rsidRPr="00C432BC" w:rsidRDefault="00971B1A" w:rsidP="00971B1A">
      <w:pPr>
        <w:tabs>
          <w:tab w:val="left" w:pos="720"/>
          <w:tab w:val="left" w:pos="851"/>
        </w:tabs>
        <w:jc w:val="both"/>
        <w:rPr>
          <w:rFonts w:ascii="Marianne" w:hAnsi="Marianne"/>
        </w:rPr>
      </w:pPr>
      <w:proofErr w:type="gramStart"/>
      <w:r w:rsidRPr="00C432BC">
        <w:rPr>
          <w:rFonts w:ascii="Marianne" w:eastAsia="Wingdings" w:hAnsi="Marianne" w:cs="Wingdings"/>
          <w:color w:val="66CCFF"/>
          <w:spacing w:val="-10"/>
        </w:rPr>
        <w:t></w:t>
      </w:r>
      <w:r w:rsidRPr="00C432BC">
        <w:rPr>
          <w:rFonts w:ascii="Marianne" w:eastAsia="Arial" w:hAnsi="Marianne" w:cs="Arial"/>
          <w:spacing w:val="-10"/>
        </w:rPr>
        <w:t xml:space="preserve">  </w:t>
      </w:r>
      <w:r w:rsidRPr="00C432BC">
        <w:rPr>
          <w:rFonts w:ascii="Marianne" w:hAnsi="Marianne" w:cs="Arial"/>
        </w:rPr>
        <w:t>Désignation</w:t>
      </w:r>
      <w:proofErr w:type="gramEnd"/>
      <w:r w:rsidRPr="00C432BC">
        <w:rPr>
          <w:rFonts w:ascii="Marianne" w:hAnsi="Marianne" w:cs="Arial"/>
        </w:rPr>
        <w:t>, adresse, numéro de téléphone du comptable assignataire</w:t>
      </w:r>
    </w:p>
    <w:p w14:paraId="5FBB6882" w14:textId="77777777" w:rsidR="00971B1A" w:rsidRPr="00C432BC" w:rsidRDefault="00971B1A" w:rsidP="00971B1A">
      <w:pPr>
        <w:tabs>
          <w:tab w:val="left" w:pos="720"/>
          <w:tab w:val="left" w:pos="851"/>
        </w:tabs>
        <w:jc w:val="both"/>
        <w:rPr>
          <w:rFonts w:ascii="Marianne" w:hAnsi="Marianne"/>
        </w:rPr>
      </w:pPr>
      <w:r w:rsidRPr="00C432BC">
        <w:rPr>
          <w:rFonts w:ascii="Marianne" w:hAnsi="Marianne" w:cs="Arial"/>
          <w:i/>
          <w:iCs/>
          <w:sz w:val="18"/>
          <w:szCs w:val="18"/>
        </w:rPr>
        <w:t>(Joindre une annexe récapitulative en cas de pluralité de comptables.)</w:t>
      </w:r>
    </w:p>
    <w:p w14:paraId="33A5381E" w14:textId="77777777" w:rsidR="00971B1A" w:rsidRPr="00C432BC" w:rsidRDefault="00971B1A" w:rsidP="00971B1A">
      <w:pPr>
        <w:pStyle w:val="fcase2metab"/>
        <w:rPr>
          <w:rFonts w:ascii="Marianne" w:hAnsi="Marianne" w:cs="Arial"/>
        </w:rPr>
      </w:pPr>
    </w:p>
    <w:p w14:paraId="64669829" w14:textId="77777777" w:rsidR="00971B1A" w:rsidRPr="00C432BC" w:rsidRDefault="00971B1A" w:rsidP="00971B1A">
      <w:pPr>
        <w:jc w:val="both"/>
        <w:rPr>
          <w:rFonts w:ascii="Marianne" w:hAnsi="Marianne"/>
        </w:rPr>
      </w:pPr>
      <w:r w:rsidRPr="00C432BC">
        <w:rPr>
          <w:rFonts w:ascii="Marianne" w:eastAsia="Arial" w:hAnsi="Marianne" w:cs="Arial"/>
        </w:rPr>
        <w:t xml:space="preserve">Le comptable assignataire est le Contrôleur budgétaire et comptable ministériel </w:t>
      </w:r>
      <w:r w:rsidRPr="00C432BC">
        <w:rPr>
          <w:rFonts w:ascii="Marianne" w:hAnsi="Marianne" w:cs="Arial"/>
        </w:rPr>
        <w:t>auprès</w:t>
      </w:r>
      <w:r w:rsidRPr="00C432BC">
        <w:rPr>
          <w:rFonts w:ascii="Marianne" w:eastAsia="Arial" w:hAnsi="Marianne" w:cs="Arial"/>
        </w:rPr>
        <w:t xml:space="preserve"> </w:t>
      </w:r>
      <w:r w:rsidRPr="00C432BC">
        <w:rPr>
          <w:rFonts w:ascii="Marianne" w:hAnsi="Marianne" w:cs="Arial"/>
        </w:rPr>
        <w:t>du</w:t>
      </w:r>
      <w:r w:rsidRPr="00C432BC">
        <w:rPr>
          <w:rFonts w:ascii="Marianne" w:eastAsia="Arial" w:hAnsi="Marianne" w:cs="Arial"/>
        </w:rPr>
        <w:t xml:space="preserve"> </w:t>
      </w:r>
      <w:r w:rsidRPr="00C432BC">
        <w:rPr>
          <w:rFonts w:ascii="Marianne" w:hAnsi="Marianne" w:cs="Arial"/>
        </w:rPr>
        <w:t>Ministère</w:t>
      </w:r>
      <w:r w:rsidRPr="00C432BC">
        <w:rPr>
          <w:rFonts w:ascii="Marianne" w:eastAsia="Arial" w:hAnsi="Marianne" w:cs="Arial"/>
        </w:rPr>
        <w:t xml:space="preserve"> </w:t>
      </w:r>
      <w:r w:rsidRPr="00C432BC">
        <w:rPr>
          <w:rFonts w:ascii="Marianne" w:hAnsi="Marianne" w:cs="Arial"/>
        </w:rPr>
        <w:t>de</w:t>
      </w:r>
      <w:r w:rsidRPr="00C432BC">
        <w:rPr>
          <w:rFonts w:ascii="Marianne" w:eastAsia="Arial" w:hAnsi="Marianne" w:cs="Arial"/>
        </w:rPr>
        <w:t xml:space="preserve"> </w:t>
      </w:r>
      <w:r>
        <w:rPr>
          <w:rFonts w:ascii="Marianne" w:hAnsi="Marianne" w:cs="Arial"/>
        </w:rPr>
        <w:t xml:space="preserve">l'Agriculture, </w:t>
      </w:r>
      <w:r w:rsidRPr="00C432BC">
        <w:rPr>
          <w:rFonts w:ascii="Marianne" w:hAnsi="Marianne" w:cs="Arial"/>
        </w:rPr>
        <w:t xml:space="preserve">de la Souveraineté alimentaire </w:t>
      </w:r>
      <w:r>
        <w:rPr>
          <w:rFonts w:ascii="Marianne" w:hAnsi="Marianne" w:cs="Arial"/>
        </w:rPr>
        <w:t xml:space="preserve">et de la Forêt. </w:t>
      </w:r>
    </w:p>
    <w:p w14:paraId="4EE83EC0" w14:textId="77777777" w:rsidR="00971B1A" w:rsidRPr="00C432BC" w:rsidRDefault="00971B1A" w:rsidP="00971B1A">
      <w:pPr>
        <w:jc w:val="both"/>
        <w:rPr>
          <w:rFonts w:ascii="Marianne" w:hAnsi="Marianne"/>
        </w:rPr>
      </w:pPr>
      <w:r w:rsidRPr="00C432BC">
        <w:rPr>
          <w:rFonts w:ascii="Marianne" w:hAnsi="Marianne" w:cs="Arial"/>
        </w:rPr>
        <w:t>Département</w:t>
      </w:r>
      <w:r w:rsidRPr="00C432BC">
        <w:rPr>
          <w:rFonts w:ascii="Marianne" w:eastAsia="Arial" w:hAnsi="Marianne" w:cs="Arial"/>
        </w:rPr>
        <w:t xml:space="preserve"> </w:t>
      </w:r>
      <w:r w:rsidRPr="00C432BC">
        <w:rPr>
          <w:rFonts w:ascii="Marianne" w:hAnsi="Marianne" w:cs="Arial"/>
        </w:rPr>
        <w:t>comptable</w:t>
      </w:r>
      <w:r w:rsidRPr="00C432BC">
        <w:rPr>
          <w:rFonts w:ascii="Marianne" w:eastAsia="Arial" w:hAnsi="Marianne" w:cs="Arial"/>
        </w:rPr>
        <w:t xml:space="preserve"> </w:t>
      </w:r>
      <w:r w:rsidRPr="00C432BC">
        <w:rPr>
          <w:rFonts w:ascii="Marianne" w:hAnsi="Marianne" w:cs="Arial"/>
        </w:rPr>
        <w:t>ministériel</w:t>
      </w:r>
    </w:p>
    <w:p w14:paraId="3EBC2E22" w14:textId="77777777" w:rsidR="00971B1A" w:rsidRPr="00C432BC" w:rsidRDefault="00971B1A" w:rsidP="00971B1A">
      <w:pPr>
        <w:jc w:val="both"/>
        <w:rPr>
          <w:rFonts w:ascii="Marianne" w:hAnsi="Marianne"/>
        </w:rPr>
      </w:pPr>
      <w:r w:rsidRPr="00C432BC">
        <w:rPr>
          <w:rFonts w:ascii="Marianne" w:hAnsi="Marianne" w:cs="Arial"/>
        </w:rPr>
        <w:t>78,</w:t>
      </w:r>
      <w:r w:rsidRPr="00C432BC">
        <w:rPr>
          <w:rFonts w:ascii="Marianne" w:eastAsia="Arial" w:hAnsi="Marianne" w:cs="Arial"/>
        </w:rPr>
        <w:t xml:space="preserve"> </w:t>
      </w:r>
      <w:r w:rsidRPr="00C432BC">
        <w:rPr>
          <w:rFonts w:ascii="Marianne" w:hAnsi="Marianne" w:cs="Arial"/>
        </w:rPr>
        <w:t>rue</w:t>
      </w:r>
      <w:r w:rsidRPr="00C432BC">
        <w:rPr>
          <w:rFonts w:ascii="Marianne" w:eastAsia="Arial" w:hAnsi="Marianne" w:cs="Arial"/>
        </w:rPr>
        <w:t xml:space="preserve"> </w:t>
      </w:r>
      <w:r w:rsidRPr="00C432BC">
        <w:rPr>
          <w:rFonts w:ascii="Marianne" w:hAnsi="Marianne" w:cs="Arial"/>
        </w:rPr>
        <w:t>de</w:t>
      </w:r>
      <w:r w:rsidRPr="00C432BC">
        <w:rPr>
          <w:rFonts w:ascii="Marianne" w:eastAsia="Arial" w:hAnsi="Marianne" w:cs="Arial"/>
        </w:rPr>
        <w:t xml:space="preserve"> </w:t>
      </w:r>
      <w:r w:rsidRPr="00C432BC">
        <w:rPr>
          <w:rFonts w:ascii="Marianne" w:hAnsi="Marianne" w:cs="Arial"/>
        </w:rPr>
        <w:t>Varenne</w:t>
      </w:r>
      <w:r w:rsidRPr="00C432BC">
        <w:rPr>
          <w:rFonts w:ascii="Marianne" w:eastAsia="Arial" w:hAnsi="Marianne" w:cs="Arial"/>
        </w:rPr>
        <w:t xml:space="preserve"> </w:t>
      </w:r>
      <w:r w:rsidRPr="00C432BC">
        <w:rPr>
          <w:rFonts w:ascii="Marianne" w:hAnsi="Marianne" w:cs="Arial"/>
        </w:rPr>
        <w:t>-</w:t>
      </w:r>
      <w:r w:rsidRPr="00C432BC">
        <w:rPr>
          <w:rFonts w:ascii="Marianne" w:eastAsia="Arial" w:hAnsi="Marianne" w:cs="Arial"/>
        </w:rPr>
        <w:t xml:space="preserve"> </w:t>
      </w:r>
      <w:r w:rsidRPr="00C432BC">
        <w:rPr>
          <w:rFonts w:ascii="Marianne" w:hAnsi="Marianne" w:cs="Arial"/>
        </w:rPr>
        <w:t>75349</w:t>
      </w:r>
      <w:r w:rsidRPr="00C432BC">
        <w:rPr>
          <w:rFonts w:ascii="Marianne" w:eastAsia="Arial" w:hAnsi="Marianne" w:cs="Arial"/>
        </w:rPr>
        <w:t xml:space="preserve"> </w:t>
      </w:r>
      <w:r w:rsidRPr="00C432BC">
        <w:rPr>
          <w:rFonts w:ascii="Marianne" w:hAnsi="Marianne" w:cs="Arial"/>
        </w:rPr>
        <w:t>Paris</w:t>
      </w:r>
      <w:r w:rsidRPr="00C432BC">
        <w:rPr>
          <w:rFonts w:ascii="Marianne" w:eastAsia="Arial" w:hAnsi="Marianne" w:cs="Arial"/>
        </w:rPr>
        <w:t xml:space="preserve"> </w:t>
      </w:r>
      <w:r w:rsidRPr="00C432BC">
        <w:rPr>
          <w:rFonts w:ascii="Marianne" w:hAnsi="Marianne" w:cs="Arial"/>
        </w:rPr>
        <w:t>07</w:t>
      </w:r>
      <w:r w:rsidRPr="00C432BC">
        <w:rPr>
          <w:rFonts w:ascii="Marianne" w:eastAsia="Arial" w:hAnsi="Marianne" w:cs="Arial"/>
        </w:rPr>
        <w:t xml:space="preserve"> </w:t>
      </w:r>
      <w:r w:rsidRPr="00C432BC">
        <w:rPr>
          <w:rFonts w:ascii="Marianne" w:hAnsi="Marianne" w:cs="Arial"/>
        </w:rPr>
        <w:t>SP</w:t>
      </w:r>
    </w:p>
    <w:p w14:paraId="544294C9" w14:textId="77777777" w:rsidR="00971B1A" w:rsidRPr="00C432BC" w:rsidRDefault="00971B1A" w:rsidP="00971B1A">
      <w:pPr>
        <w:jc w:val="both"/>
        <w:rPr>
          <w:rFonts w:ascii="Marianne" w:hAnsi="Marianne"/>
        </w:rPr>
      </w:pPr>
      <w:r w:rsidRPr="00C432BC">
        <w:rPr>
          <w:rFonts w:ascii="Marianne" w:eastAsia="Arial" w:hAnsi="Marianne" w:cs="Arial"/>
        </w:rPr>
        <w:t>Téléphone : 01 49 55 80 27</w:t>
      </w:r>
    </w:p>
    <w:p w14:paraId="1952B2F9" w14:textId="77777777" w:rsidR="00971B1A" w:rsidRPr="00C432BC" w:rsidRDefault="00971B1A" w:rsidP="00971B1A">
      <w:pPr>
        <w:pStyle w:val="fcase2metab"/>
        <w:ind w:left="0" w:firstLine="0"/>
        <w:rPr>
          <w:rFonts w:ascii="Marianne" w:hAnsi="Marianne" w:cs="Arial"/>
        </w:rPr>
      </w:pPr>
    </w:p>
    <w:p w14:paraId="14A8A6AB" w14:textId="77777777" w:rsidR="00971B1A" w:rsidRPr="00C432BC" w:rsidRDefault="00971B1A" w:rsidP="00971B1A">
      <w:pPr>
        <w:pStyle w:val="fcase2metab"/>
        <w:rPr>
          <w:rFonts w:ascii="Marianne" w:hAnsi="Marianne"/>
        </w:rPr>
      </w:pPr>
      <w:proofErr w:type="gramStart"/>
      <w:r w:rsidRPr="00C432BC">
        <w:rPr>
          <w:rFonts w:ascii="Marianne" w:eastAsia="Wingdings" w:hAnsi="Marianne" w:cs="Wingdings"/>
          <w:color w:val="66CCFF"/>
          <w:spacing w:val="-10"/>
        </w:rPr>
        <w:t></w:t>
      </w:r>
      <w:r w:rsidRPr="00C432BC">
        <w:rPr>
          <w:rFonts w:ascii="Marianne" w:eastAsia="Arial" w:hAnsi="Marianne" w:cs="Arial"/>
        </w:rPr>
        <w:t xml:space="preserve">  </w:t>
      </w:r>
      <w:r w:rsidRPr="00C432BC">
        <w:rPr>
          <w:rFonts w:ascii="Marianne" w:hAnsi="Marianne" w:cs="Arial"/>
        </w:rPr>
        <w:t>Imputation</w:t>
      </w:r>
      <w:proofErr w:type="gramEnd"/>
      <w:r w:rsidRPr="00C432BC">
        <w:rPr>
          <w:rFonts w:ascii="Marianne" w:hAnsi="Marianne" w:cs="Arial"/>
        </w:rPr>
        <w:t xml:space="preserve"> budgétaire</w:t>
      </w:r>
    </w:p>
    <w:p w14:paraId="250EA80B" w14:textId="77777777" w:rsidR="00971B1A" w:rsidRPr="00C432BC" w:rsidRDefault="00971B1A" w:rsidP="00971B1A">
      <w:pPr>
        <w:pStyle w:val="fcase2metab"/>
        <w:rPr>
          <w:rFonts w:ascii="Marianne" w:hAnsi="Marianne" w:cs="Arial"/>
        </w:rPr>
      </w:pPr>
    </w:p>
    <w:p w14:paraId="3E517122" w14:textId="77777777" w:rsidR="00971B1A" w:rsidRPr="00C432BC" w:rsidRDefault="00971B1A" w:rsidP="00971B1A">
      <w:pPr>
        <w:jc w:val="both"/>
        <w:rPr>
          <w:rFonts w:ascii="Marianne" w:hAnsi="Marianne"/>
        </w:rPr>
      </w:pPr>
      <w:r w:rsidRPr="00C432BC">
        <w:rPr>
          <w:rFonts w:ascii="Marianne" w:eastAsia="ArialMT" w:hAnsi="Marianne" w:cs="Arial"/>
        </w:rPr>
        <w:t>La dépense du marché est imputée sur le budget de l’Etat.</w:t>
      </w:r>
    </w:p>
    <w:p w14:paraId="556DF599" w14:textId="77777777" w:rsidR="00971B1A" w:rsidRPr="00C432BC" w:rsidRDefault="00971B1A" w:rsidP="00971B1A">
      <w:pPr>
        <w:tabs>
          <w:tab w:val="left" w:pos="851"/>
        </w:tabs>
        <w:rPr>
          <w:rFonts w:ascii="Marianne" w:hAnsi="Marianne" w:cs="Arial"/>
        </w:rPr>
      </w:pPr>
    </w:p>
    <w:p w14:paraId="7673DD06" w14:textId="77777777" w:rsidR="00971B1A" w:rsidRPr="00C432BC" w:rsidRDefault="00971B1A" w:rsidP="00971B1A">
      <w:pPr>
        <w:tabs>
          <w:tab w:val="left" w:pos="851"/>
          <w:tab w:val="left" w:pos="3402"/>
          <w:tab w:val="left" w:pos="6237"/>
          <w:tab w:val="left" w:pos="9072"/>
        </w:tabs>
        <w:jc w:val="both"/>
        <w:rPr>
          <w:rFonts w:ascii="Marianne" w:hAnsi="Marianne"/>
        </w:rPr>
      </w:pPr>
      <w:r w:rsidRPr="00C432BC">
        <w:rPr>
          <w:rFonts w:ascii="Marianne" w:hAnsi="Marianne" w:cs="Arial"/>
          <w:b/>
          <w:caps/>
        </w:rPr>
        <w:t>P</w:t>
      </w:r>
      <w:r w:rsidRPr="00C432BC">
        <w:rPr>
          <w:rFonts w:ascii="Marianne" w:hAnsi="Marianne" w:cs="Arial"/>
          <w:b/>
        </w:rPr>
        <w:t>our l</w:t>
      </w:r>
      <w:r w:rsidRPr="00C432BC">
        <w:rPr>
          <w:rFonts w:ascii="Marianne" w:hAnsi="Marianne" w:cs="Arial"/>
          <w:b/>
          <w:caps/>
        </w:rPr>
        <w:t>’É</w:t>
      </w:r>
      <w:r w:rsidRPr="00C432BC">
        <w:rPr>
          <w:rFonts w:ascii="Marianne" w:hAnsi="Marianne" w:cs="Arial"/>
          <w:b/>
        </w:rPr>
        <w:t>tat et ses établissements :</w:t>
      </w:r>
    </w:p>
    <w:p w14:paraId="55F32557" w14:textId="77777777" w:rsidR="00971B1A" w:rsidRPr="00C432BC" w:rsidRDefault="00971B1A" w:rsidP="00971B1A">
      <w:pPr>
        <w:tabs>
          <w:tab w:val="left" w:pos="851"/>
          <w:tab w:val="left" w:pos="3402"/>
          <w:tab w:val="left" w:pos="6237"/>
          <w:tab w:val="left" w:pos="9072"/>
        </w:tabs>
        <w:jc w:val="both"/>
        <w:rPr>
          <w:rFonts w:ascii="Marianne" w:hAnsi="Marianne"/>
        </w:rPr>
      </w:pPr>
      <w:r w:rsidRPr="00C432BC">
        <w:rPr>
          <w:rFonts w:ascii="Marianne" w:hAnsi="Marianne" w:cs="Arial"/>
          <w:i/>
          <w:sz w:val="18"/>
          <w:szCs w:val="18"/>
        </w:rPr>
        <w:t>(Visa ou avis de l’autorité chargée du contrôle financier.)</w:t>
      </w:r>
    </w:p>
    <w:p w14:paraId="6BEC65AD" w14:textId="77777777" w:rsidR="00971B1A" w:rsidRPr="00C432BC" w:rsidRDefault="00971B1A" w:rsidP="00971B1A">
      <w:pPr>
        <w:tabs>
          <w:tab w:val="left" w:pos="851"/>
        </w:tabs>
        <w:rPr>
          <w:rFonts w:ascii="Marianne" w:hAnsi="Marianne" w:cs="Arial"/>
        </w:rPr>
      </w:pPr>
    </w:p>
    <w:p w14:paraId="67058D57" w14:textId="77777777" w:rsidR="00971B1A" w:rsidRPr="00C432BC" w:rsidRDefault="00971B1A" w:rsidP="00971B1A">
      <w:pPr>
        <w:tabs>
          <w:tab w:val="left" w:pos="851"/>
          <w:tab w:val="left" w:pos="5245"/>
          <w:tab w:val="left" w:pos="7371"/>
          <w:tab w:val="left" w:pos="7655"/>
        </w:tabs>
        <w:jc w:val="both"/>
        <w:rPr>
          <w:rFonts w:ascii="Marianne" w:hAnsi="Marianne"/>
        </w:rPr>
      </w:pPr>
      <w:r w:rsidRPr="00C432BC">
        <w:rPr>
          <w:rFonts w:ascii="Marianne" w:hAnsi="Marianne" w:cs="Arial"/>
        </w:rPr>
        <w:tab/>
        <w:t xml:space="preserve">A Paris, le </w:t>
      </w:r>
    </w:p>
    <w:p w14:paraId="5B0C273C" w14:textId="77777777" w:rsidR="00971B1A" w:rsidRPr="00C432BC" w:rsidRDefault="00971B1A" w:rsidP="00971B1A">
      <w:pPr>
        <w:tabs>
          <w:tab w:val="left" w:pos="851"/>
        </w:tabs>
        <w:rPr>
          <w:rFonts w:ascii="Marianne" w:hAnsi="Marianne"/>
        </w:rPr>
      </w:pPr>
    </w:p>
    <w:p w14:paraId="7C4A0076" w14:textId="77777777" w:rsidR="00971B1A" w:rsidRPr="00C432BC" w:rsidRDefault="00971B1A" w:rsidP="00971B1A">
      <w:pPr>
        <w:tabs>
          <w:tab w:val="left" w:pos="851"/>
        </w:tabs>
        <w:rPr>
          <w:rFonts w:ascii="Marianne" w:hAnsi="Marianne"/>
        </w:rPr>
      </w:pPr>
    </w:p>
    <w:p w14:paraId="3E009CA3" w14:textId="77777777" w:rsidR="00971B1A" w:rsidRPr="00C432BC" w:rsidRDefault="00971B1A" w:rsidP="00971B1A">
      <w:pPr>
        <w:tabs>
          <w:tab w:val="left" w:pos="851"/>
        </w:tabs>
        <w:rPr>
          <w:rFonts w:ascii="Marianne" w:hAnsi="Marianne"/>
        </w:rPr>
      </w:pPr>
    </w:p>
    <w:p w14:paraId="3885F71A" w14:textId="77777777" w:rsidR="00971B1A" w:rsidRPr="00C432BC" w:rsidRDefault="00971B1A" w:rsidP="00971B1A">
      <w:pPr>
        <w:tabs>
          <w:tab w:val="left" w:pos="851"/>
        </w:tabs>
        <w:ind w:left="6804"/>
        <w:jc w:val="both"/>
        <w:rPr>
          <w:rFonts w:ascii="Marianne" w:hAnsi="Marianne"/>
        </w:rPr>
      </w:pPr>
      <w:r w:rsidRPr="00C432BC">
        <w:rPr>
          <w:rFonts w:ascii="Marianne" w:hAnsi="Marianne" w:cs="Arial"/>
        </w:rPr>
        <w:t>Signature</w:t>
      </w:r>
    </w:p>
    <w:p w14:paraId="06656AC7" w14:textId="77777777" w:rsidR="00971B1A" w:rsidRPr="00C432BC" w:rsidRDefault="00971B1A" w:rsidP="00971B1A">
      <w:pPr>
        <w:tabs>
          <w:tab w:val="left" w:pos="851"/>
        </w:tabs>
        <w:ind w:left="4820"/>
        <w:jc w:val="center"/>
        <w:rPr>
          <w:rFonts w:ascii="Marianne" w:hAnsi="Marianne"/>
        </w:rPr>
      </w:pPr>
      <w:r w:rsidRPr="00C432BC">
        <w:rPr>
          <w:rFonts w:ascii="Marianne" w:hAnsi="Marianne" w:cs="Arial"/>
          <w:i/>
          <w:sz w:val="18"/>
          <w:szCs w:val="18"/>
        </w:rPr>
        <w:t>(</w:t>
      </w:r>
      <w:proofErr w:type="gramStart"/>
      <w:r w:rsidRPr="00C432BC">
        <w:rPr>
          <w:rFonts w:ascii="Marianne" w:hAnsi="Marianne" w:cs="Arial"/>
          <w:i/>
          <w:sz w:val="18"/>
          <w:szCs w:val="18"/>
        </w:rPr>
        <w:t>représentant</w:t>
      </w:r>
      <w:proofErr w:type="gramEnd"/>
      <w:r w:rsidRPr="00C432BC">
        <w:rPr>
          <w:rFonts w:ascii="Marianne" w:hAnsi="Marianne" w:cs="Arial"/>
          <w:i/>
          <w:sz w:val="18"/>
          <w:szCs w:val="18"/>
        </w:rPr>
        <w:t xml:space="preserve"> de l’acheteur habilité à signer le marché public)</w:t>
      </w:r>
    </w:p>
    <w:p w14:paraId="7BBE0EF5" w14:textId="77777777" w:rsidR="00971B1A" w:rsidRPr="00C432BC" w:rsidRDefault="00971B1A" w:rsidP="00971B1A">
      <w:pPr>
        <w:rPr>
          <w:rFonts w:ascii="Marianne" w:hAnsi="Marianne"/>
        </w:rPr>
      </w:pPr>
    </w:p>
    <w:p w14:paraId="4550D5D3" w14:textId="77777777" w:rsidR="00971B1A" w:rsidRDefault="00971B1A" w:rsidP="00971B1A"/>
    <w:p w14:paraId="4927CD34" w14:textId="77777777" w:rsidR="00971B1A" w:rsidRDefault="00971B1A" w:rsidP="00971B1A"/>
    <w:p w14:paraId="16F81DA8" w14:textId="77777777" w:rsidR="00971B1A" w:rsidRDefault="00971B1A" w:rsidP="00971B1A"/>
    <w:p w14:paraId="479680BC" w14:textId="77777777" w:rsidR="00971B1A" w:rsidRDefault="00971B1A" w:rsidP="00971B1A"/>
    <w:p w14:paraId="73D589CE" w14:textId="77777777" w:rsidR="00971B1A" w:rsidRDefault="00971B1A" w:rsidP="00971B1A"/>
    <w:p w14:paraId="6EA4AF17" w14:textId="77777777" w:rsidR="002C410F" w:rsidRDefault="002C410F"/>
    <w:sectPr w:rsidR="002C410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A67F3" w14:textId="77777777" w:rsidR="00D86980" w:rsidRDefault="00D86980" w:rsidP="00D86980">
      <w:r>
        <w:separator/>
      </w:r>
    </w:p>
  </w:endnote>
  <w:endnote w:type="continuationSeparator" w:id="0">
    <w:p w14:paraId="409186EE" w14:textId="77777777" w:rsidR="00D86980" w:rsidRDefault="00D86980" w:rsidP="00D86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80000287" w:usb1="00000000" w:usb2="00000000" w:usb3="00000000" w:csb0="0000000F" w:csb1="00000000"/>
  </w:font>
  <w:font w:name="Andale Sans UI">
    <w:charset w:val="00"/>
    <w:family w:val="auto"/>
    <w:pitch w:val="variable"/>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M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E3208D" w14:paraId="55E86BFC" w14:textId="77777777">
      <w:trPr>
        <w:tblHeader/>
      </w:trPr>
      <w:tc>
        <w:tcPr>
          <w:tcW w:w="2906" w:type="dxa"/>
          <w:shd w:val="clear" w:color="auto" w:fill="66CCFF"/>
        </w:tcPr>
        <w:p w14:paraId="3E9B6C17" w14:textId="77777777" w:rsidR="00E3208D" w:rsidRDefault="004B31B0">
          <w:pPr>
            <w:snapToGrid w:val="0"/>
            <w:ind w:right="-638"/>
          </w:pPr>
          <w:r>
            <w:rPr>
              <w:rFonts w:ascii="Arial" w:hAnsi="Arial" w:cs="Arial"/>
              <w:b/>
            </w:rPr>
            <w:t>ATTRI1 – Acte d’engagement</w:t>
          </w:r>
        </w:p>
      </w:tc>
      <w:tc>
        <w:tcPr>
          <w:tcW w:w="5528" w:type="dxa"/>
          <w:shd w:val="clear" w:color="auto" w:fill="66CCFF"/>
        </w:tcPr>
        <w:p w14:paraId="6B8E893E" w14:textId="03F5C7D7" w:rsidR="00E3208D" w:rsidRDefault="004B31B0">
          <w:pPr>
            <w:jc w:val="center"/>
          </w:pPr>
          <w:r>
            <w:rPr>
              <w:rFonts w:ascii="Arial" w:hAnsi="Arial" w:cs="Arial"/>
              <w:b/>
            </w:rPr>
            <w:t>DGPE-2024-0</w:t>
          </w:r>
          <w:r w:rsidR="00D86980">
            <w:rPr>
              <w:rFonts w:ascii="Arial" w:hAnsi="Arial" w:cs="Arial"/>
              <w:b/>
            </w:rPr>
            <w:t>62</w:t>
          </w:r>
        </w:p>
      </w:tc>
      <w:tc>
        <w:tcPr>
          <w:tcW w:w="896" w:type="dxa"/>
          <w:shd w:val="clear" w:color="auto" w:fill="66CCFF"/>
        </w:tcPr>
        <w:p w14:paraId="5633F606" w14:textId="77777777" w:rsidR="00E3208D" w:rsidRDefault="004B31B0">
          <w:pPr>
            <w:tabs>
              <w:tab w:val="center" w:pos="1366"/>
              <w:tab w:val="right" w:pos="2733"/>
            </w:tabs>
          </w:pPr>
          <w:r>
            <w:rPr>
              <w:rFonts w:ascii="Arial" w:hAnsi="Arial" w:cs="Arial"/>
              <w:b/>
            </w:rPr>
            <w:t xml:space="preserve">Page : </w:t>
          </w:r>
        </w:p>
      </w:tc>
      <w:tc>
        <w:tcPr>
          <w:tcW w:w="567" w:type="dxa"/>
          <w:shd w:val="clear" w:color="auto" w:fill="66CCFF"/>
        </w:tcPr>
        <w:p w14:paraId="2272309A" w14:textId="77777777" w:rsidR="00E3208D" w:rsidRDefault="004B31B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2</w:t>
          </w:r>
          <w:r>
            <w:rPr>
              <w:rStyle w:val="Numrodepage"/>
              <w:rFonts w:cs="Arial"/>
              <w:b/>
            </w:rPr>
            <w:fldChar w:fldCharType="end"/>
          </w:r>
        </w:p>
      </w:tc>
      <w:tc>
        <w:tcPr>
          <w:tcW w:w="165" w:type="dxa"/>
          <w:shd w:val="clear" w:color="auto" w:fill="66CCFF"/>
        </w:tcPr>
        <w:p w14:paraId="11BF576B" w14:textId="77777777" w:rsidR="00E3208D" w:rsidRDefault="004B31B0">
          <w:pPr>
            <w:jc w:val="center"/>
          </w:pPr>
          <w:r>
            <w:rPr>
              <w:rFonts w:ascii="Arial" w:hAnsi="Arial" w:cs="Arial"/>
              <w:b/>
            </w:rPr>
            <w:t>/</w:t>
          </w:r>
        </w:p>
      </w:tc>
      <w:tc>
        <w:tcPr>
          <w:tcW w:w="544" w:type="dxa"/>
          <w:shd w:val="clear" w:color="auto" w:fill="66CCFF"/>
        </w:tcPr>
        <w:p w14:paraId="748964AE" w14:textId="77777777" w:rsidR="00E3208D" w:rsidRDefault="004B31B0">
          <w:pPr>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Pr>
              <w:rStyle w:val="Numrodepage"/>
              <w:rFonts w:cs="Arial"/>
              <w:b/>
              <w:noProof/>
            </w:rPr>
            <w:t>7</w:t>
          </w:r>
          <w:r>
            <w:rPr>
              <w:rStyle w:val="Numrodepage"/>
              <w:rFonts w:cs="Arial"/>
              <w:b/>
            </w:rPr>
            <w:fldChar w:fldCharType="end"/>
          </w:r>
        </w:p>
      </w:tc>
    </w:tr>
  </w:tbl>
  <w:p w14:paraId="5083774A" w14:textId="77777777" w:rsidR="00E3208D" w:rsidRDefault="004B31B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C4BDC" w14:textId="77777777" w:rsidR="00D86980" w:rsidRDefault="00D86980" w:rsidP="00D86980">
      <w:r>
        <w:separator/>
      </w:r>
    </w:p>
  </w:footnote>
  <w:footnote w:type="continuationSeparator" w:id="0">
    <w:p w14:paraId="667D3D58" w14:textId="77777777" w:rsidR="00D86980" w:rsidRDefault="00D86980" w:rsidP="00D869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rPr>
        <w:rFonts w:ascii="Arial" w:hAnsi="Arial" w:cs="Arial"/>
      </w:r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Arial" w:hAnsi="Arial" w:cs="Aria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1211" w:hanging="360"/>
      </w:pPr>
      <w:rPr>
        <w:rFonts w:ascii="Arial" w:hAnsi="Arial" w:cs="Arial"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B1A"/>
    <w:rsid w:val="002C410F"/>
    <w:rsid w:val="0040302A"/>
    <w:rsid w:val="004B31B0"/>
    <w:rsid w:val="006572CB"/>
    <w:rsid w:val="00971B1A"/>
    <w:rsid w:val="00A9214F"/>
    <w:rsid w:val="00CC0B22"/>
    <w:rsid w:val="00D869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ADBD6"/>
  <w15:chartTrackingRefBased/>
  <w15:docId w15:val="{AFD673D7-1A65-47A2-B684-3421B1395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1B1A"/>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971B1A"/>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971B1A"/>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971B1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971B1A"/>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971B1A"/>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71B1A"/>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971B1A"/>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971B1A"/>
    <w:rPr>
      <w:rFonts w:ascii="Arial" w:eastAsia="Times New Roman" w:hAnsi="Arial" w:cs="Arial"/>
      <w:b/>
      <w:sz w:val="20"/>
      <w:szCs w:val="20"/>
      <w:lang w:eastAsia="zh-CN"/>
    </w:rPr>
  </w:style>
  <w:style w:type="character" w:customStyle="1" w:styleId="Titre5Car">
    <w:name w:val="Titre 5 Car"/>
    <w:basedOn w:val="Policepardfaut"/>
    <w:link w:val="Titre5"/>
    <w:rsid w:val="00971B1A"/>
    <w:rPr>
      <w:rFonts w:ascii="Arial" w:eastAsia="Times New Roman" w:hAnsi="Arial" w:cs="Arial"/>
      <w:i/>
      <w:sz w:val="16"/>
      <w:szCs w:val="20"/>
      <w:lang w:eastAsia="zh-CN"/>
    </w:rPr>
  </w:style>
  <w:style w:type="character" w:customStyle="1" w:styleId="Titre8Car">
    <w:name w:val="Titre 8 Car"/>
    <w:basedOn w:val="Policepardfaut"/>
    <w:link w:val="Titre8"/>
    <w:rsid w:val="00971B1A"/>
    <w:rPr>
      <w:rFonts w:ascii="Arial" w:eastAsia="Times New Roman" w:hAnsi="Arial" w:cs="Arial"/>
      <w:b/>
      <w:bCs/>
      <w:sz w:val="24"/>
      <w:szCs w:val="20"/>
      <w:lang w:eastAsia="zh-CN"/>
    </w:rPr>
  </w:style>
  <w:style w:type="character" w:styleId="Numrodepage">
    <w:name w:val="page number"/>
    <w:rsid w:val="00971B1A"/>
    <w:rPr>
      <w:rFonts w:cs="Times New Roman"/>
    </w:rPr>
  </w:style>
  <w:style w:type="character" w:styleId="Lienhypertexte">
    <w:name w:val="Hyperlink"/>
    <w:rsid w:val="00971B1A"/>
    <w:rPr>
      <w:rFonts w:cs="Times New Roman"/>
      <w:color w:val="0000FF"/>
      <w:u w:val="single"/>
    </w:rPr>
  </w:style>
  <w:style w:type="paragraph" w:styleId="En-tte">
    <w:name w:val="header"/>
    <w:basedOn w:val="Normal"/>
    <w:link w:val="En-tteCar"/>
    <w:rsid w:val="00971B1A"/>
    <w:pPr>
      <w:tabs>
        <w:tab w:val="center" w:pos="4536"/>
        <w:tab w:val="right" w:pos="9072"/>
      </w:tabs>
    </w:pPr>
  </w:style>
  <w:style w:type="character" w:customStyle="1" w:styleId="En-tteCar">
    <w:name w:val="En-tête Car"/>
    <w:basedOn w:val="Policepardfaut"/>
    <w:link w:val="En-tte"/>
    <w:rsid w:val="00971B1A"/>
    <w:rPr>
      <w:rFonts w:ascii="Univers" w:eastAsia="Times New Roman" w:hAnsi="Univers" w:cs="Univers"/>
      <w:sz w:val="20"/>
      <w:szCs w:val="20"/>
      <w:lang w:eastAsia="zh-CN"/>
    </w:rPr>
  </w:style>
  <w:style w:type="paragraph" w:styleId="Pieddepage">
    <w:name w:val="footer"/>
    <w:basedOn w:val="Normal"/>
    <w:link w:val="PieddepageCar"/>
    <w:rsid w:val="00971B1A"/>
    <w:pPr>
      <w:tabs>
        <w:tab w:val="center" w:pos="4536"/>
        <w:tab w:val="right" w:pos="9072"/>
      </w:tabs>
    </w:pPr>
  </w:style>
  <w:style w:type="character" w:customStyle="1" w:styleId="PieddepageCar">
    <w:name w:val="Pied de page Car"/>
    <w:basedOn w:val="Policepardfaut"/>
    <w:link w:val="Pieddepage"/>
    <w:rsid w:val="00971B1A"/>
    <w:rPr>
      <w:rFonts w:ascii="Univers" w:eastAsia="Times New Roman" w:hAnsi="Univers" w:cs="Univers"/>
      <w:sz w:val="20"/>
      <w:szCs w:val="20"/>
      <w:lang w:eastAsia="zh-CN"/>
    </w:rPr>
  </w:style>
  <w:style w:type="paragraph" w:customStyle="1" w:styleId="fcasegauche">
    <w:name w:val="f_case_gauche"/>
    <w:basedOn w:val="Normal"/>
    <w:rsid w:val="00971B1A"/>
    <w:pPr>
      <w:spacing w:after="60"/>
      <w:ind w:left="284" w:hanging="284"/>
      <w:jc w:val="both"/>
    </w:pPr>
  </w:style>
  <w:style w:type="paragraph" w:customStyle="1" w:styleId="fcase1ertab">
    <w:name w:val="f_case_1ertab"/>
    <w:basedOn w:val="Normal"/>
    <w:rsid w:val="00971B1A"/>
    <w:pPr>
      <w:tabs>
        <w:tab w:val="left" w:pos="426"/>
      </w:tabs>
      <w:ind w:left="709" w:hanging="709"/>
      <w:jc w:val="both"/>
    </w:pPr>
  </w:style>
  <w:style w:type="paragraph" w:customStyle="1" w:styleId="fcase2metab">
    <w:name w:val="f_case_2èmetab"/>
    <w:basedOn w:val="Normal"/>
    <w:rsid w:val="00971B1A"/>
    <w:pPr>
      <w:tabs>
        <w:tab w:val="left" w:pos="426"/>
        <w:tab w:val="left" w:pos="851"/>
      </w:tabs>
      <w:ind w:left="1134" w:hanging="1134"/>
      <w:jc w:val="both"/>
    </w:pPr>
  </w:style>
  <w:style w:type="paragraph" w:customStyle="1" w:styleId="Corpsdetexte31">
    <w:name w:val="Corps de texte 31"/>
    <w:basedOn w:val="Normal"/>
    <w:rsid w:val="00971B1A"/>
    <w:rPr>
      <w:rFonts w:ascii="Arial" w:hAnsi="Arial" w:cs="Arial"/>
      <w:bCs/>
      <w:i/>
      <w:iCs/>
      <w:sz w:val="16"/>
    </w:rPr>
  </w:style>
  <w:style w:type="paragraph" w:customStyle="1" w:styleId="Contenudetableau">
    <w:name w:val="Contenu de tableau"/>
    <w:basedOn w:val="Normal"/>
    <w:rsid w:val="00971B1A"/>
    <w:pPr>
      <w:suppressLineNumbers/>
    </w:pPr>
  </w:style>
  <w:style w:type="paragraph" w:customStyle="1" w:styleId="Corpsdetexte21">
    <w:name w:val="Corps de texte 21"/>
    <w:basedOn w:val="Normal"/>
    <w:rsid w:val="00971B1A"/>
    <w:pPr>
      <w:widowControl w:val="0"/>
      <w:ind w:left="705"/>
      <w:jc w:val="both"/>
    </w:pPr>
    <w:rPr>
      <w:rFonts w:ascii="Times New Roman" w:eastAsia="Andale Sans UI" w:hAnsi="Times New Roman" w:cs="Times New Roman"/>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 Type="http://schemas.openxmlformats.org/officeDocument/2006/relationships/settings" Target="settings.xm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7" Type="http://schemas.openxmlformats.org/officeDocument/2006/relationships/hyperlink" Target="http://eur-lex.europa.eu/LexUriServ/LexUriServ.do?uri=OJ:L:2003:124:0036:0041:fr:PDF"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9"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eur-lex.europa.eu/LexUriServ/LexUriServ.do?uri=OJ:L:2003:124:0036:0041:fr:PDF" TargetMode="Externa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5" Type="http://schemas.openxmlformats.org/officeDocument/2006/relationships/fontTable" Target="fontTable.xml"/><Relationship Id="rId8"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2669</Words>
  <Characters>14682</Characters>
  <Application>Microsoft Office Word</Application>
  <DocSecurity>0</DocSecurity>
  <Lines>122</Lines>
  <Paragraphs>34</Paragraphs>
  <ScaleCrop>false</ScaleCrop>
  <Company/>
  <LinksUpToDate>false</LinksUpToDate>
  <CharactersWithSpaces>17317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Victorien CHANTELOUP</dc:creator>
  <cp:keywords/>
  <dc:description/>
  <cp:lastModifiedBy>Victorien CHANTELOUP</cp:lastModifiedBy>
  <cp:revision>5</cp:revision>
  <dcterms:created xsi:type="dcterms:W3CDTF">2024-12-23T10:33:00Z</dcterms:created>
  <dcterms:modified xsi:type="dcterms:W3CDTF">2024-12-23T10:38:00Z</dcterms:modified>
</cp:coreProperties>
</file>