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691CF" w14:textId="05DDA9A7" w:rsidR="005E0D08" w:rsidRPr="00DE0E6D" w:rsidRDefault="005E0D08" w:rsidP="005E0D08">
      <w:pPr>
        <w:spacing w:before="1600" w:after="240"/>
        <w:ind w:right="567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MINISTERE DES ARMEES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  <w:t>SECRETARIAT GENERAL POUR L’ADMINISTRATION</w:t>
      </w:r>
      <w:r w:rsidRPr="00DE0E6D">
        <w:rPr>
          <w:rFonts w:asciiTheme="minorHAnsi" w:hAnsiTheme="minorHAnsi" w:cstheme="minorHAnsi"/>
          <w:b/>
          <w:sz w:val="32"/>
          <w:szCs w:val="24"/>
        </w:rPr>
        <w:br/>
      </w:r>
    </w:p>
    <w:p w14:paraId="1C6477F6" w14:textId="77777777" w:rsidR="005E0D08" w:rsidRPr="005E0D08" w:rsidRDefault="005E0D08" w:rsidP="005E0D08">
      <w:pPr>
        <w:spacing w:after="240"/>
        <w:ind w:right="567"/>
        <w:jc w:val="center"/>
        <w:rPr>
          <w:rFonts w:ascii="Times New Roman" w:hAnsi="Times New Roman"/>
          <w:b/>
          <w:szCs w:val="24"/>
        </w:rPr>
      </w:pPr>
    </w:p>
    <w:p w14:paraId="555ACFF7" w14:textId="37D5910B" w:rsidR="005E0D08" w:rsidRPr="00DE0E6D" w:rsidRDefault="005E0D08" w:rsidP="005E0D08">
      <w:pPr>
        <w:spacing w:after="240"/>
        <w:ind w:right="567"/>
        <w:jc w:val="center"/>
        <w:rPr>
          <w:rFonts w:asciiTheme="minorHAnsi" w:hAnsiTheme="minorHAnsi" w:cstheme="minorHAnsi"/>
          <w:szCs w:val="24"/>
        </w:rPr>
      </w:pPr>
      <w:r w:rsidRPr="00DE0E6D">
        <w:rPr>
          <w:rFonts w:asciiTheme="minorHAnsi" w:hAnsiTheme="minorHAnsi" w:cstheme="minorHAnsi"/>
          <w:szCs w:val="24"/>
        </w:rPr>
        <w:t>SERVICE D’INFRASTRUCTURE DE LA DEFENSE</w:t>
      </w:r>
      <w:r w:rsidR="00C307F8">
        <w:rPr>
          <w:rFonts w:asciiTheme="minorHAnsi" w:hAnsiTheme="minorHAnsi" w:cstheme="minorHAnsi"/>
          <w:szCs w:val="24"/>
        </w:rPr>
        <w:t xml:space="preserve"> NORD EST</w:t>
      </w:r>
    </w:p>
    <w:p w14:paraId="17E90808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1E5D174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  <w:bookmarkStart w:id="0" w:name="_GoBack"/>
      <w:bookmarkEnd w:id="0"/>
    </w:p>
    <w:p w14:paraId="48A131F9" w14:textId="77777777" w:rsidR="005E0D08" w:rsidRPr="005E0D08" w:rsidRDefault="005E0D08" w:rsidP="005E0D08">
      <w:pPr>
        <w:rPr>
          <w:rFonts w:ascii="Times New Roman" w:hAnsi="Times New Roman"/>
          <w:szCs w:val="24"/>
        </w:rPr>
      </w:pPr>
    </w:p>
    <w:p w14:paraId="6B06E756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E5ABD5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3FFDB8E9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3AB94C6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6877170A" w14:textId="53C7B38B" w:rsidR="005E0D08" w:rsidRPr="00DE0E6D" w:rsidRDefault="00637BCE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sz w:val="32"/>
          <w:szCs w:val="24"/>
        </w:rPr>
      </w:pPr>
      <w:r w:rsidRPr="00DE0E6D">
        <w:rPr>
          <w:rFonts w:asciiTheme="minorHAnsi" w:hAnsiTheme="minorHAnsi" w:cstheme="minorHAnsi"/>
          <w:b/>
          <w:sz w:val="32"/>
          <w:szCs w:val="24"/>
        </w:rPr>
        <w:t>DAF_202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4</w:t>
      </w:r>
      <w:r w:rsidRPr="00DE0E6D">
        <w:rPr>
          <w:rFonts w:asciiTheme="minorHAnsi" w:hAnsiTheme="minorHAnsi" w:cstheme="minorHAnsi"/>
          <w:b/>
          <w:sz w:val="32"/>
          <w:szCs w:val="24"/>
        </w:rPr>
        <w:t>_</w:t>
      </w:r>
      <w:r w:rsidR="00B87EF3" w:rsidRPr="00DE0E6D">
        <w:rPr>
          <w:rFonts w:asciiTheme="minorHAnsi" w:hAnsiTheme="minorHAnsi" w:cstheme="minorHAnsi"/>
          <w:b/>
          <w:sz w:val="32"/>
          <w:szCs w:val="24"/>
        </w:rPr>
        <w:t>000911</w:t>
      </w:r>
    </w:p>
    <w:p w14:paraId="3BBBD3CB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Cs w:val="24"/>
        </w:rPr>
      </w:pPr>
    </w:p>
    <w:p w14:paraId="2FB8E192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2B27B2C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742C3EB8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06EFCB9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pacing w:val="60"/>
          <w:szCs w:val="24"/>
          <w:u w:val="single"/>
        </w:rPr>
      </w:pPr>
    </w:p>
    <w:p w14:paraId="1CE223FE" w14:textId="6ACFA965" w:rsidR="005E0D08" w:rsidRPr="00DE0E6D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  <w:r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 xml:space="preserve">OBJET </w:t>
      </w:r>
      <w:r w:rsidR="006A691C" w:rsidRPr="00DE0E6D">
        <w:rPr>
          <w:rFonts w:asciiTheme="minorHAnsi" w:hAnsiTheme="minorHAnsi" w:cstheme="minorHAnsi"/>
          <w:b/>
          <w:i/>
          <w:spacing w:val="60"/>
          <w:szCs w:val="22"/>
          <w:u w:val="single"/>
        </w:rPr>
        <w:t>DE L’ACCORD-CADRE</w:t>
      </w:r>
    </w:p>
    <w:p w14:paraId="3BA2735D" w14:textId="77777777" w:rsidR="00911A94" w:rsidRPr="00DE0E6D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spacing w:val="60"/>
          <w:szCs w:val="22"/>
          <w:u w:val="single"/>
        </w:rPr>
      </w:pPr>
    </w:p>
    <w:p w14:paraId="606BD5CE" w14:textId="7529C781" w:rsidR="00B87EF3" w:rsidRPr="00DE0E6D" w:rsidRDefault="00B87EF3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Cs w:val="22"/>
        </w:rPr>
      </w:pPr>
      <w:r w:rsidRPr="00DE0E6D">
        <w:rPr>
          <w:rFonts w:asciiTheme="minorHAnsi" w:hAnsiTheme="minorHAnsi" w:cstheme="minorHAnsi"/>
          <w:bCs/>
          <w:szCs w:val="22"/>
        </w:rPr>
        <w:t xml:space="preserve">Accord-cadre pour la réalisation de petits travaux d’entretien et de réparation ou de travaux de </w:t>
      </w:r>
      <w:proofErr w:type="gramStart"/>
      <w:r w:rsidRPr="00DE0E6D">
        <w:rPr>
          <w:rFonts w:asciiTheme="minorHAnsi" w:hAnsiTheme="minorHAnsi" w:cstheme="minorHAnsi"/>
          <w:bCs/>
          <w:szCs w:val="22"/>
        </w:rPr>
        <w:t>rénovation</w:t>
      </w:r>
      <w:proofErr w:type="gramEnd"/>
      <w:r w:rsidRPr="00DE0E6D">
        <w:rPr>
          <w:rFonts w:asciiTheme="minorHAnsi" w:hAnsiTheme="minorHAnsi" w:cstheme="minorHAnsi"/>
          <w:bCs/>
          <w:szCs w:val="22"/>
        </w:rPr>
        <w:t xml:space="preserve"> et d’amélioration sur les couvertures et bardages des emprises militaires</w:t>
      </w:r>
    </w:p>
    <w:p w14:paraId="5ED7A35C" w14:textId="7F4003B2" w:rsidR="00B87EF3" w:rsidRPr="00E1475F" w:rsidRDefault="00D64320" w:rsidP="00B8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Cs w:val="22"/>
        </w:rPr>
      </w:pPr>
      <w:r w:rsidRPr="00E1475F">
        <w:rPr>
          <w:rFonts w:asciiTheme="minorHAnsi" w:hAnsiTheme="minorHAnsi" w:cstheme="minorHAnsi"/>
          <w:b/>
          <w:bCs/>
          <w:szCs w:val="22"/>
          <w:u w:val="single"/>
        </w:rPr>
        <w:t>LOT 1</w:t>
      </w:r>
      <w:r w:rsidR="00CA45B7" w:rsidRPr="00E1475F">
        <w:rPr>
          <w:rFonts w:asciiTheme="minorHAnsi" w:hAnsiTheme="minorHAnsi" w:cstheme="minorHAnsi"/>
          <w:b/>
          <w:bCs/>
          <w:szCs w:val="22"/>
          <w:u w:val="single"/>
        </w:rPr>
        <w:t>4</w:t>
      </w:r>
    </w:p>
    <w:p w14:paraId="48661614" w14:textId="77777777" w:rsidR="005E0D08" w:rsidRPr="005E0D08" w:rsidRDefault="005E0D08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</w:p>
    <w:p w14:paraId="7A760AE1" w14:textId="2D4EF9B2" w:rsidR="00911A94" w:rsidRPr="005E0D08" w:rsidRDefault="00911A94" w:rsidP="005E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zCs w:val="24"/>
          <w:u w:val="single"/>
        </w:rPr>
      </w:pPr>
    </w:p>
    <w:p w14:paraId="7A04C2F0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23B75A9D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4C1C0264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6994897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p w14:paraId="026BBECF" w14:textId="77777777" w:rsidR="005E0D08" w:rsidRPr="005E0D08" w:rsidRDefault="005E0D08" w:rsidP="005E0D08">
      <w:pPr>
        <w:jc w:val="center"/>
        <w:rPr>
          <w:rFonts w:ascii="Times New Roman" w:hAnsi="Times New Roman"/>
          <w:szCs w:val="24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E0D08" w:rsidRPr="00DE0E6D" w14:paraId="4F093B22" w14:textId="77777777" w:rsidTr="00073245"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AD5D" w14:textId="77777777" w:rsidR="005E0D08" w:rsidRPr="00DE0E6D" w:rsidRDefault="005E0D08" w:rsidP="00073245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14:paraId="289EC266" w14:textId="62CD4445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CADRE DE SOUS-DETAIL D’UN PRIX UNITAIRE EXISTANT </w:t>
            </w:r>
            <w:r w:rsidR="006A691C"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A L’ACCORD-CADRE</w:t>
            </w: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 </w:t>
            </w:r>
          </w:p>
          <w:p w14:paraId="6D9485F7" w14:textId="77777777" w:rsidR="005E0D08" w:rsidRPr="00DE0E6D" w:rsidRDefault="005E0D08" w:rsidP="00073245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DE0E6D">
              <w:rPr>
                <w:rFonts w:asciiTheme="minorHAnsi" w:hAnsiTheme="minorHAnsi" w:cstheme="minorHAnsi"/>
                <w:b/>
                <w:sz w:val="28"/>
                <w:szCs w:val="24"/>
              </w:rPr>
              <w:t>POUR SERVIR A L’ETABLISSEMENT D’UN PRIX NOUVEAU</w:t>
            </w:r>
          </w:p>
          <w:p w14:paraId="75E4366F" w14:textId="77777777" w:rsidR="005E0D08" w:rsidRPr="00DE0E6D" w:rsidRDefault="005E0D08" w:rsidP="0007324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02E561A" w14:textId="77777777" w:rsidR="005E0D08" w:rsidRPr="005E0D08" w:rsidRDefault="005E0D08" w:rsidP="005E0D08">
      <w:pPr>
        <w:rPr>
          <w:rFonts w:ascii="Times New Roman" w:hAnsi="Times New Roman"/>
        </w:rPr>
      </w:pPr>
    </w:p>
    <w:p w14:paraId="7CA9F99C" w14:textId="77777777" w:rsidR="005E0D08" w:rsidRPr="005E0D08" w:rsidRDefault="005E0D08" w:rsidP="005E0D08">
      <w:pPr>
        <w:rPr>
          <w:rFonts w:ascii="Times New Roman" w:hAnsi="Times New Roman"/>
        </w:rPr>
      </w:pPr>
    </w:p>
    <w:p w14:paraId="1FD9D188" w14:textId="77777777" w:rsidR="005E0D08" w:rsidRPr="005E0D08" w:rsidRDefault="005E0D08" w:rsidP="005E0D08">
      <w:pPr>
        <w:rPr>
          <w:rFonts w:ascii="Times New Roman" w:hAnsi="Times New Roman"/>
        </w:rPr>
      </w:pPr>
    </w:p>
    <w:p w14:paraId="02480BA0" w14:textId="77777777" w:rsidR="005E0D08" w:rsidRPr="005E0D08" w:rsidRDefault="005E0D08" w:rsidP="005E0D08">
      <w:pPr>
        <w:rPr>
          <w:rFonts w:ascii="Times New Roman" w:hAnsi="Times New Roman"/>
        </w:rPr>
      </w:pPr>
    </w:p>
    <w:p w14:paraId="20F2BBF7" w14:textId="77777777" w:rsidR="005E0D08" w:rsidRDefault="005E0D08" w:rsidP="005E0D08">
      <w:r>
        <w:br w:type="page"/>
      </w:r>
    </w:p>
    <w:p w14:paraId="1B21A71C" w14:textId="77777777" w:rsidR="005E0D08" w:rsidRPr="005E0D08" w:rsidRDefault="005E0D08" w:rsidP="005E0D08">
      <w:pPr>
        <w:rPr>
          <w:rFonts w:ascii="Times New Roman" w:eastAsia="Times New Roman" w:hAnsi="Times New Roman"/>
          <w:sz w:val="20"/>
        </w:rPr>
      </w:pPr>
    </w:p>
    <w:p w14:paraId="7514A660" w14:textId="77777777" w:rsidR="005E0D08" w:rsidRPr="005E0D08" w:rsidRDefault="005E0D08" w:rsidP="005E0D08">
      <w:pPr>
        <w:jc w:val="center"/>
        <w:rPr>
          <w:rFonts w:ascii="Times New Roman" w:eastAsia="Times New Roman" w:hAnsi="Times New Roman"/>
          <w:szCs w:val="24"/>
        </w:rPr>
      </w:pPr>
    </w:p>
    <w:p w14:paraId="13CA9C91" w14:textId="54887A4B" w:rsidR="00B2031B" w:rsidRPr="00E1475F" w:rsidRDefault="00B2031B" w:rsidP="00E1475F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E1475F">
        <w:rPr>
          <w:rFonts w:ascii="Calibri" w:eastAsia="Times New Roman" w:hAnsi="Calibri" w:cs="Calibri"/>
          <w:b/>
          <w:sz w:val="22"/>
          <w:u w:val="single"/>
        </w:rPr>
        <w:t>DESIGNATION DE LA PRESTATION</w:t>
      </w:r>
      <w:r w:rsidRPr="00E1475F">
        <w:rPr>
          <w:rFonts w:ascii="Calibri" w:eastAsia="Times New Roman" w:hAnsi="Calibri" w:cs="Calibri"/>
          <w:b/>
          <w:sz w:val="22"/>
        </w:rPr>
        <w:t> : Fourniture et pose de plaques nervurées (tou</w:t>
      </w:r>
      <w:r w:rsidR="00661A5F">
        <w:rPr>
          <w:rFonts w:ascii="Calibri" w:eastAsia="Times New Roman" w:hAnsi="Calibri" w:cs="Calibri"/>
          <w:b/>
          <w:sz w:val="22"/>
        </w:rPr>
        <w:t xml:space="preserve">s types) pour couverture sèche </w:t>
      </w:r>
      <w:r w:rsidRPr="00E1475F">
        <w:rPr>
          <w:rFonts w:ascii="Calibri" w:eastAsia="Times New Roman" w:hAnsi="Calibri" w:cs="Calibri"/>
          <w:b/>
          <w:sz w:val="22"/>
        </w:rPr>
        <w:t>compris moyens de levage éventuels, toutes fixations, toutes coupes, toutes sujétions de pose et scellements.</w:t>
      </w:r>
    </w:p>
    <w:p w14:paraId="5EE519A0" w14:textId="77777777" w:rsidR="00B2031B" w:rsidRPr="00E1475F" w:rsidRDefault="00B2031B" w:rsidP="00E1475F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</w:p>
    <w:p w14:paraId="16150840" w14:textId="177C9A2A" w:rsidR="00B2031B" w:rsidRPr="00E1475F" w:rsidRDefault="00B2031B" w:rsidP="00E1475F">
      <w:pPr>
        <w:tabs>
          <w:tab w:val="right" w:leader="dot" w:pos="9356"/>
        </w:tabs>
        <w:jc w:val="both"/>
        <w:rPr>
          <w:rFonts w:ascii="Calibri" w:eastAsia="Times New Roman" w:hAnsi="Calibri" w:cs="Calibri"/>
          <w:b/>
          <w:sz w:val="22"/>
        </w:rPr>
      </w:pPr>
      <w:r w:rsidRPr="00E1475F">
        <w:rPr>
          <w:rFonts w:ascii="Calibri" w:eastAsia="Times New Roman" w:hAnsi="Calibri" w:cs="Calibri"/>
          <w:b/>
          <w:sz w:val="22"/>
        </w:rPr>
        <w:t>N° DU POSTE AU BPU A L’ACCORD CADRE</w:t>
      </w:r>
      <w:r w:rsidR="00E1475F">
        <w:rPr>
          <w:rFonts w:ascii="Calibri" w:eastAsia="Times New Roman" w:hAnsi="Calibri" w:cs="Calibri"/>
          <w:b/>
          <w:sz w:val="22"/>
        </w:rPr>
        <w:t xml:space="preserve"> </w:t>
      </w:r>
      <w:r w:rsidRPr="00E1475F">
        <w:rPr>
          <w:rFonts w:ascii="Calibri" w:eastAsia="Times New Roman" w:hAnsi="Calibri" w:cs="Calibri"/>
          <w:b/>
          <w:sz w:val="22"/>
        </w:rPr>
        <w:t>: 04.04.01</w:t>
      </w:r>
    </w:p>
    <w:p w14:paraId="3FEA3772" w14:textId="77777777" w:rsidR="00B2031B" w:rsidRPr="00B2031B" w:rsidRDefault="00B2031B" w:rsidP="00B2031B">
      <w:pPr>
        <w:tabs>
          <w:tab w:val="right" w:leader="dot" w:pos="9356"/>
        </w:tabs>
        <w:rPr>
          <w:rFonts w:ascii="Calibri" w:eastAsia="Times New Roman" w:hAnsi="Calibri" w:cs="Calibri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04"/>
        <w:gridCol w:w="113"/>
        <w:gridCol w:w="1553"/>
        <w:gridCol w:w="181"/>
        <w:gridCol w:w="1486"/>
        <w:gridCol w:w="1669"/>
      </w:tblGrid>
      <w:tr w:rsidR="00B2031B" w:rsidRPr="00B2031B" w14:paraId="5B259DA6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DF319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A43C207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ELEMENTS CONSTITUTIFS DU PRIX</w:t>
            </w:r>
          </w:p>
          <w:p w14:paraId="6477460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58ECC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C03FA4F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PRIX UNITAIRE </w:t>
            </w:r>
          </w:p>
          <w:p w14:paraId="0FA66625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7DA94AD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828A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82CDB98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QUANTITE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14E42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1353ED0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B2031B">
              <w:rPr>
                <w:rFonts w:ascii="Calibri" w:eastAsia="Times New Roman" w:hAnsi="Calibri" w:cs="Calibri"/>
                <w:sz w:val="20"/>
                <w:lang w:val="en-GB"/>
              </w:rPr>
              <w:t>TOTAL</w:t>
            </w:r>
          </w:p>
          <w:p w14:paraId="15B80D97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  <w:lang w:val="en-GB"/>
              </w:rPr>
              <w:t>HORS T.V.A.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  <w:p w14:paraId="50EE259B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  <w:lang w:val="en-GB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(€ HT)</w:t>
            </w:r>
          </w:p>
        </w:tc>
      </w:tr>
      <w:tr w:rsidR="00B2031B" w:rsidRPr="00B2031B" w14:paraId="55A340D4" w14:textId="77777777" w:rsidTr="00DB327B">
        <w:tc>
          <w:tcPr>
            <w:tcW w:w="4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CA30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  <w:lang w:val="en-GB"/>
              </w:rPr>
            </w:pPr>
          </w:p>
          <w:p w14:paraId="0AE267F6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  <w:u w:val="single"/>
              </w:rPr>
              <w:t>I - FOURNITURES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(joindre facture)</w:t>
            </w:r>
          </w:p>
          <w:p w14:paraId="2ABAF7A6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</w:t>
            </w:r>
            <w:proofErr w:type="gramStart"/>
            <w:r w:rsidRPr="00B2031B">
              <w:rPr>
                <w:rFonts w:ascii="Calibri" w:eastAsia="Times New Roman" w:hAnsi="Calibri" w:cs="Calibri"/>
                <w:sz w:val="20"/>
              </w:rPr>
              <w:t>matériels</w:t>
            </w:r>
            <w:proofErr w:type="gramEnd"/>
            <w:r w:rsidRPr="00B2031B">
              <w:rPr>
                <w:rFonts w:ascii="Calibri" w:eastAsia="Times New Roman" w:hAnsi="Calibri" w:cs="Calibri"/>
                <w:sz w:val="20"/>
              </w:rPr>
              <w:t>, matériaux, transport, etc...) (1)</w:t>
            </w:r>
          </w:p>
          <w:p w14:paraId="61BB6662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6D539797" w14:textId="77777777" w:rsidR="00B2031B" w:rsidRPr="00B2031B" w:rsidRDefault="00B2031B" w:rsidP="00B2031B">
            <w:pPr>
              <w:tabs>
                <w:tab w:val="right" w:leader="dot" w:pos="3960"/>
              </w:tabs>
              <w:jc w:val="both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Fourniture et pose de plaques nervurées Galvanisé ép. 0,63 mm</w:t>
            </w:r>
          </w:p>
          <w:p w14:paraId="3AEB5B77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Fourniture et pose de joint d'étanchéité spécifique au plaques nervurées</w:t>
            </w:r>
          </w:p>
          <w:p w14:paraId="7220B560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6BDB1936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  <w:u w:val="single"/>
              </w:rPr>
              <w:t>II – MAIN D’OEUVRE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(2)</w:t>
            </w:r>
          </w:p>
          <w:p w14:paraId="4F6317D7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Salaire horaire X coefficient de charges salariales</w:t>
            </w:r>
          </w:p>
          <w:p w14:paraId="27966A40" w14:textId="77777777" w:rsidR="00B2031B" w:rsidRPr="00B2031B" w:rsidRDefault="00B2031B" w:rsidP="00B2031B">
            <w:pPr>
              <w:numPr>
                <w:ilvl w:val="0"/>
                <w:numId w:val="1"/>
              </w:num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Ouvrier spécialisé ( chantier )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D63E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7A05DCD1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4DF52507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509A54FC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4BBB2069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64D7465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1B17A07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00A327E7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E3E75BA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0D372BE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89B0469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0E04EBAE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1E87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30EA1EF6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20B2939E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7DD5DC7A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10782A7C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100 m²</w:t>
            </w:r>
          </w:p>
          <w:p w14:paraId="6D029BC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81E2A9C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70 m</w:t>
            </w:r>
          </w:p>
          <w:p w14:paraId="585560F0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5E74AED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D64CEF7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5F64B78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5E212DC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3CFA40B6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16832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50573D73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3DDD4536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6CB4F9B0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75DBC34E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0AE0769C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032E81B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€</w:t>
            </w:r>
          </w:p>
          <w:p w14:paraId="1BFF3ECF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A194D5D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7B9AB2C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18E88E47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………. €</w:t>
            </w:r>
          </w:p>
          <w:p w14:paraId="2CA704B9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1E6CF943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B2031B" w:rsidRPr="00B2031B" w14:paraId="4CC4FEF4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D569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1BDA1987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                           - TOTAL DES DEBOURSES I+II </w:t>
            </w:r>
          </w:p>
          <w:p w14:paraId="1912179A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66203454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  <w:u w:val="single"/>
              </w:rPr>
              <w:t>III - FRAIS GENERAUX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                                                                 % du total (A)</w:t>
            </w:r>
          </w:p>
          <w:p w14:paraId="7C845BFE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7CCA2B89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  <w:u w:val="single"/>
              </w:rPr>
              <w:t xml:space="preserve">IV - IMPOTS ET TAXES AUTRES QUE LA </w:t>
            </w:r>
            <w:proofErr w:type="gramStart"/>
            <w:r w:rsidRPr="00B2031B">
              <w:rPr>
                <w:rFonts w:ascii="Calibri" w:eastAsia="Times New Roman" w:hAnsi="Calibri" w:cs="Calibri"/>
                <w:sz w:val="20"/>
                <w:u w:val="single"/>
              </w:rPr>
              <w:t xml:space="preserve">T.V.A. 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:</w:t>
            </w:r>
            <w:proofErr w:type="gramEnd"/>
            <w:r w:rsidRPr="00B2031B">
              <w:rPr>
                <w:rFonts w:ascii="Calibri" w:eastAsia="Times New Roman" w:hAnsi="Calibri" w:cs="Calibri"/>
                <w:sz w:val="20"/>
              </w:rPr>
              <w:t xml:space="preserve">                   % du total (A) </w:t>
            </w:r>
          </w:p>
          <w:p w14:paraId="72F5282B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4212EE23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  <w:u w:val="single"/>
              </w:rPr>
              <w:t>V - MARGE POUR RISQUES ET BENEFICES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                        % du total (A) + (B) + (C)</w:t>
            </w:r>
          </w:p>
          <w:p w14:paraId="6B467992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D379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2C677F22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       € (A)</w:t>
            </w:r>
          </w:p>
          <w:p w14:paraId="1984FB58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1DAB1718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         € (B)</w:t>
            </w:r>
          </w:p>
          <w:p w14:paraId="47A1A911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1FDFD79B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         € (C)</w:t>
            </w:r>
          </w:p>
          <w:p w14:paraId="695F1465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7F9E64A4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………€ (D)</w:t>
            </w:r>
          </w:p>
          <w:p w14:paraId="7A87F4BD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</w:tc>
      </w:tr>
      <w:tr w:rsidR="00B2031B" w:rsidRPr="00B2031B" w14:paraId="459B076A" w14:textId="77777777" w:rsidTr="00DB327B">
        <w:tc>
          <w:tcPr>
            <w:tcW w:w="81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5C011" w14:textId="77777777" w:rsidR="00B2031B" w:rsidRPr="00B2031B" w:rsidRDefault="00B2031B" w:rsidP="00B2031B">
            <w:pPr>
              <w:jc w:val="right"/>
              <w:rPr>
                <w:rFonts w:ascii="Calibri" w:eastAsia="Times New Roman" w:hAnsi="Calibri" w:cs="Calibri"/>
                <w:sz w:val="20"/>
              </w:rPr>
            </w:pPr>
          </w:p>
          <w:p w14:paraId="0C561576" w14:textId="77777777" w:rsidR="00B2031B" w:rsidRPr="00B2031B" w:rsidRDefault="00B2031B" w:rsidP="00B2031B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- TOTAL HORS T.V.A. (A) + (B) + (C) + (D)</w:t>
            </w:r>
          </w:p>
          <w:p w14:paraId="5D81F5B4" w14:textId="77777777" w:rsidR="00B2031B" w:rsidRPr="00B2031B" w:rsidRDefault="00B2031B" w:rsidP="00B2031B">
            <w:pPr>
              <w:jc w:val="right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BF02D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DF9DCDF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……… €</w:t>
            </w:r>
          </w:p>
        </w:tc>
      </w:tr>
      <w:tr w:rsidR="00B2031B" w:rsidRPr="00B2031B" w14:paraId="36E03074" w14:textId="77777777" w:rsidTr="00DB327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85462" w14:textId="2475F915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1040F46" wp14:editId="74240237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340995</wp:posOffset>
                      </wp:positionV>
                      <wp:extent cx="1443355" cy="635"/>
                      <wp:effectExtent l="12065" t="6350" r="11430" b="12065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33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E855B4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26.85pt" to="305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0E4A1C81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4C343FB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 xml:space="preserve">Coefficient </w:t>
            </w:r>
            <w:proofErr w:type="spellStart"/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>majorateur</w:t>
            </w:r>
            <w:proofErr w:type="spellEnd"/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 xml:space="preserve"> de l’entreprise (3)</w:t>
            </w:r>
            <w:r w:rsidRPr="00B2031B">
              <w:rPr>
                <w:rFonts w:ascii="Calibri" w:eastAsia="Times New Roman" w:hAnsi="Calibri" w:cs="Calibri"/>
                <w:sz w:val="20"/>
              </w:rPr>
              <w:t xml:space="preserve"> :</w:t>
            </w:r>
          </w:p>
          <w:p w14:paraId="0B7DABA0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6F2DBF90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31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1AD81F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5E1EAD0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(A) + (B) + (C) + (D)</w:t>
            </w:r>
          </w:p>
          <w:p w14:paraId="66FA0753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20F7EC39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(A)</w:t>
            </w:r>
          </w:p>
        </w:tc>
        <w:tc>
          <w:tcPr>
            <w:tcW w:w="31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2DFDD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19708869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14:paraId="0D2DF36C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 xml:space="preserve">=  </w:t>
            </w:r>
            <w:r w:rsidRPr="00B2031B">
              <w:rPr>
                <w:rFonts w:ascii="Calibri" w:eastAsia="Times New Roman" w:hAnsi="Calibri" w:cs="Calibri"/>
                <w:sz w:val="28"/>
                <w:szCs w:val="28"/>
              </w:rPr>
              <w:t>-,- - -</w:t>
            </w:r>
            <w:r w:rsidRPr="00B2031B">
              <w:rPr>
                <w:rFonts w:ascii="Calibri" w:eastAsia="Times New Roman" w:hAnsi="Calibri" w:cs="Calibri"/>
                <w:sz w:val="22"/>
                <w:szCs w:val="28"/>
              </w:rPr>
              <w:t>(4)</w:t>
            </w:r>
          </w:p>
        </w:tc>
      </w:tr>
      <w:tr w:rsidR="00B2031B" w:rsidRPr="00B2031B" w14:paraId="33F5350E" w14:textId="77777777" w:rsidTr="00DB327B">
        <w:tc>
          <w:tcPr>
            <w:tcW w:w="4889" w:type="dxa"/>
            <w:gridSpan w:val="3"/>
          </w:tcPr>
          <w:p w14:paraId="51AFB126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</w:p>
          <w:p w14:paraId="5C2BE4EE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(1) Le prix correspondant doit être un prix « net »</w:t>
            </w:r>
          </w:p>
          <w:p w14:paraId="1AFA6E68" w14:textId="77777777" w:rsidR="00B2031B" w:rsidRPr="00B2031B" w:rsidRDefault="00B2031B" w:rsidP="00B2031B">
            <w:pPr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(1) Joindre facture(s) ou facture(s) pro-forma</w:t>
            </w:r>
          </w:p>
          <w:p w14:paraId="146A4D7F" w14:textId="77777777" w:rsidR="00B2031B" w:rsidRPr="00B2031B" w:rsidRDefault="00B2031B" w:rsidP="00B2031B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(2) Par référence au(x) bulletin(s) du salaire correspondant(s)</w:t>
            </w:r>
          </w:p>
          <w:p w14:paraId="4D2BC013" w14:textId="77777777" w:rsidR="00B2031B" w:rsidRPr="00B2031B" w:rsidRDefault="00B2031B" w:rsidP="00B2031B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(3) Applicable directement sur les déboursés d’autres prix nouveaux de l’accord-cadre</w:t>
            </w:r>
          </w:p>
          <w:p w14:paraId="227488EC" w14:textId="77777777" w:rsidR="00B2031B" w:rsidRPr="00B2031B" w:rsidRDefault="00B2031B" w:rsidP="00B2031B">
            <w:pPr>
              <w:ind w:left="284" w:hanging="284"/>
              <w:rPr>
                <w:rFonts w:ascii="Calibri" w:eastAsia="Times New Roman" w:hAnsi="Calibri" w:cs="Calibri"/>
                <w:sz w:val="20"/>
              </w:rPr>
            </w:pPr>
            <w:r w:rsidRPr="00B2031B">
              <w:rPr>
                <w:rFonts w:ascii="Calibri" w:eastAsia="Times New Roman" w:hAnsi="Calibri" w:cs="Calibri"/>
                <w:sz w:val="20"/>
              </w:rPr>
              <w:t>(4) Trois décimales</w:t>
            </w:r>
          </w:p>
          <w:p w14:paraId="6BB58E6A" w14:textId="77777777" w:rsidR="00B2031B" w:rsidRPr="00B2031B" w:rsidRDefault="00B2031B" w:rsidP="00B2031B">
            <w:pPr>
              <w:ind w:left="284" w:hanging="284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889" w:type="dxa"/>
            <w:gridSpan w:val="4"/>
          </w:tcPr>
          <w:p w14:paraId="2F2559B1" w14:textId="77777777" w:rsidR="00B2031B" w:rsidRPr="00B2031B" w:rsidRDefault="00B2031B" w:rsidP="00B2031B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6EEA568" w14:textId="77777777" w:rsidR="00B2031B" w:rsidRPr="00B2031B" w:rsidRDefault="00B2031B" w:rsidP="00B2031B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C4C52E8" w14:textId="77777777" w:rsidR="00B2031B" w:rsidRPr="00B2031B" w:rsidRDefault="00B2031B" w:rsidP="00B2031B">
            <w:pPr>
              <w:ind w:firstLine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 xml:space="preserve">A                                    </w:t>
            </w:r>
            <w:proofErr w:type="gramStart"/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 xml:space="preserve">  ,</w:t>
            </w:r>
            <w:proofErr w:type="gramEnd"/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 xml:space="preserve"> le                                 </w:t>
            </w:r>
          </w:p>
          <w:p w14:paraId="27157D1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7E6D1AB8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>L’entrepreneur</w:t>
            </w:r>
          </w:p>
          <w:p w14:paraId="3AA7019A" w14:textId="77777777" w:rsidR="00B2031B" w:rsidRPr="00B2031B" w:rsidRDefault="00B2031B" w:rsidP="00B2031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B2031B">
              <w:rPr>
                <w:rFonts w:ascii="Calibri" w:eastAsia="Times New Roman" w:hAnsi="Calibri" w:cs="Calibri"/>
                <w:sz w:val="22"/>
                <w:szCs w:val="22"/>
              </w:rPr>
              <w:t>(cachet)</w:t>
            </w:r>
          </w:p>
        </w:tc>
      </w:tr>
    </w:tbl>
    <w:p w14:paraId="61013832" w14:textId="77777777" w:rsidR="00B2031B" w:rsidRPr="00B2031B" w:rsidRDefault="00B2031B" w:rsidP="00B2031B">
      <w:pPr>
        <w:rPr>
          <w:rFonts w:ascii="Calibri" w:eastAsia="Times New Roman" w:hAnsi="Calibri" w:cs="Calibri"/>
          <w:sz w:val="20"/>
        </w:rPr>
      </w:pPr>
    </w:p>
    <w:p w14:paraId="62A3A754" w14:textId="77777777" w:rsidR="00355DFF" w:rsidRPr="003E7D0B" w:rsidRDefault="00355DFF" w:rsidP="00B2031B">
      <w:pPr>
        <w:tabs>
          <w:tab w:val="right" w:leader="dot" w:pos="9356"/>
        </w:tabs>
        <w:rPr>
          <w:rFonts w:asciiTheme="minorHAnsi" w:hAnsiTheme="minorHAnsi" w:cstheme="minorHAnsi"/>
          <w:sz w:val="20"/>
        </w:rPr>
      </w:pPr>
    </w:p>
    <w:sectPr w:rsidR="00355DFF" w:rsidRPr="003E7D0B" w:rsidSect="003E7D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64" w:right="964" w:bottom="964" w:left="964" w:header="964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D39A" w14:textId="77777777" w:rsidR="001D28C2" w:rsidRDefault="001D28C2">
      <w:r>
        <w:separator/>
      </w:r>
    </w:p>
  </w:endnote>
  <w:endnote w:type="continuationSeparator" w:id="0">
    <w:p w14:paraId="0A1424DD" w14:textId="77777777" w:rsidR="001D28C2" w:rsidRDefault="001D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6E1FD" w14:textId="77777777" w:rsidR="00D64320" w:rsidRDefault="00D643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1156" w14:textId="7777777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2B0FF9E5" w14:textId="7CCE8C87" w:rsidR="00DE0E6D" w:rsidRPr="00390597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AE76CB">
      <w:rPr>
        <w:rFonts w:asciiTheme="minorHAnsi" w:hAnsiTheme="minorHAnsi" w:cstheme="minorHAnsi"/>
        <w:noProof/>
        <w:sz w:val="16"/>
        <w:szCs w:val="16"/>
        <w:lang w:val="en-US"/>
      </w:rPr>
      <w:t>4</w:t>
    </w:r>
  </w:p>
  <w:p w14:paraId="3A342E80" w14:textId="39A822AB" w:rsidR="003E7D0B" w:rsidRPr="00DE0E6D" w:rsidRDefault="00DE0E6D" w:rsidP="00DE0E6D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7D5FBC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7D5FBC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829A8" w14:textId="3D5D419E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>DAF_2024_000911</w:t>
    </w:r>
  </w:p>
  <w:p w14:paraId="6962EE31" w14:textId="084CBBE6" w:rsidR="003E7D0B" w:rsidRPr="00390597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  <w:noProof/>
        <w:sz w:val="16"/>
        <w:szCs w:val="16"/>
        <w:lang w:val="en-US"/>
      </w:rPr>
    </w:pPr>
    <w:r>
      <w:rPr>
        <w:rFonts w:asciiTheme="minorHAnsi" w:hAnsiTheme="minorHAnsi" w:cstheme="minorHAnsi"/>
        <w:noProof/>
        <w:sz w:val="16"/>
        <w:szCs w:val="16"/>
        <w:lang w:val="en-US"/>
      </w:rPr>
      <w:t>Cadre ss-détail PN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_LOT</w:t>
    </w:r>
    <w:r>
      <w:rPr>
        <w:rFonts w:asciiTheme="minorHAnsi" w:hAnsiTheme="minorHAnsi" w:cstheme="minorHAnsi"/>
        <w:noProof/>
        <w:sz w:val="16"/>
        <w:szCs w:val="16"/>
        <w:lang w:val="en-US"/>
      </w:rPr>
      <w:t xml:space="preserve">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t>1</w:t>
    </w:r>
    <w:r w:rsidR="00CA45B7">
      <w:rPr>
        <w:rFonts w:asciiTheme="minorHAnsi" w:hAnsiTheme="minorHAnsi" w:cstheme="minorHAnsi"/>
        <w:noProof/>
        <w:sz w:val="16"/>
        <w:szCs w:val="16"/>
        <w:lang w:val="en-US"/>
      </w:rPr>
      <w:t>4</w:t>
    </w:r>
  </w:p>
  <w:p w14:paraId="1358C324" w14:textId="7948DBAB" w:rsidR="003E7D0B" w:rsidRPr="00FB252B" w:rsidRDefault="003E7D0B" w:rsidP="003E7D0B">
    <w:pPr>
      <w:pStyle w:val="Pieddepage"/>
      <w:tabs>
        <w:tab w:val="clear" w:pos="9072"/>
      </w:tabs>
      <w:jc w:val="right"/>
      <w:rPr>
        <w:rFonts w:asciiTheme="minorHAnsi" w:hAnsiTheme="minorHAnsi" w:cstheme="minorHAnsi"/>
      </w:rPr>
    </w:pPr>
    <w:r w:rsidRPr="00390597">
      <w:rPr>
        <w:rFonts w:asciiTheme="minorHAnsi" w:hAnsiTheme="minorHAnsi" w:cstheme="minorHAnsi"/>
        <w:noProof/>
        <w:sz w:val="16"/>
        <w:szCs w:val="16"/>
        <w:lang w:val="en-US"/>
      </w:rPr>
      <w:tab/>
      <w:t xml:space="preserve">Page 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7D5FBC">
      <w:rPr>
        <w:rFonts w:asciiTheme="minorHAnsi" w:hAnsiTheme="minorHAnsi" w:cstheme="minorHAnsi"/>
        <w:noProof/>
        <w:sz w:val="16"/>
        <w:szCs w:val="16"/>
      </w:rPr>
      <w:t>1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  <w:r w:rsidRPr="00390597">
      <w:rPr>
        <w:rFonts w:asciiTheme="minorHAnsi" w:hAnsiTheme="minorHAnsi" w:cstheme="minorHAnsi"/>
        <w:noProof/>
        <w:sz w:val="16"/>
        <w:szCs w:val="16"/>
      </w:rPr>
      <w:t>/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begin"/>
    </w:r>
    <w:r w:rsidRPr="00390597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separate"/>
    </w:r>
    <w:r w:rsidR="007D5FBC">
      <w:rPr>
        <w:rFonts w:asciiTheme="minorHAnsi" w:hAnsiTheme="minorHAnsi" w:cstheme="minorHAnsi"/>
        <w:noProof/>
        <w:sz w:val="16"/>
        <w:szCs w:val="16"/>
      </w:rPr>
      <w:t>2</w:t>
    </w:r>
    <w:r w:rsidRPr="00390597">
      <w:rPr>
        <w:rFonts w:asciiTheme="minorHAnsi" w:hAnsiTheme="minorHAnsi" w:cstheme="minorHAnsi"/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2007F" w14:textId="77777777" w:rsidR="001D28C2" w:rsidRDefault="001D28C2">
      <w:r>
        <w:separator/>
      </w:r>
    </w:p>
  </w:footnote>
  <w:footnote w:type="continuationSeparator" w:id="0">
    <w:p w14:paraId="79CE9DEA" w14:textId="77777777" w:rsidR="001D28C2" w:rsidRDefault="001D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48A1D" w14:textId="77777777" w:rsidR="00D64320" w:rsidRDefault="00D643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BA05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8F1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423210A6" wp14:editId="05440781">
          <wp:simplePos x="0" y="0"/>
          <wp:positionH relativeFrom="column">
            <wp:posOffset>-391982</wp:posOffset>
          </wp:positionH>
          <wp:positionV relativeFrom="page">
            <wp:posOffset>49959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6A5"/>
    <w:multiLevelType w:val="hybridMultilevel"/>
    <w:tmpl w:val="E40A1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E5"/>
    <w:rsid w:val="000004F9"/>
    <w:rsid w:val="00003BDC"/>
    <w:rsid w:val="00003C20"/>
    <w:rsid w:val="00032B80"/>
    <w:rsid w:val="0003427D"/>
    <w:rsid w:val="00034E47"/>
    <w:rsid w:val="00046182"/>
    <w:rsid w:val="000549E5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629EC"/>
    <w:rsid w:val="001A2250"/>
    <w:rsid w:val="001D28C2"/>
    <w:rsid w:val="001E4E45"/>
    <w:rsid w:val="001F213D"/>
    <w:rsid w:val="00214F04"/>
    <w:rsid w:val="0024374B"/>
    <w:rsid w:val="00246212"/>
    <w:rsid w:val="00283FCE"/>
    <w:rsid w:val="002B2952"/>
    <w:rsid w:val="002F3146"/>
    <w:rsid w:val="00317F06"/>
    <w:rsid w:val="0032356C"/>
    <w:rsid w:val="00346C33"/>
    <w:rsid w:val="00355DFF"/>
    <w:rsid w:val="00366344"/>
    <w:rsid w:val="003B04E8"/>
    <w:rsid w:val="003D36C9"/>
    <w:rsid w:val="003E6D3A"/>
    <w:rsid w:val="003E7D0B"/>
    <w:rsid w:val="003F720D"/>
    <w:rsid w:val="00412D31"/>
    <w:rsid w:val="00482800"/>
    <w:rsid w:val="00497DEC"/>
    <w:rsid w:val="004B1D4A"/>
    <w:rsid w:val="004C5D22"/>
    <w:rsid w:val="004E314E"/>
    <w:rsid w:val="00536086"/>
    <w:rsid w:val="00552993"/>
    <w:rsid w:val="00563B64"/>
    <w:rsid w:val="00571E74"/>
    <w:rsid w:val="00583F9D"/>
    <w:rsid w:val="005D256F"/>
    <w:rsid w:val="005E0D08"/>
    <w:rsid w:val="005E42D6"/>
    <w:rsid w:val="00637BCE"/>
    <w:rsid w:val="00642EB0"/>
    <w:rsid w:val="00661A5F"/>
    <w:rsid w:val="00676C9E"/>
    <w:rsid w:val="00681271"/>
    <w:rsid w:val="006A691C"/>
    <w:rsid w:val="006C2D4C"/>
    <w:rsid w:val="00700947"/>
    <w:rsid w:val="00784476"/>
    <w:rsid w:val="007A11E6"/>
    <w:rsid w:val="007B4607"/>
    <w:rsid w:val="007B5386"/>
    <w:rsid w:val="007D5FBC"/>
    <w:rsid w:val="00823D73"/>
    <w:rsid w:val="008533C3"/>
    <w:rsid w:val="00854D6E"/>
    <w:rsid w:val="00865300"/>
    <w:rsid w:val="008667C5"/>
    <w:rsid w:val="008745EC"/>
    <w:rsid w:val="00874DFF"/>
    <w:rsid w:val="008923F1"/>
    <w:rsid w:val="008A3135"/>
    <w:rsid w:val="008F3E02"/>
    <w:rsid w:val="008F4191"/>
    <w:rsid w:val="00911A94"/>
    <w:rsid w:val="0095607B"/>
    <w:rsid w:val="0099310B"/>
    <w:rsid w:val="009955AA"/>
    <w:rsid w:val="009D6740"/>
    <w:rsid w:val="009E731E"/>
    <w:rsid w:val="009F3DB5"/>
    <w:rsid w:val="009F4EB1"/>
    <w:rsid w:val="00A00386"/>
    <w:rsid w:val="00A36258"/>
    <w:rsid w:val="00A47563"/>
    <w:rsid w:val="00AB6648"/>
    <w:rsid w:val="00AC4532"/>
    <w:rsid w:val="00AE76CB"/>
    <w:rsid w:val="00B12D3C"/>
    <w:rsid w:val="00B2031B"/>
    <w:rsid w:val="00B87EF3"/>
    <w:rsid w:val="00BA160C"/>
    <w:rsid w:val="00BB0105"/>
    <w:rsid w:val="00BB028D"/>
    <w:rsid w:val="00BB3C13"/>
    <w:rsid w:val="00BF0070"/>
    <w:rsid w:val="00C066F0"/>
    <w:rsid w:val="00C17514"/>
    <w:rsid w:val="00C307F8"/>
    <w:rsid w:val="00C4695F"/>
    <w:rsid w:val="00C54D56"/>
    <w:rsid w:val="00C71E6F"/>
    <w:rsid w:val="00C73C88"/>
    <w:rsid w:val="00CA3EF3"/>
    <w:rsid w:val="00CA45B7"/>
    <w:rsid w:val="00CB3620"/>
    <w:rsid w:val="00CC3761"/>
    <w:rsid w:val="00CC70F0"/>
    <w:rsid w:val="00CD1CAC"/>
    <w:rsid w:val="00CD7C3F"/>
    <w:rsid w:val="00CE0E69"/>
    <w:rsid w:val="00D139F7"/>
    <w:rsid w:val="00D219E0"/>
    <w:rsid w:val="00D351AE"/>
    <w:rsid w:val="00D45A00"/>
    <w:rsid w:val="00D64320"/>
    <w:rsid w:val="00DA7FFB"/>
    <w:rsid w:val="00DE0E6D"/>
    <w:rsid w:val="00DE1A15"/>
    <w:rsid w:val="00DE7A6A"/>
    <w:rsid w:val="00E1475F"/>
    <w:rsid w:val="00E14786"/>
    <w:rsid w:val="00E267D9"/>
    <w:rsid w:val="00E30520"/>
    <w:rsid w:val="00E41A23"/>
    <w:rsid w:val="00E628B3"/>
    <w:rsid w:val="00E6310B"/>
    <w:rsid w:val="00E955D7"/>
    <w:rsid w:val="00E9591F"/>
    <w:rsid w:val="00ED3AA1"/>
    <w:rsid w:val="00F00959"/>
    <w:rsid w:val="00F20B77"/>
    <w:rsid w:val="00F26590"/>
    <w:rsid w:val="00F77014"/>
    <w:rsid w:val="00FB2984"/>
    <w:rsid w:val="00FB2BB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A50848D"/>
  <w15:chartTrackingRefBased/>
  <w15:docId w15:val="{0335A072-797C-46FE-A709-EC83727A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3E7D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joyeux1\AppData\Local\Temp\SID_Lettre-administrativ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EAA2F-F3DB-4A10-9CFB-CB97653D37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9946B-E49B-4F47-B6E7-2605F0342DE9}"/>
</file>

<file path=customXml/itemProps3.xml><?xml version="1.0" encoding="utf-8"?>
<ds:datastoreItem xmlns:ds="http://schemas.openxmlformats.org/officeDocument/2006/customXml" ds:itemID="{BF71B60F-E19E-4191-B699-EB3CA7B2312D}">
  <ds:schemaRefs>
    <ds:schemaRef ds:uri="d81690f5-e1f4-4eab-a471-de09b63ead4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EB9022D-0913-4D23-B938-2B946911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SID_Lettre-administrative</Template>
  <TotalTime>7</TotalTime>
  <Pages>2</Pages>
  <Words>300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2210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JOYEUX Philippe IDEF MINDEF</dc:creator>
  <cp:keywords/>
  <cp:lastModifiedBy>DE COL Anne ASC NIV 2 OA</cp:lastModifiedBy>
  <cp:revision>10</cp:revision>
  <dcterms:created xsi:type="dcterms:W3CDTF">2024-07-22T13:56:00Z</dcterms:created>
  <dcterms:modified xsi:type="dcterms:W3CDTF">2025-02-06T10:07:00Z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  <property fmtid="{D5CDD505-2E9C-101B-9397-08002B2CF9AE}" pid="3" name="Nature">
    <vt:lpwstr>393;#Modèle générique|2cd61084-ec54-4663-9272-0ea6acd0750e</vt:lpwstr>
  </property>
  <property fmtid="{D5CDD505-2E9C-101B-9397-08002B2CF9AE}" pid="4" name="Mots-clés">
    <vt:lpwstr>324;#Service Infrastructure de la Défense|cf1b9e78-7d46-459f-98a6-29a59c504e37;#295;#ESID Metz|dd5d729b-19c5-47b9-9a1b-fdf40c1078ce</vt:lpwstr>
  </property>
  <property fmtid="{D5CDD505-2E9C-101B-9397-08002B2CF9AE}" pid="5" name="Type modèle">
    <vt:lpwstr>297;#Courrier|51a1676b-9d90-4548-a05e-0546fa53c9fb</vt:lpwstr>
  </property>
  <property fmtid="{D5CDD505-2E9C-101B-9397-08002B2CF9AE}" pid="6" name="Statut de l’élément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