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CA2" w:rsidRDefault="00ED14F1" w:rsidP="00ED14F1">
      <w:pPr>
        <w:jc w:val="center"/>
        <w:rPr>
          <w:b/>
          <w:color w:val="1F497D"/>
          <w:sz w:val="28"/>
          <w:szCs w:val="28"/>
          <w:u w:val="single"/>
        </w:rPr>
      </w:pPr>
      <w:bookmarkStart w:id="0" w:name="_GoBack"/>
      <w:bookmarkEnd w:id="0"/>
      <w:r w:rsidRPr="00ED14F1">
        <w:rPr>
          <w:b/>
          <w:color w:val="1F497D"/>
          <w:sz w:val="28"/>
          <w:szCs w:val="28"/>
          <w:u w:val="single"/>
        </w:rPr>
        <w:t>Modèle de lettre</w:t>
      </w:r>
      <w:r w:rsidR="00822C3D" w:rsidRPr="00ED14F1">
        <w:rPr>
          <w:b/>
          <w:color w:val="1F497D"/>
          <w:sz w:val="28"/>
          <w:szCs w:val="28"/>
          <w:u w:val="single"/>
        </w:rPr>
        <w:t xml:space="preserve"> de désig</w:t>
      </w:r>
      <w:r w:rsidRPr="00ED14F1">
        <w:rPr>
          <w:b/>
          <w:color w:val="1F497D"/>
          <w:sz w:val="28"/>
          <w:szCs w:val="28"/>
          <w:u w:val="single"/>
        </w:rPr>
        <w:t xml:space="preserve">nation d’un </w:t>
      </w:r>
      <w:r w:rsidR="00822C3D" w:rsidRPr="00ED14F1">
        <w:rPr>
          <w:b/>
          <w:color w:val="1F497D"/>
          <w:sz w:val="28"/>
          <w:szCs w:val="28"/>
          <w:u w:val="single"/>
        </w:rPr>
        <w:t>officier de sécurité</w:t>
      </w:r>
    </w:p>
    <w:p w:rsidR="00ED14F1" w:rsidRPr="00ED14F1" w:rsidRDefault="00ED14F1" w:rsidP="00ED14F1">
      <w:pPr>
        <w:jc w:val="center"/>
        <w:rPr>
          <w:b/>
          <w:color w:val="1F497D"/>
          <w:sz w:val="28"/>
          <w:szCs w:val="28"/>
          <w:u w:val="single"/>
        </w:rPr>
      </w:pPr>
    </w:p>
    <w:p w:rsidR="00BE3CA2" w:rsidRDefault="00BE3CA2" w:rsidP="00BE3CA2">
      <w:r>
        <w:t xml:space="preserve">Je soussigné(e) </w:t>
      </w:r>
      <w:r>
        <w:rPr>
          <w:rFonts w:cstheme="minorHAnsi"/>
        </w:rPr>
        <w:t>¹</w:t>
      </w:r>
      <w:r>
        <w:t xml:space="preserve"> : </w:t>
      </w:r>
    </w:p>
    <w:p w:rsidR="00BE3CA2" w:rsidRDefault="008D06F8" w:rsidP="00BE3CA2">
      <w:proofErr w:type="gramStart"/>
      <w:r>
        <w:t>d</w:t>
      </w:r>
      <w:r w:rsidR="00BE3CA2">
        <w:t xml:space="preserve">ésigne  </w:t>
      </w:r>
      <w:r w:rsidR="00BE3CA2">
        <w:rPr>
          <w:rFonts w:cstheme="minorHAnsi"/>
        </w:rPr>
        <w:t>²</w:t>
      </w:r>
      <w:proofErr w:type="gramEnd"/>
      <w:r w:rsidR="00BE3CA2">
        <w:t xml:space="preserve"> :</w:t>
      </w:r>
    </w:p>
    <w:p w:rsidR="00BE3CA2" w:rsidRDefault="00BE3CA2" w:rsidP="00BE3CA2">
      <w:r>
        <w:t xml:space="preserve">pour exercer la fonction d’officier de sécurité de </w:t>
      </w:r>
      <w:r>
        <w:rPr>
          <w:rFonts w:cstheme="minorHAnsi"/>
        </w:rPr>
        <w:t>³</w:t>
      </w:r>
      <w:r>
        <w:t xml:space="preserve"> : </w:t>
      </w:r>
    </w:p>
    <w:p w:rsidR="00BE3CA2" w:rsidRDefault="00BE3CA2" w:rsidP="00BE3CA2">
      <w:r>
        <w:t xml:space="preserve">Adresse de la personne morale : </w:t>
      </w:r>
    </w:p>
    <w:p w:rsidR="00BE3CA2" w:rsidRDefault="00BE3CA2" w:rsidP="00BE3CA2">
      <w:r>
        <w:t>Le cas échéant, n° RCS ou SIRET :</w:t>
      </w:r>
    </w:p>
    <w:p w:rsidR="00BE3CA2" w:rsidRDefault="00BE3CA2" w:rsidP="00BE3CA2"/>
    <w:p w:rsidR="008D06F8" w:rsidRDefault="00BE3CA2" w:rsidP="00BE3CA2">
      <w:r>
        <w:t>chargé, sous ma responsabilité, de mettre en œuvre les dispositions législative</w:t>
      </w:r>
      <w:r w:rsidR="008D06F8">
        <w:t xml:space="preserve">s et réglementaires en matière </w:t>
      </w:r>
      <w:r>
        <w:t>de protection du secret de la défense nationale pour assurer la protection des infor</w:t>
      </w:r>
      <w:r w:rsidR="008D06F8">
        <w:t xml:space="preserve">mations et supports classifiés </w:t>
      </w:r>
      <w:r>
        <w:t>confiés dans le cadre d’une convention/d’un contrat. Je m’engage à lui donn</w:t>
      </w:r>
      <w:r w:rsidR="008D06F8">
        <w:t xml:space="preserve">er les moyens nécessaires pour </w:t>
      </w:r>
      <w:r>
        <w:t>accomplir les missions qui lui sont confiées, qu’il exerce pour mon compte et sous ma responsa</w:t>
      </w:r>
      <w:r w:rsidR="008D06F8">
        <w:t>bilité.</w:t>
      </w:r>
    </w:p>
    <w:p w:rsidR="008D06F8" w:rsidRDefault="008D06F8" w:rsidP="00BE3CA2"/>
    <w:p w:rsidR="008D06F8" w:rsidRDefault="008D06F8" w:rsidP="00BE3CA2"/>
    <w:p w:rsidR="008D06F8" w:rsidRDefault="008D06F8" w:rsidP="008D06F8">
      <w:pPr>
        <w:jc w:val="center"/>
      </w:pPr>
      <w:r>
        <w:t>A</w:t>
      </w:r>
    </w:p>
    <w:p w:rsidR="008D06F8" w:rsidRDefault="008D06F8" w:rsidP="008D06F8">
      <w:pPr>
        <w:jc w:val="center"/>
      </w:pPr>
      <w:r>
        <w:t>Le</w:t>
      </w:r>
    </w:p>
    <w:p w:rsidR="008D06F8" w:rsidRDefault="008D06F8" w:rsidP="008D06F8">
      <w:pPr>
        <w:jc w:val="center"/>
      </w:pPr>
      <w:r>
        <w:t>Signature</w:t>
      </w:r>
    </w:p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/>
    <w:p w:rsidR="00BE3CA2" w:rsidRDefault="00BE3CA2" w:rsidP="00BE3CA2">
      <w:r>
        <w:t xml:space="preserve">1 Nom, prénom du représentant légal de la personne morale. </w:t>
      </w:r>
    </w:p>
    <w:p w:rsidR="00BE3CA2" w:rsidRDefault="00BE3CA2" w:rsidP="00BE3CA2">
      <w:r>
        <w:t xml:space="preserve">2 Nom, prénom de l’officier de sécurité. </w:t>
      </w:r>
    </w:p>
    <w:p w:rsidR="00BE3CA2" w:rsidRDefault="00BE3CA2" w:rsidP="00BE3CA2">
      <w:r>
        <w:t>3 Raison ou dénomination sociale de la personne morale</w:t>
      </w:r>
    </w:p>
    <w:sectPr w:rsidR="00BE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3D"/>
    <w:rsid w:val="00254147"/>
    <w:rsid w:val="0043669A"/>
    <w:rsid w:val="00822C3D"/>
    <w:rsid w:val="00843F1A"/>
    <w:rsid w:val="008D06F8"/>
    <w:rsid w:val="00BE3CA2"/>
    <w:rsid w:val="00ED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E8480-09DC-4199-BE75-5910395E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LAIRAUD Franck ASC NIV III OA</dc:creator>
  <cp:keywords/>
  <dc:description/>
  <cp:lastModifiedBy>LATECOERE Anne-Marie SA CL NORMALE DEF</cp:lastModifiedBy>
  <cp:revision>2</cp:revision>
  <dcterms:created xsi:type="dcterms:W3CDTF">2022-05-30T14:31:00Z</dcterms:created>
  <dcterms:modified xsi:type="dcterms:W3CDTF">2022-05-30T14:31:00Z</dcterms:modified>
</cp:coreProperties>
</file>