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pPr>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9B1CD0" w:rsidRDefault="009B1CD0" w:rsidP="00945E52">
            <w:pPr>
              <w:pStyle w:val="Pieddepage"/>
              <w:tabs>
                <w:tab w:val="clear" w:pos="4536"/>
                <w:tab w:val="clear" w:pos="9072"/>
              </w:tabs>
              <w:jc w:val="center"/>
              <w:rPr>
                <w:rFonts w:ascii="Arial" w:hAnsi="Arial" w:cs="Arial"/>
                <w:b/>
                <w:sz w:val="16"/>
                <w:szCs w:val="16"/>
                <w:lang w:val="fr-FR"/>
              </w:rPr>
            </w:pPr>
          </w:p>
          <w:p w:rsidR="00945E52" w:rsidRPr="007E05A5" w:rsidRDefault="00945E52" w:rsidP="00945E52">
            <w:pPr>
              <w:pStyle w:val="Pieddepage"/>
              <w:tabs>
                <w:tab w:val="clear" w:pos="4536"/>
                <w:tab w:val="clear" w:pos="9072"/>
              </w:tabs>
              <w:rPr>
                <w:rFonts w:cs="Univers"/>
                <w:lang w:val="fr-FR"/>
              </w:rPr>
            </w:pPr>
            <w:r>
              <w:rPr>
                <w:rFonts w:cs="Univers"/>
                <w:noProof/>
                <w:lang w:val="fr-FR"/>
              </w:rPr>
              <w:drawing>
                <wp:inline distT="0" distB="0" distL="0" distR="0">
                  <wp:extent cx="2143125" cy="1207122"/>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égion_académique_Mayott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63677" cy="1218698"/>
                          </a:xfrm>
                          <a:prstGeom prst="rect">
                            <a:avLst/>
                          </a:prstGeom>
                        </pic:spPr>
                      </pic:pic>
                    </a:graphicData>
                  </a:graphic>
                </wp:inline>
              </w:drawing>
            </w:r>
            <w:r>
              <w:rPr>
                <w:rFonts w:cs="Univers"/>
                <w:lang w:val="fr-FR"/>
              </w:rPr>
              <w:t xml:space="preserve">                                                                         </w:t>
            </w:r>
            <w:r>
              <w:rPr>
                <w:rFonts w:cs="Univers"/>
                <w:noProof/>
                <w:lang w:val="fr-FR"/>
              </w:rPr>
              <w:drawing>
                <wp:inline distT="0" distB="0" distL="0" distR="0">
                  <wp:extent cx="1463675" cy="1208641"/>
                  <wp:effectExtent l="0" t="0" r="317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ENJ.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2371" cy="1240594"/>
                          </a:xfrm>
                          <a:prstGeom prst="rect">
                            <a:avLst/>
                          </a:prstGeom>
                        </pic:spPr>
                      </pic:pic>
                    </a:graphicData>
                  </a:graphic>
                </wp:inline>
              </w:drawing>
            </w:r>
          </w:p>
        </w:tc>
      </w:tr>
    </w:tbl>
    <w:p w:rsidR="009B1CD0" w:rsidRDefault="009B1CD0">
      <w:pPr>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pPr>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pPr>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DD2959">
            <w:pPr>
              <w:pStyle w:val="Titre8"/>
              <w:tabs>
                <w:tab w:val="right" w:pos="9639"/>
              </w:tabs>
              <w:spacing w:before="120" w:after="120"/>
            </w:pPr>
            <w:r>
              <w:rPr>
                <w:caps/>
                <w:sz w:val="28"/>
                <w:szCs w:val="28"/>
              </w:rPr>
              <w:t>ATTRI1</w:t>
            </w:r>
          </w:p>
        </w:tc>
      </w:tr>
    </w:tbl>
    <w:p w:rsidR="009B1CD0" w:rsidRDefault="009B1CD0"/>
    <w:p w:rsidR="009B1CD0" w:rsidRDefault="009B1CD0">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pPr>
              <w:tabs>
                <w:tab w:val="left" w:pos="-142"/>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pPr>
        <w:tabs>
          <w:tab w:val="left" w:pos="426"/>
          <w:tab w:val="left" w:pos="851"/>
        </w:tabs>
        <w:jc w:val="both"/>
      </w:pPr>
    </w:p>
    <w:p w:rsidR="009B1CD0" w:rsidRDefault="009B1CD0">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de la consultation</w:t>
      </w:r>
      <w:r>
        <w:rPr>
          <w:rFonts w:ascii="Arial" w:hAnsi="Arial" w:cs="Arial"/>
        </w:rPr>
        <w:t> :</w:t>
      </w:r>
      <w:r w:rsidR="00A162F7">
        <w:rPr>
          <w:rFonts w:ascii="Arial" w:hAnsi="Arial" w:cs="Arial"/>
        </w:rPr>
        <w:t xml:space="preserve"> </w:t>
      </w:r>
    </w:p>
    <w:p w:rsidR="000C1D9C" w:rsidRDefault="000C1D9C">
      <w:pPr>
        <w:pStyle w:val="fcase1ertab"/>
        <w:tabs>
          <w:tab w:val="clear" w:pos="426"/>
          <w:tab w:val="left" w:pos="0"/>
        </w:tabs>
        <w:ind w:left="0" w:firstLine="0"/>
        <w:rPr>
          <w:rFonts w:ascii="Arial" w:hAnsi="Arial" w:cs="Arial"/>
          <w:b/>
          <w:i/>
          <w:sz w:val="24"/>
          <w:szCs w:val="24"/>
        </w:rPr>
      </w:pPr>
    </w:p>
    <w:p w:rsidR="002D10FD" w:rsidRPr="008B284C" w:rsidRDefault="008B284C" w:rsidP="007426A3">
      <w:pPr>
        <w:suppressAutoHyphens w:val="0"/>
        <w:spacing w:before="57"/>
        <w:jc w:val="center"/>
        <w:rPr>
          <w:rFonts w:ascii="Arial" w:hAnsi="Arial" w:cs="Arial"/>
          <w:b/>
          <w:sz w:val="16"/>
          <w:lang w:val="de-DE" w:eastAsia="fr-FR"/>
        </w:rPr>
      </w:pPr>
      <w:r w:rsidRPr="008B284C">
        <w:rPr>
          <w:b/>
          <w:bCs/>
          <w:sz w:val="32"/>
          <w:szCs w:val="40"/>
        </w:rPr>
        <w:t xml:space="preserve">Accord-cadre de fournitures de </w:t>
      </w:r>
      <w:bookmarkStart w:id="0" w:name="_GoBack"/>
      <w:r w:rsidRPr="008B284C">
        <w:rPr>
          <w:b/>
          <w:bCs/>
          <w:sz w:val="32"/>
          <w:szCs w:val="40"/>
        </w:rPr>
        <w:t>Polo</w:t>
      </w:r>
      <w:bookmarkEnd w:id="0"/>
      <w:r w:rsidR="00964533">
        <w:rPr>
          <w:b/>
          <w:bCs/>
          <w:sz w:val="32"/>
          <w:szCs w:val="40"/>
        </w:rPr>
        <w:t>s</w:t>
      </w:r>
      <w:r w:rsidRPr="008B284C">
        <w:rPr>
          <w:b/>
          <w:bCs/>
          <w:sz w:val="32"/>
          <w:szCs w:val="40"/>
        </w:rPr>
        <w:t xml:space="preserve"> à destination des élèves du Collège Zakia MADI de </w:t>
      </w:r>
      <w:proofErr w:type="spellStart"/>
      <w:r w:rsidRPr="008B284C">
        <w:rPr>
          <w:b/>
          <w:bCs/>
          <w:sz w:val="32"/>
          <w:szCs w:val="40"/>
        </w:rPr>
        <w:t>Dembeni</w:t>
      </w:r>
      <w:proofErr w:type="spellEnd"/>
      <w:r w:rsidR="007426A3" w:rsidRPr="008B284C">
        <w:rPr>
          <w:rFonts w:ascii="Arial" w:hAnsi="Arial" w:cs="Arial"/>
          <w:b/>
          <w:sz w:val="16"/>
          <w:lang w:val="de-DE" w:eastAsia="fr-FR"/>
        </w:rPr>
        <w:t>.</w:t>
      </w:r>
    </w:p>
    <w:p w:rsidR="002D10FD" w:rsidRDefault="002D10FD">
      <w:pPr>
        <w:tabs>
          <w:tab w:val="left" w:pos="426"/>
          <w:tab w:val="left" w:pos="851"/>
        </w:tabs>
        <w:jc w:val="both"/>
        <w:rPr>
          <w:rFonts w:ascii="Wingdings" w:eastAsia="Wingdings" w:hAnsi="Wingdings" w:cs="Wingdings"/>
          <w:b/>
          <w:color w:val="66CCFF"/>
          <w:spacing w:val="-10"/>
        </w:rPr>
      </w:pPr>
    </w:p>
    <w:p w:rsidR="002D10FD" w:rsidRDefault="002D10FD">
      <w:pPr>
        <w:tabs>
          <w:tab w:val="left" w:pos="426"/>
          <w:tab w:val="left" w:pos="851"/>
        </w:tabs>
        <w:jc w:val="both"/>
        <w:rPr>
          <w:rFonts w:ascii="Wingdings" w:eastAsia="Wingdings" w:hAnsi="Wingdings" w:cs="Wingdings"/>
          <w:b/>
          <w:color w:val="66CCFF"/>
          <w:spacing w:val="-10"/>
        </w:rPr>
      </w:pPr>
    </w:p>
    <w:p w:rsidR="002D10FD" w:rsidRPr="002D10FD" w:rsidRDefault="009B1CD0" w:rsidP="002D10FD">
      <w:pPr>
        <w:pStyle w:val="NormalWeb"/>
        <w:rPr>
          <w:rFonts w:ascii="Arial" w:eastAsia="Times New Roman" w:hAnsi="Arial" w:cs="Arial"/>
          <w:color w:val="auto"/>
          <w:sz w:val="20"/>
          <w:szCs w:val="20"/>
          <w:lang w:val="de-DE" w:eastAsia="fr-FR"/>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2D10FD">
        <w:rPr>
          <w:rFonts w:ascii="Arial" w:hAnsi="Arial" w:cs="Arial"/>
          <w:sz w:val="20"/>
          <w:szCs w:val="20"/>
        </w:rPr>
        <w:t>Code</w:t>
      </w:r>
      <w:proofErr w:type="gramEnd"/>
      <w:r w:rsidRPr="002D10FD">
        <w:rPr>
          <w:rFonts w:ascii="Arial" w:hAnsi="Arial" w:cs="Arial"/>
          <w:sz w:val="20"/>
          <w:szCs w:val="20"/>
        </w:rPr>
        <w:t xml:space="preserve"> CPV principal : </w:t>
      </w:r>
      <w:r w:rsidR="00607E62" w:rsidRPr="00607E62">
        <w:rPr>
          <w:rFonts w:ascii="Arial" w:hAnsi="Arial" w:cs="Arial"/>
          <w:b/>
          <w:bCs/>
          <w:sz w:val="20"/>
          <w:szCs w:val="20"/>
        </w:rPr>
        <w:t>18331000-8 : T-shirts</w:t>
      </w:r>
    </w:p>
    <w:p w:rsidR="009B1CD0" w:rsidRDefault="009B1CD0">
      <w:pPr>
        <w:tabs>
          <w:tab w:val="left" w:pos="426"/>
          <w:tab w:val="left" w:pos="851"/>
        </w:tabs>
        <w:jc w:val="both"/>
        <w:rPr>
          <w:rFonts w:ascii="Arial" w:hAnsi="Arial" w:cs="Arial"/>
        </w:rPr>
      </w:pPr>
    </w:p>
    <w:p w:rsidR="009B1CD0" w:rsidRDefault="009B1CD0">
      <w:pPr>
        <w:tabs>
          <w:tab w:val="left" w:pos="426"/>
          <w:tab w:val="left" w:pos="851"/>
        </w:tabs>
        <w:jc w:val="both"/>
        <w:rPr>
          <w:rFonts w:ascii="Arial" w:hAnsi="Arial" w:cs="Arial"/>
        </w:rPr>
      </w:pPr>
    </w:p>
    <w:p w:rsidR="009B1CD0" w:rsidRPr="000C1D9C" w:rsidRDefault="002D10FD">
      <w:pPr>
        <w:tabs>
          <w:tab w:val="left" w:pos="426"/>
          <w:tab w:val="left" w:pos="851"/>
        </w:tabs>
        <w:jc w:val="both"/>
        <w:rPr>
          <w:rFonts w:ascii="Arial" w:hAnsi="Arial" w:cs="Arial"/>
          <w:i/>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9B1CD0" w:rsidRPr="000C1D9C">
        <w:rPr>
          <w:rFonts w:ascii="Arial" w:hAnsi="Arial" w:cs="Arial"/>
        </w:rPr>
        <w:t>Cet</w:t>
      </w:r>
      <w:proofErr w:type="gramEnd"/>
      <w:r w:rsidR="009B1CD0" w:rsidRPr="000C1D9C">
        <w:rPr>
          <w:rFonts w:ascii="Arial" w:hAnsi="Arial" w:cs="Arial"/>
        </w:rPr>
        <w:t xml:space="preserve"> acte d'engagement correspond :</w:t>
      </w:r>
    </w:p>
    <w:p w:rsidR="009B1CD0" w:rsidRPr="000C1D9C" w:rsidRDefault="009B1CD0">
      <w:pPr>
        <w:tabs>
          <w:tab w:val="left" w:pos="426"/>
          <w:tab w:val="left" w:pos="851"/>
        </w:tabs>
        <w:jc w:val="both"/>
        <w:rPr>
          <w:rFonts w:ascii="Arial" w:hAnsi="Arial" w:cs="Arial"/>
        </w:rPr>
      </w:pPr>
    </w:p>
    <w:p w:rsidR="009B1CD0" w:rsidRPr="000C1D9C" w:rsidRDefault="00AB5495">
      <w:pPr>
        <w:tabs>
          <w:tab w:val="left" w:pos="426"/>
          <w:tab w:val="left" w:pos="851"/>
        </w:tabs>
        <w:ind w:left="851"/>
        <w:jc w:val="both"/>
        <w:rPr>
          <w:rFonts w:ascii="Arial" w:hAnsi="Arial" w:cs="Arial"/>
        </w:rPr>
      </w:pPr>
      <w:r w:rsidRPr="000C1D9C">
        <w:rPr>
          <w:rFonts w:ascii="Arial" w:hAnsi="Arial" w:cs="Arial"/>
        </w:rPr>
        <w:fldChar w:fldCharType="begin">
          <w:ffData>
            <w:name w:val=""/>
            <w:enabled/>
            <w:calcOnExit w:val="0"/>
            <w:checkBox>
              <w:sizeAuto/>
              <w:default w:val="1"/>
            </w:checkBox>
          </w:ffData>
        </w:fldChar>
      </w:r>
      <w:r w:rsidRPr="000C1D9C">
        <w:rPr>
          <w:rFonts w:ascii="Arial" w:hAnsi="Arial" w:cs="Arial"/>
        </w:rPr>
        <w:instrText xml:space="preserve"> FORMCHECKBOX </w:instrText>
      </w:r>
      <w:r w:rsidR="00964533">
        <w:rPr>
          <w:rFonts w:ascii="Arial" w:hAnsi="Arial" w:cs="Arial"/>
        </w:rPr>
      </w:r>
      <w:r w:rsidR="00964533">
        <w:rPr>
          <w:rFonts w:ascii="Arial" w:hAnsi="Arial" w:cs="Arial"/>
        </w:rPr>
        <w:fldChar w:fldCharType="separate"/>
      </w:r>
      <w:r w:rsidRPr="000C1D9C">
        <w:rPr>
          <w:rFonts w:ascii="Arial" w:hAnsi="Arial" w:cs="Arial"/>
        </w:rPr>
        <w:fldChar w:fldCharType="end"/>
      </w:r>
      <w:r w:rsidR="009B1CD0" w:rsidRPr="000C1D9C">
        <w:rPr>
          <w:rFonts w:ascii="Arial" w:hAnsi="Arial" w:cs="Arial"/>
        </w:rPr>
        <w:tab/>
        <w:t xml:space="preserve">à l’ensemble du marché public ou de l’accord-cadre </w:t>
      </w:r>
      <w:r w:rsidR="009B1CD0" w:rsidRPr="000C1D9C">
        <w:rPr>
          <w:rFonts w:ascii="Arial" w:hAnsi="Arial" w:cs="Arial"/>
          <w:i/>
          <w:iCs/>
        </w:rPr>
        <w:t>(en cas de non allotissement)</w:t>
      </w:r>
      <w:r w:rsidR="009B1CD0" w:rsidRPr="000C1D9C">
        <w:rPr>
          <w:rFonts w:ascii="Arial" w:hAnsi="Arial" w:cs="Arial"/>
          <w:iCs/>
        </w:rPr>
        <w:t>.</w:t>
      </w:r>
    </w:p>
    <w:p w:rsidR="009B1CD0" w:rsidRPr="000C1D9C" w:rsidRDefault="009B1CD0">
      <w:pPr>
        <w:tabs>
          <w:tab w:val="left" w:pos="426"/>
          <w:tab w:val="left" w:pos="851"/>
        </w:tabs>
        <w:jc w:val="both"/>
        <w:rPr>
          <w:rFonts w:ascii="Arial" w:hAnsi="Arial" w:cs="Arial"/>
        </w:rPr>
      </w:pPr>
    </w:p>
    <w:p w:rsidR="009B1CD0" w:rsidRPr="000C1D9C" w:rsidRDefault="007D7A65">
      <w:pPr>
        <w:pStyle w:val="fcasegauche"/>
        <w:spacing w:after="0"/>
        <w:ind w:left="851" w:firstLine="0"/>
        <w:rPr>
          <w:rFonts w:ascii="Arial" w:hAnsi="Arial" w:cs="Arial"/>
          <w:i/>
          <w:iCs/>
        </w:rPr>
      </w:pPr>
      <w:r w:rsidRPr="000C1D9C">
        <w:rPr>
          <w:rFonts w:ascii="Arial" w:hAnsi="Arial" w:cs="Arial"/>
        </w:rPr>
        <w:fldChar w:fldCharType="begin">
          <w:ffData>
            <w:name w:val=""/>
            <w:enabled/>
            <w:calcOnExit w:val="0"/>
            <w:checkBox>
              <w:size w:val="20"/>
              <w:default w:val="0"/>
            </w:checkBox>
          </w:ffData>
        </w:fldChar>
      </w:r>
      <w:r w:rsidRPr="000C1D9C">
        <w:rPr>
          <w:rFonts w:ascii="Arial" w:hAnsi="Arial" w:cs="Arial"/>
        </w:rPr>
        <w:instrText xml:space="preserve"> FORMCHECKBOX </w:instrText>
      </w:r>
      <w:r w:rsidR="00964533">
        <w:rPr>
          <w:rFonts w:ascii="Arial" w:hAnsi="Arial" w:cs="Arial"/>
        </w:rPr>
      </w:r>
      <w:r w:rsidR="00964533">
        <w:rPr>
          <w:rFonts w:ascii="Arial" w:hAnsi="Arial" w:cs="Arial"/>
        </w:rPr>
        <w:fldChar w:fldCharType="separate"/>
      </w:r>
      <w:r w:rsidRPr="000C1D9C">
        <w:rPr>
          <w:rFonts w:ascii="Arial" w:hAnsi="Arial" w:cs="Arial"/>
        </w:rPr>
        <w:fldChar w:fldCharType="end"/>
      </w:r>
      <w:r w:rsidR="009B1CD0" w:rsidRPr="000C1D9C">
        <w:rPr>
          <w:rFonts w:ascii="Arial" w:hAnsi="Arial" w:cs="Arial"/>
        </w:rPr>
        <w:tab/>
        <w:t xml:space="preserve">au lot n°………de la procédure de passation du marché public ou de l’accord-cadre </w:t>
      </w:r>
      <w:r w:rsidR="009B1CD0" w:rsidRPr="000C1D9C">
        <w:rPr>
          <w:rFonts w:ascii="Arial" w:hAnsi="Arial" w:cs="Arial"/>
          <w:i/>
          <w:iCs/>
        </w:rPr>
        <w:t>(en cas d’allotissement)</w:t>
      </w:r>
      <w:r w:rsidR="009B1CD0" w:rsidRPr="000C1D9C">
        <w:rPr>
          <w:rFonts w:ascii="Arial" w:hAnsi="Arial" w:cs="Arial"/>
        </w:rPr>
        <w:t xml:space="preserve"> : </w:t>
      </w:r>
    </w:p>
    <w:p w:rsidR="009B1CD0" w:rsidRPr="000C1D9C" w:rsidRDefault="009B1CD0">
      <w:pPr>
        <w:pStyle w:val="fcasegauche"/>
        <w:spacing w:after="0"/>
        <w:rPr>
          <w:rFonts w:ascii="Arial" w:hAnsi="Arial" w:cs="Arial"/>
        </w:rPr>
      </w:pPr>
    </w:p>
    <w:p w:rsidR="00C548D4" w:rsidRDefault="00C548D4" w:rsidP="00FF7EFB">
      <w:pPr>
        <w:pStyle w:val="fcasegauche"/>
        <w:spacing w:after="0"/>
        <w:ind w:left="0" w:firstLine="0"/>
        <w:rPr>
          <w:rFonts w:ascii="Arial" w:hAnsi="Arial" w:cs="Arial"/>
        </w:rPr>
      </w:pPr>
    </w:p>
    <w:p w:rsidR="00C548D4" w:rsidRDefault="00C548D4">
      <w:pPr>
        <w:pStyle w:val="fcasegauche"/>
        <w:spacing w:after="0"/>
        <w:ind w:left="851"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pPr>
              <w:tabs>
                <w:tab w:val="left" w:pos="-142"/>
                <w:tab w:val="left" w:pos="4111"/>
              </w:tabs>
              <w:jc w:val="both"/>
            </w:pPr>
            <w:r>
              <w:rPr>
                <w:rFonts w:ascii="Arial" w:hAnsi="Arial" w:cs="Arial"/>
                <w:b/>
                <w:sz w:val="22"/>
                <w:szCs w:val="22"/>
              </w:rPr>
              <w:t>B - Engagement du candidat.</w:t>
            </w:r>
          </w:p>
        </w:tc>
      </w:tr>
    </w:tbl>
    <w:p w:rsidR="009B1CD0" w:rsidRDefault="009B1CD0"/>
    <w:p w:rsidR="009B1CD0" w:rsidRDefault="009B1CD0">
      <w:pPr>
        <w:pStyle w:val="Titre2"/>
        <w:tabs>
          <w:tab w:val="left" w:pos="2268"/>
        </w:tabs>
        <w:rPr>
          <w:rFonts w:ascii="Arial" w:hAnsi="Arial" w:cs="Arial"/>
          <w:i/>
          <w:iCs/>
          <w:sz w:val="18"/>
          <w:szCs w:val="18"/>
        </w:rPr>
      </w:pPr>
      <w:r>
        <w:rPr>
          <w:rFonts w:ascii="Arial" w:hAnsi="Arial" w:cs="Arial"/>
          <w:sz w:val="22"/>
          <w:szCs w:val="22"/>
        </w:rPr>
        <w:t xml:space="preserve">B1 - Identification et engagement du </w:t>
      </w:r>
      <w:r w:rsidR="00FF7EFB">
        <w:rPr>
          <w:rFonts w:ascii="Arial" w:hAnsi="Arial" w:cs="Arial"/>
          <w:sz w:val="22"/>
          <w:szCs w:val="22"/>
        </w:rPr>
        <w:t>titulaire ou du groupement titulaire</w:t>
      </w:r>
      <w:r>
        <w:rPr>
          <w:rFonts w:ascii="Arial" w:hAnsi="Arial" w:cs="Arial"/>
          <w:sz w:val="22"/>
          <w:szCs w:val="22"/>
        </w:rPr>
        <w:t> :</w:t>
      </w:r>
    </w:p>
    <w:p w:rsidR="009B1CD0" w:rsidRDefault="009B1CD0">
      <w:pPr>
        <w:rPr>
          <w:rFonts w:ascii="Arial" w:hAnsi="Arial" w:cs="Arial"/>
        </w:rPr>
      </w:pPr>
    </w:p>
    <w:p w:rsidR="009B1CD0" w:rsidRPr="00C548D4" w:rsidRDefault="009B1CD0">
      <w:pPr>
        <w:jc w:val="both"/>
        <w:rPr>
          <w:rFonts w:ascii="Arial" w:hAnsi="Arial" w:cs="Arial"/>
        </w:rPr>
      </w:pPr>
      <w:r w:rsidRPr="00C548D4">
        <w:rPr>
          <w:rFonts w:ascii="Arial" w:hAnsi="Arial" w:cs="Arial"/>
        </w:rPr>
        <w:t>Après avoir pris connaissance des pièces constitutives de l’accord-cadre suivantes,</w:t>
      </w:r>
    </w:p>
    <w:p w:rsidR="002D10FD" w:rsidRPr="002D10FD" w:rsidRDefault="00AB5495" w:rsidP="002D10FD">
      <w:pPr>
        <w:pStyle w:val="NormalWeb"/>
        <w:ind w:left="284" w:firstLine="567"/>
        <w:rPr>
          <w:rFonts w:ascii="Arial" w:eastAsia="Times New Roman" w:hAnsi="Arial" w:cs="Arial"/>
          <w:color w:val="auto"/>
          <w:sz w:val="20"/>
          <w:szCs w:val="20"/>
          <w:lang w:val="de-DE" w:eastAsia="fr-FR"/>
        </w:rPr>
      </w:pPr>
      <w:r w:rsidRPr="00774014">
        <w:rPr>
          <w:sz w:val="20"/>
          <w:szCs w:val="20"/>
        </w:rPr>
        <w:fldChar w:fldCharType="begin">
          <w:ffData>
            <w:name w:val=""/>
            <w:enabled/>
            <w:calcOnExit w:val="0"/>
            <w:checkBox>
              <w:sizeAuto/>
              <w:default w:val="1"/>
            </w:checkBox>
          </w:ffData>
        </w:fldChar>
      </w:r>
      <w:r w:rsidRPr="00A162F7">
        <w:rPr>
          <w:sz w:val="20"/>
          <w:szCs w:val="20"/>
        </w:rPr>
        <w:instrText xml:space="preserve"> FORMCHECKBOX </w:instrText>
      </w:r>
      <w:r w:rsidR="00964533">
        <w:rPr>
          <w:sz w:val="20"/>
          <w:szCs w:val="20"/>
        </w:rPr>
      </w:r>
      <w:r w:rsidR="00964533">
        <w:rPr>
          <w:sz w:val="20"/>
          <w:szCs w:val="20"/>
        </w:rPr>
        <w:fldChar w:fldCharType="separate"/>
      </w:r>
      <w:r w:rsidRPr="00774014">
        <w:rPr>
          <w:sz w:val="20"/>
          <w:szCs w:val="20"/>
        </w:rPr>
        <w:fldChar w:fldCharType="end"/>
      </w:r>
      <w:r w:rsidRPr="00A162F7">
        <w:rPr>
          <w:sz w:val="20"/>
          <w:szCs w:val="20"/>
        </w:rPr>
        <w:t xml:space="preserve"> CCP n° </w:t>
      </w:r>
      <w:bookmarkStart w:id="1" w:name="_Hlk157673569"/>
      <w:bookmarkStart w:id="2" w:name="_Hlk105139935"/>
      <w:r w:rsidR="002D10FD" w:rsidRPr="002D10FD">
        <w:rPr>
          <w:rFonts w:ascii="Arial" w:eastAsia="Times New Roman" w:hAnsi="Arial" w:cs="Arial"/>
          <w:color w:val="auto"/>
          <w:sz w:val="20"/>
          <w:szCs w:val="20"/>
          <w:lang w:val="de-DE" w:eastAsia="fr-FR"/>
        </w:rPr>
        <w:t>202</w:t>
      </w:r>
      <w:r w:rsidR="004A0A34">
        <w:rPr>
          <w:rFonts w:ascii="Arial" w:eastAsia="Times New Roman" w:hAnsi="Arial" w:cs="Arial"/>
          <w:color w:val="auto"/>
          <w:sz w:val="20"/>
          <w:szCs w:val="20"/>
          <w:lang w:val="de-DE" w:eastAsia="fr-FR"/>
        </w:rPr>
        <w:t>4</w:t>
      </w:r>
      <w:r w:rsidR="002D10FD" w:rsidRPr="002D10FD">
        <w:rPr>
          <w:rFonts w:ascii="Arial" w:eastAsia="Times New Roman" w:hAnsi="Arial" w:cs="Arial"/>
          <w:color w:val="auto"/>
          <w:sz w:val="20"/>
          <w:szCs w:val="20"/>
          <w:lang w:val="de-DE" w:eastAsia="fr-FR"/>
        </w:rPr>
        <w:t>-</w:t>
      </w:r>
      <w:r w:rsidR="00607E62">
        <w:rPr>
          <w:rFonts w:ascii="Arial" w:eastAsia="Times New Roman" w:hAnsi="Arial" w:cs="Arial"/>
          <w:color w:val="auto"/>
          <w:sz w:val="20"/>
          <w:szCs w:val="20"/>
          <w:lang w:val="de-DE" w:eastAsia="fr-FR"/>
        </w:rPr>
        <w:t>TSHIRTS</w:t>
      </w:r>
      <w:r w:rsidR="002D10FD" w:rsidRPr="002D10FD">
        <w:rPr>
          <w:rFonts w:ascii="Arial" w:eastAsia="Times New Roman" w:hAnsi="Arial" w:cs="Arial"/>
          <w:color w:val="auto"/>
          <w:sz w:val="20"/>
          <w:szCs w:val="20"/>
          <w:lang w:val="de-DE" w:eastAsia="fr-FR"/>
        </w:rPr>
        <w:t>-</w:t>
      </w:r>
      <w:bookmarkEnd w:id="1"/>
      <w:r w:rsidR="00607E62">
        <w:rPr>
          <w:rFonts w:ascii="Arial" w:eastAsia="Times New Roman" w:hAnsi="Arial" w:cs="Arial"/>
          <w:color w:val="auto"/>
          <w:sz w:val="20"/>
          <w:szCs w:val="20"/>
          <w:lang w:val="de-DE" w:eastAsia="fr-FR"/>
        </w:rPr>
        <w:t>CLG-DMB</w:t>
      </w:r>
    </w:p>
    <w:bookmarkEnd w:id="2"/>
    <w:p w:rsidR="009B1CD0" w:rsidRPr="00774014" w:rsidRDefault="003F6167">
      <w:pPr>
        <w:spacing w:before="120"/>
        <w:ind w:left="1135" w:hanging="284"/>
        <w:jc w:val="both"/>
        <w:rPr>
          <w:rFonts w:ascii="Arial" w:hAnsi="Arial" w:cs="Arial"/>
        </w:rPr>
      </w:pPr>
      <w:r w:rsidRPr="00774014">
        <w:rPr>
          <w:rFonts w:ascii="Arial" w:hAnsi="Arial" w:cs="Arial"/>
        </w:rPr>
        <w:fldChar w:fldCharType="begin">
          <w:ffData>
            <w:name w:val=""/>
            <w:enabled/>
            <w:calcOnExit w:val="0"/>
            <w:checkBox>
              <w:size w:val="20"/>
              <w:default w:val="1"/>
            </w:checkBox>
          </w:ffData>
        </w:fldChar>
      </w:r>
      <w:r w:rsidRPr="00774014">
        <w:rPr>
          <w:rFonts w:ascii="Arial" w:hAnsi="Arial" w:cs="Arial"/>
        </w:rPr>
        <w:instrText xml:space="preserve"> FORMCHECKBOX </w:instrText>
      </w:r>
      <w:r w:rsidR="00964533">
        <w:rPr>
          <w:rFonts w:ascii="Arial" w:hAnsi="Arial" w:cs="Arial"/>
        </w:rPr>
      </w:r>
      <w:r w:rsidR="00964533">
        <w:rPr>
          <w:rFonts w:ascii="Arial" w:hAnsi="Arial" w:cs="Arial"/>
        </w:rPr>
        <w:fldChar w:fldCharType="separate"/>
      </w:r>
      <w:r w:rsidRPr="00774014">
        <w:rPr>
          <w:rFonts w:ascii="Arial" w:hAnsi="Arial" w:cs="Arial"/>
        </w:rPr>
        <w:fldChar w:fldCharType="end"/>
      </w:r>
      <w:r w:rsidR="009B1CD0" w:rsidRPr="00774014">
        <w:rPr>
          <w:rFonts w:ascii="Arial" w:hAnsi="Arial" w:cs="Arial"/>
        </w:rPr>
        <w:t xml:space="preserve"> CCAG</w:t>
      </w:r>
      <w:r w:rsidR="00C548D4" w:rsidRPr="00774014">
        <w:rPr>
          <w:rFonts w:ascii="Arial" w:hAnsi="Arial" w:cs="Arial"/>
        </w:rPr>
        <w:t xml:space="preserve"> Fournitures courantes et services</w:t>
      </w:r>
      <w:r w:rsidR="008B284C">
        <w:rPr>
          <w:rFonts w:ascii="Arial" w:hAnsi="Arial" w:cs="Arial"/>
        </w:rPr>
        <w:t>,</w:t>
      </w:r>
      <w:r w:rsidR="00C548D4" w:rsidRPr="00774014">
        <w:rPr>
          <w:rFonts w:ascii="Arial" w:hAnsi="Arial" w:cs="Arial"/>
        </w:rPr>
        <w:t xml:space="preserve"> approuvé par l’</w:t>
      </w:r>
      <w:hyperlink r:id="rId10" w:history="1">
        <w:r w:rsidR="00C548D4" w:rsidRPr="00774014">
          <w:rPr>
            <w:rFonts w:ascii="Arial" w:hAnsi="Arial" w:cs="Arial"/>
          </w:rPr>
          <w:t>arrêté du</w:t>
        </w:r>
      </w:hyperlink>
      <w:r w:rsidR="00C548D4" w:rsidRPr="00774014">
        <w:rPr>
          <w:rFonts w:ascii="Arial" w:hAnsi="Arial" w:cs="Arial"/>
        </w:rPr>
        <w:t xml:space="preserve"> 30 mars 2021</w:t>
      </w:r>
    </w:p>
    <w:p w:rsidR="009B1CD0" w:rsidRPr="00774014" w:rsidRDefault="003F6167">
      <w:pPr>
        <w:spacing w:before="120"/>
        <w:ind w:left="1135" w:hanging="284"/>
        <w:jc w:val="both"/>
        <w:rPr>
          <w:rFonts w:ascii="Arial" w:hAnsi="Arial" w:cs="Arial"/>
        </w:rPr>
      </w:pPr>
      <w:r w:rsidRPr="00774014">
        <w:rPr>
          <w:rFonts w:ascii="Arial" w:hAnsi="Arial" w:cs="Arial"/>
        </w:rPr>
        <w:fldChar w:fldCharType="begin">
          <w:ffData>
            <w:name w:val=""/>
            <w:enabled/>
            <w:calcOnExit w:val="0"/>
            <w:checkBox>
              <w:size w:val="20"/>
              <w:default w:val="1"/>
            </w:checkBox>
          </w:ffData>
        </w:fldChar>
      </w:r>
      <w:r w:rsidRPr="00774014">
        <w:rPr>
          <w:rFonts w:ascii="Arial" w:hAnsi="Arial" w:cs="Arial"/>
        </w:rPr>
        <w:instrText xml:space="preserve"> FORMCHECKBOX </w:instrText>
      </w:r>
      <w:r w:rsidR="00964533">
        <w:rPr>
          <w:rFonts w:ascii="Arial" w:hAnsi="Arial" w:cs="Arial"/>
        </w:rPr>
      </w:r>
      <w:r w:rsidR="00964533">
        <w:rPr>
          <w:rFonts w:ascii="Arial" w:hAnsi="Arial" w:cs="Arial"/>
        </w:rPr>
        <w:fldChar w:fldCharType="separate"/>
      </w:r>
      <w:r w:rsidRPr="00774014">
        <w:rPr>
          <w:rFonts w:ascii="Arial" w:hAnsi="Arial" w:cs="Arial"/>
        </w:rPr>
        <w:fldChar w:fldCharType="end"/>
      </w:r>
      <w:r w:rsidR="009B1CD0" w:rsidRPr="00774014">
        <w:rPr>
          <w:rFonts w:ascii="Arial" w:hAnsi="Arial" w:cs="Arial"/>
        </w:rPr>
        <w:t xml:space="preserve"> Autres :</w:t>
      </w:r>
      <w:r w:rsidR="00C548D4" w:rsidRPr="00774014">
        <w:rPr>
          <w:rFonts w:ascii="Arial" w:hAnsi="Arial" w:cs="Arial"/>
        </w:rPr>
        <w:t xml:space="preserve"> Mémoire technique du candidat</w:t>
      </w:r>
    </w:p>
    <w:p w:rsidR="009B1CD0" w:rsidRDefault="009B1CD0">
      <w:pPr>
        <w:jc w:val="both"/>
        <w:rPr>
          <w:rFonts w:ascii="Arial" w:hAnsi="Arial" w:cs="Arial"/>
        </w:rPr>
      </w:pPr>
    </w:p>
    <w:p w:rsidR="009B1CD0" w:rsidRDefault="009B1CD0">
      <w:pPr>
        <w:jc w:val="both"/>
        <w:rPr>
          <w:rFonts w:ascii="Arial" w:hAnsi="Arial" w:cs="Arial"/>
        </w:rPr>
      </w:pPr>
      <w:r>
        <w:rPr>
          <w:rFonts w:ascii="Arial" w:hAnsi="Arial" w:cs="Arial"/>
        </w:rPr>
        <w:t>et conformément à leurs clauses et stipulations,</w:t>
      </w:r>
    </w:p>
    <w:p w:rsidR="009B1CD0" w:rsidRDefault="009B1CD0">
      <w:pPr>
        <w:jc w:val="both"/>
        <w:rPr>
          <w:rFonts w:ascii="Arial" w:hAnsi="Arial" w:cs="Arial"/>
        </w:rPr>
      </w:pPr>
    </w:p>
    <w:p w:rsidR="009B1CD0" w:rsidRDefault="007D7A65">
      <w:pPr>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64533">
        <w:fldChar w:fldCharType="separate"/>
      </w:r>
      <w:r>
        <w:fldChar w:fldCharType="end"/>
      </w:r>
      <w:r w:rsidR="009B1CD0">
        <w:rPr>
          <w:rFonts w:ascii="Arial" w:hAnsi="Arial" w:cs="Arial"/>
        </w:rPr>
        <w:t xml:space="preserve"> Le signataire</w:t>
      </w:r>
    </w:p>
    <w:p w:rsidR="009B1CD0" w:rsidRDefault="007D7A65">
      <w:pPr>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64533">
        <w:fldChar w:fldCharType="separate"/>
      </w:r>
      <w:r>
        <w:fldChar w:fldCharType="end"/>
      </w:r>
      <w:r w:rsidR="009B1CD0">
        <w:rPr>
          <w:rFonts w:ascii="Arial" w:hAnsi="Arial" w:cs="Arial"/>
        </w:rPr>
        <w:t xml:space="preserve"> s’engage, sur la base de son offre et pour son propre compte ;</w:t>
      </w:r>
    </w:p>
    <w:p w:rsidR="009B1CD0" w:rsidRDefault="009B1CD0">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pPr>
        <w:jc w:val="both"/>
        <w:rPr>
          <w:rFonts w:ascii="Arial" w:hAnsi="Arial" w:cs="Arial"/>
        </w:rPr>
      </w:pPr>
    </w:p>
    <w:p w:rsidR="009B1CD0" w:rsidRDefault="009B1CD0">
      <w:pPr>
        <w:jc w:val="both"/>
        <w:rPr>
          <w:rFonts w:ascii="Arial" w:hAnsi="Arial" w:cs="Arial"/>
        </w:rPr>
      </w:pPr>
    </w:p>
    <w:p w:rsidR="009B1CD0" w:rsidRDefault="009B1CD0">
      <w:pPr>
        <w:jc w:val="both"/>
        <w:rPr>
          <w:rFonts w:ascii="Arial" w:hAnsi="Arial" w:cs="Arial"/>
        </w:rPr>
      </w:pPr>
    </w:p>
    <w:p w:rsidR="009B1CD0" w:rsidRDefault="007D7A65">
      <w:pPr>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64533">
        <w:fldChar w:fldCharType="separate"/>
      </w:r>
      <w:r>
        <w:fldChar w:fldCharType="end"/>
      </w:r>
      <w:r w:rsidR="009B1CD0">
        <w:rPr>
          <w:rFonts w:ascii="Arial" w:hAnsi="Arial" w:cs="Arial"/>
        </w:rPr>
        <w:t xml:space="preserve"> engage la société ……………………… sur la base de son offre ;</w:t>
      </w:r>
    </w:p>
    <w:p w:rsidR="009B1CD0" w:rsidRDefault="009B1CD0">
      <w:pPr>
        <w:pStyle w:val="En-tte"/>
        <w:tabs>
          <w:tab w:val="clear" w:pos="4536"/>
          <w:tab w:val="clear" w:pos="9072"/>
        </w:tabs>
        <w:jc w:val="both"/>
        <w:rPr>
          <w:rFonts w:ascii="Arial" w:hAnsi="Arial" w:cs="Arial"/>
        </w:rPr>
      </w:pPr>
      <w:r>
        <w:rPr>
          <w:rFonts w:ascii="Arial" w:hAnsi="Arial" w:cs="Arial"/>
          <w:i/>
          <w:sz w:val="18"/>
          <w:szCs w:val="18"/>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pPr>
        <w:jc w:val="both"/>
        <w:rPr>
          <w:rFonts w:ascii="Arial" w:hAnsi="Arial" w:cs="Arial"/>
        </w:rPr>
      </w:pPr>
    </w:p>
    <w:p w:rsidR="009B1CD0" w:rsidRDefault="007D7A65">
      <w:pPr>
        <w:pStyle w:val="fcase1ertab"/>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64533">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pPr>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 xml:space="preserve"> Identifier le mandataire désigné pour représenter l’ensemble des membres du groupement et coordonner les prestations.]</w:t>
      </w:r>
    </w:p>
    <w:p w:rsidR="009B1CD0" w:rsidRDefault="009B1CD0">
      <w:pPr>
        <w:pStyle w:val="fcase1ertab"/>
        <w:ind w:left="0" w:firstLine="0"/>
        <w:rPr>
          <w:rFonts w:ascii="Arial" w:hAnsi="Arial" w:cs="Arial"/>
        </w:rPr>
      </w:pPr>
    </w:p>
    <w:p w:rsidR="009B1CD0" w:rsidRDefault="009B1CD0">
      <w:pPr>
        <w:pStyle w:val="fcase1ertab"/>
        <w:ind w:left="0" w:firstLine="0"/>
        <w:rPr>
          <w:rFonts w:ascii="Arial" w:hAnsi="Arial" w:cs="Arial"/>
        </w:rPr>
      </w:pPr>
    </w:p>
    <w:p w:rsidR="009B1CD0" w:rsidRDefault="009B1CD0">
      <w:pPr>
        <w:pStyle w:val="fcase1ertab"/>
        <w:ind w:left="0" w:firstLine="0"/>
      </w:pPr>
      <w:r>
        <w:rPr>
          <w:rFonts w:ascii="Arial" w:hAnsi="Arial" w:cs="Arial"/>
        </w:rPr>
        <w:t>à livrer les fournitures demandées ou à exécuter les prestations demandées :</w:t>
      </w:r>
    </w:p>
    <w:p w:rsidR="009B1CD0" w:rsidRDefault="007D7A65">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964533">
        <w:fldChar w:fldCharType="separate"/>
      </w:r>
      <w:r>
        <w:fldChar w:fldCharType="end"/>
      </w:r>
      <w:r w:rsidR="009B1CD0">
        <w:rPr>
          <w:rFonts w:ascii="Arial" w:hAnsi="Arial" w:cs="Arial"/>
        </w:rPr>
        <w:t xml:space="preserve"> au prix </w:t>
      </w:r>
      <w:r w:rsidR="00C36327">
        <w:rPr>
          <w:rFonts w:ascii="Arial" w:hAnsi="Arial" w:cs="Arial"/>
        </w:rPr>
        <w:t xml:space="preserve">unitaire </w:t>
      </w:r>
      <w:r w:rsidR="009B1CD0">
        <w:rPr>
          <w:rFonts w:ascii="Arial" w:hAnsi="Arial" w:cs="Arial"/>
        </w:rPr>
        <w:t>indiqué ci-dessous ;</w:t>
      </w:r>
    </w:p>
    <w:p w:rsidR="009B1CD0" w:rsidRDefault="007D7A65">
      <w:pPr>
        <w:tabs>
          <w:tab w:val="left" w:pos="426"/>
        </w:tabs>
        <w:spacing w:before="120"/>
        <w:ind w:left="1701"/>
        <w:jc w:val="both"/>
      </w:pPr>
      <w:r>
        <w:fldChar w:fldCharType="begin">
          <w:ffData>
            <w:name w:val=""/>
            <w:enabled/>
            <w:calcOnExit w:val="0"/>
            <w:checkBox>
              <w:size w:val="20"/>
              <w:default w:val="0"/>
            </w:checkBox>
          </w:ffData>
        </w:fldChar>
      </w:r>
      <w:r>
        <w:instrText xml:space="preserve"> FORMCHECKBOX </w:instrText>
      </w:r>
      <w:r w:rsidR="00964533">
        <w:fldChar w:fldCharType="separate"/>
      </w:r>
      <w:r>
        <w:fldChar w:fldCharType="end"/>
      </w:r>
      <w:r w:rsidR="009B1CD0">
        <w:t xml:space="preserve"> Taux de la TVA : </w:t>
      </w:r>
      <w:r w:rsidR="00F64B6E">
        <w:t>0 %</w:t>
      </w:r>
    </w:p>
    <w:p w:rsidR="009B1CD0" w:rsidRDefault="007D7A65">
      <w:pPr>
        <w:tabs>
          <w:tab w:val="left" w:pos="426"/>
        </w:tabs>
        <w:spacing w:before="240"/>
        <w:ind w:left="1701"/>
        <w:jc w:val="both"/>
      </w:pPr>
      <w:r>
        <w:fldChar w:fldCharType="begin">
          <w:ffData>
            <w:name w:val=""/>
            <w:enabled/>
            <w:calcOnExit w:val="0"/>
            <w:checkBox>
              <w:size w:val="20"/>
              <w:default w:val="0"/>
            </w:checkBox>
          </w:ffData>
        </w:fldChar>
      </w:r>
      <w:r>
        <w:instrText xml:space="preserve"> FORMCHECKBOX </w:instrText>
      </w:r>
      <w:r w:rsidR="00964533">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rsidR="009B1CD0" w:rsidRDefault="009B1CD0">
      <w:pPr>
        <w:tabs>
          <w:tab w:val="left" w:pos="426"/>
        </w:tabs>
        <w:spacing w:before="120"/>
        <w:jc w:val="both"/>
        <w:rPr>
          <w:rFonts w:ascii="Arial" w:hAnsi="Arial" w:cs="Arial"/>
        </w:rPr>
      </w:pPr>
      <w:r>
        <w:t xml:space="preserve">Montant </w:t>
      </w:r>
      <w:r>
        <w:rPr>
          <w:rFonts w:ascii="Arial" w:hAnsi="Arial" w:cs="Arial"/>
        </w:rPr>
        <w:t>hors taxes arrêté en chiffres à : ……………………………………………………………………………….</w:t>
      </w:r>
    </w:p>
    <w:p w:rsidR="009B1CD0" w:rsidRDefault="009B1CD0">
      <w:pPr>
        <w:pStyle w:val="fcase1ertab"/>
        <w:spacing w:before="120"/>
        <w:ind w:left="0" w:firstLine="0"/>
      </w:pPr>
      <w:r>
        <w:rPr>
          <w:rFonts w:ascii="Arial" w:hAnsi="Arial" w:cs="Arial"/>
        </w:rPr>
        <w:t>Montant hors taxes arrêté en lettres à : ………………………………………………………...................................</w:t>
      </w:r>
    </w:p>
    <w:p w:rsidR="009B1CD0" w:rsidRDefault="007D7A65">
      <w:pPr>
        <w:tabs>
          <w:tab w:val="left" w:pos="426"/>
          <w:tab w:val="left" w:pos="709"/>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64533">
        <w:fldChar w:fldCharType="separate"/>
      </w:r>
      <w:r>
        <w:fldChar w:fldCharType="end"/>
      </w:r>
      <w:r w:rsidR="009B1CD0">
        <w:t xml:space="preserve"> Montant TTC</w:t>
      </w:r>
      <w:r w:rsidR="009B1CD0">
        <w:rPr>
          <w:rStyle w:val="Caractresdenotedebasdepage"/>
        </w:rPr>
        <w:footnoteReference w:customMarkFollows="1" w:id="2"/>
        <w:t>4 </w:t>
      </w:r>
      <w:r w:rsidR="009B1CD0">
        <w:t>:</w:t>
      </w:r>
    </w:p>
    <w:p w:rsidR="009B1CD0" w:rsidRDefault="009B1CD0">
      <w:pPr>
        <w:pStyle w:val="fcase1ertab"/>
        <w:spacing w:before="120"/>
        <w:ind w:left="0" w:firstLine="0"/>
        <w:rPr>
          <w:rFonts w:ascii="Arial" w:hAnsi="Arial" w:cs="Arial"/>
        </w:rPr>
      </w:pPr>
      <w:r>
        <w:rPr>
          <w:rFonts w:ascii="Arial" w:hAnsi="Arial" w:cs="Arial"/>
        </w:rPr>
        <w:t>Montant TTC arrêté en chiffres à : ………………………………………………………….......................................</w:t>
      </w:r>
    </w:p>
    <w:p w:rsidR="009B1CD0" w:rsidRDefault="009B1CD0">
      <w:pPr>
        <w:pStyle w:val="fcase1ertab"/>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2D10FD" w:rsidRDefault="002D10FD" w:rsidP="007D5A12">
      <w:pPr>
        <w:tabs>
          <w:tab w:val="left" w:pos="851"/>
          <w:tab w:val="left" w:pos="6237"/>
        </w:tabs>
        <w:rPr>
          <w:rFonts w:ascii="Arial" w:hAnsi="Arial" w:cs="Arial"/>
          <w:b/>
          <w:sz w:val="22"/>
          <w:szCs w:val="22"/>
        </w:rPr>
      </w:pPr>
    </w:p>
    <w:p w:rsidR="002D10FD" w:rsidRDefault="002D10FD" w:rsidP="007D5A12">
      <w:pPr>
        <w:tabs>
          <w:tab w:val="left" w:pos="851"/>
          <w:tab w:val="left" w:pos="6237"/>
        </w:tabs>
        <w:rPr>
          <w:rFonts w:ascii="Arial" w:hAnsi="Arial" w:cs="Arial"/>
          <w:b/>
          <w:sz w:val="22"/>
          <w:szCs w:val="22"/>
        </w:rPr>
      </w:pPr>
    </w:p>
    <w:p w:rsidR="007D5A12" w:rsidRDefault="007D5A12" w:rsidP="007D5A12">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rsidR="007D5A12" w:rsidRDefault="007D5A12" w:rsidP="007D5A12">
      <w:pPr>
        <w:pStyle w:val="fcase1ertab"/>
        <w:tabs>
          <w:tab w:val="left" w:pos="851"/>
        </w:tabs>
        <w:rPr>
          <w:rFonts w:ascii="Arial" w:hAnsi="Arial" w:cs="Arial"/>
        </w:rPr>
      </w:pPr>
      <w:r>
        <w:rPr>
          <w:rFonts w:ascii="Arial" w:hAnsi="Arial" w:cs="Arial"/>
          <w:i/>
          <w:iCs/>
          <w:sz w:val="18"/>
          <w:szCs w:val="18"/>
        </w:rPr>
        <w:t>(en cas de groupement d’opérateurs économiques.)</w:t>
      </w:r>
    </w:p>
    <w:p w:rsidR="007D5A12" w:rsidRDefault="007D5A12" w:rsidP="007D5A12">
      <w:pPr>
        <w:tabs>
          <w:tab w:val="left" w:pos="851"/>
          <w:tab w:val="left" w:pos="6237"/>
        </w:tabs>
        <w:rPr>
          <w:rFonts w:ascii="Arial" w:hAnsi="Arial" w:cs="Arial"/>
          <w:i/>
          <w:iCs/>
          <w:sz w:val="18"/>
          <w:szCs w:val="18"/>
        </w:rPr>
      </w:pPr>
    </w:p>
    <w:p w:rsidR="007D5A12" w:rsidRDefault="007D5A12" w:rsidP="007D5A12">
      <w:pPr>
        <w:pStyle w:val="fcase1ertab"/>
        <w:tabs>
          <w:tab w:val="left" w:pos="851"/>
        </w:tabs>
        <w:ind w:left="0" w:firstLine="0"/>
        <w:rPr>
          <w:rFonts w:ascii="Arial" w:hAnsi="Arial" w:cs="Arial"/>
        </w:rPr>
      </w:pPr>
      <w:r>
        <w:rPr>
          <w:rFonts w:ascii="Arial" w:hAnsi="Arial" w:cs="Arial"/>
        </w:rPr>
        <w:t>Pour l’exécution du marché ou de l’accord-cadre, le groupement d’opérateurs économiques est :</w:t>
      </w:r>
    </w:p>
    <w:p w:rsidR="007D5A12" w:rsidRDefault="007D5A12" w:rsidP="007D5A12">
      <w:pPr>
        <w:pStyle w:val="fcase1ertab"/>
        <w:tabs>
          <w:tab w:val="left" w:pos="851"/>
        </w:tabs>
        <w:rPr>
          <w:rFonts w:ascii="Arial" w:hAnsi="Arial" w:cs="Arial"/>
        </w:rPr>
      </w:pPr>
      <w:r>
        <w:rPr>
          <w:rFonts w:ascii="Arial" w:hAnsi="Arial" w:cs="Arial"/>
          <w:i/>
          <w:iCs/>
          <w:sz w:val="18"/>
          <w:szCs w:val="18"/>
        </w:rPr>
        <w:t>(Cocher la case correspondante.)</w:t>
      </w:r>
    </w:p>
    <w:p w:rsidR="007D5A12" w:rsidRDefault="007D5A12" w:rsidP="007D5A12">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6453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64533">
        <w:fldChar w:fldCharType="separate"/>
      </w:r>
      <w:r>
        <w:fldChar w:fldCharType="end"/>
      </w:r>
      <w:r>
        <w:rPr>
          <w:rFonts w:ascii="Arial" w:hAnsi="Arial" w:cs="Arial"/>
          <w:iCs/>
        </w:rPr>
        <w:t xml:space="preserve"> </w:t>
      </w:r>
      <w:r>
        <w:rPr>
          <w:rFonts w:ascii="Arial" w:hAnsi="Arial" w:cs="Arial"/>
        </w:rPr>
        <w:t>solidaire</w:t>
      </w:r>
    </w:p>
    <w:p w:rsidR="009B1CD0" w:rsidRDefault="009B1CD0">
      <w:pPr>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pPr>
              <w:jc w:val="center"/>
              <w:rPr>
                <w:rFonts w:ascii="Arial" w:hAnsi="Arial" w:cs="Arial"/>
                <w:b/>
              </w:rPr>
            </w:pPr>
            <w:r>
              <w:rPr>
                <w:rFonts w:ascii="Arial" w:hAnsi="Arial" w:cs="Arial"/>
                <w:b/>
              </w:rPr>
              <w:t xml:space="preserve">Désignation des membres </w:t>
            </w:r>
          </w:p>
          <w:p w:rsidR="009B1CD0" w:rsidRDefault="009B1CD0">
            <w:pPr>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pPr>
              <w:pStyle w:val="Titre5"/>
              <w:ind w:left="0" w:hanging="1008"/>
              <w:jc w:val="center"/>
              <w:rPr>
                <w:b/>
                <w:i w:val="0"/>
                <w:sz w:val="20"/>
              </w:rPr>
            </w:pPr>
            <w:r>
              <w:rPr>
                <w:b/>
                <w:i w:val="0"/>
                <w:sz w:val="20"/>
              </w:rPr>
              <w:t>Prestations exécutées par les membres</w:t>
            </w:r>
          </w:p>
          <w:p w:rsidR="009B1CD0" w:rsidRDefault="009B1CD0">
            <w:pPr>
              <w:pStyle w:val="Titre5"/>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pPr>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pPr>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pPr>
              <w:jc w:val="center"/>
              <w:rPr>
                <w:rFonts w:ascii="Arial" w:hAnsi="Arial" w:cs="Arial"/>
                <w:b/>
              </w:rPr>
            </w:pPr>
            <w:r>
              <w:rPr>
                <w:rFonts w:ascii="Arial" w:hAnsi="Arial" w:cs="Arial"/>
                <w:b/>
              </w:rPr>
              <w:t xml:space="preserve">Montant HT </w:t>
            </w:r>
          </w:p>
          <w:p w:rsidR="009B1CD0" w:rsidRDefault="009B1CD0">
            <w:pPr>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pPr>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pPr>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pPr>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pPr>
              <w:snapToGrid w:val="0"/>
              <w:jc w:val="both"/>
              <w:rPr>
                <w:rFonts w:ascii="Arial" w:hAnsi="Arial" w:cs="Arial"/>
              </w:rPr>
            </w:pPr>
          </w:p>
        </w:tc>
        <w:tc>
          <w:tcPr>
            <w:tcW w:w="3685" w:type="dxa"/>
            <w:tcBorders>
              <w:left w:val="single" w:sz="4" w:space="0" w:color="000000"/>
            </w:tcBorders>
            <w:shd w:val="clear" w:color="auto" w:fill="auto"/>
          </w:tcPr>
          <w:p w:rsidR="009B1CD0" w:rsidRDefault="009B1CD0">
            <w:pPr>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pPr>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pPr>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pPr>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pPr>
              <w:snapToGrid w:val="0"/>
              <w:jc w:val="both"/>
              <w:rPr>
                <w:rFonts w:ascii="Arial" w:hAnsi="Arial" w:cs="Arial"/>
              </w:rPr>
            </w:pPr>
          </w:p>
        </w:tc>
      </w:tr>
    </w:tbl>
    <w:p w:rsidR="00495569" w:rsidRDefault="00495569">
      <w:pPr>
        <w:pStyle w:val="fcase1ertab"/>
        <w:ind w:left="0" w:firstLine="0"/>
        <w:rPr>
          <w:rFonts w:ascii="Arial" w:hAnsi="Arial" w:cs="Arial"/>
          <w:b/>
          <w:sz w:val="22"/>
          <w:szCs w:val="22"/>
        </w:rPr>
      </w:pPr>
    </w:p>
    <w:p w:rsidR="009B1CD0" w:rsidRDefault="00495569">
      <w:pPr>
        <w:pStyle w:val="fcase1ertab"/>
        <w:ind w:left="0" w:firstLine="0"/>
        <w:rPr>
          <w:rFonts w:ascii="Arial" w:hAnsi="Arial" w:cs="Arial"/>
          <w:i/>
          <w:sz w:val="18"/>
          <w:szCs w:val="18"/>
        </w:rPr>
      </w:pPr>
      <w:r>
        <w:rPr>
          <w:rFonts w:ascii="Arial" w:hAnsi="Arial" w:cs="Arial"/>
          <w:b/>
          <w:sz w:val="22"/>
          <w:szCs w:val="22"/>
        </w:rPr>
        <w:br w:type="page"/>
      </w:r>
      <w:r w:rsidR="009B1CD0">
        <w:rPr>
          <w:rFonts w:ascii="Arial" w:hAnsi="Arial" w:cs="Arial"/>
          <w:b/>
          <w:sz w:val="22"/>
          <w:szCs w:val="22"/>
        </w:rPr>
        <w:lastRenderedPageBreak/>
        <w:t>B3 - Compte (s) à créditer :</w:t>
      </w:r>
    </w:p>
    <w:p w:rsidR="009B1CD0" w:rsidRDefault="009B1CD0">
      <w:pPr>
        <w:pStyle w:val="fcase1ertab"/>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pPr>
        <w:pStyle w:val="fcasegauche"/>
        <w:tabs>
          <w:tab w:val="left" w:pos="426"/>
        </w:tabs>
        <w:spacing w:after="0"/>
        <w:ind w:left="0" w:firstLine="0"/>
        <w:jc w:val="left"/>
        <w:rPr>
          <w:rFonts w:ascii="Arial" w:hAnsi="Arial" w:cs="Arial"/>
          <w:b/>
        </w:rPr>
      </w:pPr>
    </w:p>
    <w:p w:rsidR="009B1CD0" w:rsidRDefault="009B1CD0">
      <w:pPr>
        <w:pStyle w:val="fcasegauche"/>
        <w:tabs>
          <w:tab w:val="left" w:pos="426"/>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pPr>
        <w:pStyle w:val="fcasegauche"/>
        <w:tabs>
          <w:tab w:val="left" w:pos="426"/>
        </w:tabs>
        <w:spacing w:after="0"/>
        <w:ind w:left="0" w:firstLine="0"/>
        <w:jc w:val="left"/>
        <w:rPr>
          <w:rFonts w:ascii="Arial" w:hAnsi="Arial" w:cs="Arial"/>
        </w:rPr>
      </w:pPr>
    </w:p>
    <w:p w:rsidR="009B1CD0" w:rsidRDefault="009B1CD0">
      <w:pPr>
        <w:pStyle w:val="fcasegauche"/>
        <w:tabs>
          <w:tab w:val="left" w:pos="426"/>
        </w:tabs>
        <w:spacing w:after="0"/>
        <w:ind w:left="0" w:firstLine="0"/>
        <w:jc w:val="left"/>
        <w:rPr>
          <w:rFonts w:ascii="Arial" w:hAnsi="Arial" w:cs="Arial"/>
        </w:rPr>
      </w:pPr>
    </w:p>
    <w:p w:rsidR="009B1CD0" w:rsidRDefault="009B1CD0">
      <w:pPr>
        <w:pStyle w:val="fcasegauche"/>
        <w:tabs>
          <w:tab w:val="left" w:pos="426"/>
        </w:tabs>
        <w:spacing w:after="0"/>
        <w:ind w:left="0" w:firstLine="0"/>
        <w:jc w:val="left"/>
        <w:rPr>
          <w:rFonts w:ascii="Arial" w:hAnsi="Arial" w:cs="Arial"/>
        </w:rPr>
      </w:pPr>
    </w:p>
    <w:p w:rsidR="009B1CD0" w:rsidRDefault="009B1CD0">
      <w:pPr>
        <w:pStyle w:val="fcasegauche"/>
        <w:tabs>
          <w:tab w:val="left" w:pos="426"/>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pPr>
        <w:pStyle w:val="fcasegauche"/>
        <w:tabs>
          <w:tab w:val="left" w:pos="426"/>
        </w:tabs>
        <w:spacing w:after="0"/>
        <w:ind w:left="0" w:firstLine="0"/>
        <w:jc w:val="left"/>
        <w:rPr>
          <w:rFonts w:ascii="Arial" w:hAnsi="Arial" w:cs="Arial"/>
          <w:b/>
        </w:rPr>
      </w:pPr>
    </w:p>
    <w:p w:rsidR="009B1CD0" w:rsidRDefault="009B1CD0">
      <w:pPr>
        <w:tabs>
          <w:tab w:val="left" w:pos="426"/>
        </w:tabs>
        <w:jc w:val="both"/>
        <w:rPr>
          <w:rFonts w:ascii="Arial" w:hAnsi="Arial" w:cs="Arial"/>
          <w:b/>
        </w:rPr>
      </w:pPr>
    </w:p>
    <w:p w:rsidR="009B1CD0" w:rsidRDefault="009B1CD0">
      <w:pPr>
        <w:pStyle w:val="Titre4"/>
        <w:tabs>
          <w:tab w:val="clear" w:pos="4111"/>
          <w:tab w:val="left" w:pos="426"/>
        </w:tabs>
      </w:pPr>
      <w:r>
        <w:rPr>
          <w:sz w:val="22"/>
          <w:szCs w:val="22"/>
        </w:rPr>
        <w:t>B</w:t>
      </w:r>
      <w:r w:rsidR="00402DA5">
        <w:rPr>
          <w:sz w:val="22"/>
          <w:szCs w:val="22"/>
        </w:rPr>
        <w:t>4</w:t>
      </w:r>
      <w:r>
        <w:rPr>
          <w:sz w:val="22"/>
          <w:szCs w:val="22"/>
        </w:rPr>
        <w:t xml:space="preserve"> -</w:t>
      </w:r>
      <w:r>
        <w:rPr>
          <w:b w:val="0"/>
          <w:sz w:val="22"/>
          <w:szCs w:val="22"/>
        </w:rPr>
        <w:t xml:space="preserve"> </w:t>
      </w:r>
      <w:r>
        <w:rPr>
          <w:sz w:val="22"/>
          <w:szCs w:val="22"/>
        </w:rPr>
        <w:t xml:space="preserve">Durée d’exécution </w:t>
      </w:r>
      <w:r w:rsidR="00555A3A">
        <w:rPr>
          <w:sz w:val="22"/>
          <w:szCs w:val="22"/>
        </w:rPr>
        <w:t xml:space="preserve">de </w:t>
      </w:r>
      <w:r>
        <w:rPr>
          <w:sz w:val="22"/>
          <w:szCs w:val="22"/>
        </w:rPr>
        <w:t>l’accord-cadre :</w:t>
      </w:r>
    </w:p>
    <w:p w:rsidR="009B1CD0" w:rsidRDefault="009B1CD0">
      <w:pPr>
        <w:tabs>
          <w:tab w:val="left" w:pos="576"/>
        </w:tabs>
        <w:jc w:val="both"/>
        <w:rPr>
          <w:rFonts w:ascii="Arial" w:hAnsi="Arial" w:cs="Arial"/>
        </w:rPr>
      </w:pPr>
    </w:p>
    <w:p w:rsidR="009B1CD0" w:rsidRDefault="009B1CD0">
      <w:pPr>
        <w:tabs>
          <w:tab w:val="left" w:pos="576"/>
        </w:tabs>
        <w:jc w:val="both"/>
        <w:rPr>
          <w:rFonts w:ascii="Arial" w:hAnsi="Arial" w:cs="Arial"/>
          <w:i/>
          <w:sz w:val="18"/>
          <w:szCs w:val="18"/>
        </w:rPr>
      </w:pPr>
      <w:r>
        <w:rPr>
          <w:rFonts w:ascii="Arial" w:hAnsi="Arial" w:cs="Arial"/>
        </w:rPr>
        <w:t>La durée d’exécution de l’accord cadre</w:t>
      </w:r>
      <w:r w:rsidR="00AB5495">
        <w:rPr>
          <w:rFonts w:ascii="Arial" w:hAnsi="Arial" w:cs="Arial"/>
        </w:rPr>
        <w:t xml:space="preserve"> est de</w:t>
      </w:r>
      <w:r w:rsidR="00555A3A">
        <w:rPr>
          <w:rFonts w:ascii="Arial" w:hAnsi="Arial" w:cs="Arial"/>
        </w:rPr>
        <w:t xml:space="preserve"> </w:t>
      </w:r>
      <w:r w:rsidR="00EB6DFF">
        <w:rPr>
          <w:rFonts w:ascii="Arial" w:hAnsi="Arial" w:cs="Arial"/>
        </w:rPr>
        <w:t>12</w:t>
      </w:r>
      <w:r w:rsidR="00AB5495">
        <w:rPr>
          <w:rFonts w:ascii="Arial" w:hAnsi="Arial" w:cs="Arial"/>
        </w:rPr>
        <w:t xml:space="preserve"> </w:t>
      </w:r>
      <w:r>
        <w:rPr>
          <w:rFonts w:ascii="Arial" w:hAnsi="Arial" w:cs="Arial"/>
        </w:rPr>
        <w:t>mois</w:t>
      </w:r>
      <w:r w:rsidR="00A14FDE">
        <w:rPr>
          <w:rFonts w:ascii="Arial" w:hAnsi="Arial" w:cs="Arial"/>
        </w:rPr>
        <w:t xml:space="preserve"> </w:t>
      </w:r>
      <w:r>
        <w:rPr>
          <w:rFonts w:ascii="Arial" w:hAnsi="Arial" w:cs="Arial"/>
        </w:rPr>
        <w:t>à compter de :</w:t>
      </w:r>
    </w:p>
    <w:p w:rsidR="009B1CD0" w:rsidRDefault="009B1CD0">
      <w:r>
        <w:rPr>
          <w:rFonts w:ascii="Arial" w:hAnsi="Arial" w:cs="Arial"/>
          <w:i/>
          <w:sz w:val="18"/>
          <w:szCs w:val="18"/>
        </w:rPr>
        <w:t>(Cocher la case correspondante.)</w:t>
      </w:r>
    </w:p>
    <w:p w:rsidR="009B1CD0" w:rsidRDefault="00070B3D">
      <w:pPr>
        <w:spacing w:before="120"/>
        <w:ind w:left="567"/>
        <w:jc w:val="both"/>
      </w:pPr>
      <w:r>
        <w:fldChar w:fldCharType="begin">
          <w:ffData>
            <w:name w:val=""/>
            <w:enabled/>
            <w:calcOnExit w:val="0"/>
            <w:checkBox>
              <w:sizeAuto/>
              <w:default w:val="0"/>
            </w:checkBox>
          </w:ffData>
        </w:fldChar>
      </w:r>
      <w:r>
        <w:instrText xml:space="preserve"> FORMCHECKBOX </w:instrText>
      </w:r>
      <w:r w:rsidR="00964533">
        <w:fldChar w:fldCharType="separate"/>
      </w:r>
      <w:r>
        <w:fldChar w:fldCharType="end"/>
      </w:r>
      <w:r w:rsidR="009B1CD0">
        <w:rPr>
          <w:rFonts w:ascii="Arial" w:hAnsi="Arial" w:cs="Arial"/>
        </w:rPr>
        <w:tab/>
      </w:r>
      <w:r w:rsidR="009B1CD0" w:rsidRPr="00070B3D">
        <w:rPr>
          <w:rFonts w:ascii="Arial" w:hAnsi="Arial" w:cs="Arial"/>
        </w:rPr>
        <w:t>la date de notification du marché public ou de l’accord-cadre ;</w:t>
      </w:r>
    </w:p>
    <w:p w:rsidR="009B1CD0" w:rsidRDefault="00070B3D">
      <w:pPr>
        <w:spacing w:before="120"/>
        <w:ind w:left="567"/>
        <w:jc w:val="both"/>
      </w:pPr>
      <w:r>
        <w:fldChar w:fldCharType="begin">
          <w:ffData>
            <w:name w:val=""/>
            <w:enabled/>
            <w:calcOnExit w:val="0"/>
            <w:checkBox>
              <w:size w:val="20"/>
              <w:default w:val="1"/>
            </w:checkBox>
          </w:ffData>
        </w:fldChar>
      </w:r>
      <w:r>
        <w:instrText xml:space="preserve"> FORMCHECKBOX </w:instrText>
      </w:r>
      <w:r w:rsidR="00964533">
        <w:fldChar w:fldCharType="separate"/>
      </w:r>
      <w:r>
        <w:fldChar w:fldCharType="end"/>
      </w:r>
      <w:r w:rsidR="009B1CD0">
        <w:rPr>
          <w:rFonts w:ascii="Arial" w:hAnsi="Arial" w:cs="Arial"/>
        </w:rPr>
        <w:tab/>
        <w:t>la date de notification du premier bon de commande ;</w:t>
      </w:r>
    </w:p>
    <w:p w:rsidR="009B1CD0" w:rsidRDefault="007D7A65">
      <w:pPr>
        <w:spacing w:before="120"/>
        <w:ind w:left="1134" w:hanging="567"/>
        <w:jc w:val="both"/>
        <w:rPr>
          <w:rFonts w:ascii="Arial" w:hAnsi="Arial" w:cs="Arial"/>
          <w:b/>
        </w:rPr>
      </w:pPr>
      <w:r>
        <w:fldChar w:fldCharType="begin">
          <w:ffData>
            <w:name w:val=""/>
            <w:enabled/>
            <w:calcOnExit w:val="0"/>
            <w:checkBox>
              <w:size w:val="20"/>
              <w:default w:val="0"/>
            </w:checkBox>
          </w:ffData>
        </w:fldChar>
      </w:r>
      <w:r>
        <w:instrText xml:space="preserve"> FORMCHECKBOX </w:instrText>
      </w:r>
      <w:r w:rsidR="00964533">
        <w:fldChar w:fldCharType="separate"/>
      </w:r>
      <w:r>
        <w:fldChar w:fldCharType="end"/>
      </w:r>
      <w:r w:rsidR="009B1CD0">
        <w:rPr>
          <w:rFonts w:ascii="Arial" w:hAnsi="Arial" w:cs="Arial"/>
        </w:rPr>
        <w:tab/>
        <w:t>la date de début d’exécution prévue par le marché public ou l’accord-cadre lorsqu’elle est postérieure à la date de notification.</w:t>
      </w:r>
    </w:p>
    <w:p w:rsidR="009B1CD0" w:rsidRDefault="009B1CD0">
      <w:pPr>
        <w:tabs>
          <w:tab w:val="left" w:pos="426"/>
        </w:tabs>
        <w:jc w:val="both"/>
        <w:rPr>
          <w:rFonts w:ascii="Arial" w:hAnsi="Arial" w:cs="Arial"/>
          <w:b/>
        </w:rPr>
      </w:pPr>
    </w:p>
    <w:p w:rsidR="009B1CD0" w:rsidRPr="002A245F" w:rsidRDefault="009B1CD0">
      <w:pPr>
        <w:pStyle w:val="fcasegauche"/>
        <w:tabs>
          <w:tab w:val="left" w:pos="426"/>
        </w:tabs>
        <w:spacing w:after="0"/>
        <w:ind w:left="0" w:firstLine="0"/>
        <w:jc w:val="left"/>
        <w:rPr>
          <w:rFonts w:ascii="Arial" w:hAnsi="Arial" w:cs="Arial"/>
          <w:i/>
          <w:sz w:val="18"/>
          <w:szCs w:val="18"/>
        </w:rPr>
      </w:pPr>
      <w:r w:rsidRPr="002A245F">
        <w:rPr>
          <w:rFonts w:ascii="Arial" w:hAnsi="Arial" w:cs="Arial"/>
        </w:rPr>
        <w:t>Le marché public ou l’accord cadre est reconductible :</w:t>
      </w:r>
      <w:r w:rsidRPr="002A245F">
        <w:tab/>
      </w:r>
      <w:r w:rsidRPr="002A245F">
        <w:tab/>
      </w:r>
      <w:r w:rsidR="00EB6DFF">
        <w:fldChar w:fldCharType="begin">
          <w:ffData>
            <w:name w:val=""/>
            <w:enabled/>
            <w:calcOnExit w:val="0"/>
            <w:checkBox>
              <w:size w:val="20"/>
              <w:default w:val="0"/>
            </w:checkBox>
          </w:ffData>
        </w:fldChar>
      </w:r>
      <w:r w:rsidR="00EB6DFF">
        <w:instrText xml:space="preserve"> FORMCHECKBOX </w:instrText>
      </w:r>
      <w:r w:rsidR="00964533">
        <w:fldChar w:fldCharType="separate"/>
      </w:r>
      <w:r w:rsidR="00EB6DFF">
        <w:fldChar w:fldCharType="end"/>
      </w:r>
      <w:r w:rsidRPr="002A245F">
        <w:tab/>
        <w:t>NON</w:t>
      </w:r>
      <w:r w:rsidRPr="002A245F">
        <w:tab/>
      </w:r>
      <w:r w:rsidRPr="002A245F">
        <w:tab/>
      </w:r>
      <w:r w:rsidRPr="002A245F">
        <w:tab/>
      </w:r>
      <w:r w:rsidR="00EB6DFF">
        <w:fldChar w:fldCharType="begin">
          <w:ffData>
            <w:name w:val=""/>
            <w:enabled/>
            <w:calcOnExit w:val="0"/>
            <w:checkBox>
              <w:sizeAuto/>
              <w:default w:val="1"/>
            </w:checkBox>
          </w:ffData>
        </w:fldChar>
      </w:r>
      <w:r w:rsidR="00EB6DFF">
        <w:instrText xml:space="preserve"> FORMCHECKBOX </w:instrText>
      </w:r>
      <w:r w:rsidR="00964533">
        <w:fldChar w:fldCharType="separate"/>
      </w:r>
      <w:r w:rsidR="00EB6DFF">
        <w:fldChar w:fldCharType="end"/>
      </w:r>
      <w:r w:rsidRPr="002A245F">
        <w:tab/>
        <w:t>OUI</w:t>
      </w:r>
    </w:p>
    <w:p w:rsidR="009B1CD0" w:rsidRDefault="009B1CD0">
      <w:pPr>
        <w:rPr>
          <w:rFonts w:ascii="Arial" w:hAnsi="Arial" w:cs="Arial"/>
        </w:rPr>
      </w:pPr>
      <w:r w:rsidRPr="002A245F">
        <w:rPr>
          <w:rFonts w:ascii="Arial" w:hAnsi="Arial" w:cs="Arial"/>
          <w:i/>
          <w:sz w:val="18"/>
          <w:szCs w:val="18"/>
        </w:rPr>
        <w:t>(Cocher la case correspondante.)</w:t>
      </w:r>
    </w:p>
    <w:p w:rsidR="009B1CD0" w:rsidRDefault="009B1CD0">
      <w:pPr>
        <w:tabs>
          <w:tab w:val="left" w:pos="426"/>
        </w:tabs>
        <w:jc w:val="both"/>
        <w:rPr>
          <w:rFonts w:ascii="Arial" w:hAnsi="Arial" w:cs="Arial"/>
        </w:rPr>
      </w:pPr>
    </w:p>
    <w:p w:rsidR="009B1CD0" w:rsidRDefault="009B1CD0">
      <w:pPr>
        <w:tabs>
          <w:tab w:val="left" w:pos="426"/>
        </w:tabs>
        <w:jc w:val="both"/>
        <w:rPr>
          <w:rFonts w:ascii="Arial" w:hAnsi="Arial" w:cs="Arial"/>
        </w:rPr>
      </w:pPr>
      <w:r>
        <w:rPr>
          <w:rFonts w:ascii="Arial" w:hAnsi="Arial" w:cs="Arial"/>
        </w:rPr>
        <w:t>Si oui, préciser :</w:t>
      </w:r>
    </w:p>
    <w:p w:rsidR="009B1CD0" w:rsidRDefault="009B1CD0">
      <w:pPr>
        <w:numPr>
          <w:ilvl w:val="0"/>
          <w:numId w:val="2"/>
        </w:numPr>
        <w:tabs>
          <w:tab w:val="left" w:pos="426"/>
        </w:tabs>
        <w:spacing w:before="120"/>
        <w:ind w:left="924" w:hanging="357"/>
        <w:jc w:val="both"/>
        <w:rPr>
          <w:rFonts w:ascii="Arial" w:hAnsi="Arial" w:cs="Arial"/>
        </w:rPr>
      </w:pPr>
      <w:r>
        <w:rPr>
          <w:rFonts w:ascii="Arial" w:hAnsi="Arial" w:cs="Arial"/>
        </w:rPr>
        <w:t>Nombre des r</w:t>
      </w:r>
      <w:r w:rsidR="00AB5495">
        <w:rPr>
          <w:rFonts w:ascii="Arial" w:hAnsi="Arial" w:cs="Arial"/>
        </w:rPr>
        <w:t>econductions </w:t>
      </w:r>
      <w:r w:rsidR="00AB5495" w:rsidRPr="00070B3D">
        <w:rPr>
          <w:rFonts w:ascii="Arial" w:hAnsi="Arial" w:cs="Arial"/>
        </w:rPr>
        <w:t xml:space="preserve">: </w:t>
      </w:r>
      <w:r w:rsidR="00EB6DFF">
        <w:rPr>
          <w:rFonts w:ascii="Arial" w:hAnsi="Arial" w:cs="Arial"/>
        </w:rPr>
        <w:t>3 fois</w:t>
      </w:r>
    </w:p>
    <w:p w:rsidR="009B1CD0" w:rsidRDefault="009B1CD0">
      <w:pPr>
        <w:numPr>
          <w:ilvl w:val="0"/>
          <w:numId w:val="2"/>
        </w:numPr>
        <w:tabs>
          <w:tab w:val="left" w:pos="426"/>
        </w:tabs>
        <w:spacing w:before="120"/>
        <w:ind w:left="924" w:hanging="357"/>
        <w:jc w:val="both"/>
        <w:rPr>
          <w:rFonts w:ascii="Arial" w:hAnsi="Arial" w:cs="Arial"/>
          <w:b/>
        </w:rPr>
      </w:pPr>
      <w:r>
        <w:rPr>
          <w:rFonts w:ascii="Arial" w:hAnsi="Arial" w:cs="Arial"/>
        </w:rPr>
        <w:t xml:space="preserve">Durée des reconductions : </w:t>
      </w:r>
      <w:r w:rsidR="00EB6DFF">
        <w:rPr>
          <w:rFonts w:ascii="Arial" w:hAnsi="Arial" w:cs="Arial"/>
        </w:rPr>
        <w:t>12 mois</w:t>
      </w:r>
    </w:p>
    <w:p w:rsidR="009B1CD0" w:rsidRDefault="009B1CD0">
      <w:pPr>
        <w:jc w:val="both"/>
        <w:rPr>
          <w:rFonts w:ascii="Arial" w:hAnsi="Arial" w:cs="Arial"/>
          <w:bCs/>
        </w:rPr>
      </w:pPr>
    </w:p>
    <w:p w:rsidR="009B1CD0" w:rsidRDefault="009B1CD0">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Tr="009345C7">
        <w:trPr>
          <w:trHeight w:val="94"/>
        </w:trPr>
        <w:tc>
          <w:tcPr>
            <w:tcW w:w="10419" w:type="dxa"/>
            <w:shd w:val="clear" w:color="auto" w:fill="66CCFF"/>
          </w:tcPr>
          <w:p w:rsidR="009B1CD0" w:rsidRDefault="009345C7">
            <w:pPr>
              <w:tabs>
                <w:tab w:val="left" w:pos="-142"/>
                <w:tab w:val="left" w:pos="4111"/>
              </w:tabs>
              <w:jc w:val="both"/>
            </w:pPr>
            <w:r>
              <w:rPr>
                <w:rFonts w:ascii="Arial" w:hAnsi="Arial" w:cs="Arial"/>
                <w:b/>
                <w:bCs/>
                <w:sz w:val="22"/>
                <w:szCs w:val="22"/>
              </w:rPr>
              <w:t>C - Signature du marché ou de l’accord-cadre par le titulaire individuel ou, en cas groupement, le mandataire dûment habilité ou chaque membre du groupement.</w:t>
            </w:r>
          </w:p>
        </w:tc>
      </w:tr>
    </w:tbl>
    <w:p w:rsidR="009B1CD0" w:rsidRDefault="009B1CD0">
      <w:pPr>
        <w:jc w:val="both"/>
      </w:pPr>
    </w:p>
    <w:p w:rsidR="009345C7" w:rsidRDefault="009345C7" w:rsidP="009345C7">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9345C7" w:rsidRDefault="009345C7" w:rsidP="009345C7">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9345C7" w:rsidTr="00A66AF0">
        <w:tc>
          <w:tcPr>
            <w:tcW w:w="4644" w:type="dxa"/>
            <w:tcBorders>
              <w:top w:val="single" w:sz="4" w:space="0" w:color="000000"/>
              <w:left w:val="single" w:sz="4" w:space="0" w:color="000000"/>
              <w:bottom w:val="single" w:sz="4" w:space="0" w:color="000000"/>
            </w:tcBorders>
            <w:shd w:val="clear" w:color="auto" w:fill="auto"/>
            <w:vAlign w:val="center"/>
          </w:tcPr>
          <w:p w:rsidR="009345C7" w:rsidRDefault="009345C7" w:rsidP="00A66AF0">
            <w:pPr>
              <w:tabs>
                <w:tab w:val="left" w:pos="851"/>
              </w:tabs>
              <w:jc w:val="center"/>
              <w:rPr>
                <w:rFonts w:ascii="Arial" w:hAnsi="Arial" w:cs="Arial"/>
                <w:b/>
                <w:bCs/>
              </w:rPr>
            </w:pPr>
            <w:r>
              <w:rPr>
                <w:rFonts w:ascii="Arial" w:hAnsi="Arial" w:cs="Arial"/>
                <w:b/>
                <w:bCs/>
              </w:rPr>
              <w:t>Nom, prénom et qualité</w:t>
            </w:r>
          </w:p>
          <w:p w:rsidR="009345C7" w:rsidRDefault="009345C7" w:rsidP="00A66AF0">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9345C7" w:rsidRDefault="009345C7" w:rsidP="00A66AF0">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45C7" w:rsidRDefault="009345C7" w:rsidP="00A66AF0">
            <w:pPr>
              <w:tabs>
                <w:tab w:val="left" w:pos="851"/>
              </w:tabs>
              <w:jc w:val="center"/>
              <w:rPr>
                <w:rFonts w:ascii="Arial" w:hAnsi="Arial" w:cs="Arial"/>
                <w:b/>
                <w:bCs/>
              </w:rPr>
            </w:pPr>
            <w:r>
              <w:rPr>
                <w:rFonts w:ascii="Arial" w:hAnsi="Arial" w:cs="Arial"/>
                <w:b/>
                <w:bCs/>
              </w:rPr>
              <w:t>Signature</w:t>
            </w:r>
          </w:p>
        </w:tc>
      </w:tr>
      <w:tr w:rsidR="009345C7" w:rsidTr="00A66AF0">
        <w:trPr>
          <w:trHeight w:val="1021"/>
        </w:trPr>
        <w:tc>
          <w:tcPr>
            <w:tcW w:w="4644" w:type="dxa"/>
            <w:tcBorders>
              <w:top w:val="single" w:sz="4" w:space="0" w:color="000000"/>
              <w:left w:val="single" w:sz="4" w:space="0" w:color="000000"/>
              <w:bottom w:val="single" w:sz="4" w:space="0" w:color="auto"/>
            </w:tcBorders>
            <w:shd w:val="clear" w:color="auto" w:fill="auto"/>
          </w:tcPr>
          <w:p w:rsidR="009345C7" w:rsidRDefault="009345C7" w:rsidP="00A66AF0">
            <w:pPr>
              <w:tabs>
                <w:tab w:val="left" w:pos="851"/>
              </w:tabs>
              <w:snapToGrid w:val="0"/>
              <w:jc w:val="both"/>
              <w:rPr>
                <w:rFonts w:ascii="Arial" w:hAnsi="Arial" w:cs="Arial"/>
                <w:b/>
                <w:bCs/>
              </w:rPr>
            </w:pPr>
            <w:r>
              <w:rPr>
                <w:rFonts w:ascii="Arial" w:hAnsi="Arial" w:cs="Arial"/>
                <w:b/>
                <w:bCs/>
              </w:rPr>
              <w:t xml:space="preserve"> </w:t>
            </w:r>
          </w:p>
        </w:tc>
        <w:tc>
          <w:tcPr>
            <w:tcW w:w="2694" w:type="dxa"/>
            <w:tcBorders>
              <w:top w:val="single" w:sz="4" w:space="0" w:color="000000"/>
              <w:left w:val="single" w:sz="4" w:space="0" w:color="000000"/>
              <w:bottom w:val="single" w:sz="4" w:space="0" w:color="auto"/>
            </w:tcBorders>
            <w:shd w:val="clear" w:color="auto" w:fill="auto"/>
          </w:tcPr>
          <w:p w:rsidR="009345C7" w:rsidRDefault="009345C7" w:rsidP="00A66AF0">
            <w:pPr>
              <w:tabs>
                <w:tab w:val="left" w:pos="851"/>
              </w:tabs>
              <w:snapToGrid w:val="0"/>
              <w:jc w:val="both"/>
              <w:rPr>
                <w:rFonts w:ascii="Arial" w:hAnsi="Arial" w:cs="Arial"/>
                <w:b/>
                <w:bCs/>
              </w:rPr>
            </w:pPr>
            <w:r>
              <w:rPr>
                <w:rFonts w:ascii="Arial" w:hAnsi="Arial" w:cs="Arial"/>
                <w:b/>
                <w:bCs/>
              </w:rPr>
              <w:t xml:space="preserve"> </w:t>
            </w: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9345C7" w:rsidRDefault="009345C7" w:rsidP="00A66AF0">
            <w:pPr>
              <w:tabs>
                <w:tab w:val="left" w:pos="851"/>
              </w:tabs>
              <w:snapToGrid w:val="0"/>
              <w:jc w:val="both"/>
              <w:rPr>
                <w:rFonts w:ascii="Arial" w:hAnsi="Arial" w:cs="Arial"/>
                <w:b/>
                <w:bCs/>
              </w:rPr>
            </w:pPr>
          </w:p>
        </w:tc>
      </w:tr>
    </w:tbl>
    <w:p w:rsidR="009345C7" w:rsidRDefault="009345C7" w:rsidP="009345C7">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345C7" w:rsidRDefault="009345C7" w:rsidP="009345C7">
      <w:pPr>
        <w:pStyle w:val="fcase1ertab"/>
        <w:tabs>
          <w:tab w:val="left" w:pos="851"/>
        </w:tabs>
        <w:ind w:left="0" w:firstLine="0"/>
        <w:rPr>
          <w:rFonts w:ascii="Arial" w:hAnsi="Arial" w:cs="Arial"/>
          <w:b/>
          <w:sz w:val="22"/>
          <w:szCs w:val="22"/>
        </w:rPr>
      </w:pPr>
    </w:p>
    <w:p w:rsidR="009345C7" w:rsidRDefault="009345C7" w:rsidP="009345C7">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9345C7" w:rsidRDefault="009345C7" w:rsidP="009345C7">
      <w:pPr>
        <w:tabs>
          <w:tab w:val="left" w:pos="851"/>
        </w:tabs>
        <w:jc w:val="both"/>
      </w:pPr>
    </w:p>
    <w:p w:rsidR="009345C7" w:rsidRDefault="009345C7" w:rsidP="009345C7">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Pr>
          <w:rFonts w:ascii="Arial" w:hAnsi="Arial" w:cs="Arial"/>
          <w:i/>
          <w:sz w:val="18"/>
          <w:szCs w:val="18"/>
        </w:rPr>
        <w:t>(article R 2142-20 du Code de la Commande Publique) </w:t>
      </w:r>
      <w:r>
        <w:rPr>
          <w:rFonts w:ascii="Arial" w:hAnsi="Arial" w:cs="Arial"/>
          <w:sz w:val="18"/>
          <w:szCs w:val="18"/>
        </w:rPr>
        <w:t>:</w:t>
      </w:r>
    </w:p>
    <w:p w:rsidR="009345C7" w:rsidRPr="009B45B9" w:rsidRDefault="009345C7" w:rsidP="009345C7">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345C7" w:rsidRDefault="009345C7" w:rsidP="009345C7">
      <w:pPr>
        <w:tabs>
          <w:tab w:val="left" w:pos="851"/>
        </w:tabs>
        <w:rPr>
          <w:rFonts w:ascii="Arial" w:hAnsi="Arial" w:cs="Arial"/>
        </w:rPr>
      </w:pPr>
    </w:p>
    <w:p w:rsidR="009345C7" w:rsidRDefault="009345C7" w:rsidP="009345C7">
      <w:pPr>
        <w:tabs>
          <w:tab w:val="left" w:pos="851"/>
        </w:tabs>
        <w:rPr>
          <w:rFonts w:ascii="Arial" w:hAnsi="Arial" w:cs="Arial"/>
        </w:rPr>
      </w:pPr>
    </w:p>
    <w:p w:rsidR="009345C7" w:rsidRDefault="009345C7" w:rsidP="009345C7">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9345C7" w:rsidRDefault="009345C7" w:rsidP="009345C7">
      <w:pPr>
        <w:pStyle w:val="fcase1ertab"/>
        <w:tabs>
          <w:tab w:val="left" w:pos="851"/>
        </w:tabs>
        <w:rPr>
          <w:rFonts w:ascii="Arial" w:hAnsi="Arial" w:cs="Arial"/>
        </w:rPr>
      </w:pPr>
      <w:r>
        <w:rPr>
          <w:rFonts w:ascii="Arial" w:hAnsi="Arial" w:cs="Arial"/>
          <w:i/>
          <w:iCs/>
          <w:sz w:val="18"/>
          <w:szCs w:val="18"/>
        </w:rPr>
        <w:t>(Cocher la case correspondante.)</w:t>
      </w:r>
    </w:p>
    <w:p w:rsidR="009345C7" w:rsidRDefault="009345C7" w:rsidP="009345C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6453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64533">
        <w:fldChar w:fldCharType="separate"/>
      </w:r>
      <w:r>
        <w:fldChar w:fldCharType="end"/>
      </w:r>
      <w:r>
        <w:rPr>
          <w:rFonts w:ascii="Arial" w:hAnsi="Arial" w:cs="Arial"/>
          <w:iCs/>
        </w:rPr>
        <w:t xml:space="preserve"> </w:t>
      </w:r>
      <w:r>
        <w:rPr>
          <w:rFonts w:ascii="Arial" w:hAnsi="Arial" w:cs="Arial"/>
        </w:rPr>
        <w:t>solidaire</w:t>
      </w:r>
    </w:p>
    <w:p w:rsidR="009345C7" w:rsidRDefault="009345C7" w:rsidP="009345C7">
      <w:pPr>
        <w:tabs>
          <w:tab w:val="left" w:pos="851"/>
        </w:tabs>
        <w:rPr>
          <w:rFonts w:ascii="Arial" w:hAnsi="Arial" w:cs="Arial"/>
        </w:rPr>
      </w:pPr>
    </w:p>
    <w:p w:rsidR="009345C7" w:rsidRDefault="009345C7" w:rsidP="009345C7">
      <w:pPr>
        <w:tabs>
          <w:tab w:val="left" w:pos="851"/>
        </w:tabs>
        <w:rPr>
          <w:rFonts w:ascii="Arial" w:hAnsi="Arial" w:cs="Arial"/>
        </w:rPr>
      </w:pPr>
    </w:p>
    <w:p w:rsidR="009345C7" w:rsidRDefault="00495569" w:rsidP="009345C7">
      <w:pPr>
        <w:pStyle w:val="fcasegauche"/>
        <w:tabs>
          <w:tab w:val="left" w:pos="426"/>
          <w:tab w:val="left" w:pos="851"/>
        </w:tabs>
        <w:spacing w:after="0"/>
        <w:ind w:left="0" w:firstLine="0"/>
        <w:jc w:val="left"/>
        <w:rPr>
          <w:rFonts w:ascii="Arial" w:hAnsi="Arial" w:cs="Arial"/>
        </w:rPr>
      </w:pPr>
      <w:r>
        <w:br w:type="page"/>
      </w:r>
      <w:r w:rsidR="009345C7">
        <w:lastRenderedPageBreak/>
        <w:fldChar w:fldCharType="begin">
          <w:ffData>
            <w:name w:val=""/>
            <w:enabled/>
            <w:calcOnExit w:val="0"/>
            <w:checkBox>
              <w:size w:val="20"/>
              <w:default w:val="0"/>
            </w:checkBox>
          </w:ffData>
        </w:fldChar>
      </w:r>
      <w:r w:rsidR="009345C7">
        <w:instrText xml:space="preserve"> FORMCHECKBOX </w:instrText>
      </w:r>
      <w:r w:rsidR="00964533">
        <w:fldChar w:fldCharType="separate"/>
      </w:r>
      <w:r w:rsidR="009345C7">
        <w:fldChar w:fldCharType="end"/>
      </w:r>
      <w:r w:rsidR="009345C7">
        <w:t xml:space="preserve"> </w:t>
      </w:r>
      <w:r w:rsidR="009345C7">
        <w:rPr>
          <w:rFonts w:ascii="Arial" w:hAnsi="Arial" w:cs="Arial"/>
        </w:rPr>
        <w:t>Les membres du groupement ont donné mandat au mandataire, qui signe le présent acte d’engagement :</w:t>
      </w:r>
    </w:p>
    <w:p w:rsidR="009345C7" w:rsidRDefault="009345C7" w:rsidP="009345C7">
      <w:pPr>
        <w:tabs>
          <w:tab w:val="left" w:pos="851"/>
        </w:tabs>
        <w:rPr>
          <w:rFonts w:ascii="Arial" w:hAnsi="Arial" w:cs="Arial"/>
        </w:rPr>
      </w:pPr>
      <w:r>
        <w:rPr>
          <w:rFonts w:ascii="Arial" w:hAnsi="Arial" w:cs="Arial"/>
          <w:i/>
          <w:sz w:val="18"/>
          <w:szCs w:val="18"/>
        </w:rPr>
        <w:t>(Cocher la ou les cases correspondantes.)</w:t>
      </w:r>
    </w:p>
    <w:p w:rsidR="009345C7" w:rsidRDefault="009345C7" w:rsidP="009345C7">
      <w:pPr>
        <w:pStyle w:val="fcasegauche"/>
        <w:tabs>
          <w:tab w:val="left" w:pos="426"/>
          <w:tab w:val="left" w:pos="851"/>
        </w:tabs>
        <w:spacing w:after="0"/>
        <w:ind w:left="0" w:firstLine="0"/>
        <w:jc w:val="left"/>
        <w:rPr>
          <w:rFonts w:ascii="Arial" w:hAnsi="Arial" w:cs="Arial"/>
        </w:rPr>
      </w:pPr>
    </w:p>
    <w:p w:rsidR="009345C7" w:rsidRDefault="009345C7" w:rsidP="009345C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64533">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rsidR="009345C7" w:rsidRDefault="009345C7" w:rsidP="009345C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9345C7" w:rsidRDefault="009345C7" w:rsidP="009345C7">
      <w:pPr>
        <w:tabs>
          <w:tab w:val="left" w:pos="851"/>
        </w:tabs>
        <w:rPr>
          <w:rFonts w:ascii="Arial" w:hAnsi="Arial" w:cs="Arial"/>
        </w:rPr>
      </w:pPr>
    </w:p>
    <w:p w:rsidR="009345C7" w:rsidRDefault="009345C7" w:rsidP="009345C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64533">
        <w:fldChar w:fldCharType="separate"/>
      </w:r>
      <w:r>
        <w:fldChar w:fldCharType="end"/>
      </w:r>
      <w:r>
        <w:tab/>
      </w:r>
      <w:r>
        <w:rPr>
          <w:rFonts w:ascii="Arial" w:hAnsi="Arial" w:cs="Arial"/>
        </w:rPr>
        <w:t>pour signer, en leur nom et pour leur compte, les modifications ultérieures du marché public ou de l’accord-cadre ;</w:t>
      </w:r>
    </w:p>
    <w:p w:rsidR="009345C7" w:rsidRDefault="009345C7" w:rsidP="009345C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9345C7" w:rsidRDefault="009345C7" w:rsidP="009345C7">
      <w:pPr>
        <w:tabs>
          <w:tab w:val="left" w:pos="851"/>
        </w:tabs>
        <w:rPr>
          <w:rFonts w:ascii="Arial" w:hAnsi="Arial" w:cs="Arial"/>
          <w:iCs/>
        </w:rPr>
      </w:pPr>
    </w:p>
    <w:p w:rsidR="009345C7" w:rsidRDefault="009345C7" w:rsidP="009345C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64533">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9345C7" w:rsidRDefault="009345C7" w:rsidP="009345C7">
      <w:pPr>
        <w:tabs>
          <w:tab w:val="left" w:pos="851"/>
        </w:tabs>
        <w:ind w:left="1134" w:hanging="850"/>
        <w:rPr>
          <w:rFonts w:ascii="Arial" w:hAnsi="Arial" w:cs="Arial"/>
          <w:i/>
          <w:sz w:val="18"/>
          <w:szCs w:val="18"/>
        </w:rPr>
      </w:pPr>
    </w:p>
    <w:p w:rsidR="009345C7" w:rsidRDefault="009345C7" w:rsidP="009345C7">
      <w:pPr>
        <w:tabs>
          <w:tab w:val="left" w:pos="851"/>
        </w:tabs>
        <w:rPr>
          <w:rFonts w:ascii="Arial" w:hAnsi="Arial" w:cs="Arial"/>
          <w:i/>
          <w:sz w:val="18"/>
          <w:szCs w:val="18"/>
        </w:rPr>
      </w:pPr>
    </w:p>
    <w:p w:rsidR="009345C7" w:rsidRDefault="009345C7" w:rsidP="009345C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64533">
        <w:fldChar w:fldCharType="separate"/>
      </w:r>
      <w:r>
        <w:fldChar w:fldCharType="end"/>
      </w:r>
      <w:r>
        <w:t xml:space="preserve"> </w:t>
      </w:r>
      <w:r>
        <w:rPr>
          <w:rFonts w:ascii="Arial" w:hAnsi="Arial" w:cs="Arial"/>
        </w:rPr>
        <w:t>Les membres du groupement, qui signent le présent acte d’engagement :</w:t>
      </w:r>
    </w:p>
    <w:p w:rsidR="009345C7" w:rsidRDefault="009345C7" w:rsidP="009345C7">
      <w:pPr>
        <w:tabs>
          <w:tab w:val="left" w:pos="851"/>
        </w:tabs>
        <w:rPr>
          <w:rFonts w:ascii="Arial" w:hAnsi="Arial" w:cs="Arial"/>
        </w:rPr>
      </w:pPr>
      <w:r>
        <w:rPr>
          <w:rFonts w:ascii="Arial" w:hAnsi="Arial" w:cs="Arial"/>
          <w:i/>
          <w:sz w:val="18"/>
          <w:szCs w:val="18"/>
        </w:rPr>
        <w:t>(Cocher la case correspondante.)</w:t>
      </w:r>
    </w:p>
    <w:p w:rsidR="009345C7" w:rsidRDefault="009345C7" w:rsidP="009345C7">
      <w:pPr>
        <w:tabs>
          <w:tab w:val="left" w:pos="851"/>
        </w:tabs>
        <w:rPr>
          <w:rFonts w:ascii="Arial" w:hAnsi="Arial" w:cs="Arial"/>
        </w:rPr>
      </w:pPr>
    </w:p>
    <w:p w:rsidR="009345C7" w:rsidRDefault="009345C7" w:rsidP="009345C7">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64533">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9345C7" w:rsidRDefault="009345C7" w:rsidP="009345C7">
      <w:pPr>
        <w:tabs>
          <w:tab w:val="left" w:pos="851"/>
        </w:tabs>
        <w:ind w:left="1701" w:hanging="850"/>
        <w:jc w:val="both"/>
      </w:pPr>
    </w:p>
    <w:p w:rsidR="009345C7" w:rsidRDefault="009345C7" w:rsidP="009345C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64533">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rsidR="009345C7" w:rsidRDefault="009345C7" w:rsidP="009345C7">
      <w:pPr>
        <w:tabs>
          <w:tab w:val="left" w:pos="851"/>
        </w:tabs>
        <w:rPr>
          <w:rFonts w:ascii="Arial" w:hAnsi="Arial" w:cs="Arial"/>
          <w:iCs/>
        </w:rPr>
      </w:pPr>
    </w:p>
    <w:p w:rsidR="009345C7" w:rsidRDefault="009345C7" w:rsidP="009345C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964533">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rsidR="009345C7" w:rsidRDefault="009345C7" w:rsidP="009345C7">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9345C7" w:rsidRDefault="009345C7" w:rsidP="009345C7">
      <w:pPr>
        <w:tabs>
          <w:tab w:val="left" w:pos="851"/>
        </w:tabs>
        <w:rPr>
          <w:rFonts w:ascii="Arial" w:hAnsi="Arial" w:cs="Arial"/>
        </w:rPr>
      </w:pPr>
    </w:p>
    <w:p w:rsidR="009345C7" w:rsidRDefault="009345C7" w:rsidP="009345C7">
      <w:pPr>
        <w:tabs>
          <w:tab w:val="left" w:pos="851"/>
        </w:tabs>
        <w:rPr>
          <w:rFonts w:ascii="Arial" w:hAnsi="Arial" w:cs="Arial"/>
        </w:rPr>
      </w:pPr>
    </w:p>
    <w:p w:rsidR="009345C7" w:rsidRDefault="009345C7" w:rsidP="009345C7">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9345C7" w:rsidTr="00070B3D">
        <w:tc>
          <w:tcPr>
            <w:tcW w:w="4644" w:type="dxa"/>
            <w:tcBorders>
              <w:top w:val="single" w:sz="4" w:space="0" w:color="000000"/>
              <w:left w:val="single" w:sz="4" w:space="0" w:color="000000"/>
              <w:bottom w:val="single" w:sz="4" w:space="0" w:color="000000"/>
            </w:tcBorders>
            <w:shd w:val="clear" w:color="auto" w:fill="auto"/>
            <w:vAlign w:val="center"/>
          </w:tcPr>
          <w:p w:rsidR="009345C7" w:rsidRDefault="009345C7" w:rsidP="00A66AF0">
            <w:pPr>
              <w:tabs>
                <w:tab w:val="left" w:pos="851"/>
              </w:tabs>
              <w:jc w:val="center"/>
              <w:rPr>
                <w:rFonts w:ascii="Arial" w:hAnsi="Arial" w:cs="Arial"/>
                <w:b/>
                <w:bCs/>
              </w:rPr>
            </w:pPr>
            <w:r>
              <w:rPr>
                <w:rFonts w:ascii="Arial" w:hAnsi="Arial" w:cs="Arial"/>
                <w:b/>
                <w:bCs/>
              </w:rPr>
              <w:t>Nom, prénom et qualité</w:t>
            </w:r>
          </w:p>
          <w:p w:rsidR="009345C7" w:rsidRDefault="009345C7" w:rsidP="00A66AF0">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9345C7" w:rsidRDefault="009345C7" w:rsidP="00A66AF0">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45C7" w:rsidRDefault="009345C7" w:rsidP="00A66AF0">
            <w:pPr>
              <w:tabs>
                <w:tab w:val="left" w:pos="851"/>
              </w:tabs>
              <w:jc w:val="center"/>
              <w:rPr>
                <w:rFonts w:ascii="Arial" w:hAnsi="Arial" w:cs="Arial"/>
                <w:b/>
                <w:bCs/>
              </w:rPr>
            </w:pPr>
            <w:r>
              <w:rPr>
                <w:rFonts w:ascii="Arial" w:hAnsi="Arial" w:cs="Arial"/>
                <w:b/>
                <w:bCs/>
              </w:rPr>
              <w:t>Signature</w:t>
            </w:r>
          </w:p>
        </w:tc>
      </w:tr>
      <w:tr w:rsidR="009345C7" w:rsidTr="00070B3D">
        <w:trPr>
          <w:trHeight w:val="1021"/>
        </w:trPr>
        <w:tc>
          <w:tcPr>
            <w:tcW w:w="4644" w:type="dxa"/>
            <w:tcBorders>
              <w:top w:val="single" w:sz="4" w:space="0" w:color="000000"/>
              <w:left w:val="single" w:sz="4" w:space="0" w:color="000000"/>
            </w:tcBorders>
            <w:shd w:val="clear" w:color="auto" w:fill="CCFFFF"/>
          </w:tcPr>
          <w:p w:rsidR="009345C7" w:rsidRDefault="009345C7" w:rsidP="00A66AF0">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9345C7" w:rsidRPr="00EC3DAC" w:rsidRDefault="009345C7" w:rsidP="00A66AF0">
            <w:pPr>
              <w:rPr>
                <w:rFonts w:ascii="Arial" w:hAnsi="Arial" w:cs="Arial"/>
              </w:rPr>
            </w:pPr>
          </w:p>
        </w:tc>
        <w:tc>
          <w:tcPr>
            <w:tcW w:w="3056" w:type="dxa"/>
            <w:tcBorders>
              <w:top w:val="single" w:sz="4" w:space="0" w:color="000000"/>
              <w:left w:val="single" w:sz="4" w:space="0" w:color="000000"/>
              <w:right w:val="single" w:sz="4" w:space="0" w:color="000000"/>
            </w:tcBorders>
            <w:shd w:val="clear" w:color="auto" w:fill="CCFFFF"/>
          </w:tcPr>
          <w:p w:rsidR="009345C7" w:rsidRDefault="009345C7" w:rsidP="00A66AF0">
            <w:pPr>
              <w:tabs>
                <w:tab w:val="left" w:pos="851"/>
              </w:tabs>
              <w:snapToGrid w:val="0"/>
              <w:jc w:val="both"/>
              <w:rPr>
                <w:rFonts w:ascii="Arial" w:hAnsi="Arial" w:cs="Arial"/>
                <w:b/>
                <w:bCs/>
              </w:rPr>
            </w:pPr>
          </w:p>
        </w:tc>
      </w:tr>
      <w:tr w:rsidR="009345C7" w:rsidTr="00070B3D">
        <w:trPr>
          <w:trHeight w:val="1021"/>
        </w:trPr>
        <w:tc>
          <w:tcPr>
            <w:tcW w:w="4644" w:type="dxa"/>
            <w:tcBorders>
              <w:left w:val="single" w:sz="4" w:space="0" w:color="000000"/>
            </w:tcBorders>
            <w:shd w:val="clear" w:color="auto" w:fill="auto"/>
          </w:tcPr>
          <w:p w:rsidR="009345C7" w:rsidRDefault="009345C7" w:rsidP="00A66AF0">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9345C7" w:rsidRDefault="009345C7" w:rsidP="00A66AF0">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9345C7" w:rsidRDefault="009345C7" w:rsidP="00A66AF0">
            <w:pPr>
              <w:tabs>
                <w:tab w:val="left" w:pos="851"/>
              </w:tabs>
              <w:snapToGrid w:val="0"/>
              <w:jc w:val="both"/>
              <w:rPr>
                <w:rFonts w:ascii="Arial" w:hAnsi="Arial" w:cs="Arial"/>
                <w:b/>
                <w:bCs/>
              </w:rPr>
            </w:pPr>
          </w:p>
        </w:tc>
      </w:tr>
      <w:tr w:rsidR="009345C7" w:rsidTr="00070B3D">
        <w:trPr>
          <w:trHeight w:val="80"/>
        </w:trPr>
        <w:tc>
          <w:tcPr>
            <w:tcW w:w="4644" w:type="dxa"/>
            <w:tcBorders>
              <w:left w:val="single" w:sz="4" w:space="0" w:color="000000"/>
              <w:bottom w:val="single" w:sz="4" w:space="0" w:color="000000"/>
            </w:tcBorders>
            <w:shd w:val="clear" w:color="auto" w:fill="CCFFFF"/>
          </w:tcPr>
          <w:p w:rsidR="009345C7" w:rsidRDefault="009345C7" w:rsidP="00A66AF0">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9345C7" w:rsidRDefault="009345C7" w:rsidP="00A66AF0">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9345C7" w:rsidRDefault="009345C7" w:rsidP="00A66AF0">
            <w:pPr>
              <w:tabs>
                <w:tab w:val="left" w:pos="851"/>
              </w:tabs>
              <w:snapToGrid w:val="0"/>
              <w:jc w:val="both"/>
              <w:rPr>
                <w:rFonts w:ascii="Arial" w:hAnsi="Arial" w:cs="Arial"/>
                <w:b/>
                <w:bCs/>
              </w:rPr>
            </w:pPr>
          </w:p>
        </w:tc>
      </w:tr>
    </w:tbl>
    <w:p w:rsidR="009345C7" w:rsidRDefault="009345C7" w:rsidP="009345C7">
      <w:pPr>
        <w:tabs>
          <w:tab w:val="left" w:pos="851"/>
        </w:tabs>
        <w:jc w:val="both"/>
        <w:rPr>
          <w:rFonts w:ascii="Arial" w:hAnsi="Arial" w:cs="Arial"/>
          <w:sz w:val="18"/>
          <w:szCs w:val="18"/>
        </w:rPr>
      </w:pPr>
    </w:p>
    <w:p w:rsidR="009345C7" w:rsidRDefault="009345C7" w:rsidP="009345C7">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9B1CD0" w:rsidRDefault="009B1CD0">
      <w:pPr>
        <w:rPr>
          <w:rFonts w:ascii="Arial" w:hAnsi="Arial" w:cs="Arial"/>
        </w:rPr>
      </w:pPr>
    </w:p>
    <w:p w:rsidR="009B1CD0" w:rsidRDefault="009B1CD0">
      <w:pPr>
        <w:rPr>
          <w:rFonts w:ascii="Arial" w:hAnsi="Arial" w:cs="Arial"/>
        </w:rPr>
      </w:pPr>
    </w:p>
    <w:p w:rsidR="009B1CD0" w:rsidRDefault="009B1CD0">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pPr>
              <w:pStyle w:val="Titre4"/>
            </w:pPr>
            <w:r>
              <w:rPr>
                <w:sz w:val="22"/>
                <w:szCs w:val="22"/>
              </w:rPr>
              <w:t xml:space="preserve">D - </w:t>
            </w:r>
            <w:r w:rsidR="003D6D7B">
              <w:rPr>
                <w:sz w:val="22"/>
                <w:szCs w:val="22"/>
              </w:rPr>
              <w:t>Identification et signature de l’acheteur.</w:t>
            </w:r>
          </w:p>
        </w:tc>
      </w:tr>
    </w:tbl>
    <w:p w:rsidR="009B1CD0" w:rsidRDefault="009B1CD0"/>
    <w:p w:rsidR="009B1CD0" w:rsidRDefault="009B1CD0"/>
    <w:p w:rsidR="009B1CD0" w:rsidRDefault="009B1CD0" w:rsidP="007D7A65">
      <w:pPr>
        <w:pStyle w:val="Titre1"/>
        <w:tabs>
          <w:tab w:val="left" w:pos="567"/>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du pouvoir adjudicateur :</w:t>
      </w:r>
    </w:p>
    <w:p w:rsidR="00401C07" w:rsidRDefault="00401C07">
      <w:pPr>
        <w:pStyle w:val="En-tte"/>
        <w:tabs>
          <w:tab w:val="clear" w:pos="4536"/>
          <w:tab w:val="clear" w:pos="9072"/>
        </w:tabs>
        <w:jc w:val="both"/>
        <w:rPr>
          <w:rFonts w:ascii="Arial" w:hAnsi="Arial" w:cs="Arial"/>
        </w:rPr>
      </w:pPr>
    </w:p>
    <w:p w:rsidR="00315BF5" w:rsidRPr="00315BF5" w:rsidRDefault="00315BF5" w:rsidP="00315BF5">
      <w:pPr>
        <w:suppressAutoHyphens w:val="0"/>
        <w:rPr>
          <w:rFonts w:cs="Arial"/>
          <w:lang w:val="de-DE"/>
        </w:rPr>
      </w:pPr>
      <w:r w:rsidRPr="00315BF5">
        <w:rPr>
          <w:rFonts w:cs="Arial"/>
          <w:lang w:val="de-DE"/>
        </w:rPr>
        <w:t xml:space="preserve">CLG ZAKIA MADI de </w:t>
      </w:r>
      <w:proofErr w:type="spellStart"/>
      <w:r w:rsidRPr="00315BF5">
        <w:rPr>
          <w:rFonts w:cs="Arial"/>
          <w:lang w:val="de-DE"/>
        </w:rPr>
        <w:t>Dembéni</w:t>
      </w:r>
      <w:proofErr w:type="spellEnd"/>
    </w:p>
    <w:p w:rsidR="00315BF5" w:rsidRPr="00315BF5" w:rsidRDefault="00315BF5" w:rsidP="00315BF5">
      <w:pPr>
        <w:suppressAutoHyphens w:val="0"/>
        <w:rPr>
          <w:rFonts w:cs="Arial"/>
          <w:lang w:val="de-DE"/>
        </w:rPr>
      </w:pPr>
      <w:r w:rsidRPr="00315BF5">
        <w:rPr>
          <w:rFonts w:cs="Arial"/>
          <w:lang w:val="de-DE"/>
        </w:rPr>
        <w:t xml:space="preserve">Route nationale 3 </w:t>
      </w:r>
      <w:proofErr w:type="spellStart"/>
      <w:r w:rsidRPr="00315BF5">
        <w:rPr>
          <w:rFonts w:cs="Arial"/>
          <w:lang w:val="de-DE"/>
        </w:rPr>
        <w:t>Iloni</w:t>
      </w:r>
      <w:proofErr w:type="spellEnd"/>
      <w:r w:rsidRPr="00315BF5">
        <w:rPr>
          <w:rFonts w:cs="Arial"/>
          <w:lang w:val="de-DE"/>
        </w:rPr>
        <w:t xml:space="preserve"> </w:t>
      </w:r>
    </w:p>
    <w:p w:rsidR="00315BF5" w:rsidRPr="00315BF5" w:rsidRDefault="00315BF5" w:rsidP="00315BF5">
      <w:pPr>
        <w:suppressAutoHyphens w:val="0"/>
        <w:rPr>
          <w:rFonts w:cs="Arial"/>
          <w:lang w:val="de-DE"/>
        </w:rPr>
      </w:pPr>
      <w:r w:rsidRPr="00315BF5">
        <w:rPr>
          <w:rFonts w:cs="Arial"/>
          <w:lang w:val="de-DE"/>
        </w:rPr>
        <w:t>BP 78</w:t>
      </w:r>
    </w:p>
    <w:p w:rsidR="00315BF5" w:rsidRPr="00315BF5" w:rsidRDefault="00315BF5" w:rsidP="00315BF5">
      <w:pPr>
        <w:suppressAutoHyphens w:val="0"/>
        <w:rPr>
          <w:rFonts w:cs="Arial"/>
          <w:lang w:val="de-DE"/>
        </w:rPr>
      </w:pPr>
      <w:r w:rsidRPr="00315BF5">
        <w:rPr>
          <w:rFonts w:cs="Arial"/>
          <w:lang w:val="de-DE"/>
        </w:rPr>
        <w:t>97660 Dembeni</w:t>
      </w:r>
    </w:p>
    <w:p w:rsidR="00A94559" w:rsidRPr="00315BF5" w:rsidRDefault="00315BF5" w:rsidP="00315BF5">
      <w:pPr>
        <w:suppressAutoHyphens w:val="0"/>
        <w:rPr>
          <w:rFonts w:cs="Arial"/>
          <w:lang w:val="de-DE"/>
        </w:rPr>
      </w:pPr>
      <w:r w:rsidRPr="00315BF5">
        <w:rPr>
          <w:rFonts w:cs="Arial"/>
          <w:lang w:val="de-DE"/>
        </w:rPr>
        <w:sym w:font="Wingdings" w:char="F028"/>
      </w:r>
      <w:r w:rsidRPr="00315BF5">
        <w:rPr>
          <w:rFonts w:cs="Arial"/>
          <w:lang w:val="de-DE"/>
        </w:rPr>
        <w:t xml:space="preserve"> 0269 63 64 65</w:t>
      </w:r>
      <w:r w:rsidRPr="00315BF5">
        <w:rPr>
          <w:rFonts w:cs="Arial"/>
          <w:lang w:val="de-DE"/>
        </w:rPr>
        <w:br/>
      </w:r>
      <w:r w:rsidRPr="00315BF5">
        <w:rPr>
          <w:rFonts w:cs="Arial"/>
          <w:lang w:val="de-DE"/>
        </w:rPr>
        <w:sym w:font="Wingdings" w:char="F03A"/>
      </w:r>
      <w:r w:rsidRPr="00315BF5">
        <w:rPr>
          <w:rFonts w:cs="Arial"/>
          <w:lang w:val="de-DE"/>
        </w:rPr>
        <w:t xml:space="preserve"> mail : </w:t>
      </w:r>
      <w:hyperlink r:id="rId11" w:history="1">
        <w:r w:rsidRPr="00315BF5">
          <w:rPr>
            <w:rFonts w:cs="Arial"/>
            <w:lang w:val="de-DE"/>
          </w:rPr>
          <w:t>gest.clg.dembeni@ac-mayotte.fr</w:t>
        </w:r>
      </w:hyperlink>
    </w:p>
    <w:p w:rsidR="009B1CD0" w:rsidRDefault="009B1CD0" w:rsidP="00315BF5">
      <w:pPr>
        <w:pStyle w:val="En-tte"/>
        <w:tabs>
          <w:tab w:val="clear" w:pos="4536"/>
          <w:tab w:val="clear" w:pos="9072"/>
        </w:tabs>
        <w:rPr>
          <w:rFonts w:ascii="Arial" w:hAnsi="Arial" w:cs="Arial"/>
        </w:rPr>
      </w:pPr>
    </w:p>
    <w:p w:rsidR="009B1CD0" w:rsidRDefault="000F1C0A">
      <w:pPr>
        <w:tabs>
          <w:tab w:val="left" w:pos="426"/>
          <w:tab w:val="left" w:pos="5103"/>
        </w:tabs>
        <w:jc w:val="both"/>
        <w:rPr>
          <w:rFonts w:ascii="Arial" w:hAnsi="Arial" w:cs="Arial"/>
          <w:i/>
          <w:sz w:val="18"/>
          <w:szCs w:val="18"/>
        </w:rPr>
      </w:pPr>
      <w:r>
        <w:rPr>
          <w:rFonts w:ascii="Wingdings" w:eastAsia="Wingdings" w:hAnsi="Wingdings" w:cs="Wingdings"/>
          <w:b/>
          <w:color w:val="66CCFF"/>
          <w:spacing w:val="-10"/>
        </w:rPr>
        <w:br w:type="page"/>
      </w:r>
      <w:proofErr w:type="gramStart"/>
      <w:r w:rsidR="009B1CD0">
        <w:rPr>
          <w:rFonts w:ascii="Wingdings" w:eastAsia="Wingdings" w:hAnsi="Wingdings" w:cs="Wingdings"/>
          <w:b/>
          <w:color w:val="66CCFF"/>
          <w:spacing w:val="-10"/>
        </w:rPr>
        <w:lastRenderedPageBreak/>
        <w:t></w:t>
      </w:r>
      <w:r w:rsidR="009B1CD0">
        <w:rPr>
          <w:rFonts w:ascii="Arial" w:eastAsia="Arial" w:hAnsi="Arial" w:cs="Arial"/>
          <w:b/>
          <w:spacing w:val="-10"/>
        </w:rPr>
        <w:t xml:space="preserve">  </w:t>
      </w:r>
      <w:r w:rsidR="009B1CD0">
        <w:rPr>
          <w:rFonts w:ascii="Arial" w:hAnsi="Arial" w:cs="Arial"/>
        </w:rPr>
        <w:t>Nom</w:t>
      </w:r>
      <w:proofErr w:type="gramEnd"/>
      <w:r w:rsidR="009B1CD0">
        <w:rPr>
          <w:rFonts w:ascii="Arial" w:hAnsi="Arial" w:cs="Arial"/>
        </w:rPr>
        <w:t xml:space="preserve">, prénom, qualité du signataire du marché </w:t>
      </w:r>
      <w:r w:rsidR="009B1CD0">
        <w:t xml:space="preserve">public </w:t>
      </w:r>
      <w:r w:rsidR="009B1CD0">
        <w:rPr>
          <w:rFonts w:ascii="Arial" w:hAnsi="Arial" w:cs="Arial"/>
        </w:rPr>
        <w:t>ou de l’accord-cadre :</w:t>
      </w:r>
    </w:p>
    <w:p w:rsidR="009B1CD0" w:rsidRDefault="009B1CD0">
      <w:pPr>
        <w:jc w:val="both"/>
        <w:rPr>
          <w:rFonts w:ascii="Arial" w:hAnsi="Arial" w:cs="Arial"/>
        </w:rPr>
      </w:pPr>
      <w:r>
        <w:rPr>
          <w:rFonts w:ascii="Arial" w:hAnsi="Arial" w:cs="Arial"/>
          <w:i/>
          <w:sz w:val="18"/>
          <w:szCs w:val="18"/>
        </w:rPr>
        <w:t>(Le signataire doit avoir le pouvoir d’engager la personne qu’il représente.)</w:t>
      </w:r>
    </w:p>
    <w:p w:rsidR="009B1CD0" w:rsidRDefault="009B1CD0">
      <w:pPr>
        <w:jc w:val="both"/>
        <w:rPr>
          <w:rFonts w:ascii="Arial" w:hAnsi="Arial" w:cs="Arial"/>
        </w:rPr>
      </w:pPr>
    </w:p>
    <w:p w:rsidR="009B1CD0" w:rsidRDefault="00793FA2" w:rsidP="009854CB">
      <w:pPr>
        <w:rPr>
          <w:rFonts w:ascii="Arial" w:hAnsi="Arial" w:cs="Arial"/>
        </w:rPr>
      </w:pPr>
      <w:r>
        <w:rPr>
          <w:rFonts w:ascii="Arial" w:hAnsi="Arial" w:cs="Arial"/>
        </w:rPr>
        <w:t>Madame Daisy BRABANT</w:t>
      </w:r>
      <w:r w:rsidR="009854CB" w:rsidRPr="009854CB">
        <w:rPr>
          <w:rFonts w:ascii="Arial" w:hAnsi="Arial" w:cs="Arial"/>
        </w:rPr>
        <w:t xml:space="preserve">, </w:t>
      </w:r>
      <w:r w:rsidRPr="009854CB">
        <w:rPr>
          <w:rFonts w:ascii="Arial" w:hAnsi="Arial" w:cs="Arial"/>
        </w:rPr>
        <w:t>Pr</w:t>
      </w:r>
      <w:r>
        <w:rPr>
          <w:rFonts w:ascii="Arial" w:hAnsi="Arial" w:cs="Arial"/>
        </w:rPr>
        <w:t>incipale</w:t>
      </w:r>
      <w:r w:rsidR="00814F12" w:rsidRPr="009854CB">
        <w:rPr>
          <w:rFonts w:ascii="Arial" w:hAnsi="Arial" w:cs="Arial"/>
        </w:rPr>
        <w:t xml:space="preserve"> du </w:t>
      </w:r>
      <w:r>
        <w:rPr>
          <w:rFonts w:ascii="Arial" w:hAnsi="Arial" w:cs="Arial"/>
        </w:rPr>
        <w:t>Collège Zakia Madi de Dembeni</w:t>
      </w:r>
      <w:r w:rsidR="00F93159" w:rsidRPr="009854CB">
        <w:rPr>
          <w:rFonts w:ascii="Arial" w:hAnsi="Arial" w:cs="Arial"/>
        </w:rPr>
        <w:t>.</w:t>
      </w:r>
    </w:p>
    <w:p w:rsidR="003347FF" w:rsidRDefault="003347FF">
      <w:pPr>
        <w:jc w:val="both"/>
        <w:rPr>
          <w:rFonts w:ascii="Arial" w:hAnsi="Arial" w:cs="Arial"/>
        </w:rPr>
      </w:pPr>
    </w:p>
    <w:p w:rsidR="009B1CD0" w:rsidRDefault="009B1CD0">
      <w:pPr>
        <w:jc w:val="both"/>
        <w:rPr>
          <w:rFonts w:ascii="Arial" w:hAnsi="Arial" w:cs="Arial"/>
        </w:rPr>
      </w:pPr>
    </w:p>
    <w:p w:rsidR="009345C7" w:rsidRDefault="009345C7" w:rsidP="009345C7">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l’article R 2191-60 du Code de la Commande Publique (nantissements ou cessions de créances)</w:t>
      </w:r>
      <w:r>
        <w:rPr>
          <w:rFonts w:ascii="Arial" w:hAnsi="Arial" w:cs="Arial"/>
          <w:i/>
          <w:sz w:val="18"/>
          <w:szCs w:val="18"/>
        </w:rPr>
        <w:t> :</w:t>
      </w:r>
    </w:p>
    <w:p w:rsidR="009345C7" w:rsidRDefault="009345C7" w:rsidP="009345C7">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pPr>
        <w:jc w:val="both"/>
        <w:rPr>
          <w:rFonts w:ascii="Arial" w:hAnsi="Arial" w:cs="Arial"/>
        </w:rPr>
      </w:pPr>
    </w:p>
    <w:p w:rsidR="009B1CD0" w:rsidRPr="009854CB" w:rsidRDefault="003347FF">
      <w:r w:rsidRPr="009854CB">
        <w:t>L</w:t>
      </w:r>
      <w:r w:rsidR="00F35BD9">
        <w:t>e gestionnaire</w:t>
      </w:r>
      <w:r w:rsidRPr="009854CB">
        <w:t xml:space="preserve"> du </w:t>
      </w:r>
      <w:r w:rsidR="00315BF5">
        <w:rPr>
          <w:rFonts w:ascii="Arial" w:hAnsi="Arial" w:cs="Arial"/>
        </w:rPr>
        <w:t>Collège Zakia Madi de Dembeni</w:t>
      </w:r>
      <w:r w:rsidRPr="009854CB">
        <w:t>.</w:t>
      </w:r>
    </w:p>
    <w:p w:rsidR="00814F12" w:rsidRPr="00252E30" w:rsidRDefault="004569F2" w:rsidP="00814F12">
      <w:pPr>
        <w:suppressAutoHyphens w:val="0"/>
        <w:spacing w:before="57"/>
        <w:rPr>
          <w:rFonts w:ascii="Arial" w:hAnsi="Arial" w:cs="Arial"/>
          <w:lang w:val="de-DE" w:eastAsia="fr-FR"/>
        </w:rPr>
      </w:pPr>
      <w:r w:rsidRPr="005946DD">
        <w:rPr>
          <w:rFonts w:ascii="Arial" w:hAnsi="Arial" w:cs="Arial"/>
          <w:lang w:val="de-DE" w:eastAsia="fr-FR"/>
        </w:rPr>
        <w:t>Monsieur</w:t>
      </w:r>
      <w:r w:rsidR="009854CB" w:rsidRPr="005946DD">
        <w:rPr>
          <w:rFonts w:ascii="Arial" w:hAnsi="Arial" w:cs="Arial"/>
          <w:lang w:val="de-DE" w:eastAsia="fr-FR"/>
        </w:rPr>
        <w:t xml:space="preserve"> </w:t>
      </w:r>
      <w:proofErr w:type="spellStart"/>
      <w:r w:rsidR="00ED6404">
        <w:rPr>
          <w:rFonts w:ascii="Arial" w:hAnsi="Arial" w:cs="Arial"/>
          <w:lang w:val="de-DE" w:eastAsia="fr-FR"/>
        </w:rPr>
        <w:t>Inssa</w:t>
      </w:r>
      <w:proofErr w:type="spellEnd"/>
      <w:r w:rsidR="00ED6404">
        <w:rPr>
          <w:rFonts w:ascii="Arial" w:hAnsi="Arial" w:cs="Arial"/>
          <w:lang w:val="de-DE" w:eastAsia="fr-FR"/>
        </w:rPr>
        <w:t xml:space="preserve"> ATTOUMANI</w:t>
      </w:r>
    </w:p>
    <w:p w:rsidR="009854CB" w:rsidRPr="00B24BA2" w:rsidRDefault="009854CB" w:rsidP="009854CB">
      <w:pPr>
        <w:suppressAutoHyphens w:val="0"/>
        <w:rPr>
          <w:rFonts w:cs="Arial"/>
          <w:lang w:val="de-DE"/>
        </w:rPr>
      </w:pPr>
      <w:r>
        <w:br/>
      </w:r>
      <w:r w:rsidR="00315BF5">
        <w:rPr>
          <w:rFonts w:ascii="Arial" w:hAnsi="Arial" w:cs="Arial"/>
        </w:rPr>
        <w:t>Collège Zakia Madi de Dembeni</w:t>
      </w:r>
      <w:r>
        <w:rPr>
          <w:rFonts w:cs="Arial"/>
          <w:lang w:val="de-DE"/>
        </w:rPr>
        <w:t xml:space="preserve"> </w:t>
      </w:r>
    </w:p>
    <w:p w:rsidR="009854CB" w:rsidRPr="00B24BA2" w:rsidRDefault="009854CB" w:rsidP="009854CB">
      <w:pPr>
        <w:suppressAutoHyphens w:val="0"/>
        <w:rPr>
          <w:rFonts w:cs="Arial"/>
          <w:lang w:val="de-DE"/>
        </w:rPr>
      </w:pPr>
      <w:r w:rsidRPr="00B24BA2">
        <w:rPr>
          <w:rFonts w:cs="Arial"/>
          <w:lang w:val="de-DE"/>
        </w:rPr>
        <w:t xml:space="preserve">BP </w:t>
      </w:r>
      <w:r w:rsidR="00315BF5">
        <w:rPr>
          <w:rFonts w:cs="Arial"/>
          <w:lang w:val="de-DE"/>
        </w:rPr>
        <w:t>78</w:t>
      </w:r>
    </w:p>
    <w:p w:rsidR="009854CB" w:rsidRPr="00B24BA2" w:rsidRDefault="009854CB" w:rsidP="009854CB">
      <w:pPr>
        <w:suppressAutoHyphens w:val="0"/>
        <w:rPr>
          <w:rFonts w:cs="Arial"/>
          <w:lang w:val="de-DE"/>
        </w:rPr>
      </w:pPr>
      <w:r w:rsidRPr="00B24BA2">
        <w:rPr>
          <w:rFonts w:cs="Arial"/>
          <w:lang w:val="de-DE"/>
        </w:rPr>
        <w:t>976</w:t>
      </w:r>
      <w:r w:rsidR="00315BF5">
        <w:rPr>
          <w:rFonts w:cs="Arial"/>
          <w:lang w:val="de-DE"/>
        </w:rPr>
        <w:t>60 Dembeni</w:t>
      </w:r>
    </w:p>
    <w:p w:rsidR="009854CB" w:rsidRPr="009854CB" w:rsidRDefault="009854CB" w:rsidP="009854CB">
      <w:pPr>
        <w:suppressAutoHyphens w:val="0"/>
        <w:rPr>
          <w:rFonts w:cs="Arial"/>
          <w:lang w:val="de-DE"/>
        </w:rPr>
      </w:pPr>
      <w:r w:rsidRPr="009854CB">
        <w:rPr>
          <w:rFonts w:cs="Arial"/>
          <w:lang w:val="de-DE"/>
        </w:rPr>
        <w:t>Tél</w:t>
      </w:r>
      <w:proofErr w:type="gramStart"/>
      <w:r w:rsidRPr="009854CB">
        <w:rPr>
          <w:rFonts w:cs="Arial"/>
          <w:lang w:val="de-DE"/>
        </w:rPr>
        <w:t>. :</w:t>
      </w:r>
      <w:proofErr w:type="gramEnd"/>
      <w:r w:rsidRPr="009854CB">
        <w:rPr>
          <w:rFonts w:cs="Arial"/>
          <w:lang w:val="de-DE"/>
        </w:rPr>
        <w:t> 02696</w:t>
      </w:r>
      <w:r w:rsidR="00F35BD9">
        <w:rPr>
          <w:rFonts w:cs="Arial"/>
          <w:lang w:val="de-DE"/>
        </w:rPr>
        <w:t>36471</w:t>
      </w:r>
    </w:p>
    <w:p w:rsidR="009854CB" w:rsidRPr="009854CB" w:rsidRDefault="009854CB" w:rsidP="009854CB">
      <w:pPr>
        <w:suppressAutoHyphens w:val="0"/>
        <w:rPr>
          <w:rFonts w:cs="Arial"/>
          <w:lang w:val="de-DE"/>
        </w:rPr>
      </w:pPr>
      <w:proofErr w:type="gramStart"/>
      <w:r w:rsidRPr="009854CB">
        <w:rPr>
          <w:rFonts w:cs="Arial"/>
          <w:lang w:val="de-DE"/>
        </w:rPr>
        <w:t>Email :</w:t>
      </w:r>
      <w:proofErr w:type="gramEnd"/>
      <w:r w:rsidRPr="009854CB">
        <w:rPr>
          <w:rFonts w:cs="Arial"/>
          <w:lang w:val="de-DE"/>
        </w:rPr>
        <w:t> </w:t>
      </w:r>
      <w:hyperlink r:id="rId12" w:history="1">
        <w:r w:rsidR="00315BF5" w:rsidRPr="00AD2C46">
          <w:rPr>
            <w:rStyle w:val="Lienhypertexte"/>
            <w:rFonts w:cs="Arial"/>
            <w:lang w:val="de-DE"/>
          </w:rPr>
          <w:t>gest.clg.dembeni@ac-mayotte.fr</w:t>
        </w:r>
      </w:hyperlink>
    </w:p>
    <w:p w:rsidR="003347FF" w:rsidRDefault="003347FF"/>
    <w:p w:rsidR="009B1CD0" w:rsidRDefault="009B1CD0">
      <w:pPr>
        <w:tabs>
          <w:tab w:val="left" w:pos="720"/>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rsidR="009B1CD0" w:rsidRDefault="009B1CD0">
      <w:pPr>
        <w:tabs>
          <w:tab w:val="left" w:pos="720"/>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pPr>
        <w:pStyle w:val="fcase2metab"/>
        <w:rPr>
          <w:rFonts w:ascii="Arial" w:hAnsi="Arial" w:cs="Arial"/>
        </w:rPr>
      </w:pPr>
    </w:p>
    <w:p w:rsidR="009B1CD0" w:rsidRPr="003347FF" w:rsidRDefault="003347FF" w:rsidP="003347FF">
      <w:pPr>
        <w:rPr>
          <w:b/>
          <w:bCs/>
          <w:highlight w:val="yellow"/>
        </w:rPr>
      </w:pPr>
      <w:r w:rsidRPr="003347FF">
        <w:t>L’a</w:t>
      </w:r>
      <w:r w:rsidR="00B562BA" w:rsidRPr="003347FF">
        <w:t xml:space="preserve">gent comptable du Lycée </w:t>
      </w:r>
      <w:r w:rsidR="00EC774A">
        <w:t xml:space="preserve">de </w:t>
      </w:r>
      <w:r w:rsidR="00315BF5">
        <w:t>Dembeni</w:t>
      </w:r>
    </w:p>
    <w:p w:rsidR="009B1CD0" w:rsidRDefault="004E75BA">
      <w:pPr>
        <w:pStyle w:val="fcase2metab"/>
        <w:ind w:left="0" w:firstLine="0"/>
        <w:rPr>
          <w:rFonts w:ascii="Arial" w:hAnsi="Arial" w:cs="Arial"/>
        </w:rPr>
      </w:pPr>
      <w:r>
        <w:rPr>
          <w:rFonts w:ascii="Arial" w:hAnsi="Arial" w:cs="Arial"/>
        </w:rPr>
        <w:t xml:space="preserve">LPO de </w:t>
      </w:r>
      <w:proofErr w:type="spellStart"/>
      <w:r>
        <w:rPr>
          <w:rFonts w:ascii="Arial" w:hAnsi="Arial" w:cs="Arial"/>
        </w:rPr>
        <w:t>Dembéi</w:t>
      </w:r>
      <w:proofErr w:type="spellEnd"/>
    </w:p>
    <w:p w:rsidR="004E75BA" w:rsidRDefault="004E75BA">
      <w:pPr>
        <w:pStyle w:val="fcase2metab"/>
        <w:ind w:left="0" w:firstLine="0"/>
        <w:rPr>
          <w:rFonts w:ascii="Arial" w:hAnsi="Arial" w:cs="Arial"/>
        </w:rPr>
      </w:pPr>
      <w:r>
        <w:rPr>
          <w:rFonts w:ascii="Arial" w:hAnsi="Arial" w:cs="Arial"/>
        </w:rPr>
        <w:t>Route nationale 2</w:t>
      </w:r>
    </w:p>
    <w:p w:rsidR="004E75BA" w:rsidRDefault="004E75BA">
      <w:pPr>
        <w:pStyle w:val="fcase2metab"/>
        <w:ind w:left="0" w:firstLine="0"/>
        <w:rPr>
          <w:rFonts w:ascii="Arial" w:hAnsi="Arial" w:cs="Arial"/>
        </w:rPr>
      </w:pPr>
      <w:r>
        <w:rPr>
          <w:rFonts w:ascii="Arial" w:hAnsi="Arial" w:cs="Arial"/>
        </w:rPr>
        <w:t>97660 Dembéni</w:t>
      </w:r>
    </w:p>
    <w:p w:rsidR="00130489" w:rsidRDefault="00130489">
      <w:pPr>
        <w:pStyle w:val="fcase2metab"/>
        <w:ind w:left="0" w:firstLine="0"/>
        <w:rPr>
          <w:rFonts w:ascii="Arial" w:hAnsi="Arial" w:cs="Arial"/>
        </w:rPr>
      </w:pPr>
      <w:r>
        <w:rPr>
          <w:rFonts w:ascii="Arial" w:hAnsi="Arial" w:cs="Arial"/>
        </w:rPr>
        <w:t>Tél : 0269645660</w:t>
      </w:r>
    </w:p>
    <w:p w:rsidR="004E75BA" w:rsidRDefault="004E75BA">
      <w:pPr>
        <w:pStyle w:val="fcase2metab"/>
        <w:ind w:left="0" w:firstLine="0"/>
        <w:rPr>
          <w:rFonts w:ascii="Arial" w:hAnsi="Arial" w:cs="Arial"/>
        </w:rPr>
      </w:pPr>
      <w:r>
        <w:rPr>
          <w:rFonts w:ascii="Arial" w:hAnsi="Arial" w:cs="Arial"/>
        </w:rPr>
        <w:t xml:space="preserve">E-mail : </w:t>
      </w:r>
      <w:hyperlink r:id="rId13" w:history="1">
        <w:r w:rsidRPr="00282514">
          <w:rPr>
            <w:rStyle w:val="Lienhypertexte"/>
            <w:rFonts w:ascii="Arial" w:hAnsi="Arial" w:cs="Arial"/>
          </w:rPr>
          <w:t>agco.lpo.dembeni@ac-mayotte.fr</w:t>
        </w:r>
      </w:hyperlink>
    </w:p>
    <w:p w:rsidR="004E75BA" w:rsidRDefault="004E75BA">
      <w:pPr>
        <w:pStyle w:val="fcase2metab"/>
        <w:ind w:left="0" w:firstLine="0"/>
        <w:rPr>
          <w:rFonts w:ascii="Arial" w:hAnsi="Arial" w:cs="Arial"/>
        </w:rPr>
      </w:pPr>
    </w:p>
    <w:p w:rsidR="009B1CD0" w:rsidRDefault="009B1CD0">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p>
    <w:p w:rsidR="009B1CD0" w:rsidRDefault="009B1CD0">
      <w:pPr>
        <w:pStyle w:val="fcase2metab"/>
        <w:ind w:left="0" w:firstLine="0"/>
        <w:rPr>
          <w:rFonts w:ascii="Arial" w:hAnsi="Arial" w:cs="Arial"/>
        </w:rPr>
      </w:pPr>
    </w:p>
    <w:p w:rsidR="009B1CD0" w:rsidRDefault="009B1CD0">
      <w:pPr>
        <w:pStyle w:val="fcase2metab"/>
        <w:ind w:left="0" w:firstLine="0"/>
        <w:rPr>
          <w:rFonts w:ascii="Arial" w:hAnsi="Arial" w:cs="Arial"/>
        </w:rPr>
      </w:pPr>
    </w:p>
    <w:p w:rsidR="004D0D04" w:rsidRDefault="004D0D04">
      <w:pPr>
        <w:pStyle w:val="fcase2metab"/>
        <w:ind w:left="0" w:firstLine="0"/>
        <w:rPr>
          <w:rFonts w:ascii="Arial" w:hAnsi="Arial" w:cs="Arial"/>
        </w:rPr>
      </w:pPr>
    </w:p>
    <w:p w:rsidR="009B1CD0" w:rsidRDefault="009B1CD0">
      <w:pPr>
        <w:rPr>
          <w:rFonts w:ascii="Arial" w:hAnsi="Arial" w:cs="Arial"/>
        </w:rPr>
      </w:pPr>
    </w:p>
    <w:p w:rsidR="009B1CD0" w:rsidRDefault="009B1CD0">
      <w:pPr>
        <w:jc w:val="both"/>
        <w:rPr>
          <w:rFonts w:ascii="Arial" w:hAnsi="Arial" w:cs="Arial"/>
        </w:rPr>
      </w:pPr>
    </w:p>
    <w:p w:rsidR="009B1CD0" w:rsidRDefault="009B1CD0">
      <w:pPr>
        <w:tabs>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pPr>
        <w:tabs>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pPr>
        <w:rPr>
          <w:rFonts w:ascii="Arial" w:hAnsi="Arial" w:cs="Arial"/>
        </w:rPr>
      </w:pPr>
    </w:p>
    <w:p w:rsidR="009B1CD0" w:rsidRDefault="009B1CD0">
      <w:pPr>
        <w:rPr>
          <w:rFonts w:ascii="Arial" w:hAnsi="Arial" w:cs="Arial"/>
        </w:rPr>
      </w:pPr>
    </w:p>
    <w:p w:rsidR="009B1CD0" w:rsidRDefault="009B1CD0">
      <w:pPr>
        <w:rPr>
          <w:rFonts w:ascii="Arial" w:hAnsi="Arial" w:cs="Arial"/>
        </w:rPr>
      </w:pPr>
    </w:p>
    <w:p w:rsidR="009B1CD0" w:rsidRDefault="009B1CD0">
      <w:pPr>
        <w:tabs>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p w:rsidR="009B1CD0" w:rsidRDefault="009B1CD0"/>
    <w:p w:rsidR="009B1CD0" w:rsidRDefault="009B1CD0"/>
    <w:p w:rsidR="009B1CD0" w:rsidRDefault="009B1CD0"/>
    <w:p w:rsidR="00663F25" w:rsidRDefault="00663F25" w:rsidP="00663F25">
      <w:pPr>
        <w:tabs>
          <w:tab w:val="left" w:pos="851"/>
        </w:tabs>
        <w:ind w:left="6804"/>
        <w:jc w:val="both"/>
        <w:rPr>
          <w:rFonts w:ascii="Arial" w:hAnsi="Arial" w:cs="Arial"/>
          <w:i/>
          <w:sz w:val="18"/>
          <w:szCs w:val="18"/>
        </w:rPr>
      </w:pPr>
      <w:r>
        <w:rPr>
          <w:rFonts w:ascii="Arial" w:hAnsi="Arial" w:cs="Arial"/>
        </w:rPr>
        <w:t>Signature</w:t>
      </w:r>
    </w:p>
    <w:p w:rsidR="00663F25" w:rsidRDefault="00663F25" w:rsidP="00663F25">
      <w:pPr>
        <w:tabs>
          <w:tab w:val="left" w:pos="851"/>
        </w:tabs>
        <w:ind w:left="4820"/>
        <w:jc w:val="center"/>
      </w:pPr>
      <w:r>
        <w:rPr>
          <w:rFonts w:ascii="Arial" w:hAnsi="Arial" w:cs="Arial"/>
          <w:i/>
          <w:sz w:val="18"/>
          <w:szCs w:val="18"/>
        </w:rPr>
        <w:t>(Représentant de l’acheteur habilité à signer le marché ou l’accord-cadre)</w:t>
      </w:r>
    </w:p>
    <w:p w:rsidR="009B1CD0" w:rsidRDefault="009B1CD0">
      <w:pPr>
        <w:ind w:left="4820"/>
        <w:jc w:val="center"/>
      </w:pPr>
    </w:p>
    <w:p w:rsidR="009B1CD0" w:rsidRDefault="009B1CD0">
      <w:pPr>
        <w:jc w:val="both"/>
      </w:pPr>
    </w:p>
    <w:p w:rsidR="009B1CD0" w:rsidRDefault="003347FF">
      <w:pPr>
        <w:jc w:val="both"/>
      </w:pPr>
      <w:r>
        <w:tab/>
      </w:r>
      <w:r>
        <w:tab/>
      </w:r>
      <w:r>
        <w:tab/>
      </w:r>
      <w:r>
        <w:tab/>
      </w:r>
      <w:r>
        <w:tab/>
      </w:r>
      <w:r>
        <w:tab/>
      </w:r>
      <w:r>
        <w:tab/>
      </w:r>
      <w:r>
        <w:tab/>
      </w:r>
      <w:r w:rsidR="00DA1898">
        <w:tab/>
      </w:r>
      <w:r>
        <w:t>L</w:t>
      </w:r>
      <w:r w:rsidR="004430C6">
        <w:t>a principale du Collège ZAKIA MADI de Dembeni</w:t>
      </w:r>
    </w:p>
    <w:p w:rsidR="009B1CD0" w:rsidRDefault="009B1CD0">
      <w:pPr>
        <w:jc w:val="both"/>
      </w:pPr>
    </w:p>
    <w:p w:rsidR="009B1CD0" w:rsidRDefault="009B1CD0">
      <w:pPr>
        <w:jc w:val="both"/>
      </w:pPr>
    </w:p>
    <w:p w:rsidR="009B1CD0" w:rsidRDefault="009B1CD0"/>
    <w:p w:rsidR="009B1CD0" w:rsidRDefault="009B1CD0">
      <w:pPr>
        <w:rPr>
          <w:rFonts w:ascii="Arial" w:hAnsi="Arial" w:cs="Arial"/>
        </w:rPr>
      </w:pPr>
    </w:p>
    <w:p w:rsidR="009B1CD0" w:rsidRDefault="003347FF">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4430C6">
        <w:rPr>
          <w:rFonts w:ascii="Arial" w:hAnsi="Arial" w:cs="Arial"/>
        </w:rPr>
        <w:tab/>
      </w:r>
      <w:r w:rsidR="004430C6">
        <w:rPr>
          <w:rFonts w:ascii="Arial" w:hAnsi="Arial" w:cs="Arial"/>
        </w:rPr>
        <w:tab/>
        <w:t>Daisy B</w:t>
      </w:r>
      <w:r w:rsidR="00A776FF">
        <w:rPr>
          <w:rFonts w:ascii="Arial" w:hAnsi="Arial" w:cs="Arial"/>
        </w:rPr>
        <w:t>RABANT</w:t>
      </w:r>
    </w:p>
    <w:p w:rsidR="009B1CD0" w:rsidRDefault="009B1CD0">
      <w:pPr>
        <w:tabs>
          <w:tab w:val="left" w:pos="3402"/>
        </w:tabs>
        <w:spacing w:before="120" w:after="120"/>
        <w:jc w:val="both"/>
      </w:pPr>
    </w:p>
    <w:sectPr w:rsidR="009B1CD0" w:rsidSect="00814F12">
      <w:type w:val="continuous"/>
      <w:pgSz w:w="11906" w:h="16838"/>
      <w:pgMar w:top="1135" w:right="1080" w:bottom="1440" w:left="1080"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393F" w:rsidRDefault="00C6393F">
      <w:r>
        <w:separator/>
      </w:r>
    </w:p>
  </w:endnote>
  <w:endnote w:type="continuationSeparator" w:id="0">
    <w:p w:rsidR="00C6393F" w:rsidRDefault="00C63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Calibri"/>
    <w:charset w:val="00"/>
    <w:family w:val="auto"/>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103" w:type="dxa"/>
      <w:tblInd w:w="-780" w:type="dxa"/>
      <w:tblLayout w:type="fixed"/>
      <w:tblCellMar>
        <w:left w:w="71" w:type="dxa"/>
        <w:right w:w="71" w:type="dxa"/>
      </w:tblCellMar>
      <w:tblLook w:val="0000" w:firstRow="0" w:lastRow="0" w:firstColumn="0" w:lastColumn="0" w:noHBand="0" w:noVBand="0"/>
    </w:tblPr>
    <w:tblGrid>
      <w:gridCol w:w="3403"/>
      <w:gridCol w:w="5528"/>
      <w:gridCol w:w="896"/>
      <w:gridCol w:w="567"/>
      <w:gridCol w:w="165"/>
      <w:gridCol w:w="544"/>
    </w:tblGrid>
    <w:tr w:rsidR="009B1CD0" w:rsidTr="00BE6E59">
      <w:trPr>
        <w:tblHeader/>
      </w:trPr>
      <w:tc>
        <w:tcPr>
          <w:tcW w:w="3403" w:type="dxa"/>
          <w:shd w:val="clear" w:color="auto" w:fill="66CCFF"/>
        </w:tcPr>
        <w:p w:rsidR="009B1CD0" w:rsidRDefault="00F30BD6">
          <w:pPr>
            <w:rPr>
              <w:rFonts w:ascii="Arial" w:hAnsi="Arial" w:cs="Arial"/>
              <w:b/>
              <w:i/>
            </w:rPr>
          </w:pPr>
          <w:r>
            <w:rPr>
              <w:rFonts w:ascii="Arial" w:hAnsi="Arial" w:cs="Arial"/>
              <w:b/>
            </w:rPr>
            <w:t xml:space="preserve">    </w:t>
          </w:r>
          <w:r w:rsidR="009B1CD0">
            <w:rPr>
              <w:rFonts w:ascii="Arial" w:hAnsi="Arial" w:cs="Arial"/>
              <w:b/>
            </w:rPr>
            <w:t>Acte d’engagement</w:t>
          </w:r>
        </w:p>
      </w:tc>
      <w:tc>
        <w:tcPr>
          <w:tcW w:w="5528" w:type="dxa"/>
          <w:shd w:val="clear" w:color="auto" w:fill="66CCFF"/>
        </w:tcPr>
        <w:p w:rsidR="001F20E8" w:rsidRPr="001F20E8" w:rsidRDefault="004A0A34" w:rsidP="004A0A34">
          <w:pPr>
            <w:rPr>
              <w:rFonts w:ascii="Arial" w:hAnsi="Arial" w:cs="Arial"/>
              <w:b/>
              <w:lang w:val="de-DE" w:eastAsia="fr-FR"/>
            </w:rPr>
          </w:pPr>
          <w:r w:rsidRPr="004740C1">
            <w:rPr>
              <w:rFonts w:ascii="Arial" w:hAnsi="Arial" w:cs="Arial"/>
              <w:b/>
              <w:lang w:val="de-DE" w:eastAsia="fr-FR"/>
            </w:rPr>
            <w:t>2024-</w:t>
          </w:r>
          <w:r w:rsidR="008B284C">
            <w:rPr>
              <w:rFonts w:ascii="Arial" w:hAnsi="Arial" w:cs="Arial"/>
              <w:b/>
              <w:lang w:val="de-DE" w:eastAsia="fr-FR"/>
            </w:rPr>
            <w:t>POLO</w:t>
          </w:r>
          <w:r w:rsidRPr="004740C1">
            <w:rPr>
              <w:rFonts w:ascii="Arial" w:hAnsi="Arial" w:cs="Arial"/>
              <w:b/>
              <w:lang w:val="de-DE" w:eastAsia="fr-FR"/>
            </w:rPr>
            <w:t>-</w:t>
          </w:r>
          <w:r w:rsidR="00793FA2">
            <w:rPr>
              <w:rFonts w:ascii="Arial" w:hAnsi="Arial" w:cs="Arial"/>
              <w:b/>
              <w:lang w:val="de-DE" w:eastAsia="fr-FR"/>
            </w:rPr>
            <w:t>CLG-DMB</w:t>
          </w:r>
        </w:p>
        <w:p w:rsidR="009B1CD0" w:rsidRPr="0082473F" w:rsidRDefault="009B1CD0" w:rsidP="00495569">
          <w:pPr>
            <w:jc w:val="center"/>
            <w:rPr>
              <w:rFonts w:ascii="Arial" w:hAnsi="Arial" w:cs="Arial"/>
              <w:b/>
              <w:sz w:val="16"/>
              <w:szCs w:val="16"/>
            </w:rPr>
          </w:pP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C1828">
            <w:rPr>
              <w:rStyle w:val="Numrodepage"/>
              <w:rFonts w:cs="Arial"/>
              <w:b/>
              <w:noProof/>
            </w:rPr>
            <w:t>2</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C1828">
            <w:rPr>
              <w:rStyle w:val="Numrodepage"/>
              <w:rFonts w:cs="Arial"/>
              <w:b/>
              <w:noProof/>
            </w:rPr>
            <w:t>5</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393F" w:rsidRDefault="00C6393F">
      <w:r>
        <w:separator/>
      </w:r>
    </w:p>
  </w:footnote>
  <w:footnote w:type="continuationSeparator" w:id="0">
    <w:p w:rsidR="00C6393F" w:rsidRDefault="00C6393F">
      <w:r>
        <w:continuationSeparator/>
      </w:r>
    </w:p>
  </w:footnote>
  <w:footnote w:id="1">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0080"/>
    <w:rsid w:val="00042A49"/>
    <w:rsid w:val="00070B3D"/>
    <w:rsid w:val="000C1828"/>
    <w:rsid w:val="000C1D9C"/>
    <w:rsid w:val="000E064C"/>
    <w:rsid w:val="000F1C0A"/>
    <w:rsid w:val="00130489"/>
    <w:rsid w:val="00141F4E"/>
    <w:rsid w:val="00155BBF"/>
    <w:rsid w:val="001E632B"/>
    <w:rsid w:val="001F20E8"/>
    <w:rsid w:val="002001D1"/>
    <w:rsid w:val="00252E30"/>
    <w:rsid w:val="002955F4"/>
    <w:rsid w:val="002A245F"/>
    <w:rsid w:val="002D10FD"/>
    <w:rsid w:val="002D2D42"/>
    <w:rsid w:val="00315BF5"/>
    <w:rsid w:val="003347FF"/>
    <w:rsid w:val="00345B96"/>
    <w:rsid w:val="003977B5"/>
    <w:rsid w:val="003B71A3"/>
    <w:rsid w:val="003D6D7B"/>
    <w:rsid w:val="003F6167"/>
    <w:rsid w:val="00401C07"/>
    <w:rsid w:val="00402DA5"/>
    <w:rsid w:val="004153D3"/>
    <w:rsid w:val="004430C6"/>
    <w:rsid w:val="0044597F"/>
    <w:rsid w:val="004569F2"/>
    <w:rsid w:val="00491606"/>
    <w:rsid w:val="00495569"/>
    <w:rsid w:val="004A0A34"/>
    <w:rsid w:val="004D0D04"/>
    <w:rsid w:val="004E75BA"/>
    <w:rsid w:val="00500B8D"/>
    <w:rsid w:val="0051213C"/>
    <w:rsid w:val="00555A3A"/>
    <w:rsid w:val="00590DE7"/>
    <w:rsid w:val="005946DD"/>
    <w:rsid w:val="005B5805"/>
    <w:rsid w:val="005D1815"/>
    <w:rsid w:val="005E1426"/>
    <w:rsid w:val="006056B6"/>
    <w:rsid w:val="00607E62"/>
    <w:rsid w:val="00640C1B"/>
    <w:rsid w:val="00651FA4"/>
    <w:rsid w:val="00656027"/>
    <w:rsid w:val="00663F25"/>
    <w:rsid w:val="006D2CDE"/>
    <w:rsid w:val="00727B0C"/>
    <w:rsid w:val="007426A3"/>
    <w:rsid w:val="00774014"/>
    <w:rsid w:val="00793FA2"/>
    <w:rsid w:val="00794034"/>
    <w:rsid w:val="007A3B67"/>
    <w:rsid w:val="007D1998"/>
    <w:rsid w:val="007D5A12"/>
    <w:rsid w:val="007D7A65"/>
    <w:rsid w:val="007E05A5"/>
    <w:rsid w:val="0080260B"/>
    <w:rsid w:val="00814F12"/>
    <w:rsid w:val="0082473F"/>
    <w:rsid w:val="00854A03"/>
    <w:rsid w:val="008732EA"/>
    <w:rsid w:val="0088385E"/>
    <w:rsid w:val="00890BF3"/>
    <w:rsid w:val="008B284C"/>
    <w:rsid w:val="008E1189"/>
    <w:rsid w:val="009345C7"/>
    <w:rsid w:val="00945E52"/>
    <w:rsid w:val="00961B3E"/>
    <w:rsid w:val="00964533"/>
    <w:rsid w:val="009854CB"/>
    <w:rsid w:val="00997BAC"/>
    <w:rsid w:val="009A6F2A"/>
    <w:rsid w:val="009B1CD0"/>
    <w:rsid w:val="00A03671"/>
    <w:rsid w:val="00A14FDE"/>
    <w:rsid w:val="00A162F7"/>
    <w:rsid w:val="00A52077"/>
    <w:rsid w:val="00A645F3"/>
    <w:rsid w:val="00A66AF0"/>
    <w:rsid w:val="00A73755"/>
    <w:rsid w:val="00A776FF"/>
    <w:rsid w:val="00A94559"/>
    <w:rsid w:val="00AA2B64"/>
    <w:rsid w:val="00AB5495"/>
    <w:rsid w:val="00AD7819"/>
    <w:rsid w:val="00B562BA"/>
    <w:rsid w:val="00B81783"/>
    <w:rsid w:val="00BC72B3"/>
    <w:rsid w:val="00BE6E59"/>
    <w:rsid w:val="00C010E7"/>
    <w:rsid w:val="00C06E05"/>
    <w:rsid w:val="00C36327"/>
    <w:rsid w:val="00C548D4"/>
    <w:rsid w:val="00C6393F"/>
    <w:rsid w:val="00C73E11"/>
    <w:rsid w:val="00C911FE"/>
    <w:rsid w:val="00CD1779"/>
    <w:rsid w:val="00CE7F71"/>
    <w:rsid w:val="00D63A89"/>
    <w:rsid w:val="00DA1898"/>
    <w:rsid w:val="00DC503A"/>
    <w:rsid w:val="00DD2959"/>
    <w:rsid w:val="00E505CE"/>
    <w:rsid w:val="00E71922"/>
    <w:rsid w:val="00E852D3"/>
    <w:rsid w:val="00EB6DFF"/>
    <w:rsid w:val="00EC774A"/>
    <w:rsid w:val="00ED5B8C"/>
    <w:rsid w:val="00ED6404"/>
    <w:rsid w:val="00EF02F6"/>
    <w:rsid w:val="00F30BD6"/>
    <w:rsid w:val="00F32DBF"/>
    <w:rsid w:val="00F35BD9"/>
    <w:rsid w:val="00F4606F"/>
    <w:rsid w:val="00F64B6E"/>
    <w:rsid w:val="00F93159"/>
    <w:rsid w:val="00FF7E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CC407AF"/>
  <w15:chartTrackingRefBased/>
  <w15:docId w15:val="{B3CAB71B-6714-4DA6-9050-1FBDBB824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rPr>
      <w:rFonts w:cs="Times New Roman"/>
      <w:lang w:val="x-none"/>
    </w:r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customStyle="1" w:styleId="PieddepageCar">
    <w:name w:val="Pied de page Car"/>
    <w:link w:val="Pieddepage"/>
    <w:uiPriority w:val="99"/>
    <w:rsid w:val="000C1D9C"/>
    <w:rPr>
      <w:rFonts w:ascii="Univers" w:hAnsi="Univers" w:cs="Univers"/>
      <w:lang w:eastAsia="zh-CN"/>
    </w:rPr>
  </w:style>
  <w:style w:type="character" w:styleId="Marquedecommentaire">
    <w:name w:val="annotation reference"/>
    <w:uiPriority w:val="99"/>
    <w:semiHidden/>
    <w:unhideWhenUsed/>
    <w:rsid w:val="009345C7"/>
    <w:rPr>
      <w:sz w:val="16"/>
      <w:szCs w:val="16"/>
    </w:rPr>
  </w:style>
  <w:style w:type="paragraph" w:styleId="Commentaire">
    <w:name w:val="annotation text"/>
    <w:basedOn w:val="Normal"/>
    <w:link w:val="CommentaireCar"/>
    <w:uiPriority w:val="99"/>
    <w:semiHidden/>
    <w:unhideWhenUsed/>
    <w:rsid w:val="009345C7"/>
    <w:rPr>
      <w:rFonts w:cs="Times New Roman"/>
      <w:lang w:val="x-none"/>
    </w:rPr>
  </w:style>
  <w:style w:type="character" w:customStyle="1" w:styleId="CommentaireCar">
    <w:name w:val="Commentaire Car"/>
    <w:link w:val="Commentaire"/>
    <w:uiPriority w:val="99"/>
    <w:semiHidden/>
    <w:rsid w:val="009345C7"/>
    <w:rPr>
      <w:rFonts w:ascii="Univers" w:hAnsi="Univers" w:cs="Univers"/>
      <w:lang w:eastAsia="zh-CN"/>
    </w:rPr>
  </w:style>
  <w:style w:type="paragraph" w:customStyle="1" w:styleId="Textbody">
    <w:name w:val="Text body"/>
    <w:basedOn w:val="Normal"/>
    <w:autoRedefine/>
    <w:rsid w:val="007D1998"/>
    <w:pPr>
      <w:keepLines/>
      <w:widowControl w:val="0"/>
      <w:autoSpaceDN w:val="0"/>
      <w:spacing w:before="57"/>
      <w:jc w:val="both"/>
      <w:textAlignment w:val="center"/>
    </w:pPr>
    <w:rPr>
      <w:rFonts w:ascii="Arial" w:eastAsia="Arial" w:hAnsi="Arial" w:cs="Arial"/>
      <w:kern w:val="3"/>
      <w:lang w:val="de-DE" w:eastAsia="ja-JP" w:bidi="fa-IR"/>
    </w:rPr>
  </w:style>
  <w:style w:type="paragraph" w:customStyle="1" w:styleId="Standard">
    <w:name w:val="Standard"/>
    <w:autoRedefine/>
    <w:rsid w:val="00774014"/>
    <w:pPr>
      <w:widowControl w:val="0"/>
      <w:suppressAutoHyphens/>
      <w:autoSpaceDN w:val="0"/>
      <w:spacing w:before="57"/>
      <w:jc w:val="both"/>
      <w:textAlignment w:val="center"/>
    </w:pPr>
    <w:rPr>
      <w:rFonts w:ascii="Arial" w:eastAsia="Arial" w:hAnsi="Arial" w:cs="Arial"/>
      <w:kern w:val="3"/>
      <w:sz w:val="16"/>
      <w:szCs w:val="16"/>
      <w:lang w:val="de-DE" w:eastAsia="ja-JP" w:bidi="fa-IR"/>
    </w:rPr>
  </w:style>
  <w:style w:type="character" w:styleId="Mentionnonrsolue">
    <w:name w:val="Unresolved Mention"/>
    <w:basedOn w:val="Policepardfaut"/>
    <w:uiPriority w:val="99"/>
    <w:semiHidden/>
    <w:unhideWhenUsed/>
    <w:rsid w:val="00315BF5"/>
    <w:rPr>
      <w:color w:val="605E5C"/>
      <w:shd w:val="clear" w:color="auto" w:fill="E1DFDD"/>
    </w:rPr>
  </w:style>
  <w:style w:type="paragraph" w:customStyle="1" w:styleId="Pieddepagegauche">
    <w:name w:val="Pied de page gauche"/>
    <w:basedOn w:val="Normal"/>
    <w:rsid w:val="00315BF5"/>
    <w:pPr>
      <w:widowControl w:val="0"/>
      <w:suppressLineNumbers/>
      <w:tabs>
        <w:tab w:val="center" w:pos="4818"/>
        <w:tab w:val="right" w:pos="9637"/>
      </w:tabs>
      <w:spacing w:before="57"/>
      <w:jc w:val="both"/>
      <w:textAlignment w:val="center"/>
    </w:pPr>
    <w:rPr>
      <w:rFonts w:ascii="Arial" w:eastAsia="Andale Sans UI" w:hAnsi="Arial" w:cs="Times New Roman"/>
      <w:kern w:val="1"/>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1053091">
      <w:bodyDiv w:val="1"/>
      <w:marLeft w:val="0"/>
      <w:marRight w:val="0"/>
      <w:marTop w:val="0"/>
      <w:marBottom w:val="0"/>
      <w:divBdr>
        <w:top w:val="none" w:sz="0" w:space="0" w:color="auto"/>
        <w:left w:val="none" w:sz="0" w:space="0" w:color="auto"/>
        <w:bottom w:val="none" w:sz="0" w:space="0" w:color="auto"/>
        <w:right w:val="none" w:sz="0" w:space="0" w:color="auto"/>
      </w:divBdr>
    </w:div>
    <w:div w:id="1104419217">
      <w:bodyDiv w:val="1"/>
      <w:marLeft w:val="0"/>
      <w:marRight w:val="0"/>
      <w:marTop w:val="0"/>
      <w:marBottom w:val="0"/>
      <w:divBdr>
        <w:top w:val="none" w:sz="0" w:space="0" w:color="auto"/>
        <w:left w:val="none" w:sz="0" w:space="0" w:color="auto"/>
        <w:bottom w:val="none" w:sz="0" w:space="0" w:color="auto"/>
        <w:right w:val="none" w:sz="0" w:space="0" w:color="auto"/>
      </w:divBdr>
    </w:div>
    <w:div w:id="1579049588">
      <w:bodyDiv w:val="1"/>
      <w:marLeft w:val="0"/>
      <w:marRight w:val="0"/>
      <w:marTop w:val="0"/>
      <w:marBottom w:val="0"/>
      <w:divBdr>
        <w:top w:val="none" w:sz="0" w:space="0" w:color="auto"/>
        <w:left w:val="none" w:sz="0" w:space="0" w:color="auto"/>
        <w:bottom w:val="none" w:sz="0" w:space="0" w:color="auto"/>
        <w:right w:val="none" w:sz="0" w:space="0" w:color="auto"/>
      </w:divBdr>
    </w:div>
    <w:div w:id="1937908863">
      <w:bodyDiv w:val="1"/>
      <w:marLeft w:val="0"/>
      <w:marRight w:val="0"/>
      <w:marTop w:val="0"/>
      <w:marBottom w:val="0"/>
      <w:divBdr>
        <w:top w:val="none" w:sz="0" w:space="0" w:color="auto"/>
        <w:left w:val="none" w:sz="0" w:space="0" w:color="auto"/>
        <w:bottom w:val="none" w:sz="0" w:space="0" w:color="auto"/>
        <w:right w:val="none" w:sz="0" w:space="0" w:color="auto"/>
      </w:divBdr>
    </w:div>
    <w:div w:id="1997148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mailto:agco.lpo.dembeni@ac-mayotte.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gest.clg.dembeni@ac-mayotte.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est.clg.dembeni@ac-mayotte.f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rche-public.fr/Marches-publics/Textes/Arretes/Arrete_2009_01_19_ccag-fcs-ECEM0816423A.ht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DC1TYP_F.DOT</Template>
  <TotalTime>15</TotalTime>
  <Pages>5</Pages>
  <Words>1289</Words>
  <Characters>7093</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8366</CharactersWithSpaces>
  <SharedDoc>false</SharedDoc>
  <HLinks>
    <vt:vector size="6" baseType="variant">
      <vt:variant>
        <vt:i4>8060986</vt:i4>
      </vt:variant>
      <vt:variant>
        <vt:i4>8</vt:i4>
      </vt:variant>
      <vt:variant>
        <vt:i4>0</vt:i4>
      </vt:variant>
      <vt:variant>
        <vt:i4>5</vt:i4>
      </vt:variant>
      <vt:variant>
        <vt:lpwstr>http://www.marche-public.fr/Marches-publics/Textes/Arretes/Arrete_2009_01_19_ccag-fcs-ECEM0816423A.htm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Ilham jbari</cp:lastModifiedBy>
  <cp:revision>9</cp:revision>
  <cp:lastPrinted>2024-04-12T10:29:00Z</cp:lastPrinted>
  <dcterms:created xsi:type="dcterms:W3CDTF">2024-04-12T09:15:00Z</dcterms:created>
  <dcterms:modified xsi:type="dcterms:W3CDTF">2024-04-22T05:33:00Z</dcterms:modified>
</cp:coreProperties>
</file>