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bookmarkStart w:id="0" w:name="_GoBack"/>
      <w:bookmarkEnd w:id="0"/>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E51AD8" w:rsidP="005846FB">
      <w:pPr>
        <w:pStyle w:val="fcasegauche"/>
        <w:tabs>
          <w:tab w:val="left" w:pos="851"/>
        </w:tabs>
        <w:spacing w:after="0"/>
        <w:rPr>
          <w:rFonts w:ascii="Arial" w:hAnsi="Arial" w:cs="Arial"/>
        </w:rPr>
      </w:pPr>
      <w:r>
        <w:rPr>
          <w:rFonts w:ascii="Arial" w:hAnsi="Arial" w:cs="Arial"/>
        </w:rPr>
        <w:br w:type="page"/>
      </w: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67F6B">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67F6B">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67F6B">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67F6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7F6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7F6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7F6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67F6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GROUPEMENT HOSPITALIER DE TERRITOIRE de la SARTHE</w:t>
      </w:r>
      <w:proofErr w:type="gramStart"/>
      <w:r w:rsidR="006072FF" w:rsidRPr="002F0BE7">
        <w:rPr>
          <w:rFonts w:ascii="Arial" w:hAnsi="Arial" w:cs="Arial"/>
          <w:b/>
          <w:bCs/>
          <w:color w:val="365F91"/>
          <w:sz w:val="22"/>
          <w:szCs w:val="22"/>
        </w:rPr>
        <w:t xml:space="preserve">   (</w:t>
      </w:r>
      <w:proofErr w:type="gramEnd"/>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194 avenue </w:t>
      </w:r>
      <w:proofErr w:type="spellStart"/>
      <w:r w:rsidRPr="002F0BE7">
        <w:rPr>
          <w:rFonts w:ascii="Arial" w:hAnsi="Arial" w:cs="Arial"/>
          <w:b/>
          <w:bCs/>
          <w:color w:val="365F91"/>
          <w:sz w:val="22"/>
          <w:szCs w:val="22"/>
        </w:rPr>
        <w:t>Rubillard</w:t>
      </w:r>
      <w:proofErr w:type="spellEnd"/>
      <w:r w:rsidRPr="002F0BE7">
        <w:rPr>
          <w:rFonts w:ascii="Arial" w:hAnsi="Arial" w:cs="Arial"/>
          <w:b/>
          <w:bCs/>
          <w:color w:val="365F91"/>
          <w:sz w:val="22"/>
          <w:szCs w:val="22"/>
        </w:rPr>
        <w:t xml:space="preserve">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D67F6B"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8961B6" w:rsidRDefault="008961B6" w:rsidP="001D58A3">
      <w:pPr>
        <w:rPr>
          <w:rFonts w:ascii="Arial" w:hAnsi="Arial" w:cs="Arial"/>
          <w:sz w:val="24"/>
          <w:szCs w:val="24"/>
        </w:rPr>
      </w:pPr>
      <w:r w:rsidRPr="008961B6">
        <w:rPr>
          <w:rFonts w:ascii="Arial" w:hAnsi="Arial" w:cs="Arial"/>
          <w:b/>
          <w:bCs/>
          <w:color w:val="0070C0"/>
          <w:sz w:val="24"/>
          <w:szCs w:val="24"/>
          <w:lang w:eastAsia="fr-FR"/>
        </w:rPr>
        <w:t>M. Guillaume LAURENT, Directeur général du C.H.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D67F6B">
        <w:rPr>
          <w:rFonts w:ascii="Arial" w:hAnsi="Arial" w:cs="Arial"/>
          <w:b/>
          <w:bCs/>
          <w:sz w:val="22"/>
          <w:lang w:eastAsia="fr-FR"/>
        </w:rPr>
      </w:r>
      <w:r w:rsidR="00D67F6B">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D67F6B">
        <w:rPr>
          <w:rFonts w:ascii="Arial" w:hAnsi="Arial" w:cs="Arial"/>
          <w:b/>
          <w:bCs/>
          <w:sz w:val="22"/>
          <w:lang w:eastAsia="fr-FR"/>
        </w:rPr>
      </w:r>
      <w:r w:rsidR="00D67F6B">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r>
        <w:rPr>
          <w:rFonts w:ascii="Arial" w:hAnsi="Arial" w:cs="Arial"/>
          <w:b/>
          <w:bCs/>
          <w:color w:val="0070C0"/>
          <w:sz w:val="28"/>
          <w:szCs w:val="28"/>
          <w:lang w:eastAsia="fr-FR"/>
        </w:rPr>
        <w:t>………….</w:t>
      </w:r>
    </w:p>
    <w:p w:rsidR="002136C7" w:rsidRDefault="002136C7" w:rsidP="002136C7">
      <w:pPr>
        <w:suppressAutoHyphens w:val="0"/>
        <w:spacing w:before="240"/>
        <w:ind w:left="709"/>
        <w:jc w:val="both"/>
        <w:rPr>
          <w:rFonts w:ascii="Arial" w:hAnsi="Arial" w:cs="Arial"/>
          <w:b/>
          <w:bCs/>
          <w:color w:val="FF0000"/>
          <w:sz w:val="28"/>
          <w:szCs w:val="28"/>
          <w:lang w:eastAsia="fr-FR"/>
        </w:rPr>
      </w:pPr>
      <w:r w:rsidRPr="002136C7">
        <w:rPr>
          <w:rFonts w:ascii="Arial" w:hAnsi="Arial" w:cs="Arial"/>
          <w:b/>
          <w:bCs/>
          <w:color w:val="FF0000"/>
          <w:sz w:val="28"/>
          <w:szCs w:val="28"/>
          <w:lang w:eastAsia="fr-FR"/>
        </w:rPr>
        <w:t>Marché n° XXXX 2</w:t>
      </w:r>
      <w:r w:rsidR="00A77571">
        <w:rPr>
          <w:rFonts w:ascii="Arial" w:hAnsi="Arial" w:cs="Arial"/>
          <w:b/>
          <w:bCs/>
          <w:color w:val="FF0000"/>
          <w:sz w:val="28"/>
          <w:szCs w:val="28"/>
          <w:lang w:eastAsia="fr-FR"/>
        </w:rPr>
        <w:t>3</w:t>
      </w:r>
      <w:r w:rsidRPr="002136C7">
        <w:rPr>
          <w:rFonts w:ascii="Arial" w:hAnsi="Arial" w:cs="Arial"/>
          <w:b/>
          <w:bCs/>
          <w:color w:val="FF0000"/>
          <w:sz w:val="28"/>
          <w:szCs w:val="28"/>
          <w:lang w:eastAsia="fr-FR"/>
        </w:rPr>
        <w:t xml:space="preserve"> </w:t>
      </w:r>
      <w:proofErr w:type="spellStart"/>
      <w:proofErr w:type="gramStart"/>
      <w:r w:rsidRPr="002136C7">
        <w:rPr>
          <w:rFonts w:ascii="Arial" w:hAnsi="Arial" w:cs="Arial"/>
          <w:b/>
          <w:bCs/>
          <w:color w:val="FF0000"/>
          <w:sz w:val="28"/>
          <w:szCs w:val="28"/>
          <w:lang w:eastAsia="fr-FR"/>
        </w:rPr>
        <w:t>xxxx</w:t>
      </w:r>
      <w:proofErr w:type="spellEnd"/>
      <w:r>
        <w:rPr>
          <w:rFonts w:ascii="Arial" w:hAnsi="Arial" w:cs="Arial"/>
          <w:b/>
          <w:bCs/>
          <w:color w:val="FF0000"/>
          <w:sz w:val="28"/>
          <w:szCs w:val="28"/>
          <w:lang w:eastAsia="fr-FR"/>
        </w:rPr>
        <w:t xml:space="preserve">  (</w:t>
      </w:r>
      <w:proofErr w:type="gramEnd"/>
      <w:r>
        <w:rPr>
          <w:rFonts w:ascii="Arial" w:hAnsi="Arial" w:cs="Arial"/>
          <w:b/>
          <w:bCs/>
          <w:color w:val="FF0000"/>
          <w:sz w:val="28"/>
          <w:szCs w:val="28"/>
          <w:lang w:eastAsia="fr-FR"/>
        </w:rPr>
        <w:t>lot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Pr="00E51AD8" w:rsidRDefault="00335338"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proofErr w:type="gramStart"/>
      <w:r w:rsidRPr="00335268">
        <w:rPr>
          <w:rFonts w:ascii="Arial" w:hAnsi="Arial" w:cs="Arial"/>
          <w:lang w:eastAsia="fr-FR"/>
        </w:rPr>
        <w:t xml:space="preserve">A  </w:t>
      </w:r>
      <w:r w:rsidRPr="00895B09">
        <w:rPr>
          <w:rFonts w:ascii="Arial" w:hAnsi="Arial" w:cs="Arial"/>
          <w:b/>
          <w:bCs/>
          <w:color w:val="365F91"/>
          <w:sz w:val="22"/>
          <w:szCs w:val="22"/>
        </w:rPr>
        <w:t>LE</w:t>
      </w:r>
      <w:proofErr w:type="gramEnd"/>
      <w:r w:rsidRPr="00895B09">
        <w:rPr>
          <w:rFonts w:ascii="Arial" w:hAnsi="Arial" w:cs="Arial"/>
          <w:b/>
          <w:bCs/>
          <w:color w:val="365F91"/>
          <w:sz w:val="22"/>
          <w:szCs w:val="22"/>
        </w:rPr>
        <w:t xml:space="preserve"> MANS</w:t>
      </w:r>
      <w:r w:rsidRPr="00335268">
        <w:rPr>
          <w:rFonts w:ascii="Arial" w:hAnsi="Arial" w:cs="Arial"/>
          <w:lang w:eastAsia="fr-FR"/>
        </w:rPr>
        <w:t xml:space="preserve">, le  </w:t>
      </w:r>
      <w:r w:rsidR="002136C7">
        <w:rPr>
          <w:rFonts w:ascii="Arial" w:hAnsi="Arial" w:cs="Arial"/>
          <w:b/>
          <w:bCs/>
          <w:color w:val="0070C0"/>
          <w:sz w:val="28"/>
          <w:szCs w:val="28"/>
          <w:lang w:eastAsia="fr-FR"/>
        </w:rPr>
        <w:t>………….</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proofErr w:type="gramStart"/>
      <w:r w:rsidRPr="00335268">
        <w:rPr>
          <w:rFonts w:ascii="Arial" w:hAnsi="Arial" w:cs="Arial"/>
          <w:i/>
          <w:sz w:val="16"/>
          <w:szCs w:val="16"/>
        </w:rPr>
        <w:t>représentant</w:t>
      </w:r>
      <w:proofErr w:type="gramEnd"/>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Default="001D58A3" w:rsidP="009C4BAA">
      <w:pPr>
        <w:tabs>
          <w:tab w:val="left" w:pos="4820"/>
          <w:tab w:val="left" w:pos="7371"/>
          <w:tab w:val="left" w:pos="7655"/>
        </w:tabs>
        <w:suppressAutoHyphens w:val="0"/>
        <w:jc w:val="both"/>
      </w:pPr>
      <w:r>
        <w:tab/>
      </w:r>
      <w:r w:rsidR="002136C7">
        <w:rPr>
          <w:rFonts w:ascii="Arial" w:hAnsi="Arial" w:cs="Arial"/>
          <w:b/>
          <w:bCs/>
          <w:color w:val="0070C0"/>
          <w:sz w:val="28"/>
          <w:szCs w:val="28"/>
          <w:lang w:eastAsia="fr-FR"/>
        </w:rPr>
        <w:t>………….</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FE48C9">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67F6B">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67F6B">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BA246-C54C-4BD9-8381-79C04E49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43</TotalTime>
  <Pages>5</Pages>
  <Words>2273</Words>
  <Characters>12504</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14748</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GILARD Nathalie</cp:lastModifiedBy>
  <cp:revision>7</cp:revision>
  <cp:lastPrinted>2023-10-16T10:17:00Z</cp:lastPrinted>
  <dcterms:created xsi:type="dcterms:W3CDTF">2022-02-09T11:04:00Z</dcterms:created>
  <dcterms:modified xsi:type="dcterms:W3CDTF">2023-10-16T10:17:00Z</dcterms:modified>
</cp:coreProperties>
</file>