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8CDA0" w14:textId="77777777" w:rsidR="00594492" w:rsidRDefault="00275388" w:rsidP="00EF39A9">
      <w:pPr>
        <w:pStyle w:val="ANNEXE"/>
      </w:pPr>
      <w:bookmarkStart w:id="0" w:name="_GoBack"/>
      <w:bookmarkEnd w:id="0"/>
      <w:r>
        <w:t>E</w:t>
      </w:r>
      <w:r w:rsidR="00EF39A9">
        <w:t>TIQUETTE</w:t>
      </w:r>
      <w:r w:rsidR="0016233E">
        <w:t>S</w:t>
      </w:r>
      <w:r w:rsidR="00EF39A9">
        <w:t xml:space="preserve"> ENVOI </w:t>
      </w:r>
      <w:r w:rsidR="00E8129E">
        <w:t>É</w:t>
      </w:r>
      <w:r w:rsidR="00EF39A9">
        <w:t>CHANTILLONS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4491"/>
      </w:tblGrid>
      <w:tr w:rsidR="00EF39A9" w:rsidRPr="00B20618" w14:paraId="07E354B8" w14:textId="77777777" w:rsidTr="00B4F023">
        <w:trPr>
          <w:trHeight w:val="8462"/>
          <w:jc w:val="center"/>
        </w:trPr>
        <w:tc>
          <w:tcPr>
            <w:tcW w:w="14491" w:type="dxa"/>
          </w:tcPr>
          <w:p w14:paraId="6C353A01" w14:textId="77777777" w:rsidR="00EF39A9" w:rsidRPr="00B20618" w:rsidRDefault="00EF39A9" w:rsidP="00AA1181">
            <w:pPr>
              <w:rPr>
                <w:sz w:val="19"/>
                <w:szCs w:val="19"/>
              </w:rPr>
            </w:pPr>
            <w:r w:rsidRPr="00B20618">
              <w:rPr>
                <w:sz w:val="19"/>
                <w:szCs w:val="19"/>
              </w:rPr>
              <w:br w:type="page"/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709"/>
              <w:gridCol w:w="236"/>
            </w:tblGrid>
            <w:tr w:rsidR="00EF39A9" w:rsidRPr="00B20618" w14:paraId="6E4B6364" w14:textId="77777777" w:rsidTr="008A1936">
              <w:trPr>
                <w:jc w:val="center"/>
              </w:trPr>
              <w:tc>
                <w:tcPr>
                  <w:tcW w:w="13709" w:type="dxa"/>
                </w:tcPr>
                <w:p w14:paraId="50FF321F" w14:textId="77777777" w:rsidR="00EF39A9" w:rsidRPr="008A1936" w:rsidRDefault="00EF39A9">
                  <w:pPr>
                    <w:ind w:right="-252"/>
                    <w:rPr>
                      <w:b/>
                      <w:bCs/>
                      <w:sz w:val="52"/>
                      <w:szCs w:val="52"/>
                    </w:rPr>
                  </w:pPr>
                  <w:r w:rsidRPr="00957B9B">
                    <w:rPr>
                      <w:b/>
                      <w:bCs/>
                      <w:sz w:val="52"/>
                      <w:szCs w:val="52"/>
                    </w:rPr>
                    <w:t>DCE DAF 202</w:t>
                  </w:r>
                  <w:r w:rsidR="00E9403E" w:rsidRPr="00957B9B">
                    <w:rPr>
                      <w:b/>
                      <w:bCs/>
                      <w:sz w:val="52"/>
                      <w:szCs w:val="52"/>
                    </w:rPr>
                    <w:t>3</w:t>
                  </w:r>
                  <w:r w:rsidRPr="00923F8E">
                    <w:rPr>
                      <w:b/>
                      <w:bCs/>
                      <w:sz w:val="52"/>
                      <w:szCs w:val="52"/>
                    </w:rPr>
                    <w:t>_00</w:t>
                  </w:r>
                  <w:r w:rsidR="00137DAC" w:rsidRPr="004511C8">
                    <w:rPr>
                      <w:b/>
                      <w:bCs/>
                      <w:sz w:val="52"/>
                      <w:szCs w:val="52"/>
                    </w:rPr>
                    <w:t>0</w:t>
                  </w:r>
                  <w:r w:rsidR="00E9403E" w:rsidRPr="00611284">
                    <w:rPr>
                      <w:b/>
                      <w:bCs/>
                      <w:sz w:val="52"/>
                      <w:szCs w:val="52"/>
                    </w:rPr>
                    <w:t>996</w:t>
                  </w:r>
                </w:p>
                <w:p w14:paraId="6932AF8B" w14:textId="77777777" w:rsidR="00EF39A9" w:rsidRPr="008A1936" w:rsidRDefault="00EF39A9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957B9B">
                    <w:rPr>
                      <w:b/>
                      <w:bCs/>
                      <w:sz w:val="32"/>
                      <w:szCs w:val="32"/>
                    </w:rPr>
                    <w:t xml:space="preserve">Objet : </w:t>
                  </w:r>
                  <w:r w:rsidR="00137DAC" w:rsidRPr="00957B9B">
                    <w:rPr>
                      <w:b/>
                      <w:bCs/>
                      <w:sz w:val="32"/>
                      <w:szCs w:val="32"/>
                    </w:rPr>
                    <w:t xml:space="preserve">fabrication </w:t>
                  </w:r>
                  <w:r w:rsidR="00E9403E" w:rsidRPr="00923F8E">
                    <w:rPr>
                      <w:b/>
                      <w:bCs/>
                      <w:sz w:val="32"/>
                      <w:szCs w:val="32"/>
                    </w:rPr>
                    <w:t xml:space="preserve">de sous-vêtements spécifiques et tour de cou </w:t>
                  </w:r>
                </w:p>
                <w:p w14:paraId="0D8116E3" w14:textId="3F392BDA" w:rsidR="00EF39A9" w:rsidRPr="008A1936" w:rsidRDefault="006134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A1936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E267C4">
                    <w:rPr>
                      <w:rFonts w:ascii="Marianne" w:hAnsi="Marianne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  <w:fldChar w:fldCharType="separate"/>
                  </w:r>
                  <w:r w:rsidRPr="008A1936">
                    <w:fldChar w:fldCharType="end"/>
                  </w:r>
                  <w:r w:rsidRPr="0046601F">
                    <w:rPr>
                      <w:rFonts w:ascii="Marianne" w:hAnsi="Marianne" w:cs="Arial"/>
                      <w:b/>
                      <w:sz w:val="24"/>
                      <w:szCs w:val="24"/>
                    </w:rPr>
                    <w:tab/>
                  </w:r>
                  <w:r w:rsidR="0016233E" w:rsidRPr="00957B9B">
                    <w:rPr>
                      <w:b/>
                      <w:bCs/>
                      <w:sz w:val="24"/>
                      <w:szCs w:val="24"/>
                    </w:rPr>
                    <w:t>LOT N°1</w:t>
                  </w:r>
                  <w:r w:rsidR="00B83350" w:rsidRPr="00957B9B">
                    <w:rPr>
                      <w:b/>
                      <w:bCs/>
                      <w:sz w:val="24"/>
                      <w:szCs w:val="24"/>
                    </w:rPr>
                    <w:t xml:space="preserve"> : </w:t>
                  </w:r>
                  <w:r w:rsidR="006178C3" w:rsidRPr="00923F8E">
                    <w:rPr>
                      <w:b/>
                      <w:bCs/>
                      <w:sz w:val="24"/>
                      <w:szCs w:val="24"/>
                    </w:rPr>
                    <w:t>Sous-vêtements régulateurs thermiques non feu</w:t>
                  </w:r>
                </w:p>
                <w:p w14:paraId="2C57CA8C" w14:textId="01CFD331" w:rsidR="006178C3" w:rsidRPr="008A1936" w:rsidRDefault="006134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A1936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46601F">
                    <w:rPr>
                      <w:rFonts w:ascii="Marianne" w:hAnsi="Marianne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  <w:fldChar w:fldCharType="separate"/>
                  </w:r>
                  <w:r w:rsidRPr="008A1936">
                    <w:fldChar w:fldCharType="end"/>
                  </w:r>
                  <w:r w:rsidRPr="0046601F">
                    <w:rPr>
                      <w:rFonts w:ascii="Marianne" w:hAnsi="Marianne" w:cs="Arial"/>
                      <w:b/>
                      <w:sz w:val="24"/>
                      <w:szCs w:val="24"/>
                    </w:rPr>
                    <w:tab/>
                  </w:r>
                  <w:r w:rsidR="006178C3" w:rsidRPr="00957B9B">
                    <w:rPr>
                      <w:b/>
                      <w:bCs/>
                      <w:sz w:val="24"/>
                      <w:szCs w:val="24"/>
                    </w:rPr>
                    <w:t>LOT N°2 : Sous-vêtements thermiques</w:t>
                  </w:r>
                  <w:r w:rsidR="006D1BAF" w:rsidRPr="00957B9B">
                    <w:rPr>
                      <w:b/>
                      <w:bCs/>
                      <w:sz w:val="24"/>
                      <w:szCs w:val="24"/>
                    </w:rPr>
                    <w:t xml:space="preserve"> tempérés</w:t>
                  </w:r>
                </w:p>
                <w:p w14:paraId="3F022CA9" w14:textId="352703EF" w:rsidR="006178C3" w:rsidRPr="008A1936" w:rsidRDefault="006134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A1936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46601F">
                    <w:rPr>
                      <w:rFonts w:ascii="Marianne" w:hAnsi="Marianne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  <w:fldChar w:fldCharType="separate"/>
                  </w:r>
                  <w:r w:rsidRPr="008A1936">
                    <w:fldChar w:fldCharType="end"/>
                  </w:r>
                  <w:r w:rsidRPr="0046601F">
                    <w:rPr>
                      <w:rFonts w:ascii="Marianne" w:hAnsi="Marianne" w:cs="Arial"/>
                      <w:b/>
                      <w:sz w:val="24"/>
                      <w:szCs w:val="24"/>
                    </w:rPr>
                    <w:tab/>
                  </w:r>
                  <w:r w:rsidR="006178C3" w:rsidRPr="00957B9B">
                    <w:rPr>
                      <w:b/>
                      <w:bCs/>
                      <w:sz w:val="24"/>
                      <w:szCs w:val="24"/>
                    </w:rPr>
                    <w:t>LOT N°3 : Sous-vêtements chauds de vol</w:t>
                  </w:r>
                </w:p>
                <w:p w14:paraId="51781407" w14:textId="087D0753" w:rsidR="006178C3" w:rsidRPr="008A1936" w:rsidRDefault="006134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A1936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46601F">
                    <w:rPr>
                      <w:rFonts w:ascii="Marianne" w:hAnsi="Marianne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  <w:fldChar w:fldCharType="separate"/>
                  </w:r>
                  <w:r w:rsidRPr="008A1936">
                    <w:fldChar w:fldCharType="end"/>
                  </w:r>
                  <w:r w:rsidRPr="0046601F">
                    <w:rPr>
                      <w:rFonts w:ascii="Marianne" w:hAnsi="Marianne" w:cs="Arial"/>
                      <w:b/>
                      <w:sz w:val="24"/>
                      <w:szCs w:val="24"/>
                    </w:rPr>
                    <w:tab/>
                  </w:r>
                  <w:r w:rsidR="006178C3" w:rsidRPr="00957B9B">
                    <w:rPr>
                      <w:b/>
                      <w:bCs/>
                      <w:sz w:val="24"/>
                      <w:szCs w:val="24"/>
                    </w:rPr>
                    <w:t>LOT N°4 : Tour de cou régulateur thermique non feu</w:t>
                  </w:r>
                </w:p>
                <w:p w14:paraId="06A53912" w14:textId="6BDE1E60" w:rsidR="006178C3" w:rsidRPr="008A1936" w:rsidRDefault="0061347C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8A1936"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46601F">
                    <w:rPr>
                      <w:rFonts w:ascii="Marianne" w:hAnsi="Marianne"/>
                      <w:b/>
                      <w:sz w:val="24"/>
                      <w:szCs w:val="24"/>
                    </w:rPr>
                    <w:instrText xml:space="preserve"> FORMCHECKBOX </w:instrText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</w:r>
                  <w:r w:rsidR="00BD7136">
                    <w:rPr>
                      <w:rFonts w:ascii="Marianne" w:hAnsi="Marianne"/>
                      <w:b/>
                      <w:sz w:val="24"/>
                      <w:szCs w:val="24"/>
                    </w:rPr>
                    <w:fldChar w:fldCharType="separate"/>
                  </w:r>
                  <w:r w:rsidRPr="008A1936">
                    <w:fldChar w:fldCharType="end"/>
                  </w:r>
                  <w:r w:rsidRPr="0046601F">
                    <w:rPr>
                      <w:rFonts w:ascii="Marianne" w:hAnsi="Marianne" w:cs="Arial"/>
                      <w:b/>
                      <w:sz w:val="24"/>
                      <w:szCs w:val="24"/>
                    </w:rPr>
                    <w:tab/>
                  </w:r>
                  <w:r w:rsidR="006178C3" w:rsidRPr="00957B9B">
                    <w:rPr>
                      <w:b/>
                      <w:bCs/>
                      <w:sz w:val="24"/>
                      <w:szCs w:val="24"/>
                    </w:rPr>
                    <w:t xml:space="preserve">LOT N°5 : Sous-vêtement flamme </w:t>
                  </w:r>
                  <w:r w:rsidR="001E6A05" w:rsidRPr="00957B9B">
                    <w:rPr>
                      <w:b/>
                      <w:bCs/>
                      <w:sz w:val="24"/>
                      <w:szCs w:val="24"/>
                    </w:rPr>
                    <w:t>retardant</w:t>
                  </w:r>
                  <w:r w:rsidR="006178C3" w:rsidRPr="004511C8">
                    <w:rPr>
                      <w:b/>
                      <w:bCs/>
                      <w:sz w:val="24"/>
                      <w:szCs w:val="24"/>
                    </w:rPr>
                    <w:t xml:space="preserve"> zone chaude</w:t>
                  </w:r>
                </w:p>
                <w:p w14:paraId="0DB70743" w14:textId="77777777" w:rsidR="00E9403E" w:rsidRPr="00B20618" w:rsidRDefault="00E9403E" w:rsidP="00AA1181">
                  <w:pPr>
                    <w:rPr>
                      <w:sz w:val="19"/>
                      <w:szCs w:val="19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bottom w:val="nil"/>
                    <w:right w:val="nil"/>
                  </w:tcBorders>
                </w:tcPr>
                <w:p w14:paraId="419E3B07" w14:textId="77777777" w:rsidR="00EF39A9" w:rsidRPr="00B20618" w:rsidRDefault="00EF39A9" w:rsidP="00AA1181">
                  <w:pPr>
                    <w:pStyle w:val="Titre7"/>
                    <w:rPr>
                      <w:b w:val="0"/>
                      <w:sz w:val="69"/>
                      <w:szCs w:val="69"/>
                    </w:rPr>
                  </w:pPr>
                </w:p>
              </w:tc>
            </w:tr>
          </w:tbl>
          <w:p w14:paraId="5D30EA17" w14:textId="77777777" w:rsidR="00EF39A9" w:rsidRPr="00B20618" w:rsidRDefault="00EF39A9" w:rsidP="00AA1181">
            <w:pPr>
              <w:rPr>
                <w:sz w:val="19"/>
                <w:szCs w:val="19"/>
              </w:rPr>
            </w:pPr>
          </w:p>
          <w:p w14:paraId="38E1EC4E" w14:textId="77777777" w:rsidR="00EF39A9" w:rsidRPr="00B20618" w:rsidRDefault="00EF39A9" w:rsidP="00AA1181">
            <w:pPr>
              <w:rPr>
                <w:sz w:val="38"/>
                <w:szCs w:val="38"/>
              </w:rPr>
            </w:pPr>
            <w:r w:rsidRPr="00B20618">
              <w:rPr>
                <w:sz w:val="38"/>
                <w:szCs w:val="38"/>
              </w:rPr>
              <w:t>Nom de l’expéditeur</w:t>
            </w:r>
          </w:p>
          <w:p w14:paraId="1C692871" w14:textId="77777777" w:rsidR="00EF39A9" w:rsidRPr="008A1936" w:rsidRDefault="00EF39A9">
            <w:pPr>
              <w:rPr>
                <w:b/>
                <w:bCs/>
                <w:sz w:val="31"/>
                <w:szCs w:val="31"/>
              </w:rPr>
            </w:pPr>
            <w:r w:rsidRPr="00957B9B">
              <w:rPr>
                <w:b/>
                <w:bCs/>
                <w:sz w:val="31"/>
                <w:szCs w:val="31"/>
              </w:rPr>
              <w:t>NE PAS OUVRIR</w:t>
            </w:r>
          </w:p>
          <w:p w14:paraId="2550FFF9" w14:textId="77777777" w:rsidR="00EF39A9" w:rsidRPr="008A1936" w:rsidRDefault="00EF39A9">
            <w:pPr>
              <w:jc w:val="center"/>
              <w:rPr>
                <w:b/>
                <w:bCs/>
                <w:sz w:val="69"/>
                <w:szCs w:val="69"/>
              </w:rPr>
            </w:pPr>
            <w:r w:rsidRPr="00957B9B">
              <w:rPr>
                <w:b/>
                <w:bCs/>
                <w:sz w:val="69"/>
                <w:szCs w:val="69"/>
              </w:rPr>
              <w:t>CIEC</w:t>
            </w:r>
          </w:p>
          <w:p w14:paraId="2F78C368" w14:textId="77777777" w:rsidR="00EF39A9" w:rsidRPr="008A1936" w:rsidRDefault="00EF39A9">
            <w:pPr>
              <w:jc w:val="center"/>
              <w:rPr>
                <w:b/>
                <w:bCs/>
                <w:sz w:val="69"/>
                <w:szCs w:val="69"/>
              </w:rPr>
            </w:pPr>
            <w:r w:rsidRPr="00957B9B">
              <w:rPr>
                <w:b/>
                <w:bCs/>
                <w:sz w:val="69"/>
                <w:szCs w:val="69"/>
              </w:rPr>
              <w:t>Division Technique et Innovation</w:t>
            </w:r>
          </w:p>
          <w:p w14:paraId="46ED3F5A" w14:textId="77777777" w:rsidR="00EF39A9" w:rsidRPr="008A1936" w:rsidRDefault="00EF39A9">
            <w:pPr>
              <w:jc w:val="center"/>
              <w:rPr>
                <w:b/>
                <w:bCs/>
                <w:sz w:val="69"/>
                <w:szCs w:val="69"/>
              </w:rPr>
            </w:pPr>
            <w:r w:rsidRPr="00957B9B">
              <w:rPr>
                <w:b/>
                <w:bCs/>
                <w:sz w:val="69"/>
                <w:szCs w:val="69"/>
              </w:rPr>
              <w:t>Magasin des modèles</w:t>
            </w:r>
            <w:r w:rsidR="00591886" w:rsidRPr="00957B9B">
              <w:rPr>
                <w:b/>
                <w:bCs/>
                <w:sz w:val="69"/>
                <w:szCs w:val="69"/>
              </w:rPr>
              <w:t xml:space="preserve"> et des échantillons</w:t>
            </w:r>
          </w:p>
          <w:p w14:paraId="16A43FFB" w14:textId="77777777" w:rsidR="00EF39A9" w:rsidRPr="008A1936" w:rsidRDefault="00EF39A9">
            <w:pPr>
              <w:jc w:val="center"/>
              <w:rPr>
                <w:b/>
                <w:bCs/>
                <w:sz w:val="35"/>
                <w:szCs w:val="35"/>
              </w:rPr>
            </w:pPr>
            <w:r w:rsidRPr="00957B9B">
              <w:rPr>
                <w:b/>
                <w:bCs/>
                <w:sz w:val="35"/>
                <w:szCs w:val="35"/>
              </w:rPr>
              <w:t>Quartier Estienne</w:t>
            </w:r>
          </w:p>
          <w:p w14:paraId="36374352" w14:textId="77777777" w:rsidR="00EF39A9" w:rsidRPr="008A1936" w:rsidRDefault="00EF39A9">
            <w:pPr>
              <w:jc w:val="center"/>
              <w:rPr>
                <w:b/>
                <w:bCs/>
                <w:sz w:val="50"/>
                <w:szCs w:val="50"/>
              </w:rPr>
            </w:pPr>
            <w:r w:rsidRPr="00957B9B">
              <w:rPr>
                <w:b/>
                <w:bCs/>
                <w:sz w:val="50"/>
                <w:szCs w:val="50"/>
              </w:rPr>
              <w:t xml:space="preserve">11 rue de Groussay  </w:t>
            </w:r>
          </w:p>
          <w:p w14:paraId="011E710B" w14:textId="77777777" w:rsidR="00EF39A9" w:rsidRPr="008A1936" w:rsidRDefault="00EF39A9">
            <w:pPr>
              <w:jc w:val="center"/>
              <w:rPr>
                <w:b/>
                <w:bCs/>
                <w:sz w:val="54"/>
                <w:szCs w:val="54"/>
              </w:rPr>
            </w:pPr>
            <w:r w:rsidRPr="00957B9B">
              <w:rPr>
                <w:b/>
                <w:bCs/>
                <w:sz w:val="54"/>
                <w:szCs w:val="54"/>
              </w:rPr>
              <w:t xml:space="preserve">78120 RAMBOUILLET </w:t>
            </w:r>
          </w:p>
        </w:tc>
      </w:tr>
    </w:tbl>
    <w:p w14:paraId="3B7AC005" w14:textId="77777777" w:rsidR="00CB1C28" w:rsidRDefault="00CB1C28" w:rsidP="0046601F">
      <w:pPr>
        <w:rPr>
          <w:rFonts w:ascii="Marianne" w:hAnsi="Marianne"/>
        </w:rPr>
      </w:pPr>
    </w:p>
    <w:sectPr w:rsidR="00CB1C28" w:rsidSect="00884BF1">
      <w:headerReference w:type="default" r:id="rId11"/>
      <w:footerReference w:type="default" r:id="rId12"/>
      <w:footerReference w:type="first" r:id="rId13"/>
      <w:pgSz w:w="16839" w:h="11907" w:orient="landscape" w:code="9"/>
      <w:pgMar w:top="567" w:right="567" w:bottom="567" w:left="56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8F7AC" w14:textId="77777777" w:rsidR="00BD7136" w:rsidRDefault="00BD7136">
      <w:r>
        <w:separator/>
      </w:r>
    </w:p>
  </w:endnote>
  <w:endnote w:type="continuationSeparator" w:id="0">
    <w:p w14:paraId="2D8867B3" w14:textId="77777777" w:rsidR="00BD7136" w:rsidRDefault="00BD7136">
      <w:r>
        <w:continuationSeparator/>
      </w:r>
    </w:p>
  </w:endnote>
  <w:endnote w:type="continuationNotice" w:id="1">
    <w:p w14:paraId="28467CB4" w14:textId="77777777" w:rsidR="00BD7136" w:rsidRDefault="00BD71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Marianne" w:hAnsi="Marianne"/>
      </w:rPr>
      <w:id w:val="-175267275"/>
      <w:docPartObj>
        <w:docPartGallery w:val="Page Numbers (Bottom of Page)"/>
        <w:docPartUnique/>
      </w:docPartObj>
    </w:sdtPr>
    <w:sdtEndPr/>
    <w:sdtContent>
      <w:sdt>
        <w:sdtPr>
          <w:rPr>
            <w:rFonts w:ascii="Marianne" w:hAnsi="Marianne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FFD1D7F" w14:textId="7A54E8DE" w:rsidR="00FA425E" w:rsidRPr="00BD40D0" w:rsidRDefault="00FA425E">
            <w:pPr>
              <w:pStyle w:val="Pieddepage"/>
              <w:jc w:val="center"/>
              <w:rPr>
                <w:rFonts w:ascii="Marianne" w:hAnsi="Marianne"/>
              </w:rPr>
            </w:pPr>
            <w:r w:rsidRPr="00BD40D0">
              <w:rPr>
                <w:rFonts w:ascii="Marianne" w:hAnsi="Marianne"/>
              </w:rPr>
              <w:t xml:space="preserve">Page </w:t>
            </w:r>
            <w:r w:rsidRPr="00BD40D0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BD40D0">
              <w:rPr>
                <w:rFonts w:ascii="Marianne" w:hAnsi="Marianne"/>
                <w:b/>
                <w:bCs/>
              </w:rPr>
              <w:instrText>PAGE</w:instrText>
            </w:r>
            <w:r w:rsidRPr="00BD40D0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E149C3">
              <w:rPr>
                <w:rFonts w:ascii="Marianne" w:hAnsi="Marianne"/>
                <w:b/>
                <w:bCs/>
                <w:noProof/>
              </w:rPr>
              <w:t>7</w:t>
            </w:r>
            <w:r w:rsidRPr="00BD40D0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  <w:r w:rsidRPr="00BD40D0">
              <w:rPr>
                <w:rFonts w:ascii="Marianne" w:hAnsi="Marianne"/>
              </w:rPr>
              <w:t xml:space="preserve"> sur </w:t>
            </w:r>
            <w:r w:rsidRPr="00BD40D0">
              <w:rPr>
                <w:rFonts w:ascii="Marianne" w:hAnsi="Marianne"/>
                <w:b/>
                <w:bCs/>
                <w:sz w:val="24"/>
                <w:szCs w:val="24"/>
              </w:rPr>
              <w:fldChar w:fldCharType="begin"/>
            </w:r>
            <w:r w:rsidRPr="00BD40D0">
              <w:rPr>
                <w:rFonts w:ascii="Marianne" w:hAnsi="Marianne"/>
                <w:b/>
                <w:bCs/>
              </w:rPr>
              <w:instrText>NUMPAGES</w:instrText>
            </w:r>
            <w:r w:rsidRPr="00BD40D0">
              <w:rPr>
                <w:rFonts w:ascii="Marianne" w:hAnsi="Marianne"/>
                <w:b/>
                <w:bCs/>
                <w:sz w:val="24"/>
                <w:szCs w:val="24"/>
              </w:rPr>
              <w:fldChar w:fldCharType="separate"/>
            </w:r>
            <w:r w:rsidR="00E149C3">
              <w:rPr>
                <w:rFonts w:ascii="Marianne" w:hAnsi="Marianne"/>
                <w:b/>
                <w:bCs/>
                <w:noProof/>
              </w:rPr>
              <w:t>8</w:t>
            </w:r>
            <w:r w:rsidRPr="00BD40D0">
              <w:rPr>
                <w:rFonts w:ascii="Marianne" w:hAnsi="Mariann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98511" w14:textId="77777777" w:rsidR="00FA425E" w:rsidRPr="00A46907" w:rsidRDefault="00FA425E" w:rsidP="00A46907">
    <w:pPr>
      <w:pStyle w:val="Pieddepage"/>
    </w:pPr>
    <w:r w:rsidRPr="00A46907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D3C1F" w14:textId="77777777" w:rsidR="00BD7136" w:rsidRDefault="00BD7136">
      <w:r>
        <w:separator/>
      </w:r>
    </w:p>
  </w:footnote>
  <w:footnote w:type="continuationSeparator" w:id="0">
    <w:p w14:paraId="1613736C" w14:textId="77777777" w:rsidR="00BD7136" w:rsidRDefault="00BD7136">
      <w:r>
        <w:continuationSeparator/>
      </w:r>
    </w:p>
  </w:footnote>
  <w:footnote w:type="continuationNotice" w:id="1">
    <w:p w14:paraId="3F46FB4B" w14:textId="77777777" w:rsidR="00BD7136" w:rsidRDefault="00BD71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5D5BA" w14:textId="77777777" w:rsidR="00FA425E" w:rsidRPr="008A1936" w:rsidRDefault="00FA425E" w:rsidP="00B4F023">
    <w:pPr>
      <w:pStyle w:val="En-tte"/>
      <w:jc w:val="center"/>
      <w:rPr>
        <w:i/>
        <w:iCs/>
      </w:rPr>
    </w:pPr>
    <w:r w:rsidRPr="00B4F023">
      <w:rPr>
        <w:i/>
        <w:iCs/>
      </w:rPr>
      <w:t xml:space="preserve">DCE N° DAF 2023_00996 </w:t>
    </w:r>
  </w:p>
  <w:p w14:paraId="3DA50A86" w14:textId="77777777" w:rsidR="00FA425E" w:rsidRPr="00D62354" w:rsidRDefault="00FA425E" w:rsidP="00D6235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3704"/>
        </w:tabs>
        <w:ind w:left="370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4424"/>
        </w:tabs>
        <w:ind w:left="442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5144"/>
        </w:tabs>
        <w:ind w:left="514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5864"/>
        </w:tabs>
        <w:ind w:left="586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6584"/>
        </w:tabs>
        <w:ind w:left="658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7304"/>
        </w:tabs>
        <w:ind w:left="730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8024"/>
        </w:tabs>
        <w:ind w:left="802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8744"/>
        </w:tabs>
        <w:ind w:left="8744" w:hanging="360"/>
      </w:pPr>
      <w:rPr>
        <w:rFonts w:ascii="Wingdings" w:hAnsi="Wingdings" w:cs="Wingdings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3964AB4"/>
    <w:multiLevelType w:val="hybridMultilevel"/>
    <w:tmpl w:val="28EAFD54"/>
    <w:lvl w:ilvl="0" w:tplc="FC98D68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E67B1"/>
    <w:multiLevelType w:val="hybridMultilevel"/>
    <w:tmpl w:val="E6CE08D4"/>
    <w:lvl w:ilvl="0" w:tplc="BF849E56">
      <w:start w:val="81"/>
      <w:numFmt w:val="bullet"/>
      <w:lvlText w:val="-"/>
      <w:lvlJc w:val="left"/>
      <w:pPr>
        <w:ind w:left="1920" w:hanging="360"/>
      </w:pPr>
      <w:rPr>
        <w:rFonts w:ascii="Marianne" w:eastAsia="Times New Roman" w:hAnsi="Mariann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05483C44"/>
    <w:multiLevelType w:val="hybridMultilevel"/>
    <w:tmpl w:val="5F361574"/>
    <w:lvl w:ilvl="0" w:tplc="4DB47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C0917"/>
    <w:multiLevelType w:val="hybridMultilevel"/>
    <w:tmpl w:val="F73C665C"/>
    <w:lvl w:ilvl="0" w:tplc="E3D883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E26C40"/>
    <w:multiLevelType w:val="singleLevel"/>
    <w:tmpl w:val="24B6A93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 w:val="0"/>
      </w:rPr>
    </w:lvl>
  </w:abstractNum>
  <w:abstractNum w:abstractNumId="8" w15:restartNumberingAfterBreak="0">
    <w:nsid w:val="1FFA75EA"/>
    <w:multiLevelType w:val="hybridMultilevel"/>
    <w:tmpl w:val="9CCE08C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F79C5"/>
    <w:multiLevelType w:val="hybridMultilevel"/>
    <w:tmpl w:val="BFE694A4"/>
    <w:lvl w:ilvl="0" w:tplc="24B6A932">
      <w:numFmt w:val="bullet"/>
      <w:lvlText w:val="-"/>
      <w:lvlJc w:val="left"/>
      <w:pPr>
        <w:ind w:left="720" w:hanging="360"/>
      </w:pPr>
      <w:rPr>
        <w:rFonts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56311C"/>
    <w:multiLevelType w:val="hybridMultilevel"/>
    <w:tmpl w:val="9CCE08C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DE7F3D"/>
    <w:multiLevelType w:val="hybridMultilevel"/>
    <w:tmpl w:val="39A4CD90"/>
    <w:lvl w:ilvl="0" w:tplc="4DB47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E59F3"/>
    <w:multiLevelType w:val="hybridMultilevel"/>
    <w:tmpl w:val="563E123E"/>
    <w:lvl w:ilvl="0" w:tplc="641E71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8E1B0D"/>
    <w:multiLevelType w:val="hybridMultilevel"/>
    <w:tmpl w:val="CF162FD2"/>
    <w:lvl w:ilvl="0" w:tplc="B436FFEC">
      <w:start w:val="16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93440"/>
    <w:multiLevelType w:val="multilevel"/>
    <w:tmpl w:val="3A52EC2A"/>
    <w:lvl w:ilvl="0">
      <w:start w:val="1"/>
      <w:numFmt w:val="decimal"/>
      <w:pStyle w:val="Titre1"/>
      <w:suff w:val="space"/>
      <w:lvlText w:val="ARTICLE %1 - 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077"/>
        </w:tabs>
        <w:ind w:left="1080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D5604CE"/>
    <w:multiLevelType w:val="hybridMultilevel"/>
    <w:tmpl w:val="4484CA2A"/>
    <w:lvl w:ilvl="0" w:tplc="2B8E420E">
      <w:start w:val="1"/>
      <w:numFmt w:val="decimal"/>
      <w:lvlText w:val="%1."/>
      <w:lvlJc w:val="left"/>
      <w:pPr>
        <w:ind w:left="720" w:hanging="360"/>
      </w:pPr>
      <w:rPr>
        <w:rFonts w:ascii="Marianne" w:hAnsi="Marianne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90B40"/>
    <w:multiLevelType w:val="hybridMultilevel"/>
    <w:tmpl w:val="DEECB870"/>
    <w:lvl w:ilvl="0" w:tplc="25241D32">
      <w:start w:val="1"/>
      <w:numFmt w:val="decimal"/>
      <w:lvlText w:val="Pièce n°%1."/>
      <w:lvlJc w:val="left"/>
      <w:pPr>
        <w:ind w:left="1070" w:hanging="360"/>
      </w:pPr>
      <w:rPr>
        <w:rFonts w:hint="default"/>
        <w:b/>
        <w:color w:val="auto"/>
        <w:u w:val="singl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D6358"/>
    <w:multiLevelType w:val="hybridMultilevel"/>
    <w:tmpl w:val="9724BEBC"/>
    <w:lvl w:ilvl="0" w:tplc="A84E6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BF47A2"/>
    <w:multiLevelType w:val="hybridMultilevel"/>
    <w:tmpl w:val="CF28ECB8"/>
    <w:lvl w:ilvl="0" w:tplc="65E68CC8">
      <w:start w:val="1"/>
      <w:numFmt w:val="bullet"/>
      <w:lvlText w:val="-"/>
      <w:lvlJc w:val="left"/>
      <w:pPr>
        <w:tabs>
          <w:tab w:val="num" w:pos="862"/>
        </w:tabs>
        <w:ind w:left="862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901981"/>
    <w:multiLevelType w:val="multilevel"/>
    <w:tmpl w:val="09E60C3E"/>
    <w:styleLink w:val="StyleAvecpucesCalibriGauche063cmSuspendu063cm1"/>
    <w:lvl w:ilvl="0">
      <w:start w:val="400"/>
      <w:numFmt w:val="bullet"/>
      <w:lvlText w:val="-"/>
      <w:lvlJc w:val="left"/>
      <w:pPr>
        <w:ind w:left="720" w:hanging="360"/>
      </w:pPr>
      <w:rPr>
        <w:rFonts w:ascii="Arial" w:hAnsi="Aria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913A6E"/>
    <w:multiLevelType w:val="hybridMultilevel"/>
    <w:tmpl w:val="9CCE08C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C497B"/>
    <w:multiLevelType w:val="hybridMultilevel"/>
    <w:tmpl w:val="8A1A889C"/>
    <w:lvl w:ilvl="0" w:tplc="4DB47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36E3A"/>
    <w:multiLevelType w:val="hybridMultilevel"/>
    <w:tmpl w:val="E7289396"/>
    <w:lvl w:ilvl="0" w:tplc="313C34FA">
      <w:start w:val="1"/>
      <w:numFmt w:val="decimal"/>
      <w:pStyle w:val="ANNEXE"/>
      <w:lvlText w:val="ANNEXE %1 - "/>
      <w:lvlJc w:val="left"/>
      <w:pPr>
        <w:ind w:left="26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349" w:hanging="360"/>
      </w:pPr>
    </w:lvl>
    <w:lvl w:ilvl="2" w:tplc="040C001B" w:tentative="1">
      <w:start w:val="1"/>
      <w:numFmt w:val="lowerRoman"/>
      <w:lvlText w:val="%3."/>
      <w:lvlJc w:val="right"/>
      <w:pPr>
        <w:ind w:left="4069" w:hanging="180"/>
      </w:pPr>
    </w:lvl>
    <w:lvl w:ilvl="3" w:tplc="040C000F" w:tentative="1">
      <w:start w:val="1"/>
      <w:numFmt w:val="decimal"/>
      <w:lvlText w:val="%4."/>
      <w:lvlJc w:val="left"/>
      <w:pPr>
        <w:ind w:left="4789" w:hanging="360"/>
      </w:pPr>
    </w:lvl>
    <w:lvl w:ilvl="4" w:tplc="040C0019" w:tentative="1">
      <w:start w:val="1"/>
      <w:numFmt w:val="lowerLetter"/>
      <w:lvlText w:val="%5."/>
      <w:lvlJc w:val="left"/>
      <w:pPr>
        <w:ind w:left="5509" w:hanging="360"/>
      </w:pPr>
    </w:lvl>
    <w:lvl w:ilvl="5" w:tplc="040C001B" w:tentative="1">
      <w:start w:val="1"/>
      <w:numFmt w:val="lowerRoman"/>
      <w:lvlText w:val="%6."/>
      <w:lvlJc w:val="right"/>
      <w:pPr>
        <w:ind w:left="6229" w:hanging="180"/>
      </w:pPr>
    </w:lvl>
    <w:lvl w:ilvl="6" w:tplc="040C000F" w:tentative="1">
      <w:start w:val="1"/>
      <w:numFmt w:val="decimal"/>
      <w:lvlText w:val="%7."/>
      <w:lvlJc w:val="left"/>
      <w:pPr>
        <w:ind w:left="6949" w:hanging="360"/>
      </w:pPr>
    </w:lvl>
    <w:lvl w:ilvl="7" w:tplc="040C0019" w:tentative="1">
      <w:start w:val="1"/>
      <w:numFmt w:val="lowerLetter"/>
      <w:lvlText w:val="%8."/>
      <w:lvlJc w:val="left"/>
      <w:pPr>
        <w:ind w:left="7669" w:hanging="360"/>
      </w:pPr>
    </w:lvl>
    <w:lvl w:ilvl="8" w:tplc="040C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23" w15:restartNumberingAfterBreak="0">
    <w:nsid w:val="7A9D2D21"/>
    <w:multiLevelType w:val="hybridMultilevel"/>
    <w:tmpl w:val="A8C05A12"/>
    <w:lvl w:ilvl="0" w:tplc="7E00296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22"/>
  </w:num>
  <w:num w:numId="4">
    <w:abstractNumId w:val="3"/>
  </w:num>
  <w:num w:numId="5">
    <w:abstractNumId w:val="10"/>
  </w:num>
  <w:num w:numId="6">
    <w:abstractNumId w:val="16"/>
  </w:num>
  <w:num w:numId="7">
    <w:abstractNumId w:val="19"/>
  </w:num>
  <w:num w:numId="8">
    <w:abstractNumId w:val="0"/>
  </w:num>
  <w:num w:numId="9">
    <w:abstractNumId w:val="18"/>
  </w:num>
  <w:num w:numId="10">
    <w:abstractNumId w:val="6"/>
  </w:num>
  <w:num w:numId="11">
    <w:abstractNumId w:val="9"/>
  </w:num>
  <w:num w:numId="12">
    <w:abstractNumId w:val="17"/>
  </w:num>
  <w:num w:numId="13">
    <w:abstractNumId w:val="15"/>
  </w:num>
  <w:num w:numId="14">
    <w:abstractNumId w:val="11"/>
  </w:num>
  <w:num w:numId="15">
    <w:abstractNumId w:val="5"/>
  </w:num>
  <w:num w:numId="16">
    <w:abstractNumId w:val="21"/>
  </w:num>
  <w:num w:numId="17">
    <w:abstractNumId w:val="13"/>
  </w:num>
  <w:num w:numId="18">
    <w:abstractNumId w:val="8"/>
  </w:num>
  <w:num w:numId="19">
    <w:abstractNumId w:val="20"/>
  </w:num>
  <w:num w:numId="20">
    <w:abstractNumId w:val="4"/>
  </w:num>
  <w:num w:numId="21">
    <w:abstractNumId w:val="14"/>
  </w:num>
  <w:num w:numId="22">
    <w:abstractNumId w:val="23"/>
  </w:num>
  <w:num w:numId="23">
    <w:abstractNumId w:val="12"/>
  </w:num>
  <w:num w:numId="24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US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B8B"/>
    <w:rsid w:val="00000617"/>
    <w:rsid w:val="00001540"/>
    <w:rsid w:val="00001BCF"/>
    <w:rsid w:val="00003372"/>
    <w:rsid w:val="000038BB"/>
    <w:rsid w:val="000045DB"/>
    <w:rsid w:val="00004DC4"/>
    <w:rsid w:val="000050B0"/>
    <w:rsid w:val="00010265"/>
    <w:rsid w:val="000108BF"/>
    <w:rsid w:val="00010DFF"/>
    <w:rsid w:val="00011606"/>
    <w:rsid w:val="00012848"/>
    <w:rsid w:val="000137F7"/>
    <w:rsid w:val="00015B33"/>
    <w:rsid w:val="00015C49"/>
    <w:rsid w:val="00016CFC"/>
    <w:rsid w:val="0001725C"/>
    <w:rsid w:val="00017395"/>
    <w:rsid w:val="000174C9"/>
    <w:rsid w:val="00020C9F"/>
    <w:rsid w:val="0002109B"/>
    <w:rsid w:val="00023524"/>
    <w:rsid w:val="00024495"/>
    <w:rsid w:val="00026167"/>
    <w:rsid w:val="00026599"/>
    <w:rsid w:val="00026D07"/>
    <w:rsid w:val="0002724F"/>
    <w:rsid w:val="00027C82"/>
    <w:rsid w:val="00027D40"/>
    <w:rsid w:val="0003027E"/>
    <w:rsid w:val="000306F0"/>
    <w:rsid w:val="00030C0D"/>
    <w:rsid w:val="00030CF1"/>
    <w:rsid w:val="000332A1"/>
    <w:rsid w:val="000338A8"/>
    <w:rsid w:val="00033A3A"/>
    <w:rsid w:val="00034EE6"/>
    <w:rsid w:val="00034FEE"/>
    <w:rsid w:val="000355F6"/>
    <w:rsid w:val="00036371"/>
    <w:rsid w:val="000378BF"/>
    <w:rsid w:val="0004104E"/>
    <w:rsid w:val="00041687"/>
    <w:rsid w:val="00041AD6"/>
    <w:rsid w:val="00041B48"/>
    <w:rsid w:val="00041C91"/>
    <w:rsid w:val="00041D6A"/>
    <w:rsid w:val="00041E11"/>
    <w:rsid w:val="00041FAD"/>
    <w:rsid w:val="000427E5"/>
    <w:rsid w:val="00042E4F"/>
    <w:rsid w:val="00043E9D"/>
    <w:rsid w:val="000441BB"/>
    <w:rsid w:val="00044240"/>
    <w:rsid w:val="0004448D"/>
    <w:rsid w:val="0004534C"/>
    <w:rsid w:val="00046BD3"/>
    <w:rsid w:val="000473EB"/>
    <w:rsid w:val="00047BBE"/>
    <w:rsid w:val="00050BCC"/>
    <w:rsid w:val="000510E4"/>
    <w:rsid w:val="0005160E"/>
    <w:rsid w:val="0005177C"/>
    <w:rsid w:val="00052018"/>
    <w:rsid w:val="0005278B"/>
    <w:rsid w:val="00052B0C"/>
    <w:rsid w:val="00052BFF"/>
    <w:rsid w:val="00052E16"/>
    <w:rsid w:val="00053336"/>
    <w:rsid w:val="0005442D"/>
    <w:rsid w:val="000544EF"/>
    <w:rsid w:val="00054A71"/>
    <w:rsid w:val="00055255"/>
    <w:rsid w:val="00056EA4"/>
    <w:rsid w:val="0005734B"/>
    <w:rsid w:val="00057C0F"/>
    <w:rsid w:val="00057FBB"/>
    <w:rsid w:val="00060321"/>
    <w:rsid w:val="00060866"/>
    <w:rsid w:val="00060CCF"/>
    <w:rsid w:val="00062021"/>
    <w:rsid w:val="000626A1"/>
    <w:rsid w:val="00063FE2"/>
    <w:rsid w:val="000645E8"/>
    <w:rsid w:val="000646EE"/>
    <w:rsid w:val="000652B7"/>
    <w:rsid w:val="00065308"/>
    <w:rsid w:val="00065742"/>
    <w:rsid w:val="000663B3"/>
    <w:rsid w:val="000665A2"/>
    <w:rsid w:val="00066744"/>
    <w:rsid w:val="000667E8"/>
    <w:rsid w:val="000678C9"/>
    <w:rsid w:val="00067E76"/>
    <w:rsid w:val="00070E98"/>
    <w:rsid w:val="00071035"/>
    <w:rsid w:val="0007149B"/>
    <w:rsid w:val="00071F68"/>
    <w:rsid w:val="00072365"/>
    <w:rsid w:val="00074A23"/>
    <w:rsid w:val="00074A29"/>
    <w:rsid w:val="00074FBB"/>
    <w:rsid w:val="00075266"/>
    <w:rsid w:val="00076659"/>
    <w:rsid w:val="00076744"/>
    <w:rsid w:val="00077D53"/>
    <w:rsid w:val="00077EDB"/>
    <w:rsid w:val="000806C4"/>
    <w:rsid w:val="00081210"/>
    <w:rsid w:val="000813A6"/>
    <w:rsid w:val="00081F46"/>
    <w:rsid w:val="00082089"/>
    <w:rsid w:val="000820A6"/>
    <w:rsid w:val="000823EB"/>
    <w:rsid w:val="0008316A"/>
    <w:rsid w:val="00083504"/>
    <w:rsid w:val="000836D1"/>
    <w:rsid w:val="00083CD7"/>
    <w:rsid w:val="00084B4C"/>
    <w:rsid w:val="00085248"/>
    <w:rsid w:val="000859B0"/>
    <w:rsid w:val="00091B48"/>
    <w:rsid w:val="000927A9"/>
    <w:rsid w:val="000932AA"/>
    <w:rsid w:val="000964C4"/>
    <w:rsid w:val="000A0044"/>
    <w:rsid w:val="000A2530"/>
    <w:rsid w:val="000A34D0"/>
    <w:rsid w:val="000A38B1"/>
    <w:rsid w:val="000A3A9C"/>
    <w:rsid w:val="000A422C"/>
    <w:rsid w:val="000A4343"/>
    <w:rsid w:val="000A4430"/>
    <w:rsid w:val="000A4B5C"/>
    <w:rsid w:val="000A65DF"/>
    <w:rsid w:val="000A68F0"/>
    <w:rsid w:val="000A7813"/>
    <w:rsid w:val="000A78A5"/>
    <w:rsid w:val="000A7DEF"/>
    <w:rsid w:val="000B018A"/>
    <w:rsid w:val="000B1E9A"/>
    <w:rsid w:val="000B2C3D"/>
    <w:rsid w:val="000B2D42"/>
    <w:rsid w:val="000B46CD"/>
    <w:rsid w:val="000B51EA"/>
    <w:rsid w:val="000B52E4"/>
    <w:rsid w:val="000B6E7A"/>
    <w:rsid w:val="000B6F85"/>
    <w:rsid w:val="000C0538"/>
    <w:rsid w:val="000C0A96"/>
    <w:rsid w:val="000C11B2"/>
    <w:rsid w:val="000C1E7A"/>
    <w:rsid w:val="000C21E6"/>
    <w:rsid w:val="000C3178"/>
    <w:rsid w:val="000C4318"/>
    <w:rsid w:val="000C54C9"/>
    <w:rsid w:val="000C632A"/>
    <w:rsid w:val="000C697F"/>
    <w:rsid w:val="000C7F89"/>
    <w:rsid w:val="000D0100"/>
    <w:rsid w:val="000D19AA"/>
    <w:rsid w:val="000D1F90"/>
    <w:rsid w:val="000D2863"/>
    <w:rsid w:val="000D32F9"/>
    <w:rsid w:val="000D43B2"/>
    <w:rsid w:val="000D5C6F"/>
    <w:rsid w:val="000D6057"/>
    <w:rsid w:val="000E1BAA"/>
    <w:rsid w:val="000E2713"/>
    <w:rsid w:val="000E32CD"/>
    <w:rsid w:val="000E3A9F"/>
    <w:rsid w:val="000E3AB7"/>
    <w:rsid w:val="000E4556"/>
    <w:rsid w:val="000E4612"/>
    <w:rsid w:val="000E4A8F"/>
    <w:rsid w:val="000E4B7B"/>
    <w:rsid w:val="000E4CFC"/>
    <w:rsid w:val="000E4D5D"/>
    <w:rsid w:val="000E4F0B"/>
    <w:rsid w:val="000E6D25"/>
    <w:rsid w:val="000E79E1"/>
    <w:rsid w:val="000F0B16"/>
    <w:rsid w:val="000F1407"/>
    <w:rsid w:val="000F29E1"/>
    <w:rsid w:val="000F30E0"/>
    <w:rsid w:val="000F47F8"/>
    <w:rsid w:val="000F5D41"/>
    <w:rsid w:val="000F6DC1"/>
    <w:rsid w:val="000F7203"/>
    <w:rsid w:val="000F72CC"/>
    <w:rsid w:val="000F7E1F"/>
    <w:rsid w:val="0010055D"/>
    <w:rsid w:val="001008F7"/>
    <w:rsid w:val="001009C2"/>
    <w:rsid w:val="00101466"/>
    <w:rsid w:val="00105730"/>
    <w:rsid w:val="00106132"/>
    <w:rsid w:val="001062B3"/>
    <w:rsid w:val="00106C15"/>
    <w:rsid w:val="00106E2B"/>
    <w:rsid w:val="00107BEF"/>
    <w:rsid w:val="00107EBB"/>
    <w:rsid w:val="00111E9A"/>
    <w:rsid w:val="001134CC"/>
    <w:rsid w:val="001137EE"/>
    <w:rsid w:val="00113811"/>
    <w:rsid w:val="0011396B"/>
    <w:rsid w:val="00114630"/>
    <w:rsid w:val="00115D50"/>
    <w:rsid w:val="00115DEA"/>
    <w:rsid w:val="0011629D"/>
    <w:rsid w:val="00116FA5"/>
    <w:rsid w:val="001205D1"/>
    <w:rsid w:val="00122032"/>
    <w:rsid w:val="0012220F"/>
    <w:rsid w:val="00124C30"/>
    <w:rsid w:val="00125C26"/>
    <w:rsid w:val="00126E7F"/>
    <w:rsid w:val="00130920"/>
    <w:rsid w:val="00131192"/>
    <w:rsid w:val="00131CF4"/>
    <w:rsid w:val="00131D9C"/>
    <w:rsid w:val="001330BF"/>
    <w:rsid w:val="00134689"/>
    <w:rsid w:val="001354F0"/>
    <w:rsid w:val="0013604E"/>
    <w:rsid w:val="00136901"/>
    <w:rsid w:val="00137DAC"/>
    <w:rsid w:val="00137EC5"/>
    <w:rsid w:val="00140425"/>
    <w:rsid w:val="001406EE"/>
    <w:rsid w:val="00140D57"/>
    <w:rsid w:val="001411F6"/>
    <w:rsid w:val="00141245"/>
    <w:rsid w:val="00142BA4"/>
    <w:rsid w:val="001432D8"/>
    <w:rsid w:val="00143563"/>
    <w:rsid w:val="00143773"/>
    <w:rsid w:val="0014406C"/>
    <w:rsid w:val="001451A9"/>
    <w:rsid w:val="001453E5"/>
    <w:rsid w:val="001471BE"/>
    <w:rsid w:val="001501B7"/>
    <w:rsid w:val="00150C8F"/>
    <w:rsid w:val="00154A39"/>
    <w:rsid w:val="0015580D"/>
    <w:rsid w:val="001562A8"/>
    <w:rsid w:val="001563DB"/>
    <w:rsid w:val="00156485"/>
    <w:rsid w:val="00157031"/>
    <w:rsid w:val="00157BDF"/>
    <w:rsid w:val="001600F8"/>
    <w:rsid w:val="001604CE"/>
    <w:rsid w:val="00160A32"/>
    <w:rsid w:val="00160A90"/>
    <w:rsid w:val="0016233E"/>
    <w:rsid w:val="00162EC8"/>
    <w:rsid w:val="00163D3D"/>
    <w:rsid w:val="00164D53"/>
    <w:rsid w:val="00164F16"/>
    <w:rsid w:val="00165690"/>
    <w:rsid w:val="00165818"/>
    <w:rsid w:val="00165967"/>
    <w:rsid w:val="00166025"/>
    <w:rsid w:val="0016783F"/>
    <w:rsid w:val="001709D1"/>
    <w:rsid w:val="00170E39"/>
    <w:rsid w:val="00171677"/>
    <w:rsid w:val="00171E65"/>
    <w:rsid w:val="00171EDC"/>
    <w:rsid w:val="00175B76"/>
    <w:rsid w:val="00176EF5"/>
    <w:rsid w:val="0017743E"/>
    <w:rsid w:val="0017789A"/>
    <w:rsid w:val="00180886"/>
    <w:rsid w:val="00181850"/>
    <w:rsid w:val="001819F8"/>
    <w:rsid w:val="0018212E"/>
    <w:rsid w:val="001831D3"/>
    <w:rsid w:val="00183FB0"/>
    <w:rsid w:val="001844ED"/>
    <w:rsid w:val="001844F7"/>
    <w:rsid w:val="00184D0E"/>
    <w:rsid w:val="00185283"/>
    <w:rsid w:val="00186924"/>
    <w:rsid w:val="00187960"/>
    <w:rsid w:val="001900D8"/>
    <w:rsid w:val="0019149C"/>
    <w:rsid w:val="00192ED0"/>
    <w:rsid w:val="00194028"/>
    <w:rsid w:val="00195E4B"/>
    <w:rsid w:val="00196770"/>
    <w:rsid w:val="001A0678"/>
    <w:rsid w:val="001A14D9"/>
    <w:rsid w:val="001A1DF9"/>
    <w:rsid w:val="001A22D9"/>
    <w:rsid w:val="001A2AA0"/>
    <w:rsid w:val="001A3D0C"/>
    <w:rsid w:val="001A3D9E"/>
    <w:rsid w:val="001A4408"/>
    <w:rsid w:val="001A4B40"/>
    <w:rsid w:val="001A54F9"/>
    <w:rsid w:val="001A59C6"/>
    <w:rsid w:val="001A5AA7"/>
    <w:rsid w:val="001A798F"/>
    <w:rsid w:val="001B247B"/>
    <w:rsid w:val="001B32B3"/>
    <w:rsid w:val="001B3343"/>
    <w:rsid w:val="001B3C15"/>
    <w:rsid w:val="001B3D78"/>
    <w:rsid w:val="001B43E7"/>
    <w:rsid w:val="001B4ADC"/>
    <w:rsid w:val="001B4E87"/>
    <w:rsid w:val="001B52B2"/>
    <w:rsid w:val="001B6949"/>
    <w:rsid w:val="001B7022"/>
    <w:rsid w:val="001B7F0F"/>
    <w:rsid w:val="001C070E"/>
    <w:rsid w:val="001C0FA8"/>
    <w:rsid w:val="001C16EB"/>
    <w:rsid w:val="001C1ACA"/>
    <w:rsid w:val="001C1EAD"/>
    <w:rsid w:val="001C1EF2"/>
    <w:rsid w:val="001C246B"/>
    <w:rsid w:val="001C6FC2"/>
    <w:rsid w:val="001C7748"/>
    <w:rsid w:val="001D0D68"/>
    <w:rsid w:val="001D1BC7"/>
    <w:rsid w:val="001D317E"/>
    <w:rsid w:val="001D32E9"/>
    <w:rsid w:val="001D554A"/>
    <w:rsid w:val="001D68C4"/>
    <w:rsid w:val="001D6D69"/>
    <w:rsid w:val="001E11FA"/>
    <w:rsid w:val="001E25B4"/>
    <w:rsid w:val="001E3A26"/>
    <w:rsid w:val="001E4673"/>
    <w:rsid w:val="001E6A05"/>
    <w:rsid w:val="001E7437"/>
    <w:rsid w:val="001F11D0"/>
    <w:rsid w:val="001F1FEC"/>
    <w:rsid w:val="001F22A5"/>
    <w:rsid w:val="001F2F35"/>
    <w:rsid w:val="001F3CF1"/>
    <w:rsid w:val="001F4697"/>
    <w:rsid w:val="001F4E9F"/>
    <w:rsid w:val="001F5877"/>
    <w:rsid w:val="001F6D98"/>
    <w:rsid w:val="00201F47"/>
    <w:rsid w:val="00202273"/>
    <w:rsid w:val="00202885"/>
    <w:rsid w:val="002060E5"/>
    <w:rsid w:val="00206A38"/>
    <w:rsid w:val="002070BC"/>
    <w:rsid w:val="00211B41"/>
    <w:rsid w:val="0021200A"/>
    <w:rsid w:val="00212B6F"/>
    <w:rsid w:val="0021329E"/>
    <w:rsid w:val="0021677A"/>
    <w:rsid w:val="00216938"/>
    <w:rsid w:val="002205E3"/>
    <w:rsid w:val="00220916"/>
    <w:rsid w:val="00220C3A"/>
    <w:rsid w:val="00222281"/>
    <w:rsid w:val="0022238B"/>
    <w:rsid w:val="00222813"/>
    <w:rsid w:val="00222963"/>
    <w:rsid w:val="00222DDB"/>
    <w:rsid w:val="002230BC"/>
    <w:rsid w:val="002234AC"/>
    <w:rsid w:val="00223C8D"/>
    <w:rsid w:val="00224447"/>
    <w:rsid w:val="00225601"/>
    <w:rsid w:val="00231681"/>
    <w:rsid w:val="00231B5D"/>
    <w:rsid w:val="002324E6"/>
    <w:rsid w:val="00232B16"/>
    <w:rsid w:val="00236A20"/>
    <w:rsid w:val="002376A7"/>
    <w:rsid w:val="0024028C"/>
    <w:rsid w:val="0024194C"/>
    <w:rsid w:val="00241B9A"/>
    <w:rsid w:val="00242702"/>
    <w:rsid w:val="002434BB"/>
    <w:rsid w:val="002444E1"/>
    <w:rsid w:val="0024465B"/>
    <w:rsid w:val="002449EE"/>
    <w:rsid w:val="00245C91"/>
    <w:rsid w:val="00246354"/>
    <w:rsid w:val="002467C2"/>
    <w:rsid w:val="00246BC8"/>
    <w:rsid w:val="00247917"/>
    <w:rsid w:val="00247A1B"/>
    <w:rsid w:val="00252125"/>
    <w:rsid w:val="00252FE3"/>
    <w:rsid w:val="00253AAE"/>
    <w:rsid w:val="002557A2"/>
    <w:rsid w:val="002557ED"/>
    <w:rsid w:val="00256BB0"/>
    <w:rsid w:val="002571D7"/>
    <w:rsid w:val="00257983"/>
    <w:rsid w:val="00257B16"/>
    <w:rsid w:val="00261173"/>
    <w:rsid w:val="002615A3"/>
    <w:rsid w:val="00262631"/>
    <w:rsid w:val="00262892"/>
    <w:rsid w:val="002634EA"/>
    <w:rsid w:val="00263B07"/>
    <w:rsid w:val="00264085"/>
    <w:rsid w:val="002649A2"/>
    <w:rsid w:val="0026551C"/>
    <w:rsid w:val="002724D7"/>
    <w:rsid w:val="0027452D"/>
    <w:rsid w:val="00275264"/>
    <w:rsid w:val="00275388"/>
    <w:rsid w:val="0027538A"/>
    <w:rsid w:val="002772C6"/>
    <w:rsid w:val="00281166"/>
    <w:rsid w:val="0028283B"/>
    <w:rsid w:val="00282EC4"/>
    <w:rsid w:val="00283A45"/>
    <w:rsid w:val="00284D8D"/>
    <w:rsid w:val="0028506A"/>
    <w:rsid w:val="002852D2"/>
    <w:rsid w:val="002860F0"/>
    <w:rsid w:val="0028704E"/>
    <w:rsid w:val="002870E5"/>
    <w:rsid w:val="0028799B"/>
    <w:rsid w:val="002905AA"/>
    <w:rsid w:val="00290EE0"/>
    <w:rsid w:val="002913D0"/>
    <w:rsid w:val="00296379"/>
    <w:rsid w:val="00296709"/>
    <w:rsid w:val="00296B0D"/>
    <w:rsid w:val="00296E3D"/>
    <w:rsid w:val="00297DB5"/>
    <w:rsid w:val="00297DCC"/>
    <w:rsid w:val="002A02DC"/>
    <w:rsid w:val="002A1957"/>
    <w:rsid w:val="002A279D"/>
    <w:rsid w:val="002A2EE8"/>
    <w:rsid w:val="002A36CA"/>
    <w:rsid w:val="002A3830"/>
    <w:rsid w:val="002A42AD"/>
    <w:rsid w:val="002A4736"/>
    <w:rsid w:val="002A4A55"/>
    <w:rsid w:val="002A4D9C"/>
    <w:rsid w:val="002A552E"/>
    <w:rsid w:val="002A5E7D"/>
    <w:rsid w:val="002B05DF"/>
    <w:rsid w:val="002B05F8"/>
    <w:rsid w:val="002B0715"/>
    <w:rsid w:val="002B1F29"/>
    <w:rsid w:val="002B207B"/>
    <w:rsid w:val="002B2551"/>
    <w:rsid w:val="002B363D"/>
    <w:rsid w:val="002B4359"/>
    <w:rsid w:val="002B4D44"/>
    <w:rsid w:val="002B4FF4"/>
    <w:rsid w:val="002B5A11"/>
    <w:rsid w:val="002B5B80"/>
    <w:rsid w:val="002B6802"/>
    <w:rsid w:val="002B6A14"/>
    <w:rsid w:val="002B6D4C"/>
    <w:rsid w:val="002B7004"/>
    <w:rsid w:val="002B74BD"/>
    <w:rsid w:val="002B775B"/>
    <w:rsid w:val="002B7A0F"/>
    <w:rsid w:val="002C1B1E"/>
    <w:rsid w:val="002C2821"/>
    <w:rsid w:val="002C31CA"/>
    <w:rsid w:val="002C3CC4"/>
    <w:rsid w:val="002C3DEB"/>
    <w:rsid w:val="002C4840"/>
    <w:rsid w:val="002C4DA4"/>
    <w:rsid w:val="002C4FE6"/>
    <w:rsid w:val="002D05DB"/>
    <w:rsid w:val="002D077C"/>
    <w:rsid w:val="002D0BBA"/>
    <w:rsid w:val="002D183E"/>
    <w:rsid w:val="002D1CEB"/>
    <w:rsid w:val="002D2416"/>
    <w:rsid w:val="002D246B"/>
    <w:rsid w:val="002D34E5"/>
    <w:rsid w:val="002D3647"/>
    <w:rsid w:val="002D442A"/>
    <w:rsid w:val="002D548C"/>
    <w:rsid w:val="002D5574"/>
    <w:rsid w:val="002D5AA1"/>
    <w:rsid w:val="002D6EAB"/>
    <w:rsid w:val="002D783F"/>
    <w:rsid w:val="002E17CC"/>
    <w:rsid w:val="002E290E"/>
    <w:rsid w:val="002E2939"/>
    <w:rsid w:val="002E3DC0"/>
    <w:rsid w:val="002E41E0"/>
    <w:rsid w:val="002E4389"/>
    <w:rsid w:val="002E4D4A"/>
    <w:rsid w:val="002E6821"/>
    <w:rsid w:val="002E7C1D"/>
    <w:rsid w:val="002F00A9"/>
    <w:rsid w:val="002F0545"/>
    <w:rsid w:val="002F2AC8"/>
    <w:rsid w:val="002F3045"/>
    <w:rsid w:val="002F4268"/>
    <w:rsid w:val="002F45B5"/>
    <w:rsid w:val="002F4B98"/>
    <w:rsid w:val="002F52EC"/>
    <w:rsid w:val="002F534B"/>
    <w:rsid w:val="002F753D"/>
    <w:rsid w:val="003012EB"/>
    <w:rsid w:val="003013EA"/>
    <w:rsid w:val="00301808"/>
    <w:rsid w:val="00303668"/>
    <w:rsid w:val="003039A2"/>
    <w:rsid w:val="003040B2"/>
    <w:rsid w:val="00304771"/>
    <w:rsid w:val="00304DAB"/>
    <w:rsid w:val="0030590C"/>
    <w:rsid w:val="00306626"/>
    <w:rsid w:val="003069CA"/>
    <w:rsid w:val="0030705B"/>
    <w:rsid w:val="0031034A"/>
    <w:rsid w:val="00310504"/>
    <w:rsid w:val="003119F7"/>
    <w:rsid w:val="003124ED"/>
    <w:rsid w:val="003131AD"/>
    <w:rsid w:val="0031421C"/>
    <w:rsid w:val="00314826"/>
    <w:rsid w:val="00314DF5"/>
    <w:rsid w:val="00315A44"/>
    <w:rsid w:val="00317E0F"/>
    <w:rsid w:val="00320CB8"/>
    <w:rsid w:val="003210FD"/>
    <w:rsid w:val="00321435"/>
    <w:rsid w:val="00321647"/>
    <w:rsid w:val="003216F6"/>
    <w:rsid w:val="00321746"/>
    <w:rsid w:val="00322F7A"/>
    <w:rsid w:val="0032346B"/>
    <w:rsid w:val="0032669B"/>
    <w:rsid w:val="0032673C"/>
    <w:rsid w:val="00327F16"/>
    <w:rsid w:val="003300C5"/>
    <w:rsid w:val="00330B90"/>
    <w:rsid w:val="003319D4"/>
    <w:rsid w:val="003331A2"/>
    <w:rsid w:val="003333C4"/>
    <w:rsid w:val="003343C6"/>
    <w:rsid w:val="00335AB4"/>
    <w:rsid w:val="00335BAA"/>
    <w:rsid w:val="00336704"/>
    <w:rsid w:val="00340553"/>
    <w:rsid w:val="003435A4"/>
    <w:rsid w:val="00343DF5"/>
    <w:rsid w:val="003464EE"/>
    <w:rsid w:val="00347D9A"/>
    <w:rsid w:val="00352C0E"/>
    <w:rsid w:val="00352C12"/>
    <w:rsid w:val="00352FD9"/>
    <w:rsid w:val="0035404F"/>
    <w:rsid w:val="00354577"/>
    <w:rsid w:val="00355BBD"/>
    <w:rsid w:val="00355F84"/>
    <w:rsid w:val="00356DE0"/>
    <w:rsid w:val="00357828"/>
    <w:rsid w:val="00357953"/>
    <w:rsid w:val="00357EA0"/>
    <w:rsid w:val="0036263F"/>
    <w:rsid w:val="00364672"/>
    <w:rsid w:val="0036491D"/>
    <w:rsid w:val="00365646"/>
    <w:rsid w:val="00366A7B"/>
    <w:rsid w:val="00370BFB"/>
    <w:rsid w:val="00370BFD"/>
    <w:rsid w:val="00370CFE"/>
    <w:rsid w:val="0037132D"/>
    <w:rsid w:val="00372C1C"/>
    <w:rsid w:val="00373C6E"/>
    <w:rsid w:val="00374A11"/>
    <w:rsid w:val="00374E22"/>
    <w:rsid w:val="00375AE6"/>
    <w:rsid w:val="00376B74"/>
    <w:rsid w:val="00376E43"/>
    <w:rsid w:val="00377104"/>
    <w:rsid w:val="00381896"/>
    <w:rsid w:val="0038224B"/>
    <w:rsid w:val="003835F8"/>
    <w:rsid w:val="00383B4A"/>
    <w:rsid w:val="003841D3"/>
    <w:rsid w:val="0038751F"/>
    <w:rsid w:val="00387607"/>
    <w:rsid w:val="003907EF"/>
    <w:rsid w:val="00391308"/>
    <w:rsid w:val="00391374"/>
    <w:rsid w:val="0039197C"/>
    <w:rsid w:val="00392A88"/>
    <w:rsid w:val="00392C60"/>
    <w:rsid w:val="0039328F"/>
    <w:rsid w:val="0039781A"/>
    <w:rsid w:val="003978E0"/>
    <w:rsid w:val="003A2617"/>
    <w:rsid w:val="003A2DDD"/>
    <w:rsid w:val="003A3BC4"/>
    <w:rsid w:val="003A499F"/>
    <w:rsid w:val="003A519D"/>
    <w:rsid w:val="003A5332"/>
    <w:rsid w:val="003A764D"/>
    <w:rsid w:val="003B04D8"/>
    <w:rsid w:val="003B22A0"/>
    <w:rsid w:val="003B233E"/>
    <w:rsid w:val="003B4AC5"/>
    <w:rsid w:val="003B4E9B"/>
    <w:rsid w:val="003B53E9"/>
    <w:rsid w:val="003B5F03"/>
    <w:rsid w:val="003B7C85"/>
    <w:rsid w:val="003C002D"/>
    <w:rsid w:val="003C0346"/>
    <w:rsid w:val="003C0A9F"/>
    <w:rsid w:val="003C1897"/>
    <w:rsid w:val="003C1B85"/>
    <w:rsid w:val="003C1C7F"/>
    <w:rsid w:val="003C21C0"/>
    <w:rsid w:val="003C4613"/>
    <w:rsid w:val="003C4C9A"/>
    <w:rsid w:val="003C5E4C"/>
    <w:rsid w:val="003C634A"/>
    <w:rsid w:val="003C63F8"/>
    <w:rsid w:val="003C6964"/>
    <w:rsid w:val="003D0079"/>
    <w:rsid w:val="003D27C1"/>
    <w:rsid w:val="003D2BB4"/>
    <w:rsid w:val="003D3BE4"/>
    <w:rsid w:val="003D6674"/>
    <w:rsid w:val="003D72A4"/>
    <w:rsid w:val="003D7D4A"/>
    <w:rsid w:val="003E0476"/>
    <w:rsid w:val="003E0B96"/>
    <w:rsid w:val="003E0F99"/>
    <w:rsid w:val="003E1B16"/>
    <w:rsid w:val="003E328D"/>
    <w:rsid w:val="003E3AC7"/>
    <w:rsid w:val="003E3B7F"/>
    <w:rsid w:val="003E3B94"/>
    <w:rsid w:val="003E4D81"/>
    <w:rsid w:val="003E5D8D"/>
    <w:rsid w:val="003E617B"/>
    <w:rsid w:val="003E66E2"/>
    <w:rsid w:val="003F027D"/>
    <w:rsid w:val="003F050C"/>
    <w:rsid w:val="003F1753"/>
    <w:rsid w:val="003F3FB3"/>
    <w:rsid w:val="003F47AF"/>
    <w:rsid w:val="003F5902"/>
    <w:rsid w:val="003F5ABA"/>
    <w:rsid w:val="00400423"/>
    <w:rsid w:val="004006B6"/>
    <w:rsid w:val="00400826"/>
    <w:rsid w:val="0040087B"/>
    <w:rsid w:val="00401158"/>
    <w:rsid w:val="004013D7"/>
    <w:rsid w:val="0040293B"/>
    <w:rsid w:val="00403842"/>
    <w:rsid w:val="00404C0C"/>
    <w:rsid w:val="00405103"/>
    <w:rsid w:val="00407C8F"/>
    <w:rsid w:val="00407F68"/>
    <w:rsid w:val="0041021C"/>
    <w:rsid w:val="00410A9B"/>
    <w:rsid w:val="00410D6E"/>
    <w:rsid w:val="00411DC5"/>
    <w:rsid w:val="00412406"/>
    <w:rsid w:val="0041268A"/>
    <w:rsid w:val="00413946"/>
    <w:rsid w:val="004139F5"/>
    <w:rsid w:val="00413BAC"/>
    <w:rsid w:val="00413BC0"/>
    <w:rsid w:val="00414549"/>
    <w:rsid w:val="00414E71"/>
    <w:rsid w:val="004159E2"/>
    <w:rsid w:val="00416686"/>
    <w:rsid w:val="0042084E"/>
    <w:rsid w:val="00420B9B"/>
    <w:rsid w:val="00420E7D"/>
    <w:rsid w:val="004213FE"/>
    <w:rsid w:val="004215D3"/>
    <w:rsid w:val="00422E54"/>
    <w:rsid w:val="004231FB"/>
    <w:rsid w:val="00424025"/>
    <w:rsid w:val="00425939"/>
    <w:rsid w:val="00426213"/>
    <w:rsid w:val="00427139"/>
    <w:rsid w:val="00427743"/>
    <w:rsid w:val="00430EF0"/>
    <w:rsid w:val="00431025"/>
    <w:rsid w:val="00431555"/>
    <w:rsid w:val="00431A98"/>
    <w:rsid w:val="00432138"/>
    <w:rsid w:val="00432A72"/>
    <w:rsid w:val="00432AB0"/>
    <w:rsid w:val="00433FFC"/>
    <w:rsid w:val="00434149"/>
    <w:rsid w:val="00434BBC"/>
    <w:rsid w:val="004360F2"/>
    <w:rsid w:val="00436AE4"/>
    <w:rsid w:val="004411CE"/>
    <w:rsid w:val="004421EB"/>
    <w:rsid w:val="00442220"/>
    <w:rsid w:val="00442E31"/>
    <w:rsid w:val="00444B44"/>
    <w:rsid w:val="00444B89"/>
    <w:rsid w:val="00444D74"/>
    <w:rsid w:val="00445200"/>
    <w:rsid w:val="004459A7"/>
    <w:rsid w:val="00445EEB"/>
    <w:rsid w:val="004466E6"/>
    <w:rsid w:val="00446909"/>
    <w:rsid w:val="004477B4"/>
    <w:rsid w:val="00447DC2"/>
    <w:rsid w:val="004506B3"/>
    <w:rsid w:val="00450D10"/>
    <w:rsid w:val="004511C8"/>
    <w:rsid w:val="00451828"/>
    <w:rsid w:val="00451C2F"/>
    <w:rsid w:val="00451C79"/>
    <w:rsid w:val="00452B8B"/>
    <w:rsid w:val="00452E54"/>
    <w:rsid w:val="0045344A"/>
    <w:rsid w:val="00453F4B"/>
    <w:rsid w:val="0045400B"/>
    <w:rsid w:val="00455261"/>
    <w:rsid w:val="004553A3"/>
    <w:rsid w:val="004553B2"/>
    <w:rsid w:val="0045581C"/>
    <w:rsid w:val="00455FAC"/>
    <w:rsid w:val="004564C2"/>
    <w:rsid w:val="00456F15"/>
    <w:rsid w:val="00460224"/>
    <w:rsid w:val="0046047E"/>
    <w:rsid w:val="00460E9A"/>
    <w:rsid w:val="00464BA9"/>
    <w:rsid w:val="0046601F"/>
    <w:rsid w:val="00466900"/>
    <w:rsid w:val="004674A7"/>
    <w:rsid w:val="004677AE"/>
    <w:rsid w:val="00467BB2"/>
    <w:rsid w:val="004703C0"/>
    <w:rsid w:val="00470829"/>
    <w:rsid w:val="00470A7F"/>
    <w:rsid w:val="00470A9D"/>
    <w:rsid w:val="00470D5C"/>
    <w:rsid w:val="00470ED2"/>
    <w:rsid w:val="00472273"/>
    <w:rsid w:val="004726A3"/>
    <w:rsid w:val="00472A2D"/>
    <w:rsid w:val="00472BBA"/>
    <w:rsid w:val="004741AD"/>
    <w:rsid w:val="00476E87"/>
    <w:rsid w:val="00480109"/>
    <w:rsid w:val="00480564"/>
    <w:rsid w:val="0048177A"/>
    <w:rsid w:val="0048262A"/>
    <w:rsid w:val="0048265D"/>
    <w:rsid w:val="00482AF6"/>
    <w:rsid w:val="00482E35"/>
    <w:rsid w:val="0048453F"/>
    <w:rsid w:val="00484D0D"/>
    <w:rsid w:val="00484E5F"/>
    <w:rsid w:val="00484EBF"/>
    <w:rsid w:val="00485483"/>
    <w:rsid w:val="00486B73"/>
    <w:rsid w:val="00486C28"/>
    <w:rsid w:val="00486D39"/>
    <w:rsid w:val="00487CA9"/>
    <w:rsid w:val="004909E7"/>
    <w:rsid w:val="00491C96"/>
    <w:rsid w:val="00491EFA"/>
    <w:rsid w:val="00493171"/>
    <w:rsid w:val="0049435D"/>
    <w:rsid w:val="00495F7A"/>
    <w:rsid w:val="00497323"/>
    <w:rsid w:val="0049735C"/>
    <w:rsid w:val="004A003C"/>
    <w:rsid w:val="004A11C7"/>
    <w:rsid w:val="004A1482"/>
    <w:rsid w:val="004A14E6"/>
    <w:rsid w:val="004A1F3E"/>
    <w:rsid w:val="004A2448"/>
    <w:rsid w:val="004A2593"/>
    <w:rsid w:val="004A2AA5"/>
    <w:rsid w:val="004A2C49"/>
    <w:rsid w:val="004A3052"/>
    <w:rsid w:val="004A4079"/>
    <w:rsid w:val="004A426F"/>
    <w:rsid w:val="004A540D"/>
    <w:rsid w:val="004B1468"/>
    <w:rsid w:val="004B2578"/>
    <w:rsid w:val="004B27AD"/>
    <w:rsid w:val="004B2901"/>
    <w:rsid w:val="004B2A91"/>
    <w:rsid w:val="004B3E5C"/>
    <w:rsid w:val="004B4D9C"/>
    <w:rsid w:val="004C0C88"/>
    <w:rsid w:val="004C1371"/>
    <w:rsid w:val="004C16A2"/>
    <w:rsid w:val="004C1D17"/>
    <w:rsid w:val="004C1E74"/>
    <w:rsid w:val="004C2A0F"/>
    <w:rsid w:val="004C5776"/>
    <w:rsid w:val="004C746D"/>
    <w:rsid w:val="004C7790"/>
    <w:rsid w:val="004D12E3"/>
    <w:rsid w:val="004D2567"/>
    <w:rsid w:val="004D4028"/>
    <w:rsid w:val="004D61FF"/>
    <w:rsid w:val="004D6EB0"/>
    <w:rsid w:val="004E0727"/>
    <w:rsid w:val="004E262F"/>
    <w:rsid w:val="004E2C62"/>
    <w:rsid w:val="004E2CDC"/>
    <w:rsid w:val="004E5E84"/>
    <w:rsid w:val="004E61E2"/>
    <w:rsid w:val="004E6E0B"/>
    <w:rsid w:val="004E75F0"/>
    <w:rsid w:val="004F0262"/>
    <w:rsid w:val="004F1372"/>
    <w:rsid w:val="004F1951"/>
    <w:rsid w:val="004F1D48"/>
    <w:rsid w:val="004F202F"/>
    <w:rsid w:val="004F2AAD"/>
    <w:rsid w:val="004F2C49"/>
    <w:rsid w:val="004F352A"/>
    <w:rsid w:val="004F463A"/>
    <w:rsid w:val="004F48FE"/>
    <w:rsid w:val="004F4B1D"/>
    <w:rsid w:val="004F5057"/>
    <w:rsid w:val="004F549B"/>
    <w:rsid w:val="004F5C68"/>
    <w:rsid w:val="004F5E1D"/>
    <w:rsid w:val="004F6245"/>
    <w:rsid w:val="004F6560"/>
    <w:rsid w:val="004F707A"/>
    <w:rsid w:val="00500A17"/>
    <w:rsid w:val="00502600"/>
    <w:rsid w:val="0050296F"/>
    <w:rsid w:val="00502B69"/>
    <w:rsid w:val="00504813"/>
    <w:rsid w:val="00506928"/>
    <w:rsid w:val="00506D8F"/>
    <w:rsid w:val="00507301"/>
    <w:rsid w:val="0050744C"/>
    <w:rsid w:val="00507D29"/>
    <w:rsid w:val="005121A8"/>
    <w:rsid w:val="00513CC8"/>
    <w:rsid w:val="00514937"/>
    <w:rsid w:val="00515207"/>
    <w:rsid w:val="0051528C"/>
    <w:rsid w:val="00520EB5"/>
    <w:rsid w:val="00521201"/>
    <w:rsid w:val="005220A9"/>
    <w:rsid w:val="00522FD1"/>
    <w:rsid w:val="005242B5"/>
    <w:rsid w:val="00524807"/>
    <w:rsid w:val="00525849"/>
    <w:rsid w:val="005262CF"/>
    <w:rsid w:val="00531B38"/>
    <w:rsid w:val="005335A6"/>
    <w:rsid w:val="00533719"/>
    <w:rsid w:val="00534E67"/>
    <w:rsid w:val="005353BA"/>
    <w:rsid w:val="00535907"/>
    <w:rsid w:val="00536373"/>
    <w:rsid w:val="005374B6"/>
    <w:rsid w:val="00537A8A"/>
    <w:rsid w:val="005412FF"/>
    <w:rsid w:val="00541D2E"/>
    <w:rsid w:val="00541FA3"/>
    <w:rsid w:val="0054275B"/>
    <w:rsid w:val="00543CDB"/>
    <w:rsid w:val="00543F99"/>
    <w:rsid w:val="005446C5"/>
    <w:rsid w:val="0054520D"/>
    <w:rsid w:val="005465D0"/>
    <w:rsid w:val="005478F4"/>
    <w:rsid w:val="00547C53"/>
    <w:rsid w:val="00551C6B"/>
    <w:rsid w:val="00552212"/>
    <w:rsid w:val="00553E20"/>
    <w:rsid w:val="00555FED"/>
    <w:rsid w:val="005560E6"/>
    <w:rsid w:val="00557F5A"/>
    <w:rsid w:val="005600B0"/>
    <w:rsid w:val="005627AC"/>
    <w:rsid w:val="005631C0"/>
    <w:rsid w:val="0056391A"/>
    <w:rsid w:val="00563B23"/>
    <w:rsid w:val="0056433B"/>
    <w:rsid w:val="0056436D"/>
    <w:rsid w:val="0056513E"/>
    <w:rsid w:val="00565483"/>
    <w:rsid w:val="00566256"/>
    <w:rsid w:val="005666DD"/>
    <w:rsid w:val="00566FCB"/>
    <w:rsid w:val="0056772B"/>
    <w:rsid w:val="00567D90"/>
    <w:rsid w:val="00567F17"/>
    <w:rsid w:val="005709D9"/>
    <w:rsid w:val="00570A02"/>
    <w:rsid w:val="00570A21"/>
    <w:rsid w:val="005715E2"/>
    <w:rsid w:val="00571D31"/>
    <w:rsid w:val="00573030"/>
    <w:rsid w:val="00573DA6"/>
    <w:rsid w:val="005741DE"/>
    <w:rsid w:val="00574235"/>
    <w:rsid w:val="0057511F"/>
    <w:rsid w:val="00575C51"/>
    <w:rsid w:val="00576B0B"/>
    <w:rsid w:val="005805C2"/>
    <w:rsid w:val="00580E73"/>
    <w:rsid w:val="00581079"/>
    <w:rsid w:val="00581187"/>
    <w:rsid w:val="00581F25"/>
    <w:rsid w:val="00582D4F"/>
    <w:rsid w:val="00582E5B"/>
    <w:rsid w:val="00582F44"/>
    <w:rsid w:val="005845EC"/>
    <w:rsid w:val="00584833"/>
    <w:rsid w:val="0058549C"/>
    <w:rsid w:val="00585AA3"/>
    <w:rsid w:val="005866D1"/>
    <w:rsid w:val="0058736F"/>
    <w:rsid w:val="00590224"/>
    <w:rsid w:val="005910B1"/>
    <w:rsid w:val="005910F0"/>
    <w:rsid w:val="00591886"/>
    <w:rsid w:val="00592B4A"/>
    <w:rsid w:val="00592C9E"/>
    <w:rsid w:val="00594492"/>
    <w:rsid w:val="00595EB8"/>
    <w:rsid w:val="00596324"/>
    <w:rsid w:val="005976EA"/>
    <w:rsid w:val="005A10C6"/>
    <w:rsid w:val="005A1ECE"/>
    <w:rsid w:val="005A33FD"/>
    <w:rsid w:val="005A3B00"/>
    <w:rsid w:val="005A3D66"/>
    <w:rsid w:val="005A495E"/>
    <w:rsid w:val="005A4D38"/>
    <w:rsid w:val="005A5969"/>
    <w:rsid w:val="005A614C"/>
    <w:rsid w:val="005A623A"/>
    <w:rsid w:val="005A6461"/>
    <w:rsid w:val="005A6AD7"/>
    <w:rsid w:val="005A6D47"/>
    <w:rsid w:val="005A6D87"/>
    <w:rsid w:val="005B16F4"/>
    <w:rsid w:val="005B1F62"/>
    <w:rsid w:val="005B33FF"/>
    <w:rsid w:val="005B344E"/>
    <w:rsid w:val="005B3B82"/>
    <w:rsid w:val="005B4262"/>
    <w:rsid w:val="005B45CE"/>
    <w:rsid w:val="005B4C83"/>
    <w:rsid w:val="005B54A9"/>
    <w:rsid w:val="005B5EE2"/>
    <w:rsid w:val="005B6F93"/>
    <w:rsid w:val="005B7AB1"/>
    <w:rsid w:val="005C054D"/>
    <w:rsid w:val="005C0695"/>
    <w:rsid w:val="005C1A9F"/>
    <w:rsid w:val="005C329A"/>
    <w:rsid w:val="005C42E1"/>
    <w:rsid w:val="005C44A3"/>
    <w:rsid w:val="005C5210"/>
    <w:rsid w:val="005C5D08"/>
    <w:rsid w:val="005C6F2D"/>
    <w:rsid w:val="005D14D2"/>
    <w:rsid w:val="005D1A61"/>
    <w:rsid w:val="005D32E7"/>
    <w:rsid w:val="005D5879"/>
    <w:rsid w:val="005D6E02"/>
    <w:rsid w:val="005D6E0F"/>
    <w:rsid w:val="005D74E7"/>
    <w:rsid w:val="005D79D1"/>
    <w:rsid w:val="005E0368"/>
    <w:rsid w:val="005E1564"/>
    <w:rsid w:val="005E1AD8"/>
    <w:rsid w:val="005E3C64"/>
    <w:rsid w:val="005E489A"/>
    <w:rsid w:val="005E4EEA"/>
    <w:rsid w:val="005E6C33"/>
    <w:rsid w:val="005F1ECC"/>
    <w:rsid w:val="005F3046"/>
    <w:rsid w:val="005F3FE2"/>
    <w:rsid w:val="005F40A8"/>
    <w:rsid w:val="005F4565"/>
    <w:rsid w:val="005F5645"/>
    <w:rsid w:val="005F57E4"/>
    <w:rsid w:val="005F5FC0"/>
    <w:rsid w:val="0060044B"/>
    <w:rsid w:val="006015F3"/>
    <w:rsid w:val="00601E4C"/>
    <w:rsid w:val="006026FF"/>
    <w:rsid w:val="00603FB7"/>
    <w:rsid w:val="0060538F"/>
    <w:rsid w:val="00605BB0"/>
    <w:rsid w:val="00606876"/>
    <w:rsid w:val="00607C71"/>
    <w:rsid w:val="00610121"/>
    <w:rsid w:val="006107AF"/>
    <w:rsid w:val="006111CB"/>
    <w:rsid w:val="00611284"/>
    <w:rsid w:val="006116E3"/>
    <w:rsid w:val="0061347C"/>
    <w:rsid w:val="00613D11"/>
    <w:rsid w:val="00614648"/>
    <w:rsid w:val="00614F81"/>
    <w:rsid w:val="006155ED"/>
    <w:rsid w:val="00616666"/>
    <w:rsid w:val="006168CA"/>
    <w:rsid w:val="00616DE7"/>
    <w:rsid w:val="00616EE2"/>
    <w:rsid w:val="006178C3"/>
    <w:rsid w:val="00617F24"/>
    <w:rsid w:val="0062121D"/>
    <w:rsid w:val="006214AD"/>
    <w:rsid w:val="006214BA"/>
    <w:rsid w:val="00621601"/>
    <w:rsid w:val="00621B28"/>
    <w:rsid w:val="00622141"/>
    <w:rsid w:val="006235B0"/>
    <w:rsid w:val="00623659"/>
    <w:rsid w:val="00625230"/>
    <w:rsid w:val="0062615A"/>
    <w:rsid w:val="006303A5"/>
    <w:rsid w:val="00632FD0"/>
    <w:rsid w:val="00633674"/>
    <w:rsid w:val="00633942"/>
    <w:rsid w:val="006349A0"/>
    <w:rsid w:val="006352A2"/>
    <w:rsid w:val="006353C3"/>
    <w:rsid w:val="00636B3E"/>
    <w:rsid w:val="00636BED"/>
    <w:rsid w:val="006372D1"/>
    <w:rsid w:val="00637D0E"/>
    <w:rsid w:val="00637F95"/>
    <w:rsid w:val="006406F5"/>
    <w:rsid w:val="006412ED"/>
    <w:rsid w:val="00641696"/>
    <w:rsid w:val="00641AD6"/>
    <w:rsid w:val="00644B9B"/>
    <w:rsid w:val="00644CEA"/>
    <w:rsid w:val="00644E73"/>
    <w:rsid w:val="0064515E"/>
    <w:rsid w:val="00645B5D"/>
    <w:rsid w:val="006463A6"/>
    <w:rsid w:val="00646A2E"/>
    <w:rsid w:val="00647D96"/>
    <w:rsid w:val="00647EBA"/>
    <w:rsid w:val="0065010C"/>
    <w:rsid w:val="00650DCA"/>
    <w:rsid w:val="006519C5"/>
    <w:rsid w:val="00651A3A"/>
    <w:rsid w:val="00652743"/>
    <w:rsid w:val="0065287E"/>
    <w:rsid w:val="0065389F"/>
    <w:rsid w:val="00654C80"/>
    <w:rsid w:val="00654CC1"/>
    <w:rsid w:val="00654E98"/>
    <w:rsid w:val="00655BC9"/>
    <w:rsid w:val="0065784D"/>
    <w:rsid w:val="006603E3"/>
    <w:rsid w:val="0066088D"/>
    <w:rsid w:val="00660E59"/>
    <w:rsid w:val="00662063"/>
    <w:rsid w:val="00662187"/>
    <w:rsid w:val="00662374"/>
    <w:rsid w:val="00662DEE"/>
    <w:rsid w:val="00664404"/>
    <w:rsid w:val="0066459B"/>
    <w:rsid w:val="00666613"/>
    <w:rsid w:val="00666A94"/>
    <w:rsid w:val="00670162"/>
    <w:rsid w:val="00670D96"/>
    <w:rsid w:val="0067207A"/>
    <w:rsid w:val="00672BED"/>
    <w:rsid w:val="0067351A"/>
    <w:rsid w:val="00673533"/>
    <w:rsid w:val="00673D01"/>
    <w:rsid w:val="00674E12"/>
    <w:rsid w:val="00675185"/>
    <w:rsid w:val="00676B5D"/>
    <w:rsid w:val="00676E95"/>
    <w:rsid w:val="0067752C"/>
    <w:rsid w:val="00680233"/>
    <w:rsid w:val="006818A4"/>
    <w:rsid w:val="006825BF"/>
    <w:rsid w:val="00684123"/>
    <w:rsid w:val="00684A30"/>
    <w:rsid w:val="00684A64"/>
    <w:rsid w:val="0068661E"/>
    <w:rsid w:val="00686E32"/>
    <w:rsid w:val="00686E39"/>
    <w:rsid w:val="00687216"/>
    <w:rsid w:val="00687E5E"/>
    <w:rsid w:val="00690005"/>
    <w:rsid w:val="006915EC"/>
    <w:rsid w:val="00692898"/>
    <w:rsid w:val="00694448"/>
    <w:rsid w:val="00695226"/>
    <w:rsid w:val="0069747B"/>
    <w:rsid w:val="006A08CF"/>
    <w:rsid w:val="006A0EAE"/>
    <w:rsid w:val="006A0FFD"/>
    <w:rsid w:val="006A11CD"/>
    <w:rsid w:val="006A1AE0"/>
    <w:rsid w:val="006A1AFF"/>
    <w:rsid w:val="006A1D65"/>
    <w:rsid w:val="006A2074"/>
    <w:rsid w:val="006A31A3"/>
    <w:rsid w:val="006A3F5F"/>
    <w:rsid w:val="006A4384"/>
    <w:rsid w:val="006A544E"/>
    <w:rsid w:val="006A6D69"/>
    <w:rsid w:val="006A75EC"/>
    <w:rsid w:val="006A7913"/>
    <w:rsid w:val="006A7F78"/>
    <w:rsid w:val="006B05A9"/>
    <w:rsid w:val="006B09EC"/>
    <w:rsid w:val="006B296A"/>
    <w:rsid w:val="006B304A"/>
    <w:rsid w:val="006B4651"/>
    <w:rsid w:val="006B5569"/>
    <w:rsid w:val="006B5B88"/>
    <w:rsid w:val="006B714C"/>
    <w:rsid w:val="006B72D9"/>
    <w:rsid w:val="006B74A4"/>
    <w:rsid w:val="006C0778"/>
    <w:rsid w:val="006C1CB7"/>
    <w:rsid w:val="006C37E5"/>
    <w:rsid w:val="006C3872"/>
    <w:rsid w:val="006C3F41"/>
    <w:rsid w:val="006C42BE"/>
    <w:rsid w:val="006C4B28"/>
    <w:rsid w:val="006C567C"/>
    <w:rsid w:val="006C6769"/>
    <w:rsid w:val="006C6883"/>
    <w:rsid w:val="006C68D3"/>
    <w:rsid w:val="006C6BDB"/>
    <w:rsid w:val="006C738B"/>
    <w:rsid w:val="006C73B6"/>
    <w:rsid w:val="006C7902"/>
    <w:rsid w:val="006D0835"/>
    <w:rsid w:val="006D0FF1"/>
    <w:rsid w:val="006D15B7"/>
    <w:rsid w:val="006D1BAF"/>
    <w:rsid w:val="006D28CD"/>
    <w:rsid w:val="006D2D8C"/>
    <w:rsid w:val="006D32AC"/>
    <w:rsid w:val="006D621D"/>
    <w:rsid w:val="006D776C"/>
    <w:rsid w:val="006E103B"/>
    <w:rsid w:val="006E1C9F"/>
    <w:rsid w:val="006E56FD"/>
    <w:rsid w:val="006E64CD"/>
    <w:rsid w:val="006E6E22"/>
    <w:rsid w:val="006E7466"/>
    <w:rsid w:val="006E78AB"/>
    <w:rsid w:val="006F0813"/>
    <w:rsid w:val="006F0B84"/>
    <w:rsid w:val="006F0CF2"/>
    <w:rsid w:val="006F1083"/>
    <w:rsid w:val="006F10F6"/>
    <w:rsid w:val="006F1EB1"/>
    <w:rsid w:val="006F30BC"/>
    <w:rsid w:val="006F325D"/>
    <w:rsid w:val="006F60F4"/>
    <w:rsid w:val="006F67E6"/>
    <w:rsid w:val="006F6A0C"/>
    <w:rsid w:val="006F7A87"/>
    <w:rsid w:val="007023FD"/>
    <w:rsid w:val="0070429E"/>
    <w:rsid w:val="00704A17"/>
    <w:rsid w:val="00705C62"/>
    <w:rsid w:val="0070648C"/>
    <w:rsid w:val="007102FB"/>
    <w:rsid w:val="00711BEF"/>
    <w:rsid w:val="00711D31"/>
    <w:rsid w:val="00712976"/>
    <w:rsid w:val="007131CB"/>
    <w:rsid w:val="007138A0"/>
    <w:rsid w:val="007156CE"/>
    <w:rsid w:val="00716867"/>
    <w:rsid w:val="00716B81"/>
    <w:rsid w:val="00720EF5"/>
    <w:rsid w:val="00721067"/>
    <w:rsid w:val="00721A93"/>
    <w:rsid w:val="00722032"/>
    <w:rsid w:val="007223AB"/>
    <w:rsid w:val="00722B2C"/>
    <w:rsid w:val="0072418B"/>
    <w:rsid w:val="00724271"/>
    <w:rsid w:val="00724CA2"/>
    <w:rsid w:val="007253CE"/>
    <w:rsid w:val="00726030"/>
    <w:rsid w:val="007274CA"/>
    <w:rsid w:val="007326FC"/>
    <w:rsid w:val="00733299"/>
    <w:rsid w:val="00733F93"/>
    <w:rsid w:val="007345E5"/>
    <w:rsid w:val="007348B2"/>
    <w:rsid w:val="00735C56"/>
    <w:rsid w:val="00736471"/>
    <w:rsid w:val="007365E8"/>
    <w:rsid w:val="007374A1"/>
    <w:rsid w:val="00737560"/>
    <w:rsid w:val="00737D73"/>
    <w:rsid w:val="00742EDB"/>
    <w:rsid w:val="007433B3"/>
    <w:rsid w:val="007433F2"/>
    <w:rsid w:val="0074553A"/>
    <w:rsid w:val="007455BB"/>
    <w:rsid w:val="007464EA"/>
    <w:rsid w:val="00746A5F"/>
    <w:rsid w:val="007473D2"/>
    <w:rsid w:val="007500F7"/>
    <w:rsid w:val="00752089"/>
    <w:rsid w:val="00752DB2"/>
    <w:rsid w:val="0075341B"/>
    <w:rsid w:val="00753586"/>
    <w:rsid w:val="00755577"/>
    <w:rsid w:val="00755835"/>
    <w:rsid w:val="00755AA1"/>
    <w:rsid w:val="00756A55"/>
    <w:rsid w:val="00757B93"/>
    <w:rsid w:val="0076180F"/>
    <w:rsid w:val="00761E73"/>
    <w:rsid w:val="0076201B"/>
    <w:rsid w:val="007625B5"/>
    <w:rsid w:val="00763D93"/>
    <w:rsid w:val="00764283"/>
    <w:rsid w:val="00766E4E"/>
    <w:rsid w:val="00767F3B"/>
    <w:rsid w:val="00770681"/>
    <w:rsid w:val="00770881"/>
    <w:rsid w:val="00771B59"/>
    <w:rsid w:val="00771BFE"/>
    <w:rsid w:val="00772495"/>
    <w:rsid w:val="0077285D"/>
    <w:rsid w:val="0077304A"/>
    <w:rsid w:val="007733EA"/>
    <w:rsid w:val="00773821"/>
    <w:rsid w:val="007740C9"/>
    <w:rsid w:val="00774471"/>
    <w:rsid w:val="007747A7"/>
    <w:rsid w:val="00774863"/>
    <w:rsid w:val="00774A38"/>
    <w:rsid w:val="00774BB8"/>
    <w:rsid w:val="00775783"/>
    <w:rsid w:val="0077715F"/>
    <w:rsid w:val="0077758C"/>
    <w:rsid w:val="00780E13"/>
    <w:rsid w:val="00781D1D"/>
    <w:rsid w:val="0078271B"/>
    <w:rsid w:val="00782D47"/>
    <w:rsid w:val="00784378"/>
    <w:rsid w:val="0078546C"/>
    <w:rsid w:val="00785C3E"/>
    <w:rsid w:val="007862C8"/>
    <w:rsid w:val="00791F11"/>
    <w:rsid w:val="007926EA"/>
    <w:rsid w:val="007933DE"/>
    <w:rsid w:val="00793B91"/>
    <w:rsid w:val="00793C7C"/>
    <w:rsid w:val="00795C05"/>
    <w:rsid w:val="00796285"/>
    <w:rsid w:val="007965D3"/>
    <w:rsid w:val="00796A21"/>
    <w:rsid w:val="007A0335"/>
    <w:rsid w:val="007A0967"/>
    <w:rsid w:val="007A0F38"/>
    <w:rsid w:val="007A0FA5"/>
    <w:rsid w:val="007A110F"/>
    <w:rsid w:val="007A464E"/>
    <w:rsid w:val="007A5966"/>
    <w:rsid w:val="007A5B94"/>
    <w:rsid w:val="007A64D1"/>
    <w:rsid w:val="007A78E9"/>
    <w:rsid w:val="007B16FD"/>
    <w:rsid w:val="007B21F3"/>
    <w:rsid w:val="007B2DF9"/>
    <w:rsid w:val="007B3B5B"/>
    <w:rsid w:val="007B3BB4"/>
    <w:rsid w:val="007B4D96"/>
    <w:rsid w:val="007B5580"/>
    <w:rsid w:val="007B677A"/>
    <w:rsid w:val="007B6DE2"/>
    <w:rsid w:val="007B7883"/>
    <w:rsid w:val="007B7A32"/>
    <w:rsid w:val="007C0F4C"/>
    <w:rsid w:val="007C138E"/>
    <w:rsid w:val="007C1995"/>
    <w:rsid w:val="007C1A75"/>
    <w:rsid w:val="007C20D9"/>
    <w:rsid w:val="007C2171"/>
    <w:rsid w:val="007C260F"/>
    <w:rsid w:val="007C339F"/>
    <w:rsid w:val="007C454E"/>
    <w:rsid w:val="007C4FD4"/>
    <w:rsid w:val="007C595C"/>
    <w:rsid w:val="007C5B39"/>
    <w:rsid w:val="007C606D"/>
    <w:rsid w:val="007C6B51"/>
    <w:rsid w:val="007C77A1"/>
    <w:rsid w:val="007D0E0F"/>
    <w:rsid w:val="007D2E25"/>
    <w:rsid w:val="007D3387"/>
    <w:rsid w:val="007D3415"/>
    <w:rsid w:val="007D36C4"/>
    <w:rsid w:val="007D3BB5"/>
    <w:rsid w:val="007D54F6"/>
    <w:rsid w:val="007D5DBA"/>
    <w:rsid w:val="007D70EF"/>
    <w:rsid w:val="007E0A6B"/>
    <w:rsid w:val="007E232C"/>
    <w:rsid w:val="007E2860"/>
    <w:rsid w:val="007E2A1A"/>
    <w:rsid w:val="007E3F65"/>
    <w:rsid w:val="007E5762"/>
    <w:rsid w:val="007E6123"/>
    <w:rsid w:val="007E69DE"/>
    <w:rsid w:val="007E7CB2"/>
    <w:rsid w:val="007E7EBF"/>
    <w:rsid w:val="007F06EC"/>
    <w:rsid w:val="007F08FE"/>
    <w:rsid w:val="007F4968"/>
    <w:rsid w:val="007F4D88"/>
    <w:rsid w:val="007F4E2C"/>
    <w:rsid w:val="007F603B"/>
    <w:rsid w:val="007F65FD"/>
    <w:rsid w:val="007F6887"/>
    <w:rsid w:val="007F6D1D"/>
    <w:rsid w:val="007F6E34"/>
    <w:rsid w:val="007F7528"/>
    <w:rsid w:val="007F781C"/>
    <w:rsid w:val="00800485"/>
    <w:rsid w:val="0080161C"/>
    <w:rsid w:val="008026CC"/>
    <w:rsid w:val="0080343A"/>
    <w:rsid w:val="00804689"/>
    <w:rsid w:val="00805DD8"/>
    <w:rsid w:val="008061B0"/>
    <w:rsid w:val="008063D7"/>
    <w:rsid w:val="008072C5"/>
    <w:rsid w:val="00810325"/>
    <w:rsid w:val="008103F8"/>
    <w:rsid w:val="00811530"/>
    <w:rsid w:val="008116E1"/>
    <w:rsid w:val="00811B12"/>
    <w:rsid w:val="00812238"/>
    <w:rsid w:val="0081272C"/>
    <w:rsid w:val="00814155"/>
    <w:rsid w:val="00814160"/>
    <w:rsid w:val="00815116"/>
    <w:rsid w:val="008153AD"/>
    <w:rsid w:val="00816AE0"/>
    <w:rsid w:val="0082037F"/>
    <w:rsid w:val="00820A9A"/>
    <w:rsid w:val="00821232"/>
    <w:rsid w:val="00821643"/>
    <w:rsid w:val="00822747"/>
    <w:rsid w:val="00822B16"/>
    <w:rsid w:val="00825DA9"/>
    <w:rsid w:val="008260F8"/>
    <w:rsid w:val="00826871"/>
    <w:rsid w:val="00826ADC"/>
    <w:rsid w:val="00826E28"/>
    <w:rsid w:val="008274FB"/>
    <w:rsid w:val="00830D19"/>
    <w:rsid w:val="00831F12"/>
    <w:rsid w:val="0083295A"/>
    <w:rsid w:val="00833494"/>
    <w:rsid w:val="00834C98"/>
    <w:rsid w:val="00834E45"/>
    <w:rsid w:val="00835280"/>
    <w:rsid w:val="00835C02"/>
    <w:rsid w:val="008360CD"/>
    <w:rsid w:val="008375AD"/>
    <w:rsid w:val="00837E68"/>
    <w:rsid w:val="00840E9B"/>
    <w:rsid w:val="00843FB5"/>
    <w:rsid w:val="00844980"/>
    <w:rsid w:val="00844F63"/>
    <w:rsid w:val="00845198"/>
    <w:rsid w:val="00845E8C"/>
    <w:rsid w:val="00846693"/>
    <w:rsid w:val="008467B8"/>
    <w:rsid w:val="00847306"/>
    <w:rsid w:val="00847706"/>
    <w:rsid w:val="008478A8"/>
    <w:rsid w:val="00850684"/>
    <w:rsid w:val="00851B89"/>
    <w:rsid w:val="00853B31"/>
    <w:rsid w:val="00853D3C"/>
    <w:rsid w:val="00853E9B"/>
    <w:rsid w:val="008555C0"/>
    <w:rsid w:val="0085564E"/>
    <w:rsid w:val="00855D5F"/>
    <w:rsid w:val="008562C6"/>
    <w:rsid w:val="0085765B"/>
    <w:rsid w:val="008578AD"/>
    <w:rsid w:val="00857EEA"/>
    <w:rsid w:val="008620D9"/>
    <w:rsid w:val="008628A9"/>
    <w:rsid w:val="00862AD8"/>
    <w:rsid w:val="00863EB7"/>
    <w:rsid w:val="0086452B"/>
    <w:rsid w:val="008664FF"/>
    <w:rsid w:val="008670C2"/>
    <w:rsid w:val="008677C2"/>
    <w:rsid w:val="00867FBC"/>
    <w:rsid w:val="008701F8"/>
    <w:rsid w:val="0087020A"/>
    <w:rsid w:val="00871031"/>
    <w:rsid w:val="00871171"/>
    <w:rsid w:val="00871AAE"/>
    <w:rsid w:val="00871F22"/>
    <w:rsid w:val="00872002"/>
    <w:rsid w:val="00872298"/>
    <w:rsid w:val="00872A4D"/>
    <w:rsid w:val="00873533"/>
    <w:rsid w:val="00876234"/>
    <w:rsid w:val="00876306"/>
    <w:rsid w:val="00876B4F"/>
    <w:rsid w:val="00876CF7"/>
    <w:rsid w:val="008771C6"/>
    <w:rsid w:val="008774D9"/>
    <w:rsid w:val="008775D8"/>
    <w:rsid w:val="00877DE5"/>
    <w:rsid w:val="00880103"/>
    <w:rsid w:val="0088070B"/>
    <w:rsid w:val="00880A74"/>
    <w:rsid w:val="00880B09"/>
    <w:rsid w:val="0088354B"/>
    <w:rsid w:val="008837BC"/>
    <w:rsid w:val="008849DF"/>
    <w:rsid w:val="00884BF1"/>
    <w:rsid w:val="00884D85"/>
    <w:rsid w:val="00885544"/>
    <w:rsid w:val="008861AA"/>
    <w:rsid w:val="0088622A"/>
    <w:rsid w:val="00886F4C"/>
    <w:rsid w:val="00890616"/>
    <w:rsid w:val="00891676"/>
    <w:rsid w:val="00892752"/>
    <w:rsid w:val="00892AB2"/>
    <w:rsid w:val="00893D29"/>
    <w:rsid w:val="00895097"/>
    <w:rsid w:val="00895AD0"/>
    <w:rsid w:val="00896386"/>
    <w:rsid w:val="00896D62"/>
    <w:rsid w:val="008A0554"/>
    <w:rsid w:val="008A074D"/>
    <w:rsid w:val="008A08F2"/>
    <w:rsid w:val="008A0F44"/>
    <w:rsid w:val="008A1936"/>
    <w:rsid w:val="008A1EFC"/>
    <w:rsid w:val="008A2FBA"/>
    <w:rsid w:val="008A3330"/>
    <w:rsid w:val="008A6465"/>
    <w:rsid w:val="008A7A4B"/>
    <w:rsid w:val="008B05CC"/>
    <w:rsid w:val="008B09B1"/>
    <w:rsid w:val="008B0BE5"/>
    <w:rsid w:val="008B123A"/>
    <w:rsid w:val="008B1CC3"/>
    <w:rsid w:val="008B245F"/>
    <w:rsid w:val="008B2C36"/>
    <w:rsid w:val="008B42AA"/>
    <w:rsid w:val="008B43B0"/>
    <w:rsid w:val="008B4AF8"/>
    <w:rsid w:val="008B52CC"/>
    <w:rsid w:val="008B59B6"/>
    <w:rsid w:val="008B6DD0"/>
    <w:rsid w:val="008B73F0"/>
    <w:rsid w:val="008C0A54"/>
    <w:rsid w:val="008C115C"/>
    <w:rsid w:val="008C11B5"/>
    <w:rsid w:val="008C11FC"/>
    <w:rsid w:val="008C1D88"/>
    <w:rsid w:val="008C3508"/>
    <w:rsid w:val="008C3ACF"/>
    <w:rsid w:val="008C43F0"/>
    <w:rsid w:val="008C5739"/>
    <w:rsid w:val="008C63A2"/>
    <w:rsid w:val="008C6D5D"/>
    <w:rsid w:val="008C7B6F"/>
    <w:rsid w:val="008C7F31"/>
    <w:rsid w:val="008D0729"/>
    <w:rsid w:val="008D1A38"/>
    <w:rsid w:val="008D1B5D"/>
    <w:rsid w:val="008D46DD"/>
    <w:rsid w:val="008D571E"/>
    <w:rsid w:val="008D648C"/>
    <w:rsid w:val="008D6A0C"/>
    <w:rsid w:val="008D6C66"/>
    <w:rsid w:val="008D6CE8"/>
    <w:rsid w:val="008E1267"/>
    <w:rsid w:val="008E1905"/>
    <w:rsid w:val="008E1A1F"/>
    <w:rsid w:val="008E29AA"/>
    <w:rsid w:val="008E4423"/>
    <w:rsid w:val="008E4E72"/>
    <w:rsid w:val="008E53AC"/>
    <w:rsid w:val="008E6A86"/>
    <w:rsid w:val="008E6E3F"/>
    <w:rsid w:val="008F0522"/>
    <w:rsid w:val="008F12BA"/>
    <w:rsid w:val="008F1E33"/>
    <w:rsid w:val="008F1F50"/>
    <w:rsid w:val="008F34BC"/>
    <w:rsid w:val="008F39CD"/>
    <w:rsid w:val="008F3CF4"/>
    <w:rsid w:val="008F4844"/>
    <w:rsid w:val="008F528A"/>
    <w:rsid w:val="008F68C2"/>
    <w:rsid w:val="008F7636"/>
    <w:rsid w:val="00902C03"/>
    <w:rsid w:val="00902C7C"/>
    <w:rsid w:val="00903D1F"/>
    <w:rsid w:val="009042A2"/>
    <w:rsid w:val="00904CBF"/>
    <w:rsid w:val="00904DA6"/>
    <w:rsid w:val="009055E8"/>
    <w:rsid w:val="00905C48"/>
    <w:rsid w:val="00907C39"/>
    <w:rsid w:val="00907E23"/>
    <w:rsid w:val="00913154"/>
    <w:rsid w:val="00913659"/>
    <w:rsid w:val="009140C2"/>
    <w:rsid w:val="00914218"/>
    <w:rsid w:val="0091467C"/>
    <w:rsid w:val="00915EAA"/>
    <w:rsid w:val="0091618C"/>
    <w:rsid w:val="009203C3"/>
    <w:rsid w:val="00920553"/>
    <w:rsid w:val="00920A39"/>
    <w:rsid w:val="00921C92"/>
    <w:rsid w:val="00922619"/>
    <w:rsid w:val="00923151"/>
    <w:rsid w:val="00923403"/>
    <w:rsid w:val="009239BE"/>
    <w:rsid w:val="00923C80"/>
    <w:rsid w:val="00923F8E"/>
    <w:rsid w:val="00924A2E"/>
    <w:rsid w:val="009264DB"/>
    <w:rsid w:val="009273DC"/>
    <w:rsid w:val="009274A8"/>
    <w:rsid w:val="009312DE"/>
    <w:rsid w:val="009316C5"/>
    <w:rsid w:val="009320EE"/>
    <w:rsid w:val="00932279"/>
    <w:rsid w:val="00932389"/>
    <w:rsid w:val="00932E79"/>
    <w:rsid w:val="0093323D"/>
    <w:rsid w:val="00933B7A"/>
    <w:rsid w:val="00933D3E"/>
    <w:rsid w:val="00933FCC"/>
    <w:rsid w:val="00935277"/>
    <w:rsid w:val="0093589B"/>
    <w:rsid w:val="009366AC"/>
    <w:rsid w:val="00936AD8"/>
    <w:rsid w:val="00936B27"/>
    <w:rsid w:val="00937E61"/>
    <w:rsid w:val="00942C94"/>
    <w:rsid w:val="009438D4"/>
    <w:rsid w:val="00943C4B"/>
    <w:rsid w:val="00944736"/>
    <w:rsid w:val="0094538A"/>
    <w:rsid w:val="00946080"/>
    <w:rsid w:val="00946923"/>
    <w:rsid w:val="009470AA"/>
    <w:rsid w:val="009471DD"/>
    <w:rsid w:val="009503C1"/>
    <w:rsid w:val="00950AB8"/>
    <w:rsid w:val="00950C30"/>
    <w:rsid w:val="0095114D"/>
    <w:rsid w:val="00951883"/>
    <w:rsid w:val="00952622"/>
    <w:rsid w:val="0095433B"/>
    <w:rsid w:val="00954583"/>
    <w:rsid w:val="00954F59"/>
    <w:rsid w:val="009552C8"/>
    <w:rsid w:val="00955A41"/>
    <w:rsid w:val="00957041"/>
    <w:rsid w:val="009579A2"/>
    <w:rsid w:val="009579FD"/>
    <w:rsid w:val="00957B9B"/>
    <w:rsid w:val="00962E60"/>
    <w:rsid w:val="00963CD1"/>
    <w:rsid w:val="00963EBA"/>
    <w:rsid w:val="00964D24"/>
    <w:rsid w:val="009650B2"/>
    <w:rsid w:val="00965CAB"/>
    <w:rsid w:val="00966B8B"/>
    <w:rsid w:val="00966CD1"/>
    <w:rsid w:val="009673AA"/>
    <w:rsid w:val="009718C7"/>
    <w:rsid w:val="009806CA"/>
    <w:rsid w:val="009812AB"/>
    <w:rsid w:val="00981355"/>
    <w:rsid w:val="00981533"/>
    <w:rsid w:val="00981DE4"/>
    <w:rsid w:val="00982CF1"/>
    <w:rsid w:val="00985102"/>
    <w:rsid w:val="00985800"/>
    <w:rsid w:val="00986165"/>
    <w:rsid w:val="00986CDC"/>
    <w:rsid w:val="009902C8"/>
    <w:rsid w:val="00990B79"/>
    <w:rsid w:val="0099102F"/>
    <w:rsid w:val="00992098"/>
    <w:rsid w:val="00992D25"/>
    <w:rsid w:val="00992F68"/>
    <w:rsid w:val="00994BCC"/>
    <w:rsid w:val="0099529D"/>
    <w:rsid w:val="00995B72"/>
    <w:rsid w:val="00995D2F"/>
    <w:rsid w:val="00995E01"/>
    <w:rsid w:val="00997197"/>
    <w:rsid w:val="0099768A"/>
    <w:rsid w:val="009A0851"/>
    <w:rsid w:val="009A19CA"/>
    <w:rsid w:val="009A1BD1"/>
    <w:rsid w:val="009A1F72"/>
    <w:rsid w:val="009A286F"/>
    <w:rsid w:val="009A336D"/>
    <w:rsid w:val="009A40E5"/>
    <w:rsid w:val="009A453C"/>
    <w:rsid w:val="009A48DC"/>
    <w:rsid w:val="009A4E90"/>
    <w:rsid w:val="009A57A7"/>
    <w:rsid w:val="009A5D2D"/>
    <w:rsid w:val="009A6B5C"/>
    <w:rsid w:val="009A7D0F"/>
    <w:rsid w:val="009B1E72"/>
    <w:rsid w:val="009B2036"/>
    <w:rsid w:val="009B2045"/>
    <w:rsid w:val="009B328E"/>
    <w:rsid w:val="009B396B"/>
    <w:rsid w:val="009B634B"/>
    <w:rsid w:val="009B7123"/>
    <w:rsid w:val="009B7E93"/>
    <w:rsid w:val="009C00DB"/>
    <w:rsid w:val="009C2799"/>
    <w:rsid w:val="009C41C0"/>
    <w:rsid w:val="009C426E"/>
    <w:rsid w:val="009C4AFB"/>
    <w:rsid w:val="009C5877"/>
    <w:rsid w:val="009C65CA"/>
    <w:rsid w:val="009C6872"/>
    <w:rsid w:val="009C7476"/>
    <w:rsid w:val="009C79C4"/>
    <w:rsid w:val="009C7B98"/>
    <w:rsid w:val="009D097D"/>
    <w:rsid w:val="009D0C25"/>
    <w:rsid w:val="009D102C"/>
    <w:rsid w:val="009D24C9"/>
    <w:rsid w:val="009D332A"/>
    <w:rsid w:val="009D3F22"/>
    <w:rsid w:val="009D4454"/>
    <w:rsid w:val="009D5A34"/>
    <w:rsid w:val="009D67BA"/>
    <w:rsid w:val="009D6FA3"/>
    <w:rsid w:val="009D7882"/>
    <w:rsid w:val="009E04FD"/>
    <w:rsid w:val="009E0584"/>
    <w:rsid w:val="009E118F"/>
    <w:rsid w:val="009E166F"/>
    <w:rsid w:val="009E1DEB"/>
    <w:rsid w:val="009E1F0E"/>
    <w:rsid w:val="009E25E5"/>
    <w:rsid w:val="009E2916"/>
    <w:rsid w:val="009E31AD"/>
    <w:rsid w:val="009E3DC8"/>
    <w:rsid w:val="009E4855"/>
    <w:rsid w:val="009E4B67"/>
    <w:rsid w:val="009E5AE7"/>
    <w:rsid w:val="009E6E86"/>
    <w:rsid w:val="009E7803"/>
    <w:rsid w:val="009E7985"/>
    <w:rsid w:val="009E7C81"/>
    <w:rsid w:val="009F0880"/>
    <w:rsid w:val="009F234A"/>
    <w:rsid w:val="009F403B"/>
    <w:rsid w:val="009F54E4"/>
    <w:rsid w:val="009F56D6"/>
    <w:rsid w:val="009F7BA7"/>
    <w:rsid w:val="009F7E30"/>
    <w:rsid w:val="00A009FA"/>
    <w:rsid w:val="00A038AA"/>
    <w:rsid w:val="00A03E4F"/>
    <w:rsid w:val="00A05ADD"/>
    <w:rsid w:val="00A0747F"/>
    <w:rsid w:val="00A11664"/>
    <w:rsid w:val="00A11F4D"/>
    <w:rsid w:val="00A142DE"/>
    <w:rsid w:val="00A16367"/>
    <w:rsid w:val="00A17726"/>
    <w:rsid w:val="00A177A1"/>
    <w:rsid w:val="00A17DB2"/>
    <w:rsid w:val="00A20CAE"/>
    <w:rsid w:val="00A21BF3"/>
    <w:rsid w:val="00A22388"/>
    <w:rsid w:val="00A232A2"/>
    <w:rsid w:val="00A232FE"/>
    <w:rsid w:val="00A2373F"/>
    <w:rsid w:val="00A23BB3"/>
    <w:rsid w:val="00A23DB9"/>
    <w:rsid w:val="00A24BDE"/>
    <w:rsid w:val="00A2516E"/>
    <w:rsid w:val="00A251CF"/>
    <w:rsid w:val="00A258BD"/>
    <w:rsid w:val="00A26CC4"/>
    <w:rsid w:val="00A2712C"/>
    <w:rsid w:val="00A30287"/>
    <w:rsid w:val="00A3110D"/>
    <w:rsid w:val="00A311BA"/>
    <w:rsid w:val="00A31CDA"/>
    <w:rsid w:val="00A32900"/>
    <w:rsid w:val="00A32A87"/>
    <w:rsid w:val="00A32EDD"/>
    <w:rsid w:val="00A34C3F"/>
    <w:rsid w:val="00A34DFD"/>
    <w:rsid w:val="00A35030"/>
    <w:rsid w:val="00A358AF"/>
    <w:rsid w:val="00A35DB0"/>
    <w:rsid w:val="00A3674B"/>
    <w:rsid w:val="00A36AE8"/>
    <w:rsid w:val="00A401E9"/>
    <w:rsid w:val="00A41BE4"/>
    <w:rsid w:val="00A42723"/>
    <w:rsid w:val="00A427ED"/>
    <w:rsid w:val="00A42D8E"/>
    <w:rsid w:val="00A4316D"/>
    <w:rsid w:val="00A435DF"/>
    <w:rsid w:val="00A4361C"/>
    <w:rsid w:val="00A44057"/>
    <w:rsid w:val="00A44511"/>
    <w:rsid w:val="00A4462C"/>
    <w:rsid w:val="00A44C8A"/>
    <w:rsid w:val="00A4543C"/>
    <w:rsid w:val="00A455CF"/>
    <w:rsid w:val="00A455FC"/>
    <w:rsid w:val="00A45763"/>
    <w:rsid w:val="00A45E4E"/>
    <w:rsid w:val="00A46642"/>
    <w:rsid w:val="00A46907"/>
    <w:rsid w:val="00A469D0"/>
    <w:rsid w:val="00A46D55"/>
    <w:rsid w:val="00A47995"/>
    <w:rsid w:val="00A47A5F"/>
    <w:rsid w:val="00A509F1"/>
    <w:rsid w:val="00A51797"/>
    <w:rsid w:val="00A518F6"/>
    <w:rsid w:val="00A51976"/>
    <w:rsid w:val="00A51FAB"/>
    <w:rsid w:val="00A520CC"/>
    <w:rsid w:val="00A521E4"/>
    <w:rsid w:val="00A527AF"/>
    <w:rsid w:val="00A53E6D"/>
    <w:rsid w:val="00A53EA5"/>
    <w:rsid w:val="00A540AB"/>
    <w:rsid w:val="00A557B3"/>
    <w:rsid w:val="00A56B5C"/>
    <w:rsid w:val="00A60592"/>
    <w:rsid w:val="00A60FD1"/>
    <w:rsid w:val="00A61AF7"/>
    <w:rsid w:val="00A62120"/>
    <w:rsid w:val="00A64ABC"/>
    <w:rsid w:val="00A6690A"/>
    <w:rsid w:val="00A67D3C"/>
    <w:rsid w:val="00A72166"/>
    <w:rsid w:val="00A73966"/>
    <w:rsid w:val="00A744EE"/>
    <w:rsid w:val="00A81277"/>
    <w:rsid w:val="00A81D05"/>
    <w:rsid w:val="00A81F09"/>
    <w:rsid w:val="00A81F5A"/>
    <w:rsid w:val="00A82D37"/>
    <w:rsid w:val="00A83A06"/>
    <w:rsid w:val="00A83B84"/>
    <w:rsid w:val="00A84652"/>
    <w:rsid w:val="00A84E5A"/>
    <w:rsid w:val="00A85AB7"/>
    <w:rsid w:val="00A900F1"/>
    <w:rsid w:val="00A90F6C"/>
    <w:rsid w:val="00A91D84"/>
    <w:rsid w:val="00A935D2"/>
    <w:rsid w:val="00A96303"/>
    <w:rsid w:val="00A969AF"/>
    <w:rsid w:val="00A97BFA"/>
    <w:rsid w:val="00A97D17"/>
    <w:rsid w:val="00AA01E6"/>
    <w:rsid w:val="00AA1181"/>
    <w:rsid w:val="00AA1567"/>
    <w:rsid w:val="00AA15AC"/>
    <w:rsid w:val="00AA15FA"/>
    <w:rsid w:val="00AA16C4"/>
    <w:rsid w:val="00AA1AD5"/>
    <w:rsid w:val="00AA2481"/>
    <w:rsid w:val="00AA29AD"/>
    <w:rsid w:val="00AA3F0C"/>
    <w:rsid w:val="00AA4BE9"/>
    <w:rsid w:val="00AA4C71"/>
    <w:rsid w:val="00AA4F42"/>
    <w:rsid w:val="00AA6297"/>
    <w:rsid w:val="00AA6447"/>
    <w:rsid w:val="00AA67EA"/>
    <w:rsid w:val="00AA6DE9"/>
    <w:rsid w:val="00AA7B15"/>
    <w:rsid w:val="00AB098A"/>
    <w:rsid w:val="00AB19EA"/>
    <w:rsid w:val="00AB2B0F"/>
    <w:rsid w:val="00AB2BE2"/>
    <w:rsid w:val="00AB36D5"/>
    <w:rsid w:val="00AB3826"/>
    <w:rsid w:val="00AB47B8"/>
    <w:rsid w:val="00AB4C9C"/>
    <w:rsid w:val="00AB4DC9"/>
    <w:rsid w:val="00AB4EFC"/>
    <w:rsid w:val="00AB51AB"/>
    <w:rsid w:val="00AB5404"/>
    <w:rsid w:val="00AB5CA7"/>
    <w:rsid w:val="00AC0485"/>
    <w:rsid w:val="00AC056B"/>
    <w:rsid w:val="00AC099D"/>
    <w:rsid w:val="00AC11D5"/>
    <w:rsid w:val="00AC158D"/>
    <w:rsid w:val="00AC38AA"/>
    <w:rsid w:val="00AC3D29"/>
    <w:rsid w:val="00AC467A"/>
    <w:rsid w:val="00AC596B"/>
    <w:rsid w:val="00AC5A85"/>
    <w:rsid w:val="00AC75A3"/>
    <w:rsid w:val="00AD03D5"/>
    <w:rsid w:val="00AD0D6B"/>
    <w:rsid w:val="00AD1F2B"/>
    <w:rsid w:val="00AD4680"/>
    <w:rsid w:val="00AD4B5D"/>
    <w:rsid w:val="00AD4DEE"/>
    <w:rsid w:val="00AD7D99"/>
    <w:rsid w:val="00AE0A88"/>
    <w:rsid w:val="00AE110F"/>
    <w:rsid w:val="00AE212E"/>
    <w:rsid w:val="00AE24A6"/>
    <w:rsid w:val="00AE26B8"/>
    <w:rsid w:val="00AE26BB"/>
    <w:rsid w:val="00AE2C20"/>
    <w:rsid w:val="00AE3E93"/>
    <w:rsid w:val="00AE4D41"/>
    <w:rsid w:val="00AE561B"/>
    <w:rsid w:val="00AE6E17"/>
    <w:rsid w:val="00AE7ABE"/>
    <w:rsid w:val="00AF1124"/>
    <w:rsid w:val="00AF1A66"/>
    <w:rsid w:val="00AF2D06"/>
    <w:rsid w:val="00AF50FB"/>
    <w:rsid w:val="00AF5B4F"/>
    <w:rsid w:val="00AF7010"/>
    <w:rsid w:val="00B00161"/>
    <w:rsid w:val="00B0026C"/>
    <w:rsid w:val="00B00635"/>
    <w:rsid w:val="00B00D8D"/>
    <w:rsid w:val="00B028FB"/>
    <w:rsid w:val="00B02B64"/>
    <w:rsid w:val="00B03565"/>
    <w:rsid w:val="00B03FBD"/>
    <w:rsid w:val="00B040D6"/>
    <w:rsid w:val="00B0423A"/>
    <w:rsid w:val="00B04901"/>
    <w:rsid w:val="00B06546"/>
    <w:rsid w:val="00B06B33"/>
    <w:rsid w:val="00B076D5"/>
    <w:rsid w:val="00B076EC"/>
    <w:rsid w:val="00B119A2"/>
    <w:rsid w:val="00B12B17"/>
    <w:rsid w:val="00B16BBA"/>
    <w:rsid w:val="00B2063E"/>
    <w:rsid w:val="00B20849"/>
    <w:rsid w:val="00B20937"/>
    <w:rsid w:val="00B22618"/>
    <w:rsid w:val="00B22BCA"/>
    <w:rsid w:val="00B23F9E"/>
    <w:rsid w:val="00B255AC"/>
    <w:rsid w:val="00B25ADA"/>
    <w:rsid w:val="00B262B0"/>
    <w:rsid w:val="00B2640C"/>
    <w:rsid w:val="00B3028C"/>
    <w:rsid w:val="00B304F7"/>
    <w:rsid w:val="00B308B9"/>
    <w:rsid w:val="00B30ED3"/>
    <w:rsid w:val="00B3160F"/>
    <w:rsid w:val="00B33F4A"/>
    <w:rsid w:val="00B35C02"/>
    <w:rsid w:val="00B3691F"/>
    <w:rsid w:val="00B36C48"/>
    <w:rsid w:val="00B36D0F"/>
    <w:rsid w:val="00B36DEA"/>
    <w:rsid w:val="00B4066B"/>
    <w:rsid w:val="00B4172F"/>
    <w:rsid w:val="00B41B68"/>
    <w:rsid w:val="00B4265C"/>
    <w:rsid w:val="00B42936"/>
    <w:rsid w:val="00B42B02"/>
    <w:rsid w:val="00B42B3E"/>
    <w:rsid w:val="00B4472C"/>
    <w:rsid w:val="00B4481E"/>
    <w:rsid w:val="00B4485F"/>
    <w:rsid w:val="00B4575F"/>
    <w:rsid w:val="00B4680D"/>
    <w:rsid w:val="00B46B79"/>
    <w:rsid w:val="00B4F023"/>
    <w:rsid w:val="00B502E0"/>
    <w:rsid w:val="00B510AF"/>
    <w:rsid w:val="00B51313"/>
    <w:rsid w:val="00B51577"/>
    <w:rsid w:val="00B53D76"/>
    <w:rsid w:val="00B553AF"/>
    <w:rsid w:val="00B55E28"/>
    <w:rsid w:val="00B5727C"/>
    <w:rsid w:val="00B574F3"/>
    <w:rsid w:val="00B60F51"/>
    <w:rsid w:val="00B6120F"/>
    <w:rsid w:val="00B614AE"/>
    <w:rsid w:val="00B616DA"/>
    <w:rsid w:val="00B616FD"/>
    <w:rsid w:val="00B61FC0"/>
    <w:rsid w:val="00B628A8"/>
    <w:rsid w:val="00B638F1"/>
    <w:rsid w:val="00B6407B"/>
    <w:rsid w:val="00B64FCA"/>
    <w:rsid w:val="00B6628E"/>
    <w:rsid w:val="00B66937"/>
    <w:rsid w:val="00B6711A"/>
    <w:rsid w:val="00B72127"/>
    <w:rsid w:val="00B722A4"/>
    <w:rsid w:val="00B74672"/>
    <w:rsid w:val="00B74787"/>
    <w:rsid w:val="00B752C7"/>
    <w:rsid w:val="00B7605A"/>
    <w:rsid w:val="00B76BEA"/>
    <w:rsid w:val="00B80BBD"/>
    <w:rsid w:val="00B817BE"/>
    <w:rsid w:val="00B83350"/>
    <w:rsid w:val="00B841B3"/>
    <w:rsid w:val="00B84205"/>
    <w:rsid w:val="00B84E06"/>
    <w:rsid w:val="00B85299"/>
    <w:rsid w:val="00B864F7"/>
    <w:rsid w:val="00B86E6B"/>
    <w:rsid w:val="00B90EBB"/>
    <w:rsid w:val="00B9105E"/>
    <w:rsid w:val="00B91C87"/>
    <w:rsid w:val="00B9273A"/>
    <w:rsid w:val="00B92FF9"/>
    <w:rsid w:val="00B954BC"/>
    <w:rsid w:val="00B97B3E"/>
    <w:rsid w:val="00BA000A"/>
    <w:rsid w:val="00BA07BA"/>
    <w:rsid w:val="00BA113B"/>
    <w:rsid w:val="00BA3214"/>
    <w:rsid w:val="00BA33B4"/>
    <w:rsid w:val="00BA3543"/>
    <w:rsid w:val="00BA3694"/>
    <w:rsid w:val="00BA3718"/>
    <w:rsid w:val="00BA45C6"/>
    <w:rsid w:val="00BA463D"/>
    <w:rsid w:val="00BA58C9"/>
    <w:rsid w:val="00BA5C2B"/>
    <w:rsid w:val="00BA5F09"/>
    <w:rsid w:val="00BA660B"/>
    <w:rsid w:val="00BA695B"/>
    <w:rsid w:val="00BA7BCB"/>
    <w:rsid w:val="00BB16D2"/>
    <w:rsid w:val="00BB1E70"/>
    <w:rsid w:val="00BB2066"/>
    <w:rsid w:val="00BB2F55"/>
    <w:rsid w:val="00BB3546"/>
    <w:rsid w:val="00BB5065"/>
    <w:rsid w:val="00BB5BA6"/>
    <w:rsid w:val="00BC0992"/>
    <w:rsid w:val="00BC18D9"/>
    <w:rsid w:val="00BC38BA"/>
    <w:rsid w:val="00BC41E8"/>
    <w:rsid w:val="00BC4EA1"/>
    <w:rsid w:val="00BC632F"/>
    <w:rsid w:val="00BC778D"/>
    <w:rsid w:val="00BD012F"/>
    <w:rsid w:val="00BD1DDB"/>
    <w:rsid w:val="00BD25E8"/>
    <w:rsid w:val="00BD356B"/>
    <w:rsid w:val="00BD3C2D"/>
    <w:rsid w:val="00BD40B2"/>
    <w:rsid w:val="00BD40D0"/>
    <w:rsid w:val="00BD453E"/>
    <w:rsid w:val="00BD4A6D"/>
    <w:rsid w:val="00BD4D72"/>
    <w:rsid w:val="00BD7136"/>
    <w:rsid w:val="00BE0177"/>
    <w:rsid w:val="00BE10D5"/>
    <w:rsid w:val="00BE1B7C"/>
    <w:rsid w:val="00BE3377"/>
    <w:rsid w:val="00BE46E7"/>
    <w:rsid w:val="00BE4FDB"/>
    <w:rsid w:val="00BE5F81"/>
    <w:rsid w:val="00BE6459"/>
    <w:rsid w:val="00BE675B"/>
    <w:rsid w:val="00BE6C77"/>
    <w:rsid w:val="00BE6E31"/>
    <w:rsid w:val="00BE7F90"/>
    <w:rsid w:val="00BF0EB9"/>
    <w:rsid w:val="00BF16DC"/>
    <w:rsid w:val="00BF25D6"/>
    <w:rsid w:val="00BF39F1"/>
    <w:rsid w:val="00BF5087"/>
    <w:rsid w:val="00BF6972"/>
    <w:rsid w:val="00BF7EB9"/>
    <w:rsid w:val="00C012EA"/>
    <w:rsid w:val="00C015EF"/>
    <w:rsid w:val="00C020BD"/>
    <w:rsid w:val="00C02A84"/>
    <w:rsid w:val="00C032A9"/>
    <w:rsid w:val="00C044D7"/>
    <w:rsid w:val="00C0595E"/>
    <w:rsid w:val="00C059AE"/>
    <w:rsid w:val="00C059DB"/>
    <w:rsid w:val="00C05ADA"/>
    <w:rsid w:val="00C05C53"/>
    <w:rsid w:val="00C06140"/>
    <w:rsid w:val="00C06939"/>
    <w:rsid w:val="00C06B9E"/>
    <w:rsid w:val="00C06BE6"/>
    <w:rsid w:val="00C06FE6"/>
    <w:rsid w:val="00C07256"/>
    <w:rsid w:val="00C105D9"/>
    <w:rsid w:val="00C107AE"/>
    <w:rsid w:val="00C10C20"/>
    <w:rsid w:val="00C11A70"/>
    <w:rsid w:val="00C11E6F"/>
    <w:rsid w:val="00C12D8B"/>
    <w:rsid w:val="00C13B73"/>
    <w:rsid w:val="00C13F73"/>
    <w:rsid w:val="00C15187"/>
    <w:rsid w:val="00C173AB"/>
    <w:rsid w:val="00C173BB"/>
    <w:rsid w:val="00C17411"/>
    <w:rsid w:val="00C17BA3"/>
    <w:rsid w:val="00C20F87"/>
    <w:rsid w:val="00C212A8"/>
    <w:rsid w:val="00C21B4F"/>
    <w:rsid w:val="00C21C3B"/>
    <w:rsid w:val="00C2240C"/>
    <w:rsid w:val="00C224C5"/>
    <w:rsid w:val="00C22F3B"/>
    <w:rsid w:val="00C23275"/>
    <w:rsid w:val="00C24E73"/>
    <w:rsid w:val="00C24F19"/>
    <w:rsid w:val="00C265D4"/>
    <w:rsid w:val="00C266E3"/>
    <w:rsid w:val="00C26FBB"/>
    <w:rsid w:val="00C2745C"/>
    <w:rsid w:val="00C275CF"/>
    <w:rsid w:val="00C27EB7"/>
    <w:rsid w:val="00C30578"/>
    <w:rsid w:val="00C31821"/>
    <w:rsid w:val="00C31FA5"/>
    <w:rsid w:val="00C3379B"/>
    <w:rsid w:val="00C33DE9"/>
    <w:rsid w:val="00C33FF6"/>
    <w:rsid w:val="00C34D4F"/>
    <w:rsid w:val="00C35352"/>
    <w:rsid w:val="00C36C93"/>
    <w:rsid w:val="00C37619"/>
    <w:rsid w:val="00C378BA"/>
    <w:rsid w:val="00C40262"/>
    <w:rsid w:val="00C403CB"/>
    <w:rsid w:val="00C41C3A"/>
    <w:rsid w:val="00C42ED0"/>
    <w:rsid w:val="00C438B5"/>
    <w:rsid w:val="00C444C1"/>
    <w:rsid w:val="00C4557F"/>
    <w:rsid w:val="00C479FB"/>
    <w:rsid w:val="00C47D53"/>
    <w:rsid w:val="00C5080A"/>
    <w:rsid w:val="00C50B6D"/>
    <w:rsid w:val="00C50F05"/>
    <w:rsid w:val="00C51CA3"/>
    <w:rsid w:val="00C51EA1"/>
    <w:rsid w:val="00C51FE7"/>
    <w:rsid w:val="00C5227D"/>
    <w:rsid w:val="00C52C4D"/>
    <w:rsid w:val="00C5461F"/>
    <w:rsid w:val="00C54C07"/>
    <w:rsid w:val="00C54D44"/>
    <w:rsid w:val="00C54E5C"/>
    <w:rsid w:val="00C55291"/>
    <w:rsid w:val="00C55522"/>
    <w:rsid w:val="00C56A6B"/>
    <w:rsid w:val="00C56FBE"/>
    <w:rsid w:val="00C57378"/>
    <w:rsid w:val="00C61155"/>
    <w:rsid w:val="00C618E0"/>
    <w:rsid w:val="00C623CC"/>
    <w:rsid w:val="00C62413"/>
    <w:rsid w:val="00C6288B"/>
    <w:rsid w:val="00C641E3"/>
    <w:rsid w:val="00C64766"/>
    <w:rsid w:val="00C64AF0"/>
    <w:rsid w:val="00C654D7"/>
    <w:rsid w:val="00C6570C"/>
    <w:rsid w:val="00C65E1B"/>
    <w:rsid w:val="00C66D91"/>
    <w:rsid w:val="00C67B0A"/>
    <w:rsid w:val="00C67CEE"/>
    <w:rsid w:val="00C70D4F"/>
    <w:rsid w:val="00C7191A"/>
    <w:rsid w:val="00C72DC1"/>
    <w:rsid w:val="00C73391"/>
    <w:rsid w:val="00C73606"/>
    <w:rsid w:val="00C7676F"/>
    <w:rsid w:val="00C770A2"/>
    <w:rsid w:val="00C77185"/>
    <w:rsid w:val="00C772D2"/>
    <w:rsid w:val="00C8104B"/>
    <w:rsid w:val="00C82151"/>
    <w:rsid w:val="00C8245F"/>
    <w:rsid w:val="00C8294C"/>
    <w:rsid w:val="00C8399B"/>
    <w:rsid w:val="00C83DAA"/>
    <w:rsid w:val="00C84785"/>
    <w:rsid w:val="00C85849"/>
    <w:rsid w:val="00C85A3B"/>
    <w:rsid w:val="00C85E09"/>
    <w:rsid w:val="00C8644B"/>
    <w:rsid w:val="00C87CE0"/>
    <w:rsid w:val="00C9007C"/>
    <w:rsid w:val="00C9031D"/>
    <w:rsid w:val="00C91FB9"/>
    <w:rsid w:val="00C9248A"/>
    <w:rsid w:val="00C9585F"/>
    <w:rsid w:val="00C95865"/>
    <w:rsid w:val="00C9610A"/>
    <w:rsid w:val="00C969AC"/>
    <w:rsid w:val="00C97868"/>
    <w:rsid w:val="00C978E3"/>
    <w:rsid w:val="00C97FB0"/>
    <w:rsid w:val="00CA1594"/>
    <w:rsid w:val="00CA24B9"/>
    <w:rsid w:val="00CA434E"/>
    <w:rsid w:val="00CA562F"/>
    <w:rsid w:val="00CA5E17"/>
    <w:rsid w:val="00CA61EF"/>
    <w:rsid w:val="00CA696E"/>
    <w:rsid w:val="00CA6CFA"/>
    <w:rsid w:val="00CA6DB0"/>
    <w:rsid w:val="00CA71F3"/>
    <w:rsid w:val="00CA7B75"/>
    <w:rsid w:val="00CA7E3B"/>
    <w:rsid w:val="00CB02C8"/>
    <w:rsid w:val="00CB034B"/>
    <w:rsid w:val="00CB058A"/>
    <w:rsid w:val="00CB0C3F"/>
    <w:rsid w:val="00CB1C28"/>
    <w:rsid w:val="00CB324D"/>
    <w:rsid w:val="00CB33A8"/>
    <w:rsid w:val="00CB3DFE"/>
    <w:rsid w:val="00CB4947"/>
    <w:rsid w:val="00CB6C41"/>
    <w:rsid w:val="00CC063F"/>
    <w:rsid w:val="00CC213B"/>
    <w:rsid w:val="00CC386C"/>
    <w:rsid w:val="00CC4210"/>
    <w:rsid w:val="00CC5A28"/>
    <w:rsid w:val="00CC770C"/>
    <w:rsid w:val="00CC77D4"/>
    <w:rsid w:val="00CC7A23"/>
    <w:rsid w:val="00CD0AAF"/>
    <w:rsid w:val="00CD1124"/>
    <w:rsid w:val="00CD24D2"/>
    <w:rsid w:val="00CD2708"/>
    <w:rsid w:val="00CD3CF9"/>
    <w:rsid w:val="00CD4D36"/>
    <w:rsid w:val="00CD546B"/>
    <w:rsid w:val="00CD5553"/>
    <w:rsid w:val="00CD56B4"/>
    <w:rsid w:val="00CD5F56"/>
    <w:rsid w:val="00CD630C"/>
    <w:rsid w:val="00CD6332"/>
    <w:rsid w:val="00CD7EB2"/>
    <w:rsid w:val="00CE09DC"/>
    <w:rsid w:val="00CE2B36"/>
    <w:rsid w:val="00CE2D9A"/>
    <w:rsid w:val="00CE2DF5"/>
    <w:rsid w:val="00CE408A"/>
    <w:rsid w:val="00CE611A"/>
    <w:rsid w:val="00CE7713"/>
    <w:rsid w:val="00CE7B0F"/>
    <w:rsid w:val="00CF124C"/>
    <w:rsid w:val="00CF1EE7"/>
    <w:rsid w:val="00CF2DB5"/>
    <w:rsid w:val="00CF55BB"/>
    <w:rsid w:val="00CF625F"/>
    <w:rsid w:val="00CF7B7D"/>
    <w:rsid w:val="00D005A8"/>
    <w:rsid w:val="00D01486"/>
    <w:rsid w:val="00D01923"/>
    <w:rsid w:val="00D02EA5"/>
    <w:rsid w:val="00D03140"/>
    <w:rsid w:val="00D033BE"/>
    <w:rsid w:val="00D04E5C"/>
    <w:rsid w:val="00D04EA8"/>
    <w:rsid w:val="00D05024"/>
    <w:rsid w:val="00D053C4"/>
    <w:rsid w:val="00D05B56"/>
    <w:rsid w:val="00D05DBF"/>
    <w:rsid w:val="00D05FC3"/>
    <w:rsid w:val="00D06295"/>
    <w:rsid w:val="00D0629D"/>
    <w:rsid w:val="00D069CB"/>
    <w:rsid w:val="00D076C2"/>
    <w:rsid w:val="00D1043B"/>
    <w:rsid w:val="00D10C80"/>
    <w:rsid w:val="00D113A7"/>
    <w:rsid w:val="00D11BD4"/>
    <w:rsid w:val="00D12D69"/>
    <w:rsid w:val="00D140B6"/>
    <w:rsid w:val="00D14A68"/>
    <w:rsid w:val="00D14D12"/>
    <w:rsid w:val="00D14F10"/>
    <w:rsid w:val="00D161FC"/>
    <w:rsid w:val="00D164E8"/>
    <w:rsid w:val="00D16F42"/>
    <w:rsid w:val="00D177C3"/>
    <w:rsid w:val="00D2064D"/>
    <w:rsid w:val="00D219C8"/>
    <w:rsid w:val="00D220AD"/>
    <w:rsid w:val="00D226FC"/>
    <w:rsid w:val="00D22F88"/>
    <w:rsid w:val="00D234A4"/>
    <w:rsid w:val="00D23CE2"/>
    <w:rsid w:val="00D249AB"/>
    <w:rsid w:val="00D25EEA"/>
    <w:rsid w:val="00D27114"/>
    <w:rsid w:val="00D27AA9"/>
    <w:rsid w:val="00D27C86"/>
    <w:rsid w:val="00D31BB6"/>
    <w:rsid w:val="00D32CD4"/>
    <w:rsid w:val="00D32D03"/>
    <w:rsid w:val="00D3360B"/>
    <w:rsid w:val="00D337E5"/>
    <w:rsid w:val="00D3539D"/>
    <w:rsid w:val="00D35781"/>
    <w:rsid w:val="00D36134"/>
    <w:rsid w:val="00D368E7"/>
    <w:rsid w:val="00D36C13"/>
    <w:rsid w:val="00D401A3"/>
    <w:rsid w:val="00D41CCE"/>
    <w:rsid w:val="00D428D0"/>
    <w:rsid w:val="00D42C65"/>
    <w:rsid w:val="00D43AEE"/>
    <w:rsid w:val="00D44059"/>
    <w:rsid w:val="00D45069"/>
    <w:rsid w:val="00D458CC"/>
    <w:rsid w:val="00D4653A"/>
    <w:rsid w:val="00D47CF8"/>
    <w:rsid w:val="00D5025E"/>
    <w:rsid w:val="00D50792"/>
    <w:rsid w:val="00D519C0"/>
    <w:rsid w:val="00D5223D"/>
    <w:rsid w:val="00D528DE"/>
    <w:rsid w:val="00D549A4"/>
    <w:rsid w:val="00D5545F"/>
    <w:rsid w:val="00D564AB"/>
    <w:rsid w:val="00D60C53"/>
    <w:rsid w:val="00D61FCD"/>
    <w:rsid w:val="00D62354"/>
    <w:rsid w:val="00D6306C"/>
    <w:rsid w:val="00D63D56"/>
    <w:rsid w:val="00D6403B"/>
    <w:rsid w:val="00D6417A"/>
    <w:rsid w:val="00D6466B"/>
    <w:rsid w:val="00D6511D"/>
    <w:rsid w:val="00D67A4E"/>
    <w:rsid w:val="00D71A24"/>
    <w:rsid w:val="00D734DF"/>
    <w:rsid w:val="00D73A0A"/>
    <w:rsid w:val="00D73C0E"/>
    <w:rsid w:val="00D7507E"/>
    <w:rsid w:val="00D7669A"/>
    <w:rsid w:val="00D76750"/>
    <w:rsid w:val="00D76F44"/>
    <w:rsid w:val="00D77B15"/>
    <w:rsid w:val="00D77DC8"/>
    <w:rsid w:val="00D81F68"/>
    <w:rsid w:val="00D8353F"/>
    <w:rsid w:val="00D84B4F"/>
    <w:rsid w:val="00D8615F"/>
    <w:rsid w:val="00D8668D"/>
    <w:rsid w:val="00D8798E"/>
    <w:rsid w:val="00D903EE"/>
    <w:rsid w:val="00D90CC7"/>
    <w:rsid w:val="00D90D7E"/>
    <w:rsid w:val="00D9160F"/>
    <w:rsid w:val="00D925E0"/>
    <w:rsid w:val="00D94852"/>
    <w:rsid w:val="00D94B5F"/>
    <w:rsid w:val="00D96335"/>
    <w:rsid w:val="00D9738B"/>
    <w:rsid w:val="00D97B31"/>
    <w:rsid w:val="00DA0952"/>
    <w:rsid w:val="00DA1578"/>
    <w:rsid w:val="00DA3AB3"/>
    <w:rsid w:val="00DA5316"/>
    <w:rsid w:val="00DA6849"/>
    <w:rsid w:val="00DA6992"/>
    <w:rsid w:val="00DA74EB"/>
    <w:rsid w:val="00DB22A1"/>
    <w:rsid w:val="00DB2660"/>
    <w:rsid w:val="00DB3A0F"/>
    <w:rsid w:val="00DB42BE"/>
    <w:rsid w:val="00DB5FE8"/>
    <w:rsid w:val="00DB6102"/>
    <w:rsid w:val="00DB6407"/>
    <w:rsid w:val="00DB6590"/>
    <w:rsid w:val="00DB6B52"/>
    <w:rsid w:val="00DB768B"/>
    <w:rsid w:val="00DB777E"/>
    <w:rsid w:val="00DB780E"/>
    <w:rsid w:val="00DC06B6"/>
    <w:rsid w:val="00DC087B"/>
    <w:rsid w:val="00DC0AEB"/>
    <w:rsid w:val="00DC0D49"/>
    <w:rsid w:val="00DC10BB"/>
    <w:rsid w:val="00DC1200"/>
    <w:rsid w:val="00DC2358"/>
    <w:rsid w:val="00DC28CF"/>
    <w:rsid w:val="00DC3804"/>
    <w:rsid w:val="00DC48FA"/>
    <w:rsid w:val="00DC5213"/>
    <w:rsid w:val="00DC5A4F"/>
    <w:rsid w:val="00DC73F6"/>
    <w:rsid w:val="00DD089D"/>
    <w:rsid w:val="00DD0A04"/>
    <w:rsid w:val="00DD0ADC"/>
    <w:rsid w:val="00DD5815"/>
    <w:rsid w:val="00DD715F"/>
    <w:rsid w:val="00DE0BCF"/>
    <w:rsid w:val="00DE1215"/>
    <w:rsid w:val="00DE2B3C"/>
    <w:rsid w:val="00DE37EE"/>
    <w:rsid w:val="00DE49A8"/>
    <w:rsid w:val="00DE51BF"/>
    <w:rsid w:val="00DE577B"/>
    <w:rsid w:val="00DE58E3"/>
    <w:rsid w:val="00DE5BA4"/>
    <w:rsid w:val="00DE61E5"/>
    <w:rsid w:val="00DF094B"/>
    <w:rsid w:val="00DF15AF"/>
    <w:rsid w:val="00DF2020"/>
    <w:rsid w:val="00DF3192"/>
    <w:rsid w:val="00DF45F7"/>
    <w:rsid w:val="00DF5B40"/>
    <w:rsid w:val="00DF5BBF"/>
    <w:rsid w:val="00DF6149"/>
    <w:rsid w:val="00DF6995"/>
    <w:rsid w:val="00E0068A"/>
    <w:rsid w:val="00E00CAB"/>
    <w:rsid w:val="00E0103B"/>
    <w:rsid w:val="00E01440"/>
    <w:rsid w:val="00E02CBF"/>
    <w:rsid w:val="00E04585"/>
    <w:rsid w:val="00E055BA"/>
    <w:rsid w:val="00E05743"/>
    <w:rsid w:val="00E05B86"/>
    <w:rsid w:val="00E0656F"/>
    <w:rsid w:val="00E06EEE"/>
    <w:rsid w:val="00E07025"/>
    <w:rsid w:val="00E102DD"/>
    <w:rsid w:val="00E11DD7"/>
    <w:rsid w:val="00E1228E"/>
    <w:rsid w:val="00E12417"/>
    <w:rsid w:val="00E12AAD"/>
    <w:rsid w:val="00E13094"/>
    <w:rsid w:val="00E13251"/>
    <w:rsid w:val="00E13B5A"/>
    <w:rsid w:val="00E13DA9"/>
    <w:rsid w:val="00E1495B"/>
    <w:rsid w:val="00E149C3"/>
    <w:rsid w:val="00E15392"/>
    <w:rsid w:val="00E1550C"/>
    <w:rsid w:val="00E155D3"/>
    <w:rsid w:val="00E16F54"/>
    <w:rsid w:val="00E170FE"/>
    <w:rsid w:val="00E2005B"/>
    <w:rsid w:val="00E209DB"/>
    <w:rsid w:val="00E23D68"/>
    <w:rsid w:val="00E2545B"/>
    <w:rsid w:val="00E25969"/>
    <w:rsid w:val="00E25C82"/>
    <w:rsid w:val="00E267C4"/>
    <w:rsid w:val="00E26CA8"/>
    <w:rsid w:val="00E271A6"/>
    <w:rsid w:val="00E278D9"/>
    <w:rsid w:val="00E30418"/>
    <w:rsid w:val="00E30765"/>
    <w:rsid w:val="00E31C56"/>
    <w:rsid w:val="00E31F18"/>
    <w:rsid w:val="00E31F75"/>
    <w:rsid w:val="00E333FA"/>
    <w:rsid w:val="00E33AA9"/>
    <w:rsid w:val="00E33EE9"/>
    <w:rsid w:val="00E34BCA"/>
    <w:rsid w:val="00E34F7C"/>
    <w:rsid w:val="00E366AB"/>
    <w:rsid w:val="00E3678A"/>
    <w:rsid w:val="00E370C9"/>
    <w:rsid w:val="00E40F22"/>
    <w:rsid w:val="00E41E6D"/>
    <w:rsid w:val="00E4264F"/>
    <w:rsid w:val="00E43154"/>
    <w:rsid w:val="00E4368A"/>
    <w:rsid w:val="00E436F7"/>
    <w:rsid w:val="00E454C9"/>
    <w:rsid w:val="00E4563F"/>
    <w:rsid w:val="00E45AE7"/>
    <w:rsid w:val="00E45EAA"/>
    <w:rsid w:val="00E46CB9"/>
    <w:rsid w:val="00E50790"/>
    <w:rsid w:val="00E50F4E"/>
    <w:rsid w:val="00E514FE"/>
    <w:rsid w:val="00E51FDD"/>
    <w:rsid w:val="00E55BFC"/>
    <w:rsid w:val="00E55E01"/>
    <w:rsid w:val="00E56A29"/>
    <w:rsid w:val="00E57516"/>
    <w:rsid w:val="00E60109"/>
    <w:rsid w:val="00E60758"/>
    <w:rsid w:val="00E613C2"/>
    <w:rsid w:val="00E61671"/>
    <w:rsid w:val="00E6249B"/>
    <w:rsid w:val="00E62CC0"/>
    <w:rsid w:val="00E64771"/>
    <w:rsid w:val="00E64A72"/>
    <w:rsid w:val="00E65713"/>
    <w:rsid w:val="00E65F63"/>
    <w:rsid w:val="00E674AB"/>
    <w:rsid w:val="00E6759A"/>
    <w:rsid w:val="00E67ADC"/>
    <w:rsid w:val="00E707F0"/>
    <w:rsid w:val="00E70BFE"/>
    <w:rsid w:val="00E70D16"/>
    <w:rsid w:val="00E70E8C"/>
    <w:rsid w:val="00E71E14"/>
    <w:rsid w:val="00E73525"/>
    <w:rsid w:val="00E741EB"/>
    <w:rsid w:val="00E762E5"/>
    <w:rsid w:val="00E77909"/>
    <w:rsid w:val="00E77B0C"/>
    <w:rsid w:val="00E77E2D"/>
    <w:rsid w:val="00E77F23"/>
    <w:rsid w:val="00E80682"/>
    <w:rsid w:val="00E8129E"/>
    <w:rsid w:val="00E81D4E"/>
    <w:rsid w:val="00E82330"/>
    <w:rsid w:val="00E82877"/>
    <w:rsid w:val="00E83B0E"/>
    <w:rsid w:val="00E83B84"/>
    <w:rsid w:val="00E84386"/>
    <w:rsid w:val="00E849D3"/>
    <w:rsid w:val="00E84D5B"/>
    <w:rsid w:val="00E87CA7"/>
    <w:rsid w:val="00E87DB8"/>
    <w:rsid w:val="00E87F49"/>
    <w:rsid w:val="00E90A73"/>
    <w:rsid w:val="00E910FA"/>
    <w:rsid w:val="00E917E4"/>
    <w:rsid w:val="00E929E0"/>
    <w:rsid w:val="00E92F43"/>
    <w:rsid w:val="00E9403E"/>
    <w:rsid w:val="00E9439B"/>
    <w:rsid w:val="00E950ED"/>
    <w:rsid w:val="00E952BF"/>
    <w:rsid w:val="00E9673C"/>
    <w:rsid w:val="00E96F16"/>
    <w:rsid w:val="00E972A7"/>
    <w:rsid w:val="00E97584"/>
    <w:rsid w:val="00E97A80"/>
    <w:rsid w:val="00E97F9A"/>
    <w:rsid w:val="00EA08D9"/>
    <w:rsid w:val="00EA0CA3"/>
    <w:rsid w:val="00EA16E6"/>
    <w:rsid w:val="00EA29E1"/>
    <w:rsid w:val="00EA2AE4"/>
    <w:rsid w:val="00EA3827"/>
    <w:rsid w:val="00EA43EA"/>
    <w:rsid w:val="00EA4FEA"/>
    <w:rsid w:val="00EA60F1"/>
    <w:rsid w:val="00EB0521"/>
    <w:rsid w:val="00EB1238"/>
    <w:rsid w:val="00EB1A3B"/>
    <w:rsid w:val="00EB2C93"/>
    <w:rsid w:val="00EB34E8"/>
    <w:rsid w:val="00EB3620"/>
    <w:rsid w:val="00EB4461"/>
    <w:rsid w:val="00EB4B4B"/>
    <w:rsid w:val="00EB4CC9"/>
    <w:rsid w:val="00EB6970"/>
    <w:rsid w:val="00EB7D03"/>
    <w:rsid w:val="00EC0689"/>
    <w:rsid w:val="00EC1394"/>
    <w:rsid w:val="00EC2FAB"/>
    <w:rsid w:val="00EC46EE"/>
    <w:rsid w:val="00EC50A1"/>
    <w:rsid w:val="00EC5BD8"/>
    <w:rsid w:val="00EC6C4F"/>
    <w:rsid w:val="00EC6D3F"/>
    <w:rsid w:val="00EC7F5D"/>
    <w:rsid w:val="00ED00F7"/>
    <w:rsid w:val="00ED1802"/>
    <w:rsid w:val="00ED28C9"/>
    <w:rsid w:val="00ED4DC3"/>
    <w:rsid w:val="00ED5431"/>
    <w:rsid w:val="00ED5CD8"/>
    <w:rsid w:val="00ED6CB4"/>
    <w:rsid w:val="00ED7FA8"/>
    <w:rsid w:val="00EE1651"/>
    <w:rsid w:val="00EE1F86"/>
    <w:rsid w:val="00EE2670"/>
    <w:rsid w:val="00EE26A4"/>
    <w:rsid w:val="00EE467F"/>
    <w:rsid w:val="00EE58CF"/>
    <w:rsid w:val="00EE5C19"/>
    <w:rsid w:val="00EE610D"/>
    <w:rsid w:val="00EE6490"/>
    <w:rsid w:val="00EE6927"/>
    <w:rsid w:val="00EE6A3E"/>
    <w:rsid w:val="00EF0027"/>
    <w:rsid w:val="00EF046B"/>
    <w:rsid w:val="00EF2434"/>
    <w:rsid w:val="00EF269C"/>
    <w:rsid w:val="00EF2DCF"/>
    <w:rsid w:val="00EF39A9"/>
    <w:rsid w:val="00EF3D6E"/>
    <w:rsid w:val="00EF48E1"/>
    <w:rsid w:val="00EF5533"/>
    <w:rsid w:val="00EF65C9"/>
    <w:rsid w:val="00EF6A14"/>
    <w:rsid w:val="00EF7922"/>
    <w:rsid w:val="00EF7F11"/>
    <w:rsid w:val="00F006A6"/>
    <w:rsid w:val="00F00D74"/>
    <w:rsid w:val="00F00EA8"/>
    <w:rsid w:val="00F02DCA"/>
    <w:rsid w:val="00F037B8"/>
    <w:rsid w:val="00F05540"/>
    <w:rsid w:val="00F0581B"/>
    <w:rsid w:val="00F06738"/>
    <w:rsid w:val="00F06D84"/>
    <w:rsid w:val="00F06F7B"/>
    <w:rsid w:val="00F07071"/>
    <w:rsid w:val="00F07EA3"/>
    <w:rsid w:val="00F12054"/>
    <w:rsid w:val="00F124E7"/>
    <w:rsid w:val="00F13005"/>
    <w:rsid w:val="00F147A1"/>
    <w:rsid w:val="00F166CE"/>
    <w:rsid w:val="00F168F9"/>
    <w:rsid w:val="00F17B52"/>
    <w:rsid w:val="00F208F4"/>
    <w:rsid w:val="00F20D32"/>
    <w:rsid w:val="00F21E13"/>
    <w:rsid w:val="00F21FEC"/>
    <w:rsid w:val="00F23C42"/>
    <w:rsid w:val="00F247B4"/>
    <w:rsid w:val="00F253DF"/>
    <w:rsid w:val="00F26067"/>
    <w:rsid w:val="00F26092"/>
    <w:rsid w:val="00F2745E"/>
    <w:rsid w:val="00F27669"/>
    <w:rsid w:val="00F276BE"/>
    <w:rsid w:val="00F3052B"/>
    <w:rsid w:val="00F31842"/>
    <w:rsid w:val="00F32BB1"/>
    <w:rsid w:val="00F330DB"/>
    <w:rsid w:val="00F33D59"/>
    <w:rsid w:val="00F33E98"/>
    <w:rsid w:val="00F34953"/>
    <w:rsid w:val="00F35C7A"/>
    <w:rsid w:val="00F3662F"/>
    <w:rsid w:val="00F40B2D"/>
    <w:rsid w:val="00F42519"/>
    <w:rsid w:val="00F4274D"/>
    <w:rsid w:val="00F43DD2"/>
    <w:rsid w:val="00F44139"/>
    <w:rsid w:val="00F4463A"/>
    <w:rsid w:val="00F4496A"/>
    <w:rsid w:val="00F45828"/>
    <w:rsid w:val="00F45DE5"/>
    <w:rsid w:val="00F46D50"/>
    <w:rsid w:val="00F47618"/>
    <w:rsid w:val="00F47D87"/>
    <w:rsid w:val="00F504FC"/>
    <w:rsid w:val="00F5143E"/>
    <w:rsid w:val="00F52305"/>
    <w:rsid w:val="00F5298E"/>
    <w:rsid w:val="00F52A0C"/>
    <w:rsid w:val="00F53D42"/>
    <w:rsid w:val="00F54417"/>
    <w:rsid w:val="00F555A5"/>
    <w:rsid w:val="00F55878"/>
    <w:rsid w:val="00F55E8B"/>
    <w:rsid w:val="00F55F7D"/>
    <w:rsid w:val="00F56996"/>
    <w:rsid w:val="00F56B73"/>
    <w:rsid w:val="00F60E1F"/>
    <w:rsid w:val="00F61B8A"/>
    <w:rsid w:val="00F61C69"/>
    <w:rsid w:val="00F623B3"/>
    <w:rsid w:val="00F62A58"/>
    <w:rsid w:val="00F63097"/>
    <w:rsid w:val="00F632FD"/>
    <w:rsid w:val="00F64346"/>
    <w:rsid w:val="00F67B23"/>
    <w:rsid w:val="00F67BCC"/>
    <w:rsid w:val="00F70C35"/>
    <w:rsid w:val="00F71862"/>
    <w:rsid w:val="00F7228C"/>
    <w:rsid w:val="00F728FB"/>
    <w:rsid w:val="00F72B2C"/>
    <w:rsid w:val="00F74067"/>
    <w:rsid w:val="00F74D5F"/>
    <w:rsid w:val="00F751D0"/>
    <w:rsid w:val="00F76BDC"/>
    <w:rsid w:val="00F77066"/>
    <w:rsid w:val="00F77B61"/>
    <w:rsid w:val="00F80E70"/>
    <w:rsid w:val="00F8252F"/>
    <w:rsid w:val="00F83A5F"/>
    <w:rsid w:val="00F8483D"/>
    <w:rsid w:val="00F869D6"/>
    <w:rsid w:val="00F87BA4"/>
    <w:rsid w:val="00F90F52"/>
    <w:rsid w:val="00F92470"/>
    <w:rsid w:val="00F926B4"/>
    <w:rsid w:val="00F92929"/>
    <w:rsid w:val="00F96634"/>
    <w:rsid w:val="00F9700D"/>
    <w:rsid w:val="00FA05F3"/>
    <w:rsid w:val="00FA09BF"/>
    <w:rsid w:val="00FA1132"/>
    <w:rsid w:val="00FA34AA"/>
    <w:rsid w:val="00FA412A"/>
    <w:rsid w:val="00FA425E"/>
    <w:rsid w:val="00FA5AA0"/>
    <w:rsid w:val="00FA63E3"/>
    <w:rsid w:val="00FA64B9"/>
    <w:rsid w:val="00FA7A1A"/>
    <w:rsid w:val="00FA7BFD"/>
    <w:rsid w:val="00FB0530"/>
    <w:rsid w:val="00FB0571"/>
    <w:rsid w:val="00FB08B3"/>
    <w:rsid w:val="00FB1A72"/>
    <w:rsid w:val="00FB3B48"/>
    <w:rsid w:val="00FB41E5"/>
    <w:rsid w:val="00FB48DD"/>
    <w:rsid w:val="00FB4C39"/>
    <w:rsid w:val="00FB5CED"/>
    <w:rsid w:val="00FB5D77"/>
    <w:rsid w:val="00FB75BC"/>
    <w:rsid w:val="00FC00E7"/>
    <w:rsid w:val="00FC16CD"/>
    <w:rsid w:val="00FC2B08"/>
    <w:rsid w:val="00FC3636"/>
    <w:rsid w:val="00FC39DA"/>
    <w:rsid w:val="00FC41B2"/>
    <w:rsid w:val="00FC47D0"/>
    <w:rsid w:val="00FC599D"/>
    <w:rsid w:val="00FC5AED"/>
    <w:rsid w:val="00FC5D44"/>
    <w:rsid w:val="00FC784C"/>
    <w:rsid w:val="00FC7BB2"/>
    <w:rsid w:val="00FD052C"/>
    <w:rsid w:val="00FD1EEE"/>
    <w:rsid w:val="00FD31B1"/>
    <w:rsid w:val="00FD48C9"/>
    <w:rsid w:val="00FD4E9C"/>
    <w:rsid w:val="00FD50B4"/>
    <w:rsid w:val="00FD5AFA"/>
    <w:rsid w:val="00FD5F77"/>
    <w:rsid w:val="00FD6A14"/>
    <w:rsid w:val="00FD6FF4"/>
    <w:rsid w:val="00FD7831"/>
    <w:rsid w:val="00FD7CEB"/>
    <w:rsid w:val="00FD7EFD"/>
    <w:rsid w:val="00FE01D1"/>
    <w:rsid w:val="00FE0CD0"/>
    <w:rsid w:val="00FE15B5"/>
    <w:rsid w:val="00FE1799"/>
    <w:rsid w:val="00FE1F1A"/>
    <w:rsid w:val="00FE1F8C"/>
    <w:rsid w:val="00FE2067"/>
    <w:rsid w:val="00FE3703"/>
    <w:rsid w:val="00FE3869"/>
    <w:rsid w:val="00FE69EC"/>
    <w:rsid w:val="00FE7692"/>
    <w:rsid w:val="00FF0A46"/>
    <w:rsid w:val="00FF0FAF"/>
    <w:rsid w:val="00FF15AD"/>
    <w:rsid w:val="00FF1A3C"/>
    <w:rsid w:val="00FF277C"/>
    <w:rsid w:val="00FF2B5E"/>
    <w:rsid w:val="00FF3862"/>
    <w:rsid w:val="00FF42F5"/>
    <w:rsid w:val="00FF4BD5"/>
    <w:rsid w:val="00FF517B"/>
    <w:rsid w:val="00FF645D"/>
    <w:rsid w:val="00FF698E"/>
    <w:rsid w:val="00FF69CB"/>
    <w:rsid w:val="00FF7573"/>
    <w:rsid w:val="00FF7591"/>
    <w:rsid w:val="25F5E59C"/>
    <w:rsid w:val="31903567"/>
    <w:rsid w:val="330FD9FD"/>
    <w:rsid w:val="369C4BBF"/>
    <w:rsid w:val="3A2AF7A1"/>
    <w:rsid w:val="3D3CBD23"/>
    <w:rsid w:val="4CF849F8"/>
    <w:rsid w:val="4DB592C5"/>
    <w:rsid w:val="74CBF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24D7101"/>
  <w15:docId w15:val="{30545659-08A0-4C93-AA5F-7E56AAA5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B9E"/>
    <w:rPr>
      <w:rFonts w:ascii="Arial" w:hAnsi="Arial"/>
    </w:rPr>
  </w:style>
  <w:style w:type="paragraph" w:styleId="Titre1">
    <w:name w:val="heading 1"/>
    <w:basedOn w:val="Normal"/>
    <w:next w:val="Normal"/>
    <w:link w:val="Titre1Car"/>
    <w:qFormat/>
    <w:rsid w:val="003E3B94"/>
    <w:pPr>
      <w:numPr>
        <w:numId w:val="2"/>
      </w:numPr>
      <w:spacing w:before="360" w:after="240"/>
      <w:jc w:val="center"/>
      <w:outlineLvl w:val="0"/>
    </w:pPr>
    <w:rPr>
      <w:b/>
      <w:bCs/>
      <w:caps/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4D12E3"/>
    <w:pPr>
      <w:numPr>
        <w:ilvl w:val="1"/>
        <w:numId w:val="2"/>
      </w:numPr>
      <w:tabs>
        <w:tab w:val="left" w:pos="567"/>
      </w:tabs>
      <w:spacing w:before="240" w:after="240"/>
      <w:jc w:val="both"/>
      <w:outlineLvl w:val="1"/>
    </w:pPr>
    <w:rPr>
      <w:b/>
      <w:i/>
      <w:iCs/>
      <w:szCs w:val="24"/>
    </w:rPr>
  </w:style>
  <w:style w:type="paragraph" w:styleId="Titre3">
    <w:name w:val="heading 3"/>
    <w:basedOn w:val="Corpsdetexte"/>
    <w:next w:val="Normal"/>
    <w:link w:val="Titre3Car"/>
    <w:unhideWhenUsed/>
    <w:qFormat/>
    <w:rsid w:val="004D12E3"/>
    <w:pPr>
      <w:numPr>
        <w:ilvl w:val="2"/>
        <w:numId w:val="2"/>
      </w:numPr>
      <w:spacing w:after="120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452B8B"/>
    <w:pPr>
      <w:keepNext/>
      <w:ind w:left="567"/>
      <w:outlineLvl w:val="3"/>
    </w:pPr>
    <w:rPr>
      <w:sz w:val="24"/>
    </w:rPr>
  </w:style>
  <w:style w:type="paragraph" w:styleId="Titre6">
    <w:name w:val="heading 6"/>
    <w:basedOn w:val="Normal"/>
    <w:next w:val="Normal"/>
    <w:qFormat/>
    <w:rsid w:val="00D6417A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rsid w:val="00452B8B"/>
    <w:pPr>
      <w:keepNext/>
      <w:jc w:val="right"/>
      <w:outlineLvl w:val="6"/>
    </w:pPr>
    <w:rPr>
      <w:b/>
      <w:b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14826"/>
    <w:rPr>
      <w:rFonts w:ascii="Arial" w:hAnsi="Arial"/>
      <w:b/>
      <w:bCs/>
      <w:caps/>
      <w:sz w:val="24"/>
      <w:szCs w:val="24"/>
    </w:rPr>
  </w:style>
  <w:style w:type="paragraph" w:styleId="Corpsdetexte">
    <w:name w:val="Body Text"/>
    <w:basedOn w:val="Normal"/>
    <w:link w:val="CorpsdetexteCar"/>
    <w:rsid w:val="009B1E72"/>
    <w:pPr>
      <w:tabs>
        <w:tab w:val="left" w:pos="993"/>
      </w:tabs>
      <w:spacing w:before="120"/>
      <w:jc w:val="both"/>
    </w:pPr>
    <w:rPr>
      <w:szCs w:val="24"/>
    </w:rPr>
  </w:style>
  <w:style w:type="character" w:customStyle="1" w:styleId="CorpsdetexteCar">
    <w:name w:val="Corps de texte Car"/>
    <w:link w:val="Corpsdetexte"/>
    <w:rsid w:val="009B1E72"/>
    <w:rPr>
      <w:rFonts w:ascii="Arial" w:hAnsi="Arial"/>
      <w:szCs w:val="24"/>
    </w:rPr>
  </w:style>
  <w:style w:type="character" w:customStyle="1" w:styleId="Titre3Car">
    <w:name w:val="Titre 3 Car"/>
    <w:basedOn w:val="Policepardfaut"/>
    <w:link w:val="Titre3"/>
    <w:rsid w:val="004D12E3"/>
    <w:rPr>
      <w:rFonts w:ascii="Arial" w:hAnsi="Arial"/>
      <w:szCs w:val="24"/>
      <w:u w:val="single"/>
    </w:rPr>
  </w:style>
  <w:style w:type="character" w:styleId="Lienhypertexte">
    <w:name w:val="Hyperlink"/>
    <w:uiPriority w:val="99"/>
    <w:rsid w:val="00452B8B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A84E5A"/>
    <w:pPr>
      <w:tabs>
        <w:tab w:val="left" w:pos="1540"/>
        <w:tab w:val="right" w:leader="dot" w:pos="9628"/>
      </w:tabs>
      <w:spacing w:before="60" w:after="60"/>
    </w:pPr>
    <w:rPr>
      <w:b/>
      <w:bCs/>
      <w:cap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A84E5A"/>
    <w:pPr>
      <w:tabs>
        <w:tab w:val="left" w:pos="600"/>
        <w:tab w:val="right" w:leader="dot" w:pos="9629"/>
      </w:tabs>
    </w:pPr>
    <w:rPr>
      <w:rFonts w:cs="Arial"/>
      <w:bCs/>
      <w:noProof/>
      <w:szCs w:val="24"/>
    </w:rPr>
  </w:style>
  <w:style w:type="paragraph" w:styleId="Retraitcorpsdetexte">
    <w:name w:val="Body Text Indent"/>
    <w:basedOn w:val="Normal"/>
    <w:rsid w:val="00452B8B"/>
    <w:pPr>
      <w:spacing w:line="240" w:lineRule="exact"/>
      <w:ind w:left="1134"/>
      <w:jc w:val="both"/>
    </w:pPr>
    <w:rPr>
      <w:b/>
      <w:bCs/>
      <w:sz w:val="24"/>
      <w:szCs w:val="24"/>
    </w:rPr>
  </w:style>
  <w:style w:type="paragraph" w:styleId="TM3">
    <w:name w:val="toc 3"/>
    <w:basedOn w:val="Normal"/>
    <w:next w:val="Normal"/>
    <w:autoRedefine/>
    <w:uiPriority w:val="39"/>
    <w:rsid w:val="009B1E72"/>
    <w:pPr>
      <w:tabs>
        <w:tab w:val="left" w:pos="1320"/>
        <w:tab w:val="right" w:leader="dot" w:pos="9639"/>
      </w:tabs>
      <w:ind w:left="403"/>
    </w:pPr>
  </w:style>
  <w:style w:type="paragraph" w:styleId="Retraitcorpsdetexte2">
    <w:name w:val="Body Text Indent 2"/>
    <w:basedOn w:val="Normal"/>
    <w:rsid w:val="00452B8B"/>
    <w:pPr>
      <w:spacing w:line="240" w:lineRule="exact"/>
      <w:ind w:left="1134"/>
      <w:jc w:val="both"/>
    </w:pPr>
    <w:rPr>
      <w:b/>
      <w:bCs/>
      <w:sz w:val="24"/>
      <w:szCs w:val="24"/>
    </w:rPr>
  </w:style>
  <w:style w:type="paragraph" w:styleId="Normalcentr">
    <w:name w:val="Block Text"/>
    <w:basedOn w:val="Normal"/>
    <w:rsid w:val="007D5DBA"/>
    <w:pPr>
      <w:ind w:left="284" w:right="254"/>
      <w:jc w:val="center"/>
    </w:pPr>
    <w:rPr>
      <w:b/>
      <w:color w:val="000000"/>
      <w:sz w:val="24"/>
    </w:rPr>
  </w:style>
  <w:style w:type="paragraph" w:styleId="Notedebasdepage">
    <w:name w:val="footnote text"/>
    <w:basedOn w:val="Normal"/>
    <w:semiHidden/>
    <w:rsid w:val="00E3678A"/>
  </w:style>
  <w:style w:type="paragraph" w:styleId="Textedebulles">
    <w:name w:val="Balloon Text"/>
    <w:basedOn w:val="Normal"/>
    <w:semiHidden/>
    <w:rsid w:val="00966CD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6A14"/>
    <w:pPr>
      <w:ind w:left="708"/>
    </w:pPr>
  </w:style>
  <w:style w:type="table" w:styleId="Grilledutableau">
    <w:name w:val="Table Grid"/>
    <w:basedOn w:val="TableauNormal"/>
    <w:uiPriority w:val="39"/>
    <w:rsid w:val="00A32A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E90A73"/>
    <w:pPr>
      <w:tabs>
        <w:tab w:val="center" w:pos="4819"/>
        <w:tab w:val="right" w:pos="9071"/>
      </w:tabs>
    </w:pPr>
  </w:style>
  <w:style w:type="character" w:customStyle="1" w:styleId="En-tteCar">
    <w:name w:val="En-tête Car"/>
    <w:basedOn w:val="Policepardfaut"/>
    <w:link w:val="En-tte"/>
    <w:rsid w:val="00E90A73"/>
  </w:style>
  <w:style w:type="paragraph" w:customStyle="1" w:styleId="ANNEXE">
    <w:name w:val="ANNEXE"/>
    <w:basedOn w:val="Normal"/>
    <w:qFormat/>
    <w:rsid w:val="00E90A73"/>
    <w:pPr>
      <w:numPr>
        <w:numId w:val="3"/>
      </w:numPr>
    </w:pPr>
    <w:rPr>
      <w:b/>
      <w:sz w:val="28"/>
    </w:rPr>
  </w:style>
  <w:style w:type="paragraph" w:styleId="Pieddepage">
    <w:name w:val="footer"/>
    <w:basedOn w:val="Normal"/>
    <w:link w:val="PieddepageCar"/>
    <w:rsid w:val="00582F44"/>
    <w:pPr>
      <w:tabs>
        <w:tab w:val="center" w:pos="4536"/>
        <w:tab w:val="right" w:pos="9072"/>
      </w:tabs>
    </w:pPr>
  </w:style>
  <w:style w:type="character" w:styleId="Textedelespacerserv">
    <w:name w:val="Placeholder Text"/>
    <w:basedOn w:val="Policepardfaut"/>
    <w:uiPriority w:val="99"/>
    <w:semiHidden/>
    <w:rsid w:val="00DE61E5"/>
    <w:rPr>
      <w:color w:val="808080"/>
    </w:rPr>
  </w:style>
  <w:style w:type="character" w:customStyle="1" w:styleId="PieddepageCar">
    <w:name w:val="Pied de page Car"/>
    <w:basedOn w:val="Policepardfaut"/>
    <w:link w:val="Pieddepage"/>
    <w:uiPriority w:val="99"/>
    <w:rsid w:val="00582F44"/>
    <w:rPr>
      <w:rFonts w:ascii="Arial" w:hAnsi="Arial"/>
    </w:rPr>
  </w:style>
  <w:style w:type="paragraph" w:styleId="Corpsdetexte2">
    <w:name w:val="Body Text 2"/>
    <w:basedOn w:val="Normal"/>
    <w:link w:val="Corpsdetexte2Car"/>
    <w:rsid w:val="0048056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480564"/>
    <w:rPr>
      <w:rFonts w:ascii="Arial" w:hAnsi="Arial"/>
    </w:rPr>
  </w:style>
  <w:style w:type="numbering" w:customStyle="1" w:styleId="StyleAvecpucesCalibriGauche063cmSuspendu063cm1">
    <w:name w:val="Style Avec puces Calibri Gauche :  063 cm Suspendu : 063 cm1"/>
    <w:basedOn w:val="Aucuneliste"/>
    <w:rsid w:val="00E82877"/>
    <w:pPr>
      <w:numPr>
        <w:numId w:val="7"/>
      </w:numPr>
    </w:pPr>
  </w:style>
  <w:style w:type="paragraph" w:styleId="Retraitcorpsdetexte3">
    <w:name w:val="Body Text Indent 3"/>
    <w:basedOn w:val="Normal"/>
    <w:link w:val="Retraitcorpsdetexte3Car"/>
    <w:semiHidden/>
    <w:unhideWhenUsed/>
    <w:rsid w:val="00D4653A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D4653A"/>
    <w:rPr>
      <w:rFonts w:ascii="Arial" w:hAnsi="Arial"/>
      <w:sz w:val="16"/>
      <w:szCs w:val="16"/>
    </w:rPr>
  </w:style>
  <w:style w:type="paragraph" w:customStyle="1" w:styleId="Default">
    <w:name w:val="Default"/>
    <w:rsid w:val="00C91FB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Emetteur">
    <w:name w:val="*ZEmetteur"/>
    <w:basedOn w:val="Normal"/>
    <w:qFormat/>
    <w:rsid w:val="00BD40D0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character" w:customStyle="1" w:styleId="Titre7Car">
    <w:name w:val="Titre 7 Car"/>
    <w:basedOn w:val="Policepardfaut"/>
    <w:link w:val="Titre7"/>
    <w:rsid w:val="00EF39A9"/>
    <w:rPr>
      <w:rFonts w:ascii="Arial" w:hAnsi="Arial"/>
      <w:b/>
      <w:bCs/>
      <w:sz w:val="32"/>
    </w:rPr>
  </w:style>
  <w:style w:type="paragraph" w:styleId="NormalWeb">
    <w:name w:val="Normal (Web)"/>
    <w:basedOn w:val="Normal"/>
    <w:uiPriority w:val="99"/>
    <w:unhideWhenUsed/>
    <w:rsid w:val="002D1CEB"/>
    <w:pPr>
      <w:spacing w:after="319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autoRedefine/>
    <w:rsid w:val="00C9610A"/>
    <w:pPr>
      <w:widowControl w:val="0"/>
      <w:suppressAutoHyphens/>
      <w:autoSpaceDN w:val="0"/>
      <w:spacing w:before="57"/>
      <w:textAlignment w:val="center"/>
    </w:pPr>
    <w:rPr>
      <w:rFonts w:ascii="Arial" w:eastAsia="Andale Sans UI" w:hAnsi="Arial" w:cs="Tahoma"/>
      <w:kern w:val="3"/>
      <w:szCs w:val="24"/>
      <w:lang w:eastAsia="ja-JP" w:bidi="fa-IR"/>
    </w:rPr>
  </w:style>
  <w:style w:type="character" w:styleId="Marquedecommentaire">
    <w:name w:val="annotation reference"/>
    <w:basedOn w:val="Policepardfaut"/>
    <w:semiHidden/>
    <w:unhideWhenUsed/>
    <w:rsid w:val="007C2171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C2171"/>
  </w:style>
  <w:style w:type="character" w:customStyle="1" w:styleId="CommentaireCar">
    <w:name w:val="Commentaire Car"/>
    <w:basedOn w:val="Policepardfaut"/>
    <w:link w:val="Commentaire"/>
    <w:semiHidden/>
    <w:rsid w:val="007C2171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C21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C2171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EF7922"/>
    <w:rPr>
      <w:rFonts w:ascii="Arial" w:hAnsi="Arial"/>
    </w:rPr>
  </w:style>
  <w:style w:type="character" w:customStyle="1" w:styleId="Titre2Car">
    <w:name w:val="Titre 2 Car"/>
    <w:basedOn w:val="Policepardfaut"/>
    <w:link w:val="Titre2"/>
    <w:rsid w:val="002D34E5"/>
    <w:rPr>
      <w:rFonts w:ascii="Arial" w:hAnsi="Arial"/>
      <w:b/>
      <w:i/>
      <w:i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B95333F12FF4FB47430C81287A24C" ma:contentTypeVersion="1" ma:contentTypeDescription="Crée un document." ma:contentTypeScope="" ma:versionID="5568ce3481c4f044f3327ae712e6d1f9">
  <xsd:schema xmlns:xsd="http://www.w3.org/2001/XMLSchema" xmlns:xs="http://www.w3.org/2001/XMLSchema" xmlns:p="http://schemas.microsoft.com/office/2006/metadata/properties" xmlns:ns2="057e0de8-3a0e-4156-9501-6116285fa81d" targetNamespace="http://schemas.microsoft.com/office/2006/metadata/properties" ma:root="true" ma:fieldsID="0fcc2c55fcc5e5e12e05f23d8ad9579a" ns2:_="">
    <xsd:import namespace="057e0de8-3a0e-4156-9501-6116285fa81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e0de8-3a0e-4156-9501-6116285fa8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2FB5-B54E-4A27-9B03-64542D276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7e0de8-3a0e-4156-9501-6116285fa8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9076EE-0E94-4E70-8751-7AC401861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3396D8-4C4C-44FC-B6A0-F49B9EA4AF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5043C2-A770-4FFE-ADB8-17201293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</vt:lpstr>
    </vt:vector>
  </TitlesOfParts>
  <Company>SSAM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JECKEL Frederique SA CN MINDEF</dc:creator>
  <dc:description>Version décembre 2016</dc:description>
  <cp:lastModifiedBy>DURIMEL Edward ADC</cp:lastModifiedBy>
  <cp:revision>2</cp:revision>
  <cp:lastPrinted>2023-08-23T10:11:00Z</cp:lastPrinted>
  <dcterms:created xsi:type="dcterms:W3CDTF">2023-10-18T08:06:00Z</dcterms:created>
  <dcterms:modified xsi:type="dcterms:W3CDTF">2023-10-18T08:06:00Z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0x0101009F7B95333F12FF4FB47430C81287A24C</vt:lpwstr>
  </property>
</Properties>
</file>