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9FB4C" w14:textId="77777777" w:rsidR="00F356BF" w:rsidRDefault="00340D01">
      <w:pPr>
        <w:pStyle w:val="Standard"/>
        <w:rPr>
          <w:sz w:val="18"/>
        </w:rPr>
      </w:pPr>
      <w:r>
        <w:rPr>
          <w:sz w:val="18"/>
        </w:rPr>
        <w:t xml:space="preserve">   </w:t>
      </w:r>
      <w:bookmarkStart w:id="0" w:name="TRX"/>
      <w:bookmarkEnd w:id="0"/>
    </w:p>
    <w:p w14:paraId="48AA4E67" w14:textId="77777777" w:rsidR="00F356BF" w:rsidRDefault="00340D01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tbl>
      <w:tblPr>
        <w:tblW w:w="755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12"/>
      </w:tblGrid>
      <w:tr w:rsidR="00F356BF" w14:paraId="78E25260" w14:textId="77777777">
        <w:trPr>
          <w:trHeight w:hRule="exact" w:val="220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8E9D4F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35BC03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7A908A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07C29E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C201FD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D3288A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C729F8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A20868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293441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C67D79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C87F53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C94A13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2B9A37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C7E541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B2CE13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98721E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5E99C0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3D4512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8FBA13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</w:tr>
      <w:tr w:rsidR="00F356BF" w14:paraId="2AFFE0E5" w14:textId="77777777">
        <w:trPr>
          <w:trHeight w:hRule="exact" w:val="220"/>
          <w:jc w:val="center"/>
        </w:trPr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7F2729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0E1428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280836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CFFCF9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28B1E0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3CBAE9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DB62FF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71AF46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5DD3B7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8FF1AB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36ECF6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2D69EA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4519F6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01D831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CFCA3B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8E3225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2680E4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2BA7A8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CBC98C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</w:tr>
    </w:tbl>
    <w:p w14:paraId="35636D49" w14:textId="77777777" w:rsidR="00F356BF" w:rsidRDefault="00340D0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426456EC" w14:textId="77777777" w:rsidR="00F356BF" w:rsidRDefault="00F356BF">
      <w:pPr>
        <w:pStyle w:val="Standard"/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356BF" w14:paraId="7FFCD241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676790" w14:textId="77777777" w:rsidR="00F356BF" w:rsidRDefault="00340D01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Pouvoir adjudicateur exerçant la maîtrise d'ouvrage</w:t>
            </w:r>
          </w:p>
        </w:tc>
      </w:tr>
      <w:tr w:rsidR="00F356BF" w14:paraId="2577C9B5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1B0ABD" w14:textId="77777777" w:rsidR="00F356BF" w:rsidRDefault="00F356BF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F356BF" w14:paraId="53066D74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81DE72" w14:textId="77777777" w:rsidR="00F356BF" w:rsidRDefault="00340D01" w:rsidP="0025543A">
            <w:pPr>
              <w:pStyle w:val="Standard"/>
              <w:snapToGrid w:val="0"/>
              <w:ind w:left="567" w:right="497"/>
              <w:jc w:val="center"/>
            </w:pPr>
            <w:r>
              <w:t>ÉTAT</w:t>
            </w:r>
            <w:bookmarkStart w:id="1" w:name="A0_p9_a"/>
            <w:r>
              <w:t xml:space="preserve"> - MINISTÈRE DE LA JUSTICE</w:t>
            </w:r>
          </w:p>
          <w:p w14:paraId="343FB65F" w14:textId="77777777" w:rsidR="00F356BF" w:rsidRDefault="00340D01" w:rsidP="0025543A">
            <w:pPr>
              <w:pStyle w:val="Standard"/>
              <w:snapToGrid w:val="0"/>
              <w:ind w:left="567" w:right="497"/>
              <w:jc w:val="center"/>
            </w:pPr>
            <w:r>
              <w:t>Secrétariat Général - Délégation Interrégionale Sud-Est</w:t>
            </w:r>
          </w:p>
          <w:p w14:paraId="0B443734" w14:textId="77777777" w:rsidR="00F356BF" w:rsidRDefault="00340D01" w:rsidP="0025543A">
            <w:pPr>
              <w:pStyle w:val="Standard"/>
              <w:snapToGrid w:val="0"/>
              <w:ind w:left="567" w:right="497"/>
              <w:jc w:val="center"/>
            </w:pPr>
            <w:r>
              <w:t>Département de l'Immobilier d'Aix-en-Provence</w:t>
            </w:r>
            <w:bookmarkEnd w:id="1"/>
          </w:p>
        </w:tc>
      </w:tr>
      <w:tr w:rsidR="00F356BF" w14:paraId="32EA7910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A1D162" w14:textId="77777777" w:rsidR="00F356BF" w:rsidRDefault="00F356BF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68333A32" w14:textId="77777777" w:rsidR="00F356BF" w:rsidRDefault="00F356BF">
      <w:pPr>
        <w:pStyle w:val="Standard"/>
        <w:rPr>
          <w:sz w:val="12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356BF" w14:paraId="5FDBCAE7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4C72C6" w14:textId="77777777" w:rsidR="00F356BF" w:rsidRDefault="00340D01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F356BF" w14:paraId="472FBD58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03E9DF" w14:textId="77777777" w:rsidR="00F356BF" w:rsidRDefault="00F356BF">
            <w:pPr>
              <w:pStyle w:val="Standard"/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0B0C3D" w14:paraId="765D67FB" w14:textId="77777777" w:rsidTr="000B0C3D">
        <w:trPr>
          <w:trHeight w:val="581"/>
        </w:trPr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7FAEB1" w14:textId="22F04D95" w:rsidR="002C4F5C" w:rsidRPr="00CC3D0F" w:rsidRDefault="00F21148" w:rsidP="002C4F5C">
            <w:pPr>
              <w:pStyle w:val="Standard"/>
              <w:snapToGrid w:val="0"/>
              <w:ind w:left="567" w:right="497"/>
              <w:jc w:val="center"/>
              <w:rPr>
                <w:b/>
              </w:rPr>
            </w:pPr>
            <w:r>
              <w:rPr>
                <w:b/>
              </w:rPr>
              <w:t xml:space="preserve">Marché de travaux relatif </w:t>
            </w:r>
            <w:r w:rsidRPr="004C1378">
              <w:rPr>
                <w:b/>
              </w:rPr>
              <w:t xml:space="preserve">à </w:t>
            </w:r>
            <w:r w:rsidRPr="005F170E">
              <w:rPr>
                <w:b/>
              </w:rPr>
              <w:t>l’aménagement de l’extension de l’antenne du service pénitentiaire d’insertio</w:t>
            </w:r>
            <w:r>
              <w:rPr>
                <w:b/>
              </w:rPr>
              <w:t>n et de probation (SPIP) de Draguignan</w:t>
            </w:r>
          </w:p>
        </w:tc>
      </w:tr>
      <w:tr w:rsidR="000B0C3D" w14:paraId="3C9536A4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6B0469" w14:textId="77777777" w:rsidR="000B0C3D" w:rsidRDefault="000B0C3D" w:rsidP="000B0C3D">
            <w:pPr>
              <w:pStyle w:val="Standard"/>
              <w:snapToGrid w:val="0"/>
              <w:ind w:left="567" w:right="641"/>
              <w:rPr>
                <w:sz w:val="6"/>
              </w:rPr>
            </w:pPr>
          </w:p>
        </w:tc>
      </w:tr>
    </w:tbl>
    <w:p w14:paraId="435E0D37" w14:textId="77777777" w:rsidR="00F356BF" w:rsidRDefault="00F356BF">
      <w:pPr>
        <w:pStyle w:val="Standard"/>
        <w:rPr>
          <w:sz w:val="12"/>
        </w:rPr>
      </w:pPr>
    </w:p>
    <w:tbl>
      <w:tblPr>
        <w:tblW w:w="9475" w:type="dxa"/>
        <w:tblInd w:w="-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2"/>
        <w:gridCol w:w="709"/>
        <w:gridCol w:w="284"/>
        <w:gridCol w:w="6948"/>
        <w:gridCol w:w="332"/>
      </w:tblGrid>
      <w:tr w:rsidR="00F356BF" w14:paraId="5C47918E" w14:textId="77777777">
        <w:tc>
          <w:tcPr>
            <w:tcW w:w="9475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2DD671" w14:textId="77777777" w:rsidR="00334D27" w:rsidRDefault="00334D27" w:rsidP="00334D27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 xml:space="preserve">Marché alloti </w:t>
            </w:r>
          </w:p>
          <w:p w14:paraId="1B887044" w14:textId="77777777" w:rsidR="00F356BF" w:rsidRDefault="00334D27" w:rsidP="00334D27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 w:rsidRPr="00334D27">
              <w:rPr>
                <w:i/>
                <w:sz w:val="18"/>
              </w:rPr>
              <w:t>(en cas de réponse par un même candidat à plusieurs lots, un acte d’engagement par lot est à produire)</w:t>
            </w:r>
          </w:p>
        </w:tc>
      </w:tr>
      <w:tr w:rsidR="00F356BF" w14:paraId="031F60D2" w14:textId="77777777">
        <w:tc>
          <w:tcPr>
            <w:tcW w:w="9475" w:type="dxa"/>
            <w:gridSpan w:val="5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A7DEE9" w14:textId="77777777" w:rsidR="00F356BF" w:rsidRDefault="00F356BF">
            <w:pPr>
              <w:pStyle w:val="Reponse"/>
              <w:snapToGrid w:val="0"/>
              <w:rPr>
                <w:b/>
                <w:i/>
                <w:sz w:val="2"/>
              </w:rPr>
            </w:pPr>
          </w:p>
        </w:tc>
      </w:tr>
      <w:tr w:rsidR="00F356BF" w:rsidRPr="002C07D0" w14:paraId="11E488AF" w14:textId="77777777" w:rsidTr="00725FC2">
        <w:trPr>
          <w:trHeight w:val="531"/>
        </w:trPr>
        <w:tc>
          <w:tcPr>
            <w:tcW w:w="1202" w:type="dxa"/>
            <w:tcBorders>
              <w:left w:val="double" w:sz="2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D21966" w14:textId="77777777" w:rsidR="00F356BF" w:rsidRDefault="00340D01" w:rsidP="00334D27">
            <w:pPr>
              <w:pStyle w:val="Reponse"/>
              <w:snapToGrid w:val="0"/>
              <w:ind w:left="0" w:right="0"/>
              <w:jc w:val="left"/>
            </w:pPr>
            <w:r>
              <w:t>N° </w:t>
            </w:r>
            <w:r w:rsidR="00334D27">
              <w:t xml:space="preserve">de lot </w:t>
            </w:r>
            <w:r>
              <w:t>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255857" w14:textId="051D16C3" w:rsidR="00F356BF" w:rsidRDefault="001257CD">
            <w:pPr>
              <w:pStyle w:val="Reponse"/>
              <w:snapToGrid w:val="0"/>
              <w:ind w:left="0" w:right="0"/>
              <w:jc w:val="left"/>
            </w:pPr>
            <w:r>
              <w:t>1</w:t>
            </w:r>
            <w:r w:rsidR="007A3632">
              <w:t>bis</w:t>
            </w:r>
          </w:p>
        </w:tc>
        <w:tc>
          <w:tcPr>
            <w:tcW w:w="28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BADCDE" w14:textId="77777777" w:rsidR="00F356BF" w:rsidRDefault="00340D01">
            <w:pPr>
              <w:pStyle w:val="Reponse"/>
              <w:snapToGrid w:val="0"/>
              <w:ind w:left="-107" w:right="0"/>
              <w:jc w:val="center"/>
            </w:pPr>
            <w:r>
              <w:t> 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B813A1" w14:textId="59F29ABD" w:rsidR="00F356BF" w:rsidRPr="002C07D0" w:rsidRDefault="001257CD">
            <w:pPr>
              <w:pStyle w:val="Reponse"/>
              <w:snapToGrid w:val="0"/>
              <w:ind w:left="0" w:right="0"/>
              <w:jc w:val="left"/>
              <w:rPr>
                <w:b/>
              </w:rPr>
            </w:pPr>
            <w:r w:rsidRPr="001257CD">
              <w:rPr>
                <w:b/>
              </w:rPr>
              <w:t xml:space="preserve">AMENAGEMENTS INTERIEURS </w:t>
            </w:r>
          </w:p>
        </w:tc>
        <w:tc>
          <w:tcPr>
            <w:tcW w:w="332" w:type="dxa"/>
            <w:tcBorders>
              <w:left w:val="single" w:sz="4" w:space="0" w:color="000000"/>
              <w:right w:val="double" w:sz="2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D5DF4D" w14:textId="77777777" w:rsidR="00F356BF" w:rsidRPr="002C07D0" w:rsidRDefault="00F356BF">
            <w:pPr>
              <w:pStyle w:val="Reponse"/>
              <w:snapToGrid w:val="0"/>
              <w:ind w:left="0" w:right="0"/>
              <w:jc w:val="left"/>
              <w:rPr>
                <w:b/>
              </w:rPr>
            </w:pPr>
          </w:p>
        </w:tc>
      </w:tr>
      <w:tr w:rsidR="00F356BF" w14:paraId="7B96ACA2" w14:textId="77777777">
        <w:tc>
          <w:tcPr>
            <w:tcW w:w="9475" w:type="dxa"/>
            <w:gridSpan w:val="5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5C50DC" w14:textId="77777777" w:rsidR="00F356BF" w:rsidRDefault="00F356BF">
            <w:pPr>
              <w:pStyle w:val="Reponse"/>
              <w:snapToGrid w:val="0"/>
              <w:rPr>
                <w:sz w:val="2"/>
              </w:rPr>
            </w:pPr>
          </w:p>
        </w:tc>
      </w:tr>
    </w:tbl>
    <w:p w14:paraId="5E69C334" w14:textId="77777777" w:rsidR="00F356BF" w:rsidRDefault="00F356BF">
      <w:pPr>
        <w:pStyle w:val="Standard"/>
        <w:rPr>
          <w:sz w:val="20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356BF" w14:paraId="35E1BC85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728194" w14:textId="77777777" w:rsidR="00F356BF" w:rsidRDefault="00F356BF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F356BF" w14:paraId="0B752E12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0A052C" w14:textId="77777777" w:rsidR="00F356BF" w:rsidRDefault="00340D01">
            <w:pPr>
              <w:pStyle w:val="Standard"/>
              <w:snapToGrid w:val="0"/>
              <w:ind w:left="567" w:right="497"/>
            </w:pPr>
            <w:r>
              <w:rPr>
                <w:b/>
              </w:rPr>
              <w:t>Marché sur procédure adaptée</w:t>
            </w:r>
            <w:r>
              <w:t xml:space="preserve"> en application </w:t>
            </w:r>
            <w:bookmarkStart w:id="2" w:name="A0_p4B_a"/>
            <w:r>
              <w:t>des articles L.2123-1 et R.2123-1 à R.2123-7 du CCP.</w:t>
            </w:r>
            <w:bookmarkEnd w:id="2"/>
          </w:p>
        </w:tc>
      </w:tr>
      <w:tr w:rsidR="00F356BF" w14:paraId="0F7837D5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752E26" w14:textId="77777777" w:rsidR="00F356BF" w:rsidRDefault="00F356BF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1202998F" w14:textId="77777777" w:rsidR="00F356BF" w:rsidRDefault="00F356BF">
      <w:pPr>
        <w:pStyle w:val="Standard"/>
      </w:pPr>
    </w:p>
    <w:p w14:paraId="08C9B8C0" w14:textId="3074A255" w:rsidR="00F356BF" w:rsidRDefault="00340D01">
      <w:pPr>
        <w:pStyle w:val="Standard"/>
        <w:rPr>
          <w:b/>
        </w:rPr>
      </w:pPr>
      <w:r>
        <w:rPr>
          <w:b/>
        </w:rPr>
        <w:t xml:space="preserve">L’offre a été établie sur la base des conditions économiques en vigueur au mois </w:t>
      </w:r>
      <w:r w:rsidR="00082F5F">
        <w:rPr>
          <w:b/>
        </w:rPr>
        <w:t xml:space="preserve">de </w:t>
      </w:r>
      <w:r w:rsidR="007A3632">
        <w:rPr>
          <w:b/>
        </w:rPr>
        <w:t>octobre</w:t>
      </w:r>
      <w:r w:rsidR="002C4F5C">
        <w:rPr>
          <w:b/>
        </w:rPr>
        <w:t xml:space="preserve"> 2023</w:t>
      </w:r>
      <w:r>
        <w:rPr>
          <w:b/>
        </w:rPr>
        <w:t xml:space="preserve"> (mois zéro</w:t>
      </w:r>
      <w:r w:rsidR="00762435">
        <w:rPr>
          <w:b/>
        </w:rPr>
        <w:t xml:space="preserve"> m0</w:t>
      </w:r>
      <w:r>
        <w:rPr>
          <w:b/>
        </w:rPr>
        <w:t>).</w:t>
      </w:r>
    </w:p>
    <w:p w14:paraId="3DC16143" w14:textId="77777777" w:rsidR="00F356BF" w:rsidRDefault="00F356BF">
      <w:pPr>
        <w:pStyle w:val="Standard"/>
        <w:rPr>
          <w:b/>
        </w:rPr>
      </w:pPr>
    </w:p>
    <w:tbl>
      <w:tblPr>
        <w:tblW w:w="9497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41"/>
        <w:gridCol w:w="5456"/>
      </w:tblGrid>
      <w:tr w:rsidR="00F356BF" w14:paraId="7F022D1F" w14:textId="77777777" w:rsidTr="00082F5F">
        <w:tc>
          <w:tcPr>
            <w:tcW w:w="40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BD1411" w14:textId="77777777" w:rsidR="00F356BF" w:rsidRDefault="00340D01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B7AA03" w14:textId="77777777" w:rsidR="00F356BF" w:rsidRDefault="00340D01">
            <w:pPr>
              <w:pStyle w:val="Standard"/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F356BF" w14:paraId="70BD6B9D" w14:textId="77777777" w:rsidTr="00082F5F">
        <w:tc>
          <w:tcPr>
            <w:tcW w:w="40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80BFA4" w14:textId="77777777" w:rsidR="00F356BF" w:rsidRDefault="00F356BF">
            <w:pPr>
              <w:pStyle w:val="Standard"/>
              <w:snapToGrid w:val="0"/>
            </w:pPr>
          </w:p>
          <w:p w14:paraId="1189FE2B" w14:textId="3B3DCA25" w:rsidR="00EA05C9" w:rsidRDefault="00EA05C9">
            <w:pPr>
              <w:pStyle w:val="Standard"/>
              <w:snapToGrid w:val="0"/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E86D7E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5E756C91" w14:textId="77777777" w:rsidTr="00082F5F"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D65528" w14:textId="77777777" w:rsidR="00F356BF" w:rsidRDefault="00340D01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8DA165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3C70B3E5" w14:textId="77777777" w:rsidTr="00082F5F">
        <w:tc>
          <w:tcPr>
            <w:tcW w:w="404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D2DE73" w14:textId="77777777" w:rsidR="00F356BF" w:rsidRDefault="00F356BF">
            <w:pPr>
              <w:pStyle w:val="Standard"/>
              <w:snapToGrid w:val="0"/>
              <w:rPr>
                <w:sz w:val="28"/>
              </w:rPr>
            </w:pPr>
          </w:p>
          <w:p w14:paraId="09ACD193" w14:textId="77777777" w:rsidR="00F356BF" w:rsidRDefault="00F356BF">
            <w:pPr>
              <w:pStyle w:val="Standard"/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F0A82E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2C7C41DE" w14:textId="77777777" w:rsidTr="00082F5F">
        <w:tc>
          <w:tcPr>
            <w:tcW w:w="40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B22119" w14:textId="77777777" w:rsidR="00F356BF" w:rsidRDefault="00340D01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AC8BCF" w14:textId="77777777" w:rsidR="00F356BF" w:rsidRDefault="00F356BF">
            <w:pPr>
              <w:pStyle w:val="Standard"/>
              <w:snapToGrid w:val="0"/>
              <w:rPr>
                <w:sz w:val="28"/>
              </w:rPr>
            </w:pPr>
          </w:p>
        </w:tc>
      </w:tr>
      <w:tr w:rsidR="00F356BF" w14:paraId="003B158F" w14:textId="77777777" w:rsidTr="00082F5F">
        <w:tc>
          <w:tcPr>
            <w:tcW w:w="40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F7A7EF" w14:textId="77777777" w:rsidR="00F356BF" w:rsidRDefault="00F356BF">
            <w:pPr>
              <w:pStyle w:val="Standard"/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F23DD5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1D182B89" w14:textId="77777777" w:rsidTr="00082F5F">
        <w:tc>
          <w:tcPr>
            <w:tcW w:w="404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B6C81E" w14:textId="77777777" w:rsidR="00F356BF" w:rsidRDefault="00F356BF">
            <w:pPr>
              <w:pStyle w:val="Standard"/>
              <w:snapToGrid w:val="0"/>
              <w:rPr>
                <w:b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281772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5B2BEAE7" w14:textId="77777777" w:rsidTr="00082F5F"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4AE64F" w14:textId="77777777" w:rsidR="00F356BF" w:rsidRDefault="00340D01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724E20" w14:textId="77777777" w:rsidR="00F356BF" w:rsidRDefault="00F356BF">
            <w:pPr>
              <w:pStyle w:val="Standard"/>
              <w:snapToGrid w:val="0"/>
            </w:pPr>
          </w:p>
        </w:tc>
      </w:tr>
      <w:tr w:rsidR="00F356BF" w:rsidRPr="007C1F62" w14:paraId="78B1E01C" w14:textId="77777777" w:rsidTr="00082F5F">
        <w:tc>
          <w:tcPr>
            <w:tcW w:w="404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DF927C" w14:textId="1AD57C91" w:rsidR="00F356BF" w:rsidRPr="00082F5F" w:rsidRDefault="008118AF" w:rsidP="008118AF">
            <w:pPr>
              <w:pStyle w:val="Standard"/>
              <w:tabs>
                <w:tab w:val="left" w:pos="954"/>
              </w:tabs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ab/>
            </w:r>
            <w:r w:rsidRPr="008118AF">
              <w:rPr>
                <w:b/>
                <w:i/>
                <w:sz w:val="28"/>
              </w:rPr>
              <w:t>45000000-7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036E79" w14:textId="77777777" w:rsidR="00F356BF" w:rsidRPr="007C1F62" w:rsidRDefault="00F356BF">
            <w:pPr>
              <w:pStyle w:val="Standard"/>
              <w:snapToGrid w:val="0"/>
            </w:pPr>
          </w:p>
        </w:tc>
      </w:tr>
      <w:tr w:rsidR="00F356BF" w:rsidRPr="007C1F62" w14:paraId="075E247A" w14:textId="77777777" w:rsidTr="00082F5F">
        <w:tc>
          <w:tcPr>
            <w:tcW w:w="40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EF8F4D" w14:textId="77777777" w:rsidR="00F356BF" w:rsidRPr="007C1F62" w:rsidRDefault="00340D01">
            <w:pPr>
              <w:pStyle w:val="Standard"/>
              <w:snapToGrid w:val="0"/>
              <w:rPr>
                <w:b/>
                <w:i/>
                <w:sz w:val="28"/>
              </w:rPr>
            </w:pPr>
            <w:r w:rsidRPr="007C1F62">
              <w:rPr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596400" w14:textId="77777777" w:rsidR="00F356BF" w:rsidRPr="007C1F62" w:rsidRDefault="00F356BF">
            <w:pPr>
              <w:pStyle w:val="Standard"/>
              <w:snapToGrid w:val="0"/>
              <w:rPr>
                <w:sz w:val="28"/>
              </w:rPr>
            </w:pPr>
          </w:p>
        </w:tc>
      </w:tr>
      <w:tr w:rsidR="00F356BF" w14:paraId="4EC5EF74" w14:textId="77777777" w:rsidTr="00082F5F"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AA12F1" w14:textId="5657ED73" w:rsidR="00F356BF" w:rsidRPr="007C1F62" w:rsidRDefault="006E77E0" w:rsidP="007D3864">
            <w:pPr>
              <w:pStyle w:val="Standard"/>
              <w:snapToGrid w:val="0"/>
              <w:rPr>
                <w:sz w:val="28"/>
              </w:rPr>
            </w:pPr>
            <w:r w:rsidRPr="007C1F62">
              <w:rPr>
                <w:sz w:val="28"/>
              </w:rPr>
              <w:t>P</w:t>
            </w:r>
            <w:r w:rsidR="007D3864">
              <w:rPr>
                <w:sz w:val="28"/>
              </w:rPr>
              <w:t>107 – TF056129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A5915A" w14:textId="77777777" w:rsidR="00F356BF" w:rsidRDefault="00F356BF">
            <w:pPr>
              <w:pStyle w:val="Standard"/>
              <w:snapToGrid w:val="0"/>
            </w:pPr>
          </w:p>
        </w:tc>
      </w:tr>
    </w:tbl>
    <w:p w14:paraId="1A80131A" w14:textId="77777777" w:rsidR="00F356BF" w:rsidRDefault="00F356BF">
      <w:pPr>
        <w:pStyle w:val="Standard"/>
      </w:pPr>
    </w:p>
    <w:p w14:paraId="3E699DBE" w14:textId="77777777" w:rsidR="00F356BF" w:rsidRDefault="00340D01">
      <w:pPr>
        <w:pStyle w:val="Standard"/>
        <w:spacing w:before="240"/>
      </w:pPr>
      <w:r>
        <w:t>L'acte d'engagement comporte ____ pages et les annexes n°____</w:t>
      </w:r>
    </w:p>
    <w:p w14:paraId="74D55EEE" w14:textId="77777777" w:rsidR="00F356BF" w:rsidRDefault="00340D0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lastRenderedPageBreak/>
        <w:t>ACTE D'ENGAGEMENT</w:t>
      </w:r>
      <w:r>
        <w:rPr>
          <w:b/>
          <w:sz w:val="32"/>
        </w:rPr>
        <w:br/>
        <w:t>(AE)</w:t>
      </w:r>
    </w:p>
    <w:p w14:paraId="38A7D9A8" w14:textId="77777777" w:rsidR="00F356BF" w:rsidRDefault="00F356BF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356BF" w14:paraId="687F6719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55CBFD" w14:textId="77777777" w:rsidR="00F356BF" w:rsidRDefault="00340D01">
            <w:pPr>
              <w:pStyle w:val="Standard"/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du Pouvoir Adjudicateur (RPA)</w:t>
            </w:r>
          </w:p>
        </w:tc>
      </w:tr>
      <w:tr w:rsidR="00F356BF" w14:paraId="5F3B53F8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A32124" w14:textId="77777777" w:rsidR="00F356BF" w:rsidRDefault="00F356BF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F356BF" w14:paraId="6832DE49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112E89" w14:textId="77777777" w:rsidR="00F356BF" w:rsidRDefault="002C07D0">
            <w:pPr>
              <w:pStyle w:val="Standard"/>
              <w:snapToGrid w:val="0"/>
              <w:ind w:left="567" w:right="497"/>
            </w:pPr>
            <w:bookmarkStart w:id="3" w:name="R0_p7_a"/>
            <w:r>
              <w:t xml:space="preserve">Madame la cheffe du Département de l’Immobilier </w:t>
            </w:r>
            <w:bookmarkEnd w:id="3"/>
            <w:r>
              <w:t>d’Aix-en-Provence</w:t>
            </w:r>
          </w:p>
        </w:tc>
      </w:tr>
      <w:tr w:rsidR="00F356BF" w14:paraId="7F59EB00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869049" w14:textId="77777777" w:rsidR="00F356BF" w:rsidRDefault="00F356BF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37995ED5" w14:textId="77777777" w:rsidR="00F356BF" w:rsidRDefault="00F356BF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356BF" w14:paraId="206AF76B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D7D74A" w14:textId="77777777" w:rsidR="00F356BF" w:rsidRDefault="00340D01">
            <w:pPr>
              <w:pStyle w:val="Standard"/>
              <w:snapToGrid w:val="0"/>
            </w:pPr>
            <w:r>
              <w:rPr>
                <w:b/>
                <w:i/>
                <w:sz w:val="28"/>
              </w:rPr>
              <w:t>Personne habilitée à donner les renseignements</w:t>
            </w:r>
            <w:r>
              <w:rPr>
                <w:i/>
              </w:rPr>
              <w:t xml:space="preserve"> aux articles  R.2191-60 et R.2191-61 du CCP.</w:t>
            </w:r>
          </w:p>
        </w:tc>
      </w:tr>
      <w:tr w:rsidR="00F356BF" w14:paraId="71053DC1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A28CED" w14:textId="77777777" w:rsidR="00F356BF" w:rsidRDefault="00F356BF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F356BF" w14:paraId="50CC52CF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1F1743" w14:textId="77777777" w:rsidR="00F356BF" w:rsidRDefault="002C07D0">
            <w:pPr>
              <w:pStyle w:val="Standard"/>
              <w:snapToGrid w:val="0"/>
              <w:ind w:left="709" w:right="497"/>
            </w:pPr>
            <w:r>
              <w:t>Madame la cheffe du Département de l’Immobilier d’Aix-en-Provence</w:t>
            </w:r>
          </w:p>
        </w:tc>
      </w:tr>
      <w:tr w:rsidR="00F356BF" w14:paraId="763C5D36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91B793" w14:textId="77777777" w:rsidR="00F356BF" w:rsidRDefault="00F356BF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04D0E685" w14:textId="77777777" w:rsidR="00F356BF" w:rsidRDefault="00F356BF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356BF" w14:paraId="67686B51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282035" w14:textId="77777777" w:rsidR="00F356BF" w:rsidRDefault="00340D01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F356BF" w14:paraId="479C9864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E9E901" w14:textId="77777777" w:rsidR="00F356BF" w:rsidRDefault="00F356BF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F356BF" w14:paraId="528CEB66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8F03AD" w14:textId="77777777" w:rsidR="00F356BF" w:rsidRDefault="002C07D0">
            <w:pPr>
              <w:pStyle w:val="Standard"/>
              <w:snapToGrid w:val="0"/>
              <w:ind w:left="567" w:right="497"/>
            </w:pPr>
            <w:r>
              <w:t>Madame la cheffe du Département de l’Immobilier d’Aix-en-Provence</w:t>
            </w:r>
          </w:p>
        </w:tc>
      </w:tr>
      <w:tr w:rsidR="00F356BF" w14:paraId="50BF3E0D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2F82F2" w14:textId="77777777" w:rsidR="00F356BF" w:rsidRDefault="00F356BF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53BC6525" w14:textId="77777777" w:rsidR="00F356BF" w:rsidRDefault="00F356BF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356BF" w14:paraId="5EBEBD1E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8126E9" w14:textId="77777777" w:rsidR="00F356BF" w:rsidRDefault="00340D01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F356BF" w14:paraId="3CA07805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6A0722" w14:textId="77777777" w:rsidR="00F356BF" w:rsidRDefault="00F356BF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F356BF" w14:paraId="0FD87AE5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293B65" w14:textId="41643CDE" w:rsidR="00F356BF" w:rsidRDefault="00CF21A2" w:rsidP="00D83E18">
            <w:pPr>
              <w:pStyle w:val="Standard"/>
              <w:snapToGrid w:val="0"/>
              <w:ind w:left="567" w:right="497"/>
            </w:pPr>
            <w:bookmarkStart w:id="4" w:name="A0_p7_d"/>
            <w:r>
              <w:t>L</w:t>
            </w:r>
            <w:r w:rsidR="007A3632">
              <w:t>a</w:t>
            </w:r>
            <w:r w:rsidR="00340D01">
              <w:t xml:space="preserve"> DRFIP </w:t>
            </w:r>
            <w:bookmarkEnd w:id="4"/>
            <w:r w:rsidR="00D83E18">
              <w:t>PACA</w:t>
            </w:r>
          </w:p>
        </w:tc>
      </w:tr>
      <w:tr w:rsidR="00F356BF" w14:paraId="3EFF2E3E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EF5790" w14:textId="77777777" w:rsidR="00F356BF" w:rsidRDefault="00F356BF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5E9DCEF9" w14:textId="77777777" w:rsidR="00F356BF" w:rsidRDefault="00340D01">
      <w:pPr>
        <w:pStyle w:val="Paragraphe"/>
        <w:spacing w:before="600"/>
        <w:jc w:val="center"/>
        <w:rPr>
          <w:rFonts w:ascii="Arial" w:hAnsi="Arial"/>
          <w:b/>
          <w:i/>
          <w:sz w:val="20"/>
        </w:rPr>
      </w:pPr>
      <w:r>
        <w:rPr>
          <w:rFonts w:ascii="Arial" w:hAnsi="Arial"/>
          <w:b/>
          <w:i/>
          <w:sz w:val="20"/>
        </w:rPr>
        <w:t>Dans la suite du présent document le pouvoir adjudicateur est désigné "Maître d'ouvrage".</w:t>
      </w:r>
    </w:p>
    <w:p w14:paraId="671A071D" w14:textId="77777777" w:rsidR="00F356BF" w:rsidRDefault="00340D01">
      <w:pPr>
        <w:pStyle w:val="Paragraphe"/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</w:p>
    <w:p w14:paraId="6C8FC983" w14:textId="77777777" w:rsidR="00F356BF" w:rsidRDefault="00F356BF">
      <w:pPr>
        <w:pStyle w:val="Standard"/>
        <w:pageBreakBefore/>
        <w:rPr>
          <w:sz w:val="6"/>
        </w:rPr>
      </w:pPr>
    </w:p>
    <w:p w14:paraId="63328898" w14:textId="77777777" w:rsidR="00F356BF" w:rsidRDefault="00340D01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24AF1F8A" w14:textId="77777777" w:rsidR="00F356BF" w:rsidRDefault="00340D01">
      <w:pPr>
        <w:pStyle w:val="Standard"/>
        <w:spacing w:after="120"/>
        <w:ind w:left="-284"/>
      </w:pPr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</w:rPr>
        <w:t>Je soussigné,</w:t>
      </w:r>
    </w:p>
    <w:tbl>
      <w:tblPr>
        <w:tblW w:w="9487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356BF" w14:paraId="1B5D2DB8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9AF5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7D3D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71DC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EFF8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0C56605F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F994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708F0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EAD1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0B8407C8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B39D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036C102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BD4A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9269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948B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8601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C1AB228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3826D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F7187" w14:textId="77777777"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33165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</w:tr>
      <w:tr w:rsidR="00F356BF" w14:paraId="7A421399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1606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D22C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BABF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386AE83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6DD1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D067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EAD4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B05D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27F2715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C204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060BA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B73F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7DBBE37A" w14:textId="77777777" w:rsidR="00F356BF" w:rsidRDefault="00F356BF">
            <w:pPr>
              <w:pStyle w:val="Standard"/>
              <w:rPr>
                <w:sz w:val="18"/>
              </w:rPr>
            </w:pPr>
          </w:p>
          <w:p w14:paraId="2C12BF7B" w14:textId="77777777" w:rsidR="00F356BF" w:rsidRDefault="00F356BF">
            <w:pPr>
              <w:pStyle w:val="Standard"/>
              <w:rPr>
                <w:sz w:val="18"/>
              </w:rPr>
            </w:pPr>
          </w:p>
          <w:p w14:paraId="6648AB85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9055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3D4996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B453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B411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D281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6A85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3D1877B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DB3B2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3A51C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1D6F2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FEF76" w14:textId="77777777"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24AE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11D6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39373F7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740B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A8DD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F3C8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1EA5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B4A31C7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B168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CA990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1D5B4" w14:textId="77777777" w:rsidR="00F356BF" w:rsidRDefault="00F356BF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00C72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6FC47FF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47A4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2FD1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3F6E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4DC4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1F983AA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EFD1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FBEF6" w14:textId="77777777"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D9CE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7954656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CF59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74E3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1820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3D4F5DF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8599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2A5F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6BF7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C08E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875D92A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5905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F6D37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DAA5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E051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DB2CF2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8CE4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DCE6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4658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83F5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733A5E2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1461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A81D9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4432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31D17A3A" w14:textId="77777777" w:rsidR="00F356BF" w:rsidRDefault="00F356BF">
            <w:pPr>
              <w:pStyle w:val="Standard"/>
              <w:rPr>
                <w:sz w:val="18"/>
              </w:rPr>
            </w:pPr>
          </w:p>
          <w:p w14:paraId="4C4ABFFD" w14:textId="77777777" w:rsidR="00F356BF" w:rsidRDefault="00F356BF">
            <w:pPr>
              <w:pStyle w:val="Standard"/>
              <w:rPr>
                <w:sz w:val="18"/>
              </w:rPr>
            </w:pPr>
          </w:p>
          <w:p w14:paraId="6AB41A3C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F5B0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B72CCF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FAB7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2B2D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32F6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D773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0985DF8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F3AE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4DD08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05F8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EE11D" w14:textId="77777777"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F1284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62AE4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45191B2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9D7B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5ABE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F77C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31FD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22FAF44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3B0F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8A8A2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A0B9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C922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09120CC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3C06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8530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6352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2959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8C4329C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06A3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662A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180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E88D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900D851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685B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42E1F" w14:textId="77777777" w:rsidR="00F356BF" w:rsidRDefault="00340D01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A2C0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827C4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A638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8AC93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15348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4966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A851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0D2D8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57C3D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C0CD8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5AEC1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E1EB8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D5562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15098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D8F5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5616BD3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781DA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D6DA6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450E5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047FE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F356BF" w14:paraId="45DDFE1E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55D51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9B5B4" w14:textId="77777777" w:rsidR="00F356BF" w:rsidRDefault="00340D01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CACF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4026E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19E1DDC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A9BA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2AFA2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8C2D3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704D8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09054F18" w14:textId="77777777" w:rsidR="00F356BF" w:rsidRDefault="00340D01">
      <w:pPr>
        <w:pStyle w:val="Standard"/>
        <w:spacing w:before="120" w:after="120"/>
        <w:ind w:left="-284"/>
      </w:pPr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</w:rPr>
        <w:t>Nous soussignés,</w:t>
      </w:r>
    </w:p>
    <w:tbl>
      <w:tblPr>
        <w:tblW w:w="9487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356BF" w14:paraId="4E5580DC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8099C" w14:textId="77777777" w:rsidR="00F356BF" w:rsidRDefault="00340D0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F356BF" w14:paraId="3161E999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D53E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9D3C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DB4D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E424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34FF0212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B6ED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738C5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9A62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7EE8C032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232A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0A6EAA3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F439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16DB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A1E1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0CBF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843A8FB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5AD44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4F200" w14:textId="77777777"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4E435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</w:tr>
      <w:tr w:rsidR="00F356BF" w14:paraId="100DA018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69C6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AA83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4BB9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CA9AEE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3857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3404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4CF5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3DCC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0C3A1EA0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7FAB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9D854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D01F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2741D094" w14:textId="77777777" w:rsidR="00F356BF" w:rsidRDefault="00F356BF">
            <w:pPr>
              <w:pStyle w:val="Standard"/>
              <w:rPr>
                <w:sz w:val="18"/>
              </w:rPr>
            </w:pPr>
          </w:p>
          <w:p w14:paraId="22EB81CD" w14:textId="77777777" w:rsidR="00F356BF" w:rsidRDefault="00F356BF">
            <w:pPr>
              <w:pStyle w:val="Standard"/>
              <w:rPr>
                <w:sz w:val="18"/>
              </w:rPr>
            </w:pPr>
          </w:p>
          <w:p w14:paraId="3FDF6C9D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6A66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B0A851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5A0F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BF59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9C35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731B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5970116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137EB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B2DC8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80B5A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8504B" w14:textId="77777777"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D037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BE61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398E51B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15EB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B756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327D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B300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3605A08E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2874B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D2010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3DB28" w14:textId="77777777" w:rsidR="00F356BF" w:rsidRDefault="00F356BF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B631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7D4F477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D45B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79CE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AF83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1867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01BFC28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54C5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F652C" w14:textId="77777777"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93D9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7FC53D0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5568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49A1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8F8C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80ACBA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83FE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79B8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6E03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706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88B1C8D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4532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819C5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1A9C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A2F7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918835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33BE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D7E8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C060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0974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06B31E0E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386C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783C0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61A6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10404128" w14:textId="77777777" w:rsidR="00F356BF" w:rsidRDefault="00F356BF">
            <w:pPr>
              <w:pStyle w:val="Standard"/>
              <w:rPr>
                <w:sz w:val="18"/>
              </w:rPr>
            </w:pPr>
          </w:p>
          <w:p w14:paraId="0C105D8C" w14:textId="77777777" w:rsidR="00F356BF" w:rsidRDefault="00F356BF">
            <w:pPr>
              <w:pStyle w:val="Standard"/>
              <w:rPr>
                <w:sz w:val="18"/>
              </w:rPr>
            </w:pPr>
          </w:p>
          <w:p w14:paraId="6AE1784F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14E3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3B748C5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4B2C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BAF9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C4D9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A290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C0B1D47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9CD0A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BB8C6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C49FE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F4DE2" w14:textId="77777777"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BA68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1C122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522823C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F042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F6AC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0B5A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6961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2656616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17111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B88F9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26C3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F00FB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7A807CC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A501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EF34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870E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FC33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ADD7DD1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FC4C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D8C2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7211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D568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0EA8D23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08FA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47DAB" w14:textId="77777777" w:rsidR="00F356BF" w:rsidRDefault="00340D01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5EE33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FF5B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2497E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A42B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E151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BC61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AEC5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9C83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263B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8EBE8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ED722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00181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676A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28E68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DE5E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06BEEF8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561F8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C09EF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6016D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16B52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F356BF" w14:paraId="6EB0FAE9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7AD23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A002A" w14:textId="77777777" w:rsidR="00F356BF" w:rsidRDefault="00340D01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52D0B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DB40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118529C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6B29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DD45F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91CF8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95BD6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3CA0E667" w14:textId="77777777" w:rsidR="00F356BF" w:rsidRDefault="00F356BF">
      <w:pPr>
        <w:pStyle w:val="Standard"/>
        <w:pageBreakBefore/>
        <w:rPr>
          <w:sz w:val="16"/>
        </w:rPr>
      </w:pPr>
    </w:p>
    <w:tbl>
      <w:tblPr>
        <w:tblW w:w="9487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356BF" w14:paraId="226D5225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3C3DB" w14:textId="77777777" w:rsidR="00F356BF" w:rsidRDefault="00340D0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</w:tr>
      <w:tr w:rsidR="00F356BF" w14:paraId="0E9445B1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5280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CDB6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8B50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5045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3604DD8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240B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A574C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3C0C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6AF72E50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8B0B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07C878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750D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59EE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EBAD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3CF8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4F857FE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8A6C1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209FC" w14:textId="77777777"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5FA83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</w:tr>
      <w:tr w:rsidR="00F356BF" w14:paraId="4FD2B04B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4946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DE0E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9BB4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3C37F8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1FFB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CF55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CD1D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BDB2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32B50738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F0F9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6EA20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0C3A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4E6E2146" w14:textId="77777777" w:rsidR="00F356BF" w:rsidRDefault="00F356BF">
            <w:pPr>
              <w:pStyle w:val="Standard"/>
              <w:rPr>
                <w:sz w:val="18"/>
              </w:rPr>
            </w:pPr>
          </w:p>
          <w:p w14:paraId="71FF6B58" w14:textId="77777777" w:rsidR="00F356BF" w:rsidRDefault="00F356BF">
            <w:pPr>
              <w:pStyle w:val="Standard"/>
              <w:rPr>
                <w:sz w:val="18"/>
              </w:rPr>
            </w:pPr>
          </w:p>
          <w:p w14:paraId="6EC604E7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70E8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40A38C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2AF5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D2E5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8818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CCB9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AFEEDE3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08ECB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2E88B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024CB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042CF" w14:textId="77777777"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FC87B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AE2E4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1EFC552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90BF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D995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F78F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F83B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1E830EB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C6F72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C48EC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65DC6" w14:textId="77777777" w:rsidR="00F356BF" w:rsidRDefault="00F356BF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85F2E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63B1EB0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96C9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849D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61E5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6CA0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B7242CB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3308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8BC74" w14:textId="77777777"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25DB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7EFC1BB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9559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6602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34BC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5611F8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7D6A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1EB6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1A7F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6644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F76C385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358E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788F6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E31C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8E5D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D8EC2E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7B1A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7936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EF60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0CD4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645C3FF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7E9A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BFF1D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6EC0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3DF8AE91" w14:textId="77777777" w:rsidR="00F356BF" w:rsidRDefault="00F356BF">
            <w:pPr>
              <w:pStyle w:val="Standard"/>
              <w:rPr>
                <w:sz w:val="18"/>
              </w:rPr>
            </w:pPr>
          </w:p>
          <w:p w14:paraId="084DC01A" w14:textId="77777777" w:rsidR="00F356BF" w:rsidRDefault="00F356BF">
            <w:pPr>
              <w:pStyle w:val="Standard"/>
              <w:rPr>
                <w:sz w:val="18"/>
              </w:rPr>
            </w:pPr>
          </w:p>
          <w:p w14:paraId="29CF6D9A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C83B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349BB8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CD02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B0D3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6B9A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DA1E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93A96CA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C910B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55332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59D4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F66DC" w14:textId="77777777"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9FD5D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97A6D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16D8D63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7B28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7C0B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96C7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2393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586AE52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F6F93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82195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D406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C58C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42FA6BC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A6C6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EC6B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99BD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C66A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37027D67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4DB9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8780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1BEB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F782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E55D113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19DC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FA2F4" w14:textId="77777777" w:rsidR="00F356BF" w:rsidRDefault="00340D01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B509E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09F7A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3029B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7D4BD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94E1A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5DD1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F8430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EEE32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4B5F3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5178D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541D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B586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B40F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7D32A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CDC22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7BFFA1D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2C61A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6CB8E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BE705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A7BE4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F356BF" w14:paraId="2B2EAA95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05793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C6B28" w14:textId="77777777" w:rsidR="00F356BF" w:rsidRDefault="00340D01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7C5A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7907B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68DA8D8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2DF2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8EBBC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86716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77E06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2373B28F" w14:textId="77777777" w:rsidR="00F356BF" w:rsidRDefault="00F356BF" w:rsidP="00F21148"/>
    <w:tbl>
      <w:tblPr>
        <w:tblW w:w="9487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356BF" w14:paraId="171415FA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5D4DE" w14:textId="77777777" w:rsidR="00F356BF" w:rsidRDefault="00340D0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F356BF" w14:paraId="5420DD22" w14:textId="77777777" w:rsidTr="00F21148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BDCA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DD64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23E5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E02D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6E54607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03D1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3753D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58A9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275380A1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A60E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3EF6691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C63E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10AA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286E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F1F4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3A1674C" w14:textId="77777777" w:rsidTr="00F21148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EB3F8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B357D" w14:textId="77777777"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FFB1C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</w:tr>
      <w:tr w:rsidR="00F356BF" w14:paraId="137D9BA1" w14:textId="77777777" w:rsidTr="00F21148">
        <w:tc>
          <w:tcPr>
            <w:tcW w:w="69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4877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E4E5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0B64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B47756B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8398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3687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BDCE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62F7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0DBF3C62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0628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010DC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396A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53881AA7" w14:textId="77777777" w:rsidR="00F356BF" w:rsidRDefault="00F356BF">
            <w:pPr>
              <w:pStyle w:val="Standard"/>
              <w:rPr>
                <w:sz w:val="18"/>
              </w:rPr>
            </w:pPr>
          </w:p>
          <w:p w14:paraId="27734E2A" w14:textId="77777777" w:rsidR="00F356BF" w:rsidRDefault="00F356BF">
            <w:pPr>
              <w:pStyle w:val="Standard"/>
              <w:rPr>
                <w:sz w:val="18"/>
              </w:rPr>
            </w:pPr>
          </w:p>
          <w:p w14:paraId="0D8A5E67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4514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35547E8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C2D6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7A6C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62DF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EE28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AD86043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47A9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F5DCE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E59BD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58074" w14:textId="77777777"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D9EFB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8EFE8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1B00A4C2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1C10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72FD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22B9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ED7F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C2432D6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D619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5EA1F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3824E" w14:textId="77777777" w:rsidR="00F356BF" w:rsidRDefault="00F356BF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AA90D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7DF0E8AB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F10C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3CF1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C06D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0029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707B658" w14:textId="77777777" w:rsidTr="00F21148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AEBB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0E402" w14:textId="77777777"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7DA2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6183EC1" w14:textId="77777777" w:rsidTr="00F21148">
        <w:tc>
          <w:tcPr>
            <w:tcW w:w="69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B3B1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5C0A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BEF4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C5FFF05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C4D9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9DE7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86D0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C3BD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3337DD47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735D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93678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B90B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C286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E7C56B7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0B40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8321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6C35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0843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194C637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7A18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D1D07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F4C9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12DB1049" w14:textId="77777777" w:rsidR="00F356BF" w:rsidRDefault="00F356BF">
            <w:pPr>
              <w:pStyle w:val="Standard"/>
              <w:rPr>
                <w:sz w:val="18"/>
              </w:rPr>
            </w:pPr>
          </w:p>
          <w:p w14:paraId="790C6D8C" w14:textId="77777777" w:rsidR="00F356BF" w:rsidRDefault="00F356BF">
            <w:pPr>
              <w:pStyle w:val="Standard"/>
              <w:rPr>
                <w:sz w:val="18"/>
              </w:rPr>
            </w:pPr>
          </w:p>
          <w:p w14:paraId="6CD39A6E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8507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E96F016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5210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08C0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84F1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E224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6F73A56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56F7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1B1D3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FA8B8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8761C" w14:textId="77777777"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7CCCA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83933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3EF9D954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5C2C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EBF8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5CF4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E4DC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D40EBF6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33ACB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337F8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6DDBE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581C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74CE9B13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9247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7E85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B4B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6992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20666E3" w14:textId="77777777" w:rsidTr="00F21148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0184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0E0C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BB22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E015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0988C0BA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5C4B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9824A" w14:textId="77777777" w:rsidR="00F356BF" w:rsidRDefault="00340D01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845D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C5E11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1698B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B029D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02A7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9BA3A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9EFE0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4560A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5AC88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88A4A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E0B2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EC1F1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30E2D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37CBD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50E78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3EC47618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65CB6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F9459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AF930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6A4FE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F356BF" w14:paraId="17DA0ADE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35E0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BB858" w14:textId="77777777" w:rsidR="00F356BF" w:rsidRDefault="00340D01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BD478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2EAE4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58B25813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F988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C3202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7804B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1A9F7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78919DD8" w14:textId="77777777" w:rsidR="00F21148" w:rsidRDefault="00F21148" w:rsidP="00F21148">
      <w:pPr>
        <w:pStyle w:val="Standard"/>
        <w:pageBreakBefore/>
      </w:pPr>
      <w:r>
        <w:lastRenderedPageBreak/>
        <w:t>après avoir :</w:t>
      </w:r>
    </w:p>
    <w:p w14:paraId="05614FB3" w14:textId="77777777" w:rsidR="00F21148" w:rsidRDefault="00F21148" w:rsidP="00F21148">
      <w:pPr>
        <w:pStyle w:val="Standard"/>
        <w:numPr>
          <w:ilvl w:val="0"/>
          <w:numId w:val="1"/>
        </w:numPr>
        <w:spacing w:before="120"/>
        <w:ind w:left="0" w:firstLine="0"/>
      </w:pPr>
      <w:r>
        <w:t>pris connaissance du Cahier des Clauses Ad</w:t>
      </w:r>
      <w:r w:rsidRPr="005C7B90">
        <w:t>ministratives Particulières (CCAP</w:t>
      </w:r>
      <w:r w:rsidRPr="00762435">
        <w:t xml:space="preserve">) </w:t>
      </w:r>
      <w:r>
        <w:t>du</w:t>
      </w:r>
      <w:r w:rsidRPr="00762435">
        <w:t xml:space="preserve"> présent marché et des documents qui y sont mentionnés ;</w:t>
      </w:r>
    </w:p>
    <w:p w14:paraId="4F0AE81C" w14:textId="2F34A475" w:rsidR="00F21148" w:rsidRDefault="00F21148" w:rsidP="00F21148">
      <w:pPr>
        <w:pStyle w:val="Standard"/>
        <w:numPr>
          <w:ilvl w:val="0"/>
          <w:numId w:val="1"/>
        </w:numPr>
        <w:spacing w:before="120"/>
        <w:ind w:left="0" w:firstLine="0"/>
      </w:pPr>
      <w:r>
        <w:t>produit les documents et renseignements visés aux articles R.2143-3 et R.2143-4 du CCP ;</w:t>
      </w:r>
    </w:p>
    <w:p w14:paraId="1195F73F" w14:textId="77777777" w:rsidR="00F21148" w:rsidRDefault="00F21148" w:rsidP="00F21148">
      <w:pPr>
        <w:pStyle w:val="Standard"/>
        <w:spacing w:before="120"/>
      </w:pPr>
    </w:p>
    <w:p w14:paraId="02CF7934" w14:textId="77777777" w:rsidR="00F356BF" w:rsidRDefault="00340D01">
      <w:pPr>
        <w:pStyle w:val="Paragraphe"/>
        <w:ind w:left="567" w:hanging="567"/>
      </w:pPr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m'engage</w:t>
      </w:r>
      <w:r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6C697F0E" w14:textId="22017E8F" w:rsidR="00F356BF" w:rsidRDefault="00340D01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5" w:name="A1_p2B_a"/>
      <w:r w:rsidR="00C15FAA">
        <w:t>1</w:t>
      </w:r>
      <w:r w:rsidR="00CF21A2">
        <w:t>8</w:t>
      </w:r>
      <w:r w:rsidR="00C15FAA">
        <w:t>0</w:t>
      </w:r>
      <w:r>
        <w:t xml:space="preserve"> jours</w:t>
      </w:r>
      <w:bookmarkEnd w:id="5"/>
      <w:r>
        <w:t xml:space="preserve"> à compter de la date limite de remise des offres fixée par le règlement de la consultation et rappelée en page de garde du CCAP.</w:t>
      </w:r>
    </w:p>
    <w:p w14:paraId="263C1AA6" w14:textId="77777777" w:rsidR="00F356BF" w:rsidRDefault="00340D01">
      <w:pPr>
        <w:pStyle w:val="Standard"/>
        <w:tabs>
          <w:tab w:val="left" w:pos="-3828"/>
        </w:tabs>
        <w:spacing w:after="120"/>
      </w:pPr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nous engageons</w:t>
      </w:r>
      <w:r>
        <w:t xml:space="preserve"> sans réserve, en tant que cotraitants </w:t>
      </w:r>
      <w:r>
        <w:rPr>
          <w:b/>
        </w:rPr>
        <w:t>groupés solidaires</w:t>
      </w:r>
      <w:r>
        <w:t>, représentés par :</w:t>
      </w:r>
    </w:p>
    <w:p w14:paraId="6AD725B3" w14:textId="77777777" w:rsidR="00F356BF" w:rsidRDefault="00F356BF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5ACE243C" w14:textId="77777777" w:rsidR="00F356BF" w:rsidRDefault="00F356BF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3150F454" w14:textId="77777777" w:rsidR="00F356BF" w:rsidRDefault="00340D01">
      <w:pPr>
        <w:pStyle w:val="Standard"/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09BA0EE3" w14:textId="165856D3" w:rsidR="00F356BF" w:rsidRDefault="00340D01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6" w:name="A1_p3B_a"/>
      <w:r w:rsidR="00C15FAA">
        <w:t>1</w:t>
      </w:r>
      <w:r w:rsidR="00CF21A2">
        <w:t>8</w:t>
      </w:r>
      <w:r w:rsidR="00C15FAA">
        <w:t>0</w:t>
      </w:r>
      <w:r>
        <w:t xml:space="preserve"> jours</w:t>
      </w:r>
      <w:bookmarkEnd w:id="6"/>
      <w:r>
        <w:t xml:space="preserve"> à compter de la date limite de remise des offres fixée par le règlement de la consultation et rappelée en page de garde du CCAP.</w:t>
      </w:r>
    </w:p>
    <w:p w14:paraId="41D9E22C" w14:textId="77777777" w:rsidR="00F356BF" w:rsidRDefault="00340D01">
      <w:pPr>
        <w:pStyle w:val="Standard"/>
        <w:tabs>
          <w:tab w:val="left" w:pos="-3828"/>
        </w:tabs>
        <w:spacing w:after="120"/>
      </w:pPr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nous engageons</w:t>
      </w:r>
      <w:r>
        <w:t xml:space="preserve"> sans réserve, en tant que cotraitants </w:t>
      </w:r>
      <w:r>
        <w:rPr>
          <w:b/>
        </w:rPr>
        <w:t>groupés conjoints</w:t>
      </w:r>
      <w:r>
        <w:t>, représentés par :</w:t>
      </w:r>
    </w:p>
    <w:p w14:paraId="5EC6854E" w14:textId="77777777" w:rsidR="00F356BF" w:rsidRDefault="00F356BF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00F4DA94" w14:textId="77777777" w:rsidR="00F356BF" w:rsidRDefault="00F356BF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4C72200E" w14:textId="77777777" w:rsidR="00F356BF" w:rsidRDefault="00340D01">
      <w:pPr>
        <w:pStyle w:val="Standard"/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 et selon la répartition des prestations précisée en annexe au présent acte d'engagement.</w:t>
      </w:r>
    </w:p>
    <w:p w14:paraId="51448D15" w14:textId="77777777" w:rsidR="00F356BF" w:rsidRDefault="00340D01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du maître d'ouvrage, pour l'exécution du marché.</w:t>
      </w:r>
    </w:p>
    <w:p w14:paraId="4DE53552" w14:textId="0231CF22" w:rsidR="00F356BF" w:rsidRDefault="00340D01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7" w:name="A1_p5_a"/>
      <w:r w:rsidR="00762435">
        <w:t>1</w:t>
      </w:r>
      <w:r w:rsidR="00CF21A2">
        <w:t>8</w:t>
      </w:r>
      <w:r w:rsidR="00762435">
        <w:t>0</w:t>
      </w:r>
      <w:r>
        <w:t xml:space="preserve"> jours</w:t>
      </w:r>
      <w:bookmarkEnd w:id="7"/>
      <w:r>
        <w:t xml:space="preserve"> à compter de la date limite de remise des offres fixée par le règlement de la consultation</w:t>
      </w:r>
      <w:r w:rsidR="0098733A">
        <w:t>, ou de la date de remise de l’offre négociée le cas échéant</w:t>
      </w:r>
      <w:r>
        <w:t>.</w:t>
      </w:r>
    </w:p>
    <w:p w14:paraId="6D3B6AB2" w14:textId="77777777" w:rsidR="00F356BF" w:rsidRDefault="00340D01">
      <w:pPr>
        <w:pStyle w:val="Titre1"/>
      </w:pPr>
      <w:r>
        <w:lastRenderedPageBreak/>
        <w:t>ARTICLE 2. PRESTATIONS ET PRIX</w:t>
      </w:r>
    </w:p>
    <w:p w14:paraId="1B791BB0" w14:textId="77777777" w:rsidR="00F356BF" w:rsidRDefault="00340D01">
      <w:pPr>
        <w:pStyle w:val="Titre2"/>
      </w:pPr>
      <w:r>
        <w:t>2-1. Montant du marché</w:t>
      </w:r>
    </w:p>
    <w:p w14:paraId="3718CBEB" w14:textId="41041B3B" w:rsidR="00F356BF" w:rsidRDefault="00340D01">
      <w:pPr>
        <w:pStyle w:val="Paragraphe"/>
      </w:pPr>
      <w:r>
        <w:t>L'offre de prix est établie sur la base des conditions économiques en vigueur au mois m</w:t>
      </w:r>
      <w:r>
        <w:rPr>
          <w:vertAlign w:val="subscript"/>
        </w:rPr>
        <w:t>0</w:t>
      </w:r>
      <w:r>
        <w:t xml:space="preserve"> fixé en page 1 du présent acte d’engagement.</w:t>
      </w:r>
      <w:r w:rsidR="006F35FA">
        <w:t xml:space="preserve"> </w:t>
      </w:r>
      <w:r>
        <w:t>Les modalités de variation des prix sont fixées à l'article 3-3 du CCAP.</w:t>
      </w:r>
      <w:r w:rsidR="006F35FA">
        <w:t xml:space="preserve"> </w:t>
      </w:r>
      <w:r>
        <w:t>Il n'est pas prévu de décomposition en tranches.</w:t>
      </w:r>
    </w:p>
    <w:p w14:paraId="02A8175A" w14:textId="5D146407" w:rsidR="00153C39" w:rsidRDefault="00340D01">
      <w:pPr>
        <w:pStyle w:val="Paradouble"/>
        <w:keepNext/>
        <w:spacing w:after="120"/>
      </w:pPr>
      <w:r>
        <w:t xml:space="preserve">Les travaux du </w:t>
      </w:r>
      <w:r>
        <w:rPr>
          <w:b/>
        </w:rPr>
        <w:t>lot</w:t>
      </w:r>
      <w:r>
        <w:t xml:space="preserve">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>, seront rémunérés par application d'un prix global forfaitaire égal à :</w:t>
      </w:r>
    </w:p>
    <w:p w14:paraId="24531930" w14:textId="40322A71" w:rsidR="001F0287" w:rsidRPr="001F0287" w:rsidRDefault="001F0287" w:rsidP="001F0287">
      <w:pPr>
        <w:pStyle w:val="Paradouble"/>
        <w:keepNext/>
        <w:numPr>
          <w:ilvl w:val="0"/>
          <w:numId w:val="13"/>
        </w:numPr>
        <w:spacing w:after="120"/>
        <w:rPr>
          <w:b/>
        </w:rPr>
      </w:pPr>
      <w:r w:rsidRPr="001F0287">
        <w:rPr>
          <w:b/>
        </w:rPr>
        <w:t xml:space="preserve">Montant de la solution de base </w:t>
      </w:r>
      <w:r>
        <w:rPr>
          <w:b/>
        </w:rPr>
        <w:t>(à remplir par le candidat)</w:t>
      </w:r>
    </w:p>
    <w:tbl>
      <w:tblPr>
        <w:tblW w:w="8874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F356BF" w14:paraId="1F2708CC" w14:textId="77777777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BF5B74" w14:textId="77777777" w:rsidR="00F356BF" w:rsidRDefault="00340D01">
            <w:pPr>
              <w:pStyle w:val="Standard"/>
              <w:keepNext/>
              <w:numPr>
                <w:ilvl w:val="0"/>
                <w:numId w:val="2"/>
              </w:numPr>
              <w:snapToGrid w:val="0"/>
              <w:ind w:left="-355" w:right="5" w:firstLine="0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246EB9" w14:textId="77777777" w:rsidR="00F356BF" w:rsidRDefault="00F356BF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8732A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0A5B5470" w14:textId="77777777">
        <w:trPr>
          <w:trHeight w:hRule="exact" w:val="60"/>
        </w:trPr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893B39" w14:textId="77777777" w:rsidR="00F356BF" w:rsidRDefault="00F356BF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B1CDA1" w14:textId="77777777" w:rsidR="00F356BF" w:rsidRDefault="00F356BF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2A5DC0" w14:textId="77777777" w:rsidR="00F356BF" w:rsidRDefault="00F356BF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F356BF" w14:paraId="49600584" w14:textId="77777777">
        <w:tc>
          <w:tcPr>
            <w:tcW w:w="233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C2FD50" w14:textId="77777777" w:rsidR="00F356BF" w:rsidRDefault="00340D01">
            <w:pPr>
              <w:pStyle w:val="Standard"/>
              <w:keepNext/>
              <w:numPr>
                <w:ilvl w:val="0"/>
                <w:numId w:val="3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7CE1D9" w14:textId="77777777" w:rsidR="00F356BF" w:rsidRDefault="00340D01">
            <w:pPr>
              <w:pStyle w:val="Standard"/>
              <w:keepNext/>
              <w:jc w:val="right"/>
            </w:pPr>
            <w:r>
              <w:t>20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F0F801" w14:textId="77777777" w:rsidR="00F356BF" w:rsidRDefault="00340D01">
            <w:pPr>
              <w:pStyle w:val="Standard"/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6724B7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85EF6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440926B1" w14:textId="77777777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C0866D" w14:textId="77777777" w:rsidR="00F356BF" w:rsidRDefault="00340D01">
            <w:pPr>
              <w:pStyle w:val="Standard"/>
              <w:numPr>
                <w:ilvl w:val="0"/>
                <w:numId w:val="4"/>
              </w:numPr>
              <w:snapToGrid w:val="0"/>
              <w:ind w:left="-355" w:right="5" w:firstLine="0"/>
            </w:pPr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F1C58A" w14:textId="77777777" w:rsidR="00F356BF" w:rsidRDefault="00F356BF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3EC9D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46B136E9" w14:textId="77777777">
        <w:trPr>
          <w:trHeight w:hRule="exact" w:val="60"/>
        </w:trPr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1E1E1B" w14:textId="77777777" w:rsidR="00F356BF" w:rsidRDefault="00F356BF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75C86D" w14:textId="77777777" w:rsidR="00F356BF" w:rsidRDefault="00F356BF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96D68A" w14:textId="77777777" w:rsidR="00F356BF" w:rsidRDefault="00F356BF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F356BF" w14:paraId="098C84D2" w14:textId="77777777">
        <w:tc>
          <w:tcPr>
            <w:tcW w:w="2338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46D20" w14:textId="77777777" w:rsidR="00F356BF" w:rsidRDefault="00340D01">
            <w:pPr>
              <w:pStyle w:val="Standard"/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2B2E5B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E28B4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56D0D0CE" w14:textId="7777777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D0107A" w14:textId="77777777" w:rsidR="00F356BF" w:rsidRDefault="00F356BF">
            <w:pPr>
              <w:pStyle w:val="Standard"/>
              <w:snapToGrid w:val="0"/>
            </w:pPr>
          </w:p>
          <w:p w14:paraId="3F150E42" w14:textId="77777777" w:rsidR="00F356BF" w:rsidRDefault="00F356BF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0D039" w14:textId="77777777" w:rsidR="00F356BF" w:rsidRDefault="00F356BF">
            <w:pPr>
              <w:pStyle w:val="Standard"/>
              <w:snapToGrid w:val="0"/>
            </w:pPr>
          </w:p>
        </w:tc>
      </w:tr>
    </w:tbl>
    <w:p w14:paraId="23E74E39" w14:textId="77777777" w:rsidR="00F5507B" w:rsidRDefault="00F5507B" w:rsidP="00F5507B"/>
    <w:p w14:paraId="7BB09CF2" w14:textId="608F53A4" w:rsidR="00F5507B" w:rsidRDefault="00F5507B" w:rsidP="00F21148">
      <w:pPr>
        <w:tabs>
          <w:tab w:val="left" w:pos="-1354"/>
          <w:tab w:val="left" w:pos="-720"/>
          <w:tab w:val="left" w:pos="0"/>
          <w:tab w:val="left" w:pos="283"/>
        </w:tabs>
        <w:spacing w:after="120"/>
        <w:jc w:val="both"/>
        <w:rPr>
          <w:rFonts w:cs="Times New Roman"/>
        </w:rPr>
      </w:pPr>
      <w:r w:rsidRPr="00F5507B">
        <w:rPr>
          <w:rFonts w:cs="Times New Roman"/>
        </w:rPr>
        <w:t>Elle est détaillée dans le cadre de Décomposition du Prix Global et Forfaitaire (DPGF) du lot correspondant.</w:t>
      </w:r>
    </w:p>
    <w:p w14:paraId="3B9D5334" w14:textId="0D354D88" w:rsidR="001F0287" w:rsidRDefault="001F0287" w:rsidP="001F0287">
      <w:pPr>
        <w:pStyle w:val="Paradouble"/>
        <w:keepNext/>
        <w:numPr>
          <w:ilvl w:val="0"/>
          <w:numId w:val="13"/>
        </w:numPr>
        <w:spacing w:after="120"/>
        <w:rPr>
          <w:b/>
        </w:rPr>
      </w:pPr>
      <w:r w:rsidRPr="001F0287">
        <w:rPr>
          <w:b/>
        </w:rPr>
        <w:t xml:space="preserve">Montant de la variante proposée par </w:t>
      </w:r>
      <w:r w:rsidR="00C15FAA">
        <w:rPr>
          <w:b/>
        </w:rPr>
        <w:t>le candidat</w:t>
      </w:r>
      <w:r w:rsidRPr="001F0287">
        <w:rPr>
          <w:b/>
        </w:rPr>
        <w:t xml:space="preserve">, le cas échéant </w:t>
      </w:r>
      <w:r>
        <w:rPr>
          <w:b/>
        </w:rPr>
        <w:t>(à remplir par le candidat)</w:t>
      </w:r>
    </w:p>
    <w:p w14:paraId="44FA8AD4" w14:textId="014B4305" w:rsidR="001F0287" w:rsidRDefault="001F0287" w:rsidP="001F0287">
      <w:pPr>
        <w:pStyle w:val="Paradouble"/>
        <w:keepNext/>
        <w:spacing w:after="120"/>
        <w:rPr>
          <w:i/>
        </w:rPr>
      </w:pPr>
      <w:r w:rsidRPr="001F0287">
        <w:rPr>
          <w:i/>
        </w:rPr>
        <w:t>Intitulé : ……………………………………………………………………………………………</w:t>
      </w:r>
      <w:r w:rsidR="00153C39">
        <w:rPr>
          <w:i/>
        </w:rPr>
        <w:t>………….</w:t>
      </w:r>
    </w:p>
    <w:p w14:paraId="1617AF3C" w14:textId="216BE2E1" w:rsidR="00153C39" w:rsidRDefault="00153C39" w:rsidP="001F0287">
      <w:pPr>
        <w:pStyle w:val="Paradouble"/>
        <w:keepNext/>
        <w:spacing w:after="120"/>
        <w:rPr>
          <w:i/>
        </w:rPr>
      </w:pPr>
      <w:r w:rsidRPr="001F0287">
        <w:rPr>
          <w:i/>
        </w:rPr>
        <w:t>……………………………………………………………………………………………</w:t>
      </w:r>
      <w:r>
        <w:rPr>
          <w:i/>
        </w:rPr>
        <w:t>……………………..</w:t>
      </w:r>
    </w:p>
    <w:p w14:paraId="42EB8C42" w14:textId="2D683B02" w:rsidR="00645E0C" w:rsidRPr="00BB083B" w:rsidRDefault="00645E0C" w:rsidP="001F0287">
      <w:pPr>
        <w:pStyle w:val="Paradouble"/>
        <w:keepNext/>
        <w:spacing w:after="120"/>
        <w:rPr>
          <w:b/>
          <w:u w:val="single"/>
        </w:rPr>
      </w:pPr>
      <w:r w:rsidRPr="00BB083B">
        <w:rPr>
          <w:b/>
          <w:u w:val="single"/>
        </w:rPr>
        <w:t>En plus ou moins-value par rapport à la solution de base</w:t>
      </w:r>
      <w:r w:rsidR="00BB083B">
        <w:rPr>
          <w:b/>
          <w:u w:val="single"/>
        </w:rPr>
        <w:t xml:space="preserve"> proposée en a)</w:t>
      </w:r>
    </w:p>
    <w:tbl>
      <w:tblPr>
        <w:tblW w:w="8874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1F0287" w14:paraId="5683964E" w14:textId="77777777" w:rsidTr="00BB083B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8DBCF9" w14:textId="77777777" w:rsidR="001F0287" w:rsidRDefault="001F0287" w:rsidP="00BB083B">
            <w:pPr>
              <w:pStyle w:val="Standard"/>
              <w:keepNext/>
              <w:numPr>
                <w:ilvl w:val="0"/>
                <w:numId w:val="2"/>
              </w:numPr>
              <w:snapToGrid w:val="0"/>
              <w:ind w:left="-355" w:right="5" w:firstLine="0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75015" w14:textId="77777777" w:rsidR="001F0287" w:rsidRDefault="001F0287" w:rsidP="00BB083B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8153E" w14:textId="77777777" w:rsidR="001F0287" w:rsidRDefault="001F0287" w:rsidP="00BB083B">
            <w:pPr>
              <w:pStyle w:val="Standard"/>
              <w:snapToGrid w:val="0"/>
            </w:pPr>
          </w:p>
        </w:tc>
      </w:tr>
      <w:tr w:rsidR="001F0287" w14:paraId="15E086E6" w14:textId="77777777" w:rsidTr="00BB083B">
        <w:trPr>
          <w:trHeight w:hRule="exact" w:val="60"/>
        </w:trPr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2A23AD" w14:textId="77777777" w:rsidR="001F0287" w:rsidRDefault="001F0287" w:rsidP="00BB083B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A7688F" w14:textId="77777777" w:rsidR="001F0287" w:rsidRDefault="001F0287" w:rsidP="00BB083B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62FF14" w14:textId="77777777" w:rsidR="001F0287" w:rsidRDefault="001F0287" w:rsidP="00BB083B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1F0287" w14:paraId="6D482D1F" w14:textId="77777777" w:rsidTr="00BB083B">
        <w:tc>
          <w:tcPr>
            <w:tcW w:w="233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A3D6DB" w14:textId="77777777" w:rsidR="001F0287" w:rsidRDefault="001F0287" w:rsidP="00BB083B">
            <w:pPr>
              <w:pStyle w:val="Standard"/>
              <w:keepNext/>
              <w:numPr>
                <w:ilvl w:val="0"/>
                <w:numId w:val="3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767D54" w14:textId="77777777" w:rsidR="001F0287" w:rsidRDefault="001F0287" w:rsidP="00BB083B">
            <w:pPr>
              <w:pStyle w:val="Standard"/>
              <w:keepNext/>
              <w:jc w:val="right"/>
            </w:pPr>
            <w:r>
              <w:t>20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B2DD54" w14:textId="77777777" w:rsidR="001F0287" w:rsidRDefault="001F0287" w:rsidP="00BB083B">
            <w:pPr>
              <w:pStyle w:val="Standard"/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E1A2E1" w14:textId="77777777" w:rsidR="001F0287" w:rsidRDefault="001F0287" w:rsidP="00BB083B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25087" w14:textId="77777777" w:rsidR="001F0287" w:rsidRDefault="001F0287" w:rsidP="00BB083B">
            <w:pPr>
              <w:pStyle w:val="Standard"/>
              <w:snapToGrid w:val="0"/>
            </w:pPr>
          </w:p>
        </w:tc>
      </w:tr>
      <w:tr w:rsidR="001F0287" w14:paraId="756DE3CB" w14:textId="77777777" w:rsidTr="00BB083B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F7F58D" w14:textId="77777777" w:rsidR="001F0287" w:rsidRDefault="001F0287" w:rsidP="00BB083B">
            <w:pPr>
              <w:pStyle w:val="Standard"/>
              <w:numPr>
                <w:ilvl w:val="0"/>
                <w:numId w:val="4"/>
              </w:numPr>
              <w:snapToGrid w:val="0"/>
              <w:ind w:left="-355" w:right="5" w:firstLine="0"/>
            </w:pPr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93DC4B" w14:textId="77777777" w:rsidR="001F0287" w:rsidRDefault="001F0287" w:rsidP="00BB083B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6FA52" w14:textId="77777777" w:rsidR="001F0287" w:rsidRDefault="001F0287" w:rsidP="00BB083B">
            <w:pPr>
              <w:pStyle w:val="Standard"/>
              <w:snapToGrid w:val="0"/>
            </w:pPr>
          </w:p>
        </w:tc>
      </w:tr>
      <w:tr w:rsidR="001F0287" w14:paraId="30056452" w14:textId="77777777" w:rsidTr="00BB083B">
        <w:trPr>
          <w:trHeight w:hRule="exact" w:val="60"/>
        </w:trPr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C8D1F1" w14:textId="77777777" w:rsidR="001F0287" w:rsidRDefault="001F0287" w:rsidP="00BB083B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2AD34F" w14:textId="77777777" w:rsidR="001F0287" w:rsidRDefault="001F0287" w:rsidP="00BB083B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F93F7C" w14:textId="77777777" w:rsidR="001F0287" w:rsidRDefault="001F0287" w:rsidP="00BB083B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1F0287" w14:paraId="5059C312" w14:textId="77777777" w:rsidTr="00BB083B">
        <w:tc>
          <w:tcPr>
            <w:tcW w:w="2338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E66365" w14:textId="77777777" w:rsidR="001F0287" w:rsidRDefault="001F0287" w:rsidP="00BB083B">
            <w:pPr>
              <w:pStyle w:val="Standard"/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801013" w14:textId="77777777" w:rsidR="001F0287" w:rsidRDefault="001F0287" w:rsidP="00BB083B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5A8CE" w14:textId="77777777" w:rsidR="001F0287" w:rsidRDefault="001F0287" w:rsidP="00BB083B">
            <w:pPr>
              <w:pStyle w:val="Standard"/>
              <w:snapToGrid w:val="0"/>
            </w:pPr>
          </w:p>
        </w:tc>
      </w:tr>
      <w:tr w:rsidR="001F0287" w14:paraId="4E5B22BE" w14:textId="77777777" w:rsidTr="00BB083B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9D7A62" w14:textId="77777777" w:rsidR="001F0287" w:rsidRDefault="001F0287" w:rsidP="00BB083B">
            <w:pPr>
              <w:pStyle w:val="Standard"/>
              <w:snapToGrid w:val="0"/>
            </w:pPr>
          </w:p>
          <w:p w14:paraId="1A6CCA36" w14:textId="77777777" w:rsidR="001F0287" w:rsidRDefault="001F0287" w:rsidP="00BB083B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62D77" w14:textId="77777777" w:rsidR="001F0287" w:rsidRDefault="001F0287" w:rsidP="00BB083B">
            <w:pPr>
              <w:pStyle w:val="Standard"/>
              <w:snapToGrid w:val="0"/>
            </w:pPr>
          </w:p>
        </w:tc>
      </w:tr>
    </w:tbl>
    <w:p w14:paraId="1950BE2C" w14:textId="77777777" w:rsidR="001F0287" w:rsidRDefault="001F0287" w:rsidP="001F0287"/>
    <w:p w14:paraId="2FC0E9D5" w14:textId="783FEA24" w:rsidR="001F0287" w:rsidRDefault="001F0287" w:rsidP="001F0287">
      <w:pPr>
        <w:tabs>
          <w:tab w:val="left" w:pos="-1354"/>
          <w:tab w:val="left" w:pos="-720"/>
          <w:tab w:val="left" w:pos="0"/>
          <w:tab w:val="left" w:pos="283"/>
        </w:tabs>
        <w:jc w:val="both"/>
        <w:rPr>
          <w:rFonts w:cs="Times New Roman"/>
        </w:rPr>
      </w:pPr>
      <w:r w:rsidRPr="00F5507B">
        <w:rPr>
          <w:rFonts w:cs="Times New Roman"/>
        </w:rPr>
        <w:t>Elle est détaillée dans le cadre de Décomposition du Prix Global et Forfaitaire (DPGF) du lot correspondant.</w:t>
      </w:r>
    </w:p>
    <w:p w14:paraId="47066808" w14:textId="77777777" w:rsidR="002C4F5C" w:rsidRDefault="002C4F5C" w:rsidP="001F0287">
      <w:pPr>
        <w:tabs>
          <w:tab w:val="left" w:pos="-1354"/>
          <w:tab w:val="left" w:pos="-720"/>
          <w:tab w:val="left" w:pos="0"/>
          <w:tab w:val="left" w:pos="283"/>
        </w:tabs>
        <w:jc w:val="both"/>
        <w:rPr>
          <w:rFonts w:cs="Times New Roman"/>
        </w:rPr>
      </w:pPr>
    </w:p>
    <w:p w14:paraId="4BB733EB" w14:textId="17B0F7A0" w:rsidR="001F0287" w:rsidRPr="001F0287" w:rsidRDefault="001F0287" w:rsidP="001F0287">
      <w:pPr>
        <w:pStyle w:val="Paragraphedeliste"/>
        <w:numPr>
          <w:ilvl w:val="0"/>
          <w:numId w:val="13"/>
        </w:numPr>
        <w:tabs>
          <w:tab w:val="left" w:pos="-1354"/>
          <w:tab w:val="left" w:pos="-720"/>
          <w:tab w:val="left" w:pos="0"/>
          <w:tab w:val="left" w:pos="283"/>
        </w:tabs>
        <w:jc w:val="both"/>
        <w:rPr>
          <w:rFonts w:ascii="Times New Roman" w:eastAsia="Arial Unicode MS" w:hAnsi="Times New Roman" w:cs="Tahoma"/>
          <w:b/>
          <w:kern w:val="3"/>
          <w:sz w:val="24"/>
          <w:szCs w:val="24"/>
          <w:lang w:eastAsia="fr-FR"/>
        </w:rPr>
      </w:pPr>
      <w:r w:rsidRPr="001F0287">
        <w:rPr>
          <w:rFonts w:ascii="Times New Roman" w:eastAsia="Arial Unicode MS" w:hAnsi="Times New Roman" w:cs="Tahoma"/>
          <w:b/>
          <w:kern w:val="3"/>
          <w:sz w:val="24"/>
          <w:szCs w:val="24"/>
          <w:lang w:eastAsia="fr-FR"/>
        </w:rPr>
        <w:t>Montant total du marché : (A REMPLIR PAR LE MAÎTRE D’OUVRAGE)</w:t>
      </w:r>
    </w:p>
    <w:p w14:paraId="5ECF14D2" w14:textId="77777777" w:rsidR="001F0287" w:rsidRDefault="001F0287" w:rsidP="001F0287">
      <w:pPr>
        <w:tabs>
          <w:tab w:val="left" w:leader="dot" w:pos="3119"/>
          <w:tab w:val="left" w:leader="dot" w:pos="7655"/>
        </w:tabs>
        <w:rPr>
          <w:bCs/>
          <w:sz w:val="22"/>
          <w:szCs w:val="22"/>
        </w:rPr>
      </w:pPr>
    </w:p>
    <w:p w14:paraId="4E4FA1F3" w14:textId="19C96908" w:rsidR="001F0287" w:rsidRDefault="001F0287" w:rsidP="001F0287">
      <w:pPr>
        <w:tabs>
          <w:tab w:val="left" w:leader="dot" w:pos="3119"/>
          <w:tab w:val="left" w:leader="dot" w:pos="7655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>Le montant total du marché comprend le(s) montant(s) suivant(s) :</w:t>
      </w:r>
    </w:p>
    <w:p w14:paraId="6004D07A" w14:textId="77777777" w:rsidR="001F0287" w:rsidRDefault="001F0287" w:rsidP="00F21148">
      <w:pPr>
        <w:tabs>
          <w:tab w:val="left" w:leader="dot" w:pos="3119"/>
          <w:tab w:val="left" w:leader="dot" w:pos="7655"/>
        </w:tabs>
        <w:spacing w:after="1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Solution de base</w:t>
      </w:r>
      <w:r>
        <w:rPr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  <w:sz w:val="22"/>
          <w:szCs w:val="22"/>
        </w:rPr>
        <w:instrText xml:space="preserve"> FORMCHECKBOX </w:instrText>
      </w:r>
      <w:r w:rsidR="007A3632">
        <w:rPr>
          <w:b/>
          <w:bCs/>
          <w:sz w:val="22"/>
          <w:szCs w:val="22"/>
        </w:rPr>
      </w:r>
      <w:r w:rsidR="007A3632">
        <w:rPr>
          <w:b/>
          <w:bCs/>
          <w:sz w:val="22"/>
          <w:szCs w:val="22"/>
        </w:rPr>
        <w:fldChar w:fldCharType="separate"/>
      </w:r>
      <w:r>
        <w:fldChar w:fldCharType="end"/>
      </w:r>
      <w:r>
        <w:rPr>
          <w:b/>
          <w:bCs/>
          <w:sz w:val="22"/>
          <w:szCs w:val="22"/>
        </w:rPr>
        <w:t xml:space="preserve"> </w:t>
      </w:r>
    </w:p>
    <w:p w14:paraId="3D07AE89" w14:textId="26351A67" w:rsidR="001F0287" w:rsidRPr="001F0287" w:rsidRDefault="001F0287" w:rsidP="001F0287">
      <w:pPr>
        <w:pStyle w:val="Paradouble"/>
        <w:keepNext/>
        <w:spacing w:after="120"/>
        <w:rPr>
          <w:i/>
        </w:rPr>
      </w:pPr>
      <w:r>
        <w:rPr>
          <w:b/>
          <w:bCs/>
          <w:sz w:val="22"/>
          <w:szCs w:val="22"/>
        </w:rPr>
        <w:t xml:space="preserve">Variante proposée par l’entreprise </w:t>
      </w:r>
      <w:r>
        <w:rPr>
          <w:b/>
          <w:bCs/>
          <w:sz w:val="22"/>
          <w:szCs w:val="22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  <w:sz w:val="22"/>
          <w:szCs w:val="22"/>
        </w:rPr>
        <w:instrText xml:space="preserve"> FORMCHECKBOX </w:instrText>
      </w:r>
      <w:r w:rsidR="007A3632">
        <w:rPr>
          <w:b/>
          <w:bCs/>
          <w:sz w:val="22"/>
          <w:szCs w:val="22"/>
        </w:rPr>
      </w:r>
      <w:r w:rsidR="007A3632">
        <w:rPr>
          <w:b/>
          <w:bCs/>
          <w:sz w:val="22"/>
          <w:szCs w:val="22"/>
        </w:rPr>
        <w:fldChar w:fldCharType="separate"/>
      </w:r>
      <w:r>
        <w:rPr>
          <w:b/>
          <w:bCs/>
          <w:sz w:val="22"/>
          <w:szCs w:val="22"/>
        </w:rPr>
        <w:fldChar w:fldCharType="end"/>
      </w:r>
    </w:p>
    <w:tbl>
      <w:tblPr>
        <w:tblW w:w="8874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1F0287" w14:paraId="1D5A95B0" w14:textId="77777777" w:rsidTr="00BB083B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BF932F" w14:textId="77777777" w:rsidR="001F0287" w:rsidRDefault="001F0287" w:rsidP="00BB083B">
            <w:pPr>
              <w:pStyle w:val="Standard"/>
              <w:keepNext/>
              <w:numPr>
                <w:ilvl w:val="0"/>
                <w:numId w:val="2"/>
              </w:numPr>
              <w:snapToGrid w:val="0"/>
              <w:ind w:left="-355" w:right="5" w:firstLine="0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7E74F9" w14:textId="77777777" w:rsidR="001F0287" w:rsidRDefault="001F0287" w:rsidP="00BB083B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A5ACF" w14:textId="77777777" w:rsidR="001F0287" w:rsidRDefault="001F0287" w:rsidP="00BB083B">
            <w:pPr>
              <w:pStyle w:val="Standard"/>
              <w:snapToGrid w:val="0"/>
            </w:pPr>
          </w:p>
        </w:tc>
      </w:tr>
      <w:tr w:rsidR="001F0287" w14:paraId="38D3E6BE" w14:textId="77777777" w:rsidTr="00BB083B">
        <w:trPr>
          <w:trHeight w:hRule="exact" w:val="60"/>
        </w:trPr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2D364A" w14:textId="77777777" w:rsidR="001F0287" w:rsidRDefault="001F0287" w:rsidP="00BB083B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8874F2" w14:textId="77777777" w:rsidR="001F0287" w:rsidRDefault="001F0287" w:rsidP="00BB083B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FB4D5D" w14:textId="77777777" w:rsidR="001F0287" w:rsidRDefault="001F0287" w:rsidP="00BB083B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1F0287" w14:paraId="6940D6F7" w14:textId="77777777" w:rsidTr="00BB083B">
        <w:tc>
          <w:tcPr>
            <w:tcW w:w="233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47C78A" w14:textId="77777777" w:rsidR="001F0287" w:rsidRDefault="001F0287" w:rsidP="00BB083B">
            <w:pPr>
              <w:pStyle w:val="Standard"/>
              <w:keepNext/>
              <w:numPr>
                <w:ilvl w:val="0"/>
                <w:numId w:val="3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BEBBAB" w14:textId="77777777" w:rsidR="001F0287" w:rsidRDefault="001F0287" w:rsidP="00BB083B">
            <w:pPr>
              <w:pStyle w:val="Standard"/>
              <w:keepNext/>
              <w:jc w:val="right"/>
            </w:pPr>
            <w:r>
              <w:t>20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327459" w14:textId="77777777" w:rsidR="001F0287" w:rsidRDefault="001F0287" w:rsidP="00BB083B">
            <w:pPr>
              <w:pStyle w:val="Standard"/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A66361" w14:textId="77777777" w:rsidR="001F0287" w:rsidRDefault="001F0287" w:rsidP="00BB083B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F738E" w14:textId="77777777" w:rsidR="001F0287" w:rsidRDefault="001F0287" w:rsidP="00BB083B">
            <w:pPr>
              <w:pStyle w:val="Standard"/>
              <w:snapToGrid w:val="0"/>
            </w:pPr>
          </w:p>
        </w:tc>
      </w:tr>
      <w:tr w:rsidR="001F0287" w14:paraId="1F91E5B6" w14:textId="77777777" w:rsidTr="00BB083B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83AD66" w14:textId="77777777" w:rsidR="001F0287" w:rsidRDefault="001F0287" w:rsidP="00BB083B">
            <w:pPr>
              <w:pStyle w:val="Standard"/>
              <w:numPr>
                <w:ilvl w:val="0"/>
                <w:numId w:val="4"/>
              </w:numPr>
              <w:snapToGrid w:val="0"/>
              <w:ind w:left="-355" w:right="5" w:firstLine="0"/>
            </w:pPr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A022EF" w14:textId="77777777" w:rsidR="001F0287" w:rsidRDefault="001F0287" w:rsidP="00BB083B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8EE7C" w14:textId="77777777" w:rsidR="001F0287" w:rsidRDefault="001F0287" w:rsidP="00BB083B">
            <w:pPr>
              <w:pStyle w:val="Standard"/>
              <w:snapToGrid w:val="0"/>
            </w:pPr>
          </w:p>
        </w:tc>
      </w:tr>
      <w:tr w:rsidR="001F0287" w14:paraId="3850C215" w14:textId="77777777" w:rsidTr="00BB083B">
        <w:trPr>
          <w:trHeight w:hRule="exact" w:val="60"/>
        </w:trPr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2648B7" w14:textId="77777777" w:rsidR="001F0287" w:rsidRDefault="001F0287" w:rsidP="00BB083B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C066E7" w14:textId="77777777" w:rsidR="001F0287" w:rsidRDefault="001F0287" w:rsidP="00BB083B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387E43" w14:textId="77777777" w:rsidR="001F0287" w:rsidRDefault="001F0287" w:rsidP="00BB083B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1F0287" w14:paraId="7DD41EF5" w14:textId="77777777" w:rsidTr="00BB083B">
        <w:tc>
          <w:tcPr>
            <w:tcW w:w="2338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326F22" w14:textId="77777777" w:rsidR="001F0287" w:rsidRDefault="001F0287" w:rsidP="00BB083B">
            <w:pPr>
              <w:pStyle w:val="Standard"/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DE141C" w14:textId="77777777" w:rsidR="001F0287" w:rsidRDefault="001F0287" w:rsidP="00BB083B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66F2D" w14:textId="77777777" w:rsidR="001F0287" w:rsidRDefault="001F0287" w:rsidP="00BB083B">
            <w:pPr>
              <w:pStyle w:val="Standard"/>
              <w:snapToGrid w:val="0"/>
            </w:pPr>
          </w:p>
        </w:tc>
      </w:tr>
      <w:tr w:rsidR="001F0287" w14:paraId="74FBFF28" w14:textId="77777777" w:rsidTr="00BB083B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B4A8E5" w14:textId="77777777" w:rsidR="001F0287" w:rsidRDefault="001F0287" w:rsidP="00BB083B">
            <w:pPr>
              <w:pStyle w:val="Standard"/>
              <w:snapToGrid w:val="0"/>
            </w:pPr>
          </w:p>
          <w:p w14:paraId="26C037D4" w14:textId="77777777" w:rsidR="001F0287" w:rsidRDefault="001F0287" w:rsidP="00BB083B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A834D" w14:textId="77777777" w:rsidR="001F0287" w:rsidRDefault="001F0287" w:rsidP="00BB083B">
            <w:pPr>
              <w:pStyle w:val="Standard"/>
              <w:snapToGrid w:val="0"/>
            </w:pPr>
          </w:p>
        </w:tc>
      </w:tr>
    </w:tbl>
    <w:p w14:paraId="311EFE0F" w14:textId="77777777" w:rsidR="00F356BF" w:rsidRDefault="00340D01">
      <w:pPr>
        <w:pStyle w:val="Standard"/>
        <w:keepNext/>
        <w:spacing w:before="240" w:after="120"/>
        <w:ind w:left="-284"/>
      </w:pPr>
      <w:r>
        <w:rPr>
          <w:rFonts w:ascii="Wingdings, Symbol" w:hAnsi="Wingdings, Symbol"/>
          <w:sz w:val="36"/>
        </w:rPr>
        <w:lastRenderedPageBreak/>
        <w:t></w:t>
      </w:r>
      <w:r>
        <w:rPr>
          <w:sz w:val="36"/>
        </w:rPr>
        <w:t xml:space="preserve">  </w:t>
      </w:r>
      <w:r>
        <w:rPr>
          <w:b/>
          <w:u w:val="single"/>
        </w:rPr>
        <w:t>Groupement conjoint</w:t>
      </w:r>
    </w:p>
    <w:p w14:paraId="0D05601E" w14:textId="77777777" w:rsidR="00F356BF" w:rsidRDefault="00340D01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la répartition de la rémunération correspondante sont joints en annexe au présent acte d'engagement.</w:t>
      </w:r>
    </w:p>
    <w:p w14:paraId="22450A22" w14:textId="33BBC563" w:rsidR="00F356BF" w:rsidRDefault="00340D01">
      <w:pPr>
        <w:pStyle w:val="Paragraphe"/>
      </w:pPr>
      <w:r>
        <w:t>Le mandataire y indique en outre le montant de sa prestation de mandat.</w:t>
      </w:r>
    </w:p>
    <w:p w14:paraId="4DA28CC6" w14:textId="77777777" w:rsidR="00F356BF" w:rsidRDefault="00340D01">
      <w:pPr>
        <w:pStyle w:val="Titre2"/>
      </w:pPr>
      <w:r>
        <w:t>2-2. Montant sous-traité</w:t>
      </w:r>
    </w:p>
    <w:p w14:paraId="6FFF5A46" w14:textId="77777777" w:rsidR="00F356BF" w:rsidRDefault="005C7B90">
      <w:pPr>
        <w:pStyle w:val="Paragraphe"/>
      </w:pPr>
      <w:r>
        <w:t xml:space="preserve">En cas de recours à la sous-traitance, </w:t>
      </w:r>
      <w:r w:rsidR="00762435">
        <w:t xml:space="preserve">conformément à </w:t>
      </w:r>
      <w:r w:rsidR="00340D01">
        <w:t>l'article 5 de la  loi du 31 décembre 1975 modifiée,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</w:t>
      </w:r>
      <w:r>
        <w:t>-</w:t>
      </w:r>
      <w:r w:rsidR="00340D01">
        <w:t>liquidée.</w:t>
      </w:r>
    </w:p>
    <w:p w14:paraId="3237212C" w14:textId="77777777" w:rsidR="00F356BF" w:rsidRDefault="00340D01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080064A3" w14:textId="77777777" w:rsidR="00F356BF" w:rsidRDefault="00340D01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</w:t>
      </w:r>
      <w:r>
        <w:t xml:space="preserve">  </w:t>
      </w:r>
      <w:r>
        <w:rPr>
          <w:b/>
          <w:color w:val="000000"/>
          <w:u w:val="single"/>
        </w:rPr>
        <w:t>Entreprise</w:t>
      </w:r>
      <w:r>
        <w:rPr>
          <w:b/>
          <w:u w:val="single"/>
        </w:rPr>
        <w:t xml:space="preserve"> unique</w:t>
      </w:r>
    </w:p>
    <w:p w14:paraId="122177EA" w14:textId="77777777" w:rsidR="00F356BF" w:rsidRDefault="00340D01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F356BF" w14:paraId="073BF713" w14:textId="77777777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02166A" w14:textId="77777777" w:rsidR="00F356BF" w:rsidRDefault="00340D01">
            <w:pPr>
              <w:pStyle w:val="Paragraphe"/>
              <w:keepNext/>
              <w:keepLines/>
              <w:numPr>
                <w:ilvl w:val="0"/>
                <w:numId w:val="5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22A225" w14:textId="77777777" w:rsidR="00F356BF" w:rsidRDefault="00F356BF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343C6" w14:textId="77777777" w:rsidR="00F356BF" w:rsidRDefault="00F356BF">
            <w:pPr>
              <w:pStyle w:val="Standard"/>
              <w:snapToGrid w:val="0"/>
            </w:pPr>
          </w:p>
        </w:tc>
      </w:tr>
    </w:tbl>
    <w:p w14:paraId="228235D9" w14:textId="77777777" w:rsidR="00F356BF" w:rsidRDefault="00340D01">
      <w:pPr>
        <w:pStyle w:val="Standard"/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7858842B" w14:textId="77777777" w:rsidR="00F356BF" w:rsidRDefault="00340D01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</w:t>
      </w:r>
      <w:r>
        <w:t xml:space="preserve">  </w:t>
      </w:r>
      <w:r>
        <w:rPr>
          <w:b/>
          <w:u w:val="single"/>
        </w:rPr>
        <w:t>Groupement solidaire</w:t>
      </w:r>
    </w:p>
    <w:p w14:paraId="76D36A9E" w14:textId="77777777" w:rsidR="00F356BF" w:rsidRDefault="00340D01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F356BF" w14:paraId="368AE6AB" w14:textId="77777777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AE1920" w14:textId="77777777" w:rsidR="00F356BF" w:rsidRDefault="00340D01">
            <w:pPr>
              <w:pStyle w:val="Paragraphe"/>
              <w:keepNext/>
              <w:keepLines/>
              <w:numPr>
                <w:ilvl w:val="0"/>
                <w:numId w:val="6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069F7D" w14:textId="77777777" w:rsidR="00F356BF" w:rsidRDefault="00F356BF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16775" w14:textId="77777777" w:rsidR="00F356BF" w:rsidRDefault="00F356BF">
            <w:pPr>
              <w:pStyle w:val="Standard"/>
              <w:snapToGrid w:val="0"/>
            </w:pPr>
          </w:p>
        </w:tc>
      </w:tr>
    </w:tbl>
    <w:p w14:paraId="09C00EEF" w14:textId="77777777" w:rsidR="00F356BF" w:rsidRDefault="00340D01">
      <w:pPr>
        <w:pStyle w:val="Standard"/>
        <w:spacing w:before="240"/>
      </w:pPr>
      <w:r>
        <w:t>Les déclarations (article R.2193-1 du CCP) des sous-traitants recensés dans les formulaires annexés, sont jointes au présent acte d'engagement.</w:t>
      </w:r>
    </w:p>
    <w:p w14:paraId="28098E03" w14:textId="77777777" w:rsidR="00F356BF" w:rsidRDefault="00340D01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</w:t>
      </w:r>
      <w:r>
        <w:t xml:space="preserve">  </w:t>
      </w:r>
      <w:r>
        <w:rPr>
          <w:b/>
          <w:u w:val="single"/>
        </w:rPr>
        <w:t>Groupement conjoint</w:t>
      </w:r>
    </w:p>
    <w:p w14:paraId="1199E2DB" w14:textId="77777777" w:rsidR="00F356BF" w:rsidRDefault="00340D01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5231"/>
      </w:tblGrid>
      <w:tr w:rsidR="00F356BF" w14:paraId="16564A0C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A0B643" w14:textId="77777777" w:rsidR="00F356BF" w:rsidRDefault="00340D01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7D05DA" w14:textId="77777777" w:rsidR="00F356BF" w:rsidRDefault="00340D0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</w:tr>
      <w:tr w:rsidR="00F356BF" w14:paraId="7ECCD154" w14:textId="77777777" w:rsidTr="00082F5F">
        <w:trPr>
          <w:trHeight w:val="449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637DA3" w14:textId="77777777" w:rsidR="00F356BF" w:rsidRDefault="00340D01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D79070" w14:textId="77777777" w:rsidR="00F356BF" w:rsidRDefault="00F356BF">
            <w:pPr>
              <w:pStyle w:val="Standard"/>
              <w:snapToGrid w:val="0"/>
              <w:jc w:val="center"/>
            </w:pPr>
          </w:p>
        </w:tc>
      </w:tr>
      <w:tr w:rsidR="00F356BF" w14:paraId="71E08648" w14:textId="77777777" w:rsidTr="00082F5F">
        <w:trPr>
          <w:trHeight w:val="425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879002" w14:textId="77777777" w:rsidR="00F356BF" w:rsidRDefault="00340D01">
            <w:pPr>
              <w:pStyle w:val="Standard"/>
              <w:snapToGrid w:val="0"/>
              <w:jc w:val="center"/>
            </w:pPr>
            <w: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AC6661" w14:textId="77777777" w:rsidR="00F356BF" w:rsidRDefault="00F356BF">
            <w:pPr>
              <w:pStyle w:val="Standard"/>
              <w:snapToGrid w:val="0"/>
              <w:jc w:val="center"/>
            </w:pPr>
          </w:p>
        </w:tc>
      </w:tr>
      <w:tr w:rsidR="00F356BF" w14:paraId="0D4F6E07" w14:textId="77777777" w:rsidTr="00082F5F">
        <w:trPr>
          <w:trHeight w:val="404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8C597D" w14:textId="77777777" w:rsidR="00F356BF" w:rsidRDefault="00340D01">
            <w:pPr>
              <w:pStyle w:val="Standard"/>
              <w:snapToGrid w:val="0"/>
              <w:jc w:val="center"/>
            </w:pPr>
            <w: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51E874" w14:textId="77777777" w:rsidR="00F356BF" w:rsidRDefault="00F356BF">
            <w:pPr>
              <w:pStyle w:val="Standard"/>
              <w:snapToGrid w:val="0"/>
              <w:jc w:val="center"/>
            </w:pPr>
          </w:p>
        </w:tc>
      </w:tr>
      <w:tr w:rsidR="00F356BF" w14:paraId="7D601C17" w14:textId="77777777" w:rsidTr="00082F5F">
        <w:trPr>
          <w:trHeight w:val="423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3CCBC0" w14:textId="77777777" w:rsidR="00F356BF" w:rsidRDefault="00340D01">
            <w:pPr>
              <w:pStyle w:val="Standard"/>
              <w:snapToGrid w:val="0"/>
              <w:jc w:val="center"/>
            </w:pPr>
            <w: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6149FC" w14:textId="77777777" w:rsidR="00F356BF" w:rsidRDefault="00F356BF">
            <w:pPr>
              <w:pStyle w:val="Standard"/>
              <w:snapToGrid w:val="0"/>
              <w:jc w:val="center"/>
            </w:pPr>
          </w:p>
        </w:tc>
      </w:tr>
      <w:tr w:rsidR="00F356BF" w14:paraId="7554C5E1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4F3F2E" w14:textId="77777777" w:rsidR="00F356BF" w:rsidRDefault="00340D0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3794D0" w14:textId="77777777" w:rsidR="00F356BF" w:rsidRDefault="00F356BF">
            <w:pPr>
              <w:pStyle w:val="Standard"/>
              <w:snapToGrid w:val="0"/>
              <w:jc w:val="center"/>
            </w:pPr>
          </w:p>
        </w:tc>
      </w:tr>
    </w:tbl>
    <w:p w14:paraId="50382C2B" w14:textId="77777777" w:rsidR="00F356BF" w:rsidRDefault="00340D01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14:paraId="160348F6" w14:textId="77777777" w:rsidR="00F356BF" w:rsidRDefault="00340D01">
      <w:pPr>
        <w:pStyle w:val="Titre1"/>
      </w:pPr>
      <w:r>
        <w:lastRenderedPageBreak/>
        <w:t xml:space="preserve">ARTICLE 3. </w:t>
      </w:r>
      <w:r>
        <w:rPr>
          <w:color w:val="000000"/>
        </w:rPr>
        <w:t>DELAI D'EXECUTION DU MARCHE</w:t>
      </w:r>
    </w:p>
    <w:p w14:paraId="1712C8F5" w14:textId="77777777" w:rsidR="00F356BF" w:rsidRDefault="00340D01">
      <w:pPr>
        <w:pStyle w:val="Titre2"/>
        <w:spacing w:after="170"/>
      </w:pPr>
      <w:r>
        <w:t>3-1. Période de préparation</w:t>
      </w:r>
    </w:p>
    <w:p w14:paraId="46B40C56" w14:textId="77777777" w:rsidR="00F356BF" w:rsidRDefault="00340D01">
      <w:pPr>
        <w:pStyle w:val="Paragraphe"/>
      </w:pPr>
      <w:r>
        <w:t xml:space="preserve">Par dérogation à l'article 19.1.1 du CCAG, le délai de la période de préparation </w:t>
      </w:r>
      <w:r>
        <w:rPr>
          <w:b/>
        </w:rPr>
        <w:t>d'un lot</w:t>
      </w:r>
      <w:r>
        <w:t xml:space="preserve"> part de la date de la notification du marché.</w:t>
      </w:r>
    </w:p>
    <w:p w14:paraId="044A14F7" w14:textId="7F3C6475" w:rsidR="00141D12" w:rsidRDefault="00983F00">
      <w:pPr>
        <w:pStyle w:val="Paradouble"/>
        <w:spacing w:before="119" w:after="227"/>
      </w:pPr>
      <w:r>
        <w:t xml:space="preserve">Par </w:t>
      </w:r>
      <w:r w:rsidRPr="0001069B">
        <w:t>dérogation à l’article 28.1. du CCAG, l</w:t>
      </w:r>
      <w:r w:rsidR="00340D01" w:rsidRPr="0001069B">
        <w:t xml:space="preserve">e délai de la période de préparation pour </w:t>
      </w:r>
      <w:r w:rsidR="002C4F5C">
        <w:t>le présent</w:t>
      </w:r>
      <w:r w:rsidR="00340D01" w:rsidRPr="0001069B">
        <w:t xml:space="preserve"> lot est </w:t>
      </w:r>
      <w:r w:rsidR="00340D01" w:rsidRPr="0001069B">
        <w:rPr>
          <w:b/>
        </w:rPr>
        <w:t xml:space="preserve">de </w:t>
      </w:r>
      <w:r w:rsidR="00076AB2">
        <w:rPr>
          <w:b/>
        </w:rPr>
        <w:t>1</w:t>
      </w:r>
      <w:r w:rsidR="002C4F5C">
        <w:rPr>
          <w:b/>
        </w:rPr>
        <w:t>semaine</w:t>
      </w:r>
      <w:r w:rsidR="00340D01" w:rsidRPr="0001069B">
        <w:rPr>
          <w:b/>
        </w:rPr>
        <w:t>.</w:t>
      </w:r>
    </w:p>
    <w:p w14:paraId="2912F36A" w14:textId="77777777" w:rsidR="00F356BF" w:rsidRDefault="00340D01">
      <w:pPr>
        <w:pStyle w:val="Titre2"/>
        <w:spacing w:after="170"/>
      </w:pPr>
      <w:r>
        <w:t>3-2. Délai d'exécution des travaux</w:t>
      </w:r>
    </w:p>
    <w:p w14:paraId="5710FF60" w14:textId="542DE49D" w:rsidR="00F356BF" w:rsidRDefault="00340D01">
      <w:pPr>
        <w:pStyle w:val="Paragraphe"/>
      </w:pPr>
      <w:r>
        <w:t xml:space="preserve">Le délai </w:t>
      </w:r>
      <w:r w:rsidRPr="007C1F62">
        <w:t xml:space="preserve">d'exécution des travaux </w:t>
      </w:r>
      <w:r w:rsidR="002C4F5C">
        <w:rPr>
          <w:b/>
        </w:rPr>
        <w:t>du présent lot</w:t>
      </w:r>
      <w:r w:rsidRPr="0001069B">
        <w:rPr>
          <w:b/>
        </w:rPr>
        <w:t xml:space="preserve"> est de </w:t>
      </w:r>
      <w:r w:rsidR="007A3632">
        <w:rPr>
          <w:b/>
        </w:rPr>
        <w:t>5</w:t>
      </w:r>
      <w:r w:rsidR="00E76DA2" w:rsidRPr="0001069B">
        <w:rPr>
          <w:b/>
        </w:rPr>
        <w:t xml:space="preserve"> </w:t>
      </w:r>
      <w:r w:rsidR="006E77E0" w:rsidRPr="0001069B">
        <w:rPr>
          <w:b/>
        </w:rPr>
        <w:t>semaines</w:t>
      </w:r>
      <w:r w:rsidR="00D368A1" w:rsidRPr="0001069B">
        <w:t xml:space="preserve"> (hors période de préparation)</w:t>
      </w:r>
      <w:r w:rsidRPr="0001069B">
        <w:t xml:space="preserve"> à compter de la date fixée par l'ordre de service</w:t>
      </w:r>
      <w:r>
        <w:t xml:space="preserve"> qui prescrira de commencer l'exécution du</w:t>
      </w:r>
      <w:r w:rsidR="002C4F5C">
        <w:t xml:space="preserve"> lot</w:t>
      </w:r>
      <w:r>
        <w:t>.</w:t>
      </w:r>
    </w:p>
    <w:p w14:paraId="13AE3998" w14:textId="77777777" w:rsidR="00F356BF" w:rsidRPr="00D83E18" w:rsidRDefault="00340D01">
      <w:pPr>
        <w:pStyle w:val="Titre2"/>
      </w:pPr>
      <w:r w:rsidRPr="00D83E18">
        <w:t>3-3. Délai(s) distinct(s)</w:t>
      </w:r>
    </w:p>
    <w:p w14:paraId="1DE442CE" w14:textId="017BC762" w:rsidR="0097664C" w:rsidRPr="00D83E18" w:rsidRDefault="002C4F5C">
      <w:pPr>
        <w:pStyle w:val="Paragraphe"/>
      </w:pPr>
      <w:r>
        <w:t>Sans objet</w:t>
      </w:r>
    </w:p>
    <w:p w14:paraId="58E3905B" w14:textId="77777777" w:rsidR="00F356BF" w:rsidRDefault="00340D01">
      <w:pPr>
        <w:pStyle w:val="Titre1"/>
      </w:pPr>
      <w:r w:rsidRPr="00D83E18">
        <w:t>ARTICLE 4. PAIEMENTS</w:t>
      </w:r>
    </w:p>
    <w:p w14:paraId="2D25E3C1" w14:textId="77777777" w:rsidR="00F356BF" w:rsidRDefault="00340D01">
      <w:pPr>
        <w:pStyle w:val="Standard"/>
      </w:pPr>
      <w:r>
        <w:t>Les modalités du règlement des comptes du marché sont spécifiées à l'article 3-2 du CCAP.</w:t>
      </w:r>
    </w:p>
    <w:p w14:paraId="219F1DC9" w14:textId="77777777" w:rsidR="00F356BF" w:rsidRDefault="00340D01">
      <w:pPr>
        <w:pStyle w:val="Paragraphe"/>
        <w:keepNext/>
        <w:ind w:left="-284"/>
      </w:pPr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Entreprise unique</w:t>
      </w:r>
    </w:p>
    <w:p w14:paraId="7046641C" w14:textId="77777777" w:rsidR="00F356BF" w:rsidRDefault="00340D01">
      <w:pPr>
        <w:pStyle w:val="Paradouble"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F356BF" w14:paraId="723E4C05" w14:textId="77777777">
        <w:trPr>
          <w:trHeight w:hRule="exact" w:val="60"/>
        </w:trPr>
        <w:tc>
          <w:tcPr>
            <w:tcW w:w="9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B79E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1B81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0244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C43B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67A90A3" w14:textId="77777777"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750C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2D0F6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7521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45B2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2F57E037" w14:textId="77777777">
        <w:trPr>
          <w:trHeight w:hRule="exact" w:val="6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B753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B803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2864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6834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1911FC8" w14:textId="77777777"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15D2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F3300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469A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71A8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A182CF9" w14:textId="77777777">
        <w:trPr>
          <w:trHeight w:hRule="exact" w:val="6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D0FB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124C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C570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2BF7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F4E0E99" w14:textId="77777777"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1FFC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E9CC1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03B0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56E1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633EE23" w14:textId="77777777">
        <w:trPr>
          <w:trHeight w:hRule="exact" w:val="6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2E90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2D5D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33FB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07E2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3C0C6D5" w14:textId="77777777"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3A45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529A0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AAEA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9FF4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20CE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5947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C986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0849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B330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25B4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49FA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E13A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5A24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01E4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5FCAE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B813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90B4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4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3473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4DC75B8" w14:textId="77777777">
        <w:trPr>
          <w:trHeight w:hRule="exact" w:val="6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87A6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D5F0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412B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F020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30383FD" w14:textId="77777777">
        <w:trPr>
          <w:trHeight w:val="32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CE4C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113A3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B254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24FE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FA6A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96A2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A1BF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F4BEA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0158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73E8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784E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1AE0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E8AA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AEEE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C0EE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530EA03" w14:textId="77777777">
        <w:trPr>
          <w:trHeight w:hRule="exact" w:val="57"/>
        </w:trPr>
        <w:tc>
          <w:tcPr>
            <w:tcW w:w="9661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B47D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6DB6D44" w14:textId="77777777">
        <w:trPr>
          <w:trHeight w:hRule="exact" w:val="34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E512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D0E42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A8A47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BA1C5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DDBE3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D7664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7B75E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66FD0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5D4C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C0AAF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6B82F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8B673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27E2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E25E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F0442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2E84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5C57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B5E9C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D67F4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E075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D275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6C1DE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C448B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567F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3766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B151C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B711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EA73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70FE3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D5175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EC2CA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A05A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3751E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DBEE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224E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6F4CA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42AECBE" w14:textId="77777777">
        <w:trPr>
          <w:trHeight w:hRule="exact" w:val="57"/>
        </w:trPr>
        <w:tc>
          <w:tcPr>
            <w:tcW w:w="9661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BAD0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5B5E9CB" w14:textId="77777777">
        <w:trPr>
          <w:trHeight w:hRule="exact" w:val="34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91C3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BAEEF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8301E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DF21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6CFBA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FF2D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3F78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0BAC3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DAA05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45BB5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31BA8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CC809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6CF9C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B6ABC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9718D" w14:textId="77777777" w:rsidR="00F356BF" w:rsidRPr="00110116" w:rsidRDefault="00F356BF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F356BF" w14:paraId="2B5E528F" w14:textId="77777777">
        <w:tc>
          <w:tcPr>
            <w:tcW w:w="93" w:type="dxa"/>
            <w:tcBorders>
              <w:left w:val="single" w:sz="4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6D3BA" w14:textId="77777777" w:rsidR="00F356BF" w:rsidRDefault="00F356BF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9" w:type="dxa"/>
            <w:gridSpan w:val="53"/>
            <w:tcBorders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5959D" w14:textId="77777777" w:rsidR="00F356BF" w:rsidRDefault="00F356BF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29" w:type="dxa"/>
            <w:tcBorders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95212" w14:textId="77777777" w:rsidR="00F356BF" w:rsidRDefault="00F356BF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5C91FF81" w14:textId="77777777" w:rsidR="00F356BF" w:rsidRDefault="00340D01">
      <w:pPr>
        <w:pStyle w:val="Paradouble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6803E39C" w14:textId="77777777" w:rsidR="00F356BF" w:rsidRDefault="00340D01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lastRenderedPageBreak/>
        <w:t></w:t>
      </w:r>
      <w:r>
        <w:t xml:space="preserve">  </w:t>
      </w:r>
      <w:r>
        <w:rPr>
          <w:b/>
          <w:u w:val="single"/>
        </w:rPr>
        <w:t>Groupement solidaire</w:t>
      </w:r>
    </w:p>
    <w:p w14:paraId="783FB927" w14:textId="77777777" w:rsidR="00F356BF" w:rsidRDefault="00340D01">
      <w:pPr>
        <w:pStyle w:val="Paradouble"/>
        <w:keepNext/>
        <w:keepLines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89" w:type="dxa"/>
        <w:tblInd w:w="-3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0"/>
        <w:gridCol w:w="1775"/>
        <w:gridCol w:w="216"/>
        <w:gridCol w:w="185"/>
        <w:gridCol w:w="61"/>
        <w:gridCol w:w="215"/>
        <w:gridCol w:w="154"/>
        <w:gridCol w:w="76"/>
        <w:gridCol w:w="217"/>
        <w:gridCol w:w="139"/>
        <w:gridCol w:w="93"/>
        <w:gridCol w:w="31"/>
        <w:gridCol w:w="217"/>
        <w:gridCol w:w="185"/>
        <w:gridCol w:w="62"/>
        <w:gridCol w:w="47"/>
        <w:gridCol w:w="185"/>
        <w:gridCol w:w="155"/>
        <w:gridCol w:w="93"/>
        <w:gridCol w:w="93"/>
        <w:gridCol w:w="154"/>
        <w:gridCol w:w="109"/>
        <w:gridCol w:w="46"/>
        <w:gridCol w:w="108"/>
        <w:gridCol w:w="217"/>
        <w:gridCol w:w="77"/>
        <w:gridCol w:w="171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2"/>
        <w:gridCol w:w="217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217"/>
        <w:gridCol w:w="217"/>
        <w:gridCol w:w="232"/>
        <w:gridCol w:w="130"/>
      </w:tblGrid>
      <w:tr w:rsidR="00F356BF" w14:paraId="397827BD" w14:textId="77777777">
        <w:trPr>
          <w:trHeight w:hRule="exact" w:val="60"/>
        </w:trPr>
        <w:tc>
          <w:tcPr>
            <w:tcW w:w="124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EF31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FD49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AFFD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5BF4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D7FE931" w14:textId="77777777"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95DC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01050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E7F3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2422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F31FD7B" w14:textId="77777777">
        <w:trPr>
          <w:trHeight w:hRule="exact" w:val="60"/>
        </w:trPr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1EAB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6809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0025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6832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981FC0E" w14:textId="77777777"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625C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367A7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C6C5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4934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BA15964" w14:textId="77777777">
        <w:trPr>
          <w:trHeight w:hRule="exact" w:val="60"/>
        </w:trPr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F7DF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FBD7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3CD6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ACB9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1F48418" w14:textId="77777777"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F1CA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A3B61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4F1D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EE42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A95B907" w14:textId="77777777">
        <w:trPr>
          <w:trHeight w:hRule="exact" w:val="60"/>
        </w:trPr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C35D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AE1A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0E03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6C8E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5EC0ED0" w14:textId="77777777"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8387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A9E19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FE46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9E33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D82E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2AE6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A90C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FC0B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FD67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435E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3C29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E04F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20C5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13D4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993EF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D03F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D701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2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23B5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07C0B56" w14:textId="77777777">
        <w:trPr>
          <w:trHeight w:hRule="exact" w:val="60"/>
        </w:trPr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12BF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0538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0859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1796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A668FF5" w14:textId="77777777">
        <w:trPr>
          <w:trHeight w:val="320"/>
        </w:trPr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BB9B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F4771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47DD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D498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A630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6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6237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A715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B7898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E0C1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313B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83E6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ED70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CDB3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2065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6CF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962F5C2" w14:textId="77777777">
        <w:trPr>
          <w:trHeight w:hRule="exact" w:val="57"/>
        </w:trPr>
        <w:tc>
          <w:tcPr>
            <w:tcW w:w="9690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D7B6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44F49BE" w14:textId="77777777">
        <w:trPr>
          <w:trHeight w:hRule="exact" w:val="340"/>
        </w:trPr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ACBD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A27E7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9C95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E1BB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F956A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D259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18208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A4622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56A2A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9A4E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27DE0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7E721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EC90C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A549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C174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599E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E9CC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1079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CCD0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3311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FFBA4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A8EC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64900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F75D8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CBC20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EA8E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1BDF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295A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44CC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5387E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26A1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FBAEE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7255A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4D7B5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81292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546F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C235ABC" w14:textId="77777777">
        <w:trPr>
          <w:trHeight w:hRule="exact" w:val="57"/>
        </w:trPr>
        <w:tc>
          <w:tcPr>
            <w:tcW w:w="9690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CCEB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062719A" w14:textId="77777777">
        <w:trPr>
          <w:trHeight w:hRule="exact" w:val="340"/>
        </w:trPr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CBBB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AE22F" w14:textId="77777777" w:rsidR="00F356BF" w:rsidRDefault="00340D01">
            <w:pPr>
              <w:pStyle w:val="Standard"/>
              <w:keepNext/>
              <w:keepLines/>
              <w:snapToGrid w:val="0"/>
              <w:jc w:val="left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3D21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0360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519F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2ACE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07B3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D4415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B048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48FD1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1491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FE085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2DDA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4E26A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DF6D0" w14:textId="77777777" w:rsidR="00F356BF" w:rsidRPr="00110116" w:rsidRDefault="00F356BF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F356BF" w14:paraId="28BB7B51" w14:textId="77777777">
        <w:trPr>
          <w:trHeight w:hRule="exact" w:val="1439"/>
        </w:trPr>
        <w:tc>
          <w:tcPr>
            <w:tcW w:w="124" w:type="dxa"/>
            <w:tcBorders>
              <w:left w:val="single" w:sz="2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CEF9F" w14:textId="77777777" w:rsidR="00F356BF" w:rsidRDefault="00F356BF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9" w:type="dxa"/>
            <w:gridSpan w:val="53"/>
            <w:tcBorders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7175F6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rPr>
                <w:rFonts w:ascii="Wingdings, Symbol" w:hAnsi="Wingdings, Symbol"/>
                <w:sz w:val="36"/>
              </w:rPr>
              <w:t></w:t>
            </w:r>
            <w:r>
              <w:t xml:space="preserve"> Les soussignées entreprises groupées solidaires, autres que le mandataire, donnent par les présentes à ce mandataire qui l'accepte, procuration à l'effet de percevoir pour leur compte les sommes qui leurs sont dues en exécution du marché par règlement au compte ci-dessus du mandataire. Ces paiements seront libératoires vis-à-vis des entreprises groupées solidaires.</w:t>
            </w:r>
          </w:p>
        </w:tc>
        <w:tc>
          <w:tcPr>
            <w:tcW w:w="127" w:type="dxa"/>
            <w:tcBorders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C737FB" w14:textId="77777777" w:rsidR="00F356BF" w:rsidRDefault="00F356BF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3B7691D1" w14:textId="77777777" w:rsidR="00F356BF" w:rsidRDefault="00340D01">
      <w:pPr>
        <w:pStyle w:val="Paradouble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6ED3FEDC" w14:textId="77777777" w:rsidR="00F356BF" w:rsidRDefault="00340D01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</w:t>
      </w:r>
      <w:r>
        <w:t xml:space="preserve">  </w:t>
      </w:r>
      <w:r>
        <w:rPr>
          <w:b/>
          <w:u w:val="single"/>
        </w:rPr>
        <w:t>Groupement conjoint</w:t>
      </w:r>
    </w:p>
    <w:p w14:paraId="55E5215A" w14:textId="77777777" w:rsidR="00F356BF" w:rsidRDefault="00340D01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356BF" w14:paraId="62842954" w14:textId="77777777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D550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3FDDC" w14:textId="77777777" w:rsidR="00F356BF" w:rsidRDefault="00340D01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E8E4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16D51D6" w14:textId="77777777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273E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620F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B83B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8E81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605ABC6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96C8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4BB79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901A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11E5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FF3AC98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B9F4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B14A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52A8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D7CA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97C722A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1173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46436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52D2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3151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E471FEB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47D3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382A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880A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BAEA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A5E2643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0548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6ECC6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630D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C517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2FA8B4F2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E9E9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8222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2738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6E19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6E2D500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27B0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5E66E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5B04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75A1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92D0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24B2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D61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3000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5BD3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83CA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B6E1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B54A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A6A0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2313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7A876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66C7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B000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C98E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CAF081B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216E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459D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7EF2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EF87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2F6851E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6DF0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70CF9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988F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95EA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FFE9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7826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1D00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681FE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5EB3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DF6F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78AD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532C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A588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2471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D613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D050149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DB47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096D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0781A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CD38D38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F3AC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E4499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AA81C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4204E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3596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48A5F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13083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2FBF0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0A30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9EB9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03A0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FED0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4D30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A070D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158B8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97507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7314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29A21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3D3D6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687BF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68A8B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1E5E1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0C3C6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75D6B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BA22A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CF94F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39C9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EABE7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9E03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3BFAC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1122E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74B3A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C452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95302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4F2E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C669B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1689907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D661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2B53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F84D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241D6596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388D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698FF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083B2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D1990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E7E62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7431E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AD09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122C1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16CE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AD26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D5702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CB31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AEEC7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2882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DB10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85F9A20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EF1A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8619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3B45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B58F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</w:tbl>
    <w:p w14:paraId="56A8742D" w14:textId="77777777" w:rsidR="00F356BF" w:rsidRDefault="00F356BF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356BF" w14:paraId="501CD591" w14:textId="77777777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DB5D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49E17" w14:textId="77777777" w:rsidR="00F356BF" w:rsidRDefault="00340D01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1B4A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FD33E1E" w14:textId="77777777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A068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91D4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4AAC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8251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619FCDC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2D42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27C91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1A5C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0F09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6288B1B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66C6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8714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F42F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87C6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E3D7FCF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D4A9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2B2FC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92F4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6DC4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0BBB4B3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D173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186D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F578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D92F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17662F7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FD58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F4CBF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0233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4AB8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66501A8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F8BA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D4B0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5133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E97D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838D864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D53F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BCF1A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4E92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0FBF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F368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BC64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2D84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FFC0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36E8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442C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2B15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B649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0232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208C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AFAD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E585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FC8F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C760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96583C0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232B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188A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347A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0B03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F21C8FC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C3F0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BE1EB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6A21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4AB7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2B1A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6EB3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ADE7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4951A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8F08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0E62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94D8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080F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0A22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8A56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D487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59EF907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8378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6F09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A798D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E62F045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4264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C8BF8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2625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D374C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2DF1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53A1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1674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D4FFF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6C7E6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39D67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54AA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6EB89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B9E3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E09FE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2720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D309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FEC81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4FA22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D878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5A84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E4876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2B405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F9C1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2547B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D64B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4D988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E1109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45540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B58A1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EECB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4C255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40393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DFD3F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D279A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2B35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F80EF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344B670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87F6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C617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A4044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524E23B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7CBB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E1972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53039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D247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2C27E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3470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C95C7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EC470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6D813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2816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C353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1B00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CA055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B7F1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7A72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A8D0EE0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7C18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85EE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E0F0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4299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</w:tbl>
    <w:p w14:paraId="708092F9" w14:textId="77777777" w:rsidR="00F356BF" w:rsidRDefault="00F356BF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356BF" w14:paraId="0B935216" w14:textId="77777777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3450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B1C98" w14:textId="77777777" w:rsidR="00F356BF" w:rsidRDefault="00340D01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4B5E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F364EFC" w14:textId="77777777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0D07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9263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CCBE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80DC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F9908B1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0E76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A0354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E8E1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E3F8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2E720F87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F73E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E134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7352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F24C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646CA26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A7AD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79147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D1E5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1EFB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3EF407C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5FF5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1061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392A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CB7A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39E2033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9D0A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771CF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600D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C296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51AFCC8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62A0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839A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851C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5E2C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0D825DD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07FD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52642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992F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6B64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CEC9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D01F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0776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0B59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3CE5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F503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651A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792E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B0E2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A68B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F6AE7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4EB8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C31B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C48F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261B8875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16C2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DBD1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D42A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1D16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0F69B39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EA5C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AA2C1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2895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B0C5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65C7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65E2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5FF7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657A7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D748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CA7E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3081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B124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9348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0760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DE99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392B8D6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DA60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86AC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66D7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E9BDAEB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9C99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6F274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0351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9285B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13BD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25A7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553E2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3E3D7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C94CF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9A327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8EC27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6404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C5B0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CEBB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BB2F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D34E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42C5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68B1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B361C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BBCAE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63695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CDFB2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284C3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01C3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48369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62FDF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B5048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7AAFA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B1FD1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6A68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F871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9DAB5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C1D38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C0BF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C34E6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4B40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BC47BBF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A60C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0AD3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1931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C786890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C368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51D95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5CA1B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B3BE7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9FD4A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D94D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348A6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D3F2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5D3A9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9DE1A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E707A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E7EA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D510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9CE9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880D7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E434EC7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0453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C0DD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C008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CBB1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</w:tbl>
    <w:p w14:paraId="57322340" w14:textId="77777777" w:rsidR="00F356BF" w:rsidRDefault="00F356BF">
      <w:pPr>
        <w:pStyle w:val="Standard"/>
      </w:pPr>
    </w:p>
    <w:p w14:paraId="397F2ADD" w14:textId="77777777" w:rsidR="00F356BF" w:rsidRDefault="00340D01">
      <w:pPr>
        <w:pStyle w:val="Paradouble"/>
        <w:tabs>
          <w:tab w:val="right" w:pos="5670"/>
        </w:tabs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279A4FE4" w14:textId="77777777" w:rsidR="0097664C" w:rsidRPr="00E76DA2" w:rsidRDefault="0097664C" w:rsidP="0097664C">
      <w:pPr>
        <w:pStyle w:val="Paragraphe"/>
        <w:keepNext/>
        <w:spacing w:before="240"/>
        <w:ind w:left="-284"/>
      </w:pPr>
      <w:r w:rsidRPr="00E76DA2">
        <w:rPr>
          <w:rFonts w:ascii="Wingdings, Symbol" w:hAnsi="Wingdings, Symbol"/>
          <w:sz w:val="36"/>
        </w:rPr>
        <w:t></w:t>
      </w:r>
      <w:r w:rsidRPr="00E76DA2">
        <w:rPr>
          <w:sz w:val="36"/>
        </w:rPr>
        <w:t xml:space="preserve">  </w:t>
      </w:r>
      <w:r w:rsidRPr="00E76DA2">
        <w:rPr>
          <w:b/>
        </w:rPr>
        <w:t>Entreprise unique</w:t>
      </w:r>
    </w:p>
    <w:p w14:paraId="65F7938D" w14:textId="77777777" w:rsidR="0097664C" w:rsidRPr="00E76DA2" w:rsidRDefault="0097664C" w:rsidP="0097664C">
      <w:pPr>
        <w:pStyle w:val="Standard"/>
        <w:keepNext/>
        <w:spacing w:before="120"/>
      </w:pPr>
      <w:r w:rsidRPr="00E76DA2">
        <w:t>Le titulaire désigné ci-devant :</w:t>
      </w:r>
    </w:p>
    <w:p w14:paraId="65E46B20" w14:textId="77777777" w:rsidR="0097664C" w:rsidRPr="00E76DA2" w:rsidRDefault="0097664C" w:rsidP="0097664C">
      <w:pPr>
        <w:pStyle w:val="Paragraphe"/>
        <w:keepNext/>
      </w:pPr>
      <w:r w:rsidRPr="00E76DA2">
        <w:rPr>
          <w:rFonts w:ascii="Wingdings, Symbol" w:hAnsi="Wingdings, Symbol"/>
          <w:sz w:val="36"/>
        </w:rPr>
        <w:t></w:t>
      </w:r>
      <w:r w:rsidRPr="00E76DA2">
        <w:t xml:space="preserve"> </w:t>
      </w:r>
      <w:r w:rsidRPr="00E76DA2">
        <w:rPr>
          <w:b/>
          <w:u w:val="single"/>
        </w:rPr>
        <w:t>refuse</w:t>
      </w:r>
      <w:r w:rsidRPr="00E76DA2">
        <w:t xml:space="preserve"> de percevoir l'avance prévue à l'article 5-2 du CCAP.</w:t>
      </w:r>
    </w:p>
    <w:p w14:paraId="06EEA1D7" w14:textId="44B04E58" w:rsidR="0097664C" w:rsidRPr="00E76DA2" w:rsidRDefault="0097664C" w:rsidP="0097664C">
      <w:pPr>
        <w:pStyle w:val="Paragraphe"/>
        <w:rPr>
          <w:rFonts w:cs="Times New Roman"/>
        </w:rPr>
      </w:pPr>
      <w:r w:rsidRPr="00E76DA2">
        <w:rPr>
          <w:rFonts w:ascii="Wingdings, Symbol" w:hAnsi="Wingdings, Symbol"/>
          <w:sz w:val="36"/>
        </w:rPr>
        <w:t></w:t>
      </w:r>
      <w:r w:rsidRPr="00E76DA2">
        <w:t xml:space="preserve"> </w:t>
      </w:r>
      <w:r w:rsidRPr="00E76DA2">
        <w:rPr>
          <w:b/>
          <w:u w:val="single"/>
        </w:rPr>
        <w:t>ne refuse pas</w:t>
      </w:r>
      <w:r w:rsidRPr="00E76DA2">
        <w:t xml:space="preserve"> de percevoir </w:t>
      </w:r>
      <w:r w:rsidRPr="00E76DA2">
        <w:rPr>
          <w:rFonts w:cs="Times New Roman"/>
        </w:rPr>
        <w:t>l'avance prévue à l'article 5-2 du CCAP.</w:t>
      </w:r>
    </w:p>
    <w:p w14:paraId="1F429969" w14:textId="77777777" w:rsidR="0097664C" w:rsidRPr="00E76DA2" w:rsidRDefault="0097664C" w:rsidP="0097664C">
      <w:pPr>
        <w:pStyle w:val="Paragraphe"/>
        <w:rPr>
          <w:rFonts w:cs="Times New Roman"/>
        </w:rPr>
      </w:pPr>
    </w:p>
    <w:p w14:paraId="59041D7F" w14:textId="77777777" w:rsidR="0097664C" w:rsidRPr="00E76DA2" w:rsidRDefault="0097664C" w:rsidP="0097664C">
      <w:pPr>
        <w:pStyle w:val="Paragraphe"/>
        <w:keepNext/>
        <w:spacing w:before="240"/>
        <w:ind w:left="-284"/>
        <w:rPr>
          <w:rFonts w:cs="Times New Roman"/>
        </w:rPr>
      </w:pPr>
      <w:r w:rsidRPr="00E76DA2">
        <w:rPr>
          <w:rFonts w:cs="Times New Roman"/>
          <w:sz w:val="36"/>
        </w:rPr>
        <w:t xml:space="preserve">  </w:t>
      </w:r>
      <w:r w:rsidRPr="00E76DA2">
        <w:rPr>
          <w:rFonts w:cs="Times New Roman"/>
          <w:b/>
          <w:u w:val="single"/>
        </w:rPr>
        <w:t>Groupement solidaire</w:t>
      </w:r>
    </w:p>
    <w:p w14:paraId="0DEC6E80" w14:textId="77777777" w:rsidR="0097664C" w:rsidRPr="00E76DA2" w:rsidRDefault="0097664C" w:rsidP="0097664C">
      <w:pPr>
        <w:pStyle w:val="Standard"/>
        <w:keepNext/>
        <w:spacing w:before="120"/>
        <w:rPr>
          <w:rFonts w:cs="Times New Roman"/>
        </w:rPr>
      </w:pPr>
      <w:r w:rsidRPr="00E76DA2">
        <w:rPr>
          <w:rFonts w:cs="Times New Roman"/>
        </w:rPr>
        <w:t xml:space="preserve">Les </w:t>
      </w:r>
      <w:r w:rsidRPr="00E76DA2">
        <w:rPr>
          <w:rFonts w:cs="Times New Roman"/>
          <w:color w:val="000000"/>
        </w:rPr>
        <w:t>membre</w:t>
      </w:r>
      <w:r w:rsidRPr="00E76DA2">
        <w:rPr>
          <w:rFonts w:cs="Times New Roman"/>
        </w:rPr>
        <w:t>s du groupement désignés ci-devant :</w:t>
      </w:r>
    </w:p>
    <w:p w14:paraId="4257E46A" w14:textId="77777777" w:rsidR="0097664C" w:rsidRPr="00E76DA2" w:rsidRDefault="0097664C" w:rsidP="0097664C">
      <w:pPr>
        <w:pStyle w:val="Paragraphe"/>
        <w:keepNext/>
        <w:rPr>
          <w:rFonts w:cs="Times New Roman"/>
        </w:rPr>
      </w:pPr>
      <w:r w:rsidRPr="00E76DA2">
        <w:rPr>
          <w:rFonts w:cs="Times New Roman"/>
          <w:sz w:val="36"/>
        </w:rPr>
        <w:t></w:t>
      </w:r>
      <w:r w:rsidRPr="00E76DA2">
        <w:rPr>
          <w:rFonts w:cs="Times New Roman"/>
        </w:rPr>
        <w:t xml:space="preserve"> </w:t>
      </w:r>
      <w:r w:rsidRPr="00E76DA2">
        <w:rPr>
          <w:rFonts w:cs="Times New Roman"/>
          <w:b/>
          <w:u w:val="single"/>
        </w:rPr>
        <w:t>refusent</w:t>
      </w:r>
      <w:r w:rsidRPr="00E76DA2">
        <w:rPr>
          <w:rFonts w:cs="Times New Roman"/>
        </w:rPr>
        <w:t xml:space="preserve"> de percevoir l'avance prévue à l'article 5-2 du CCAP.</w:t>
      </w:r>
    </w:p>
    <w:p w14:paraId="40E28E06" w14:textId="77777777" w:rsidR="0097664C" w:rsidRPr="00E76DA2" w:rsidRDefault="0097664C" w:rsidP="0097664C">
      <w:pPr>
        <w:pStyle w:val="Paragraphe"/>
        <w:rPr>
          <w:rFonts w:cs="Times New Roman"/>
        </w:rPr>
      </w:pPr>
      <w:r w:rsidRPr="00E76DA2">
        <w:rPr>
          <w:rFonts w:cs="Times New Roman"/>
          <w:sz w:val="36"/>
        </w:rPr>
        <w:t></w:t>
      </w:r>
      <w:r w:rsidRPr="00E76DA2">
        <w:rPr>
          <w:rFonts w:cs="Times New Roman"/>
        </w:rPr>
        <w:t xml:space="preserve"> </w:t>
      </w:r>
      <w:r w:rsidRPr="00E76DA2">
        <w:rPr>
          <w:rFonts w:cs="Times New Roman"/>
          <w:b/>
          <w:u w:val="single"/>
        </w:rPr>
        <w:t>ne refusent pas</w:t>
      </w:r>
      <w:r w:rsidRPr="00E76DA2">
        <w:rPr>
          <w:rFonts w:cs="Times New Roman"/>
        </w:rPr>
        <w:t xml:space="preserve"> de percevoir l'avance prévue à l'article 5-2 du CCAP.</w:t>
      </w:r>
    </w:p>
    <w:p w14:paraId="5A7CDF0D" w14:textId="77777777" w:rsidR="0097664C" w:rsidRPr="00E76DA2" w:rsidRDefault="0097664C" w:rsidP="0097664C">
      <w:pPr>
        <w:pStyle w:val="Paragraphe"/>
        <w:keepNext/>
        <w:spacing w:after="240"/>
        <w:ind w:left="-284"/>
      </w:pPr>
      <w:r w:rsidRPr="00E76DA2">
        <w:rPr>
          <w:rFonts w:ascii="Wingdings, Symbol" w:hAnsi="Wingdings, Symbol"/>
          <w:sz w:val="36"/>
        </w:rPr>
        <w:lastRenderedPageBreak/>
        <w:t></w:t>
      </w:r>
      <w:r w:rsidRPr="00E76DA2">
        <w:t xml:space="preserve">  </w:t>
      </w:r>
      <w:r w:rsidRPr="00E76DA2">
        <w:rPr>
          <w:b/>
          <w:u w:val="single"/>
        </w:rPr>
        <w:t>Groupement conjoint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97664C" w:rsidRPr="00E76DA2" w14:paraId="19F52C27" w14:textId="77777777" w:rsidTr="00F5507B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85E1EC" w14:textId="77777777" w:rsidR="0097664C" w:rsidRPr="00E76DA2" w:rsidRDefault="0097664C" w:rsidP="00F5507B">
            <w:pPr>
              <w:pStyle w:val="Standard"/>
              <w:keepNext/>
              <w:snapToGrid w:val="0"/>
              <w:jc w:val="center"/>
              <w:rPr>
                <w:b/>
              </w:rPr>
            </w:pPr>
            <w:r w:rsidRPr="00E76DA2"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38D94D" w14:textId="77777777" w:rsidR="0097664C" w:rsidRPr="00E76DA2" w:rsidRDefault="0097664C" w:rsidP="00F5507B">
            <w:pPr>
              <w:pStyle w:val="Standard"/>
              <w:keepNext/>
              <w:snapToGrid w:val="0"/>
              <w:jc w:val="center"/>
              <w:rPr>
                <w:rFonts w:cs="Times New Roman"/>
                <w:b/>
              </w:rPr>
            </w:pPr>
            <w:r w:rsidRPr="00E76DA2">
              <w:rPr>
                <w:rFonts w:cs="Times New Roman"/>
                <w:b/>
              </w:rPr>
              <w:t>Avance prévue à l'article 5-2 du CCAP</w:t>
            </w:r>
          </w:p>
        </w:tc>
      </w:tr>
      <w:tr w:rsidR="0097664C" w:rsidRPr="00E76DA2" w14:paraId="523CDE77" w14:textId="77777777" w:rsidTr="00F5507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AB8B17" w14:textId="77777777" w:rsidR="0097664C" w:rsidRPr="00E76DA2" w:rsidRDefault="0097664C" w:rsidP="00F5507B">
            <w:pPr>
              <w:pStyle w:val="Standard"/>
              <w:keepNext/>
              <w:snapToGrid w:val="0"/>
              <w:jc w:val="center"/>
            </w:pPr>
            <w:r w:rsidRPr="00E76DA2"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03D0A9" w14:textId="77777777" w:rsidR="0097664C" w:rsidRPr="00E76DA2" w:rsidRDefault="0097664C" w:rsidP="00F5507B">
            <w:pPr>
              <w:pStyle w:val="Standard"/>
              <w:keepNext/>
              <w:snapToGrid w:val="0"/>
              <w:jc w:val="center"/>
            </w:pPr>
            <w:r w:rsidRPr="00E76DA2">
              <w:rPr>
                <w:rFonts w:ascii="Wingdings, Symbol" w:hAnsi="Wingdings, Symbol"/>
                <w:sz w:val="36"/>
              </w:rPr>
              <w:t></w:t>
            </w:r>
            <w:r w:rsidRPr="00E76DA2"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68E565" w14:textId="77777777" w:rsidR="0097664C" w:rsidRPr="00E76DA2" w:rsidRDefault="0097664C" w:rsidP="00F5507B">
            <w:pPr>
              <w:pStyle w:val="Standard"/>
              <w:keepNext/>
              <w:snapToGrid w:val="0"/>
              <w:jc w:val="center"/>
              <w:rPr>
                <w:rFonts w:cs="Times New Roman"/>
              </w:rPr>
            </w:pPr>
            <w:r w:rsidRPr="00E76DA2">
              <w:rPr>
                <w:rFonts w:cs="Times New Roman"/>
                <w:sz w:val="36"/>
              </w:rPr>
              <w:t></w:t>
            </w:r>
            <w:r w:rsidRPr="00E76DA2">
              <w:rPr>
                <w:rFonts w:cs="Times New Roman"/>
              </w:rPr>
              <w:t xml:space="preserve"> ne refusent pas de la percevoir</w:t>
            </w:r>
          </w:p>
          <w:p w14:paraId="764BBA74" w14:textId="77777777" w:rsidR="0097664C" w:rsidRPr="00E76DA2" w:rsidRDefault="0097664C" w:rsidP="006E77E0">
            <w:pPr>
              <w:rPr>
                <w:rFonts w:cs="Times New Roman"/>
              </w:rPr>
            </w:pPr>
          </w:p>
        </w:tc>
      </w:tr>
      <w:tr w:rsidR="0097664C" w:rsidRPr="00E76DA2" w14:paraId="098AE33D" w14:textId="77777777" w:rsidTr="00BB083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2F4B7C" w14:textId="77777777" w:rsidR="0097664C" w:rsidRPr="00E76DA2" w:rsidRDefault="0097664C" w:rsidP="00F5507B">
            <w:pPr>
              <w:pStyle w:val="Standard"/>
              <w:keepNext/>
              <w:snapToGrid w:val="0"/>
              <w:jc w:val="center"/>
            </w:pPr>
            <w:r w:rsidRPr="00E76DA2"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6F75C4" w14:textId="77777777" w:rsidR="0097664C" w:rsidRPr="00E76DA2" w:rsidRDefault="0097664C" w:rsidP="00F5507B">
            <w:pPr>
              <w:pStyle w:val="Standard"/>
              <w:keepNext/>
              <w:snapToGrid w:val="0"/>
              <w:jc w:val="center"/>
            </w:pPr>
            <w:r w:rsidRPr="00E76DA2">
              <w:rPr>
                <w:rFonts w:ascii="Wingdings, Symbol" w:hAnsi="Wingdings, Symbol"/>
                <w:sz w:val="36"/>
              </w:rPr>
              <w:t></w:t>
            </w:r>
            <w:r w:rsidRPr="00E76DA2"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05B001" w14:textId="77777777" w:rsidR="0097664C" w:rsidRPr="00E76DA2" w:rsidRDefault="0097664C" w:rsidP="00F5507B">
            <w:pPr>
              <w:pStyle w:val="Standard"/>
              <w:keepNext/>
              <w:snapToGrid w:val="0"/>
              <w:jc w:val="center"/>
              <w:rPr>
                <w:rFonts w:cs="Times New Roman"/>
              </w:rPr>
            </w:pPr>
            <w:r w:rsidRPr="00E76DA2">
              <w:rPr>
                <w:rFonts w:cs="Times New Roman"/>
                <w:sz w:val="36"/>
              </w:rPr>
              <w:t></w:t>
            </w:r>
            <w:r w:rsidRPr="00E76DA2">
              <w:rPr>
                <w:rFonts w:cs="Times New Roman"/>
              </w:rPr>
              <w:t xml:space="preserve"> ne refusent pas de la percevoir</w:t>
            </w:r>
          </w:p>
          <w:p w14:paraId="30C17AA5" w14:textId="77777777" w:rsidR="0097664C" w:rsidRPr="00E76DA2" w:rsidRDefault="0097664C" w:rsidP="006E77E0">
            <w:pPr>
              <w:rPr>
                <w:rFonts w:cs="Times New Roman"/>
              </w:rPr>
            </w:pPr>
          </w:p>
        </w:tc>
      </w:tr>
      <w:tr w:rsidR="0097664C" w:rsidRPr="00E76DA2" w14:paraId="7328C76C" w14:textId="77777777" w:rsidTr="00BB083B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3C3FBA" w14:textId="77777777" w:rsidR="0097664C" w:rsidRPr="00E76DA2" w:rsidRDefault="0097664C" w:rsidP="00F5507B">
            <w:pPr>
              <w:pStyle w:val="Standard"/>
              <w:keepNext/>
              <w:snapToGrid w:val="0"/>
              <w:jc w:val="center"/>
            </w:pPr>
            <w:r w:rsidRPr="00E76DA2"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658EA0" w14:textId="77777777" w:rsidR="0097664C" w:rsidRPr="00E76DA2" w:rsidRDefault="0097664C" w:rsidP="00F5507B">
            <w:pPr>
              <w:pStyle w:val="Standard"/>
              <w:keepNext/>
              <w:snapToGrid w:val="0"/>
              <w:jc w:val="center"/>
            </w:pPr>
            <w:r w:rsidRPr="00E76DA2">
              <w:rPr>
                <w:rFonts w:ascii="Wingdings, Symbol" w:hAnsi="Wingdings, Symbol"/>
                <w:sz w:val="36"/>
              </w:rPr>
              <w:t></w:t>
            </w:r>
            <w:r w:rsidRPr="00E76DA2"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1D519C" w14:textId="77777777" w:rsidR="0097664C" w:rsidRPr="00E76DA2" w:rsidRDefault="0097664C" w:rsidP="00F5507B">
            <w:pPr>
              <w:pStyle w:val="Standard"/>
              <w:keepNext/>
              <w:snapToGrid w:val="0"/>
              <w:jc w:val="center"/>
              <w:rPr>
                <w:rFonts w:cs="Times New Roman"/>
              </w:rPr>
            </w:pPr>
            <w:r w:rsidRPr="00E76DA2">
              <w:rPr>
                <w:rFonts w:cs="Times New Roman"/>
                <w:sz w:val="36"/>
              </w:rPr>
              <w:t></w:t>
            </w:r>
            <w:r w:rsidRPr="00E76DA2">
              <w:rPr>
                <w:rFonts w:cs="Times New Roman"/>
              </w:rPr>
              <w:t xml:space="preserve"> ne refusent pas de la percevoir</w:t>
            </w:r>
          </w:p>
          <w:p w14:paraId="5D3C7386" w14:textId="77777777" w:rsidR="0097664C" w:rsidRPr="00E76DA2" w:rsidRDefault="0097664C" w:rsidP="006E77E0">
            <w:pPr>
              <w:rPr>
                <w:rFonts w:cs="Times New Roman"/>
              </w:rPr>
            </w:pPr>
          </w:p>
        </w:tc>
      </w:tr>
      <w:tr w:rsidR="00BB083B" w:rsidRPr="00E76DA2" w14:paraId="0E1D0608" w14:textId="77777777" w:rsidTr="00BB083B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26BE1D" w14:textId="2BCF2BC9" w:rsidR="00BB083B" w:rsidRPr="00E76DA2" w:rsidRDefault="00BB083B" w:rsidP="00BB083B">
            <w:pPr>
              <w:pStyle w:val="Standard"/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580F2B" w14:textId="77777777" w:rsidR="00BB083B" w:rsidRPr="00E76DA2" w:rsidRDefault="00BB083B" w:rsidP="00BB083B">
            <w:pPr>
              <w:pStyle w:val="Standard"/>
              <w:keepNext/>
              <w:snapToGrid w:val="0"/>
              <w:jc w:val="center"/>
            </w:pPr>
            <w:r w:rsidRPr="00E76DA2">
              <w:rPr>
                <w:rFonts w:ascii="Wingdings, Symbol" w:hAnsi="Wingdings, Symbol"/>
                <w:sz w:val="36"/>
              </w:rPr>
              <w:t></w:t>
            </w:r>
            <w:r w:rsidRPr="00E76DA2"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4A93AC" w14:textId="77777777" w:rsidR="00BB083B" w:rsidRPr="00E76DA2" w:rsidRDefault="00BB083B" w:rsidP="00BB083B">
            <w:pPr>
              <w:pStyle w:val="Standard"/>
              <w:keepNext/>
              <w:snapToGrid w:val="0"/>
              <w:jc w:val="center"/>
              <w:rPr>
                <w:rFonts w:cs="Times New Roman"/>
              </w:rPr>
            </w:pPr>
            <w:r w:rsidRPr="00E76DA2">
              <w:rPr>
                <w:rFonts w:cs="Times New Roman"/>
                <w:sz w:val="36"/>
              </w:rPr>
              <w:t></w:t>
            </w:r>
            <w:r w:rsidRPr="00E76DA2">
              <w:rPr>
                <w:rFonts w:cs="Times New Roman"/>
              </w:rPr>
              <w:t xml:space="preserve"> ne refusent pas de la percevoir</w:t>
            </w:r>
          </w:p>
          <w:p w14:paraId="3E103062" w14:textId="77777777" w:rsidR="00BB083B" w:rsidRPr="00E76DA2" w:rsidRDefault="00BB083B" w:rsidP="00BB083B">
            <w:pPr>
              <w:rPr>
                <w:rFonts w:cs="Times New Roman"/>
              </w:rPr>
            </w:pPr>
          </w:p>
        </w:tc>
      </w:tr>
    </w:tbl>
    <w:p w14:paraId="2CC9E412" w14:textId="77777777" w:rsidR="0097664C" w:rsidRDefault="0097664C" w:rsidP="00F21148"/>
    <w:p w14:paraId="10E5CBFC" w14:textId="77777777" w:rsidR="00F356BF" w:rsidRDefault="00F356BF" w:rsidP="00F21148"/>
    <w:tbl>
      <w:tblPr>
        <w:tblW w:w="9401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F356BF" w14:paraId="5B4F8ABA" w14:textId="77777777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F3C77" w14:textId="77777777" w:rsidR="00F356BF" w:rsidRDefault="00340D01">
            <w:pPr>
              <w:pStyle w:val="Standard"/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F356BF" w14:paraId="6EDF8D48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9F82F" w14:textId="77777777" w:rsidR="00F356BF" w:rsidRDefault="00340D01">
            <w:pPr>
              <w:pStyle w:val="Standard"/>
              <w:keepNext/>
              <w:snapToGrid w:val="0"/>
              <w:ind w:left="74"/>
            </w:pPr>
            <w: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2EB27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42D55" w14:textId="77777777" w:rsidR="00F356BF" w:rsidRDefault="00340D01">
            <w:pPr>
              <w:pStyle w:val="Standard"/>
              <w:keepNext/>
              <w:snapToGrid w:val="0"/>
              <w:jc w:val="center"/>
            </w:pPr>
            <w: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BDA84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ABC1E" w14:textId="77777777" w:rsidR="00F356BF" w:rsidRDefault="00F356BF">
            <w:pPr>
              <w:pStyle w:val="Standard"/>
              <w:keepNext/>
              <w:snapToGrid w:val="0"/>
            </w:pPr>
          </w:p>
        </w:tc>
      </w:tr>
      <w:tr w:rsidR="00F356BF" w14:paraId="331CC677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C00D0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7F691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AEBB2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0EF65" w14:textId="77777777" w:rsidR="00F356BF" w:rsidRDefault="00F356BF">
            <w:pPr>
              <w:pStyle w:val="Standard"/>
              <w:keepNext/>
              <w:snapToGrid w:val="0"/>
            </w:pPr>
          </w:p>
        </w:tc>
      </w:tr>
      <w:tr w:rsidR="00F356BF" w14:paraId="1BDAD9E3" w14:textId="77777777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695B9" w14:textId="77777777" w:rsidR="00F356BF" w:rsidRDefault="00340D01">
            <w:pPr>
              <w:pStyle w:val="Standard"/>
              <w:keepNext/>
              <w:snapToGrid w:val="0"/>
              <w:ind w:left="74"/>
            </w:pPr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F356BF" w14:paraId="47C14723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5A0B9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3A915" w14:textId="77777777" w:rsidR="00F356BF" w:rsidRDefault="00F356BF">
            <w:pPr>
              <w:pStyle w:val="Standard"/>
              <w:keepNext/>
              <w:snapToGrid w:val="0"/>
            </w:pPr>
          </w:p>
          <w:p w14:paraId="358A563C" w14:textId="77777777" w:rsidR="00F356BF" w:rsidRDefault="00F356BF">
            <w:pPr>
              <w:pStyle w:val="Standard"/>
              <w:keepNext/>
            </w:pPr>
          </w:p>
          <w:p w14:paraId="171AF9D7" w14:textId="77777777" w:rsidR="00F356BF" w:rsidRDefault="00F356BF">
            <w:pPr>
              <w:pStyle w:val="Standard"/>
              <w:keepNext/>
            </w:pPr>
          </w:p>
          <w:p w14:paraId="00EF6FDF" w14:textId="77777777" w:rsidR="00F356BF" w:rsidRDefault="00F356BF">
            <w:pPr>
              <w:pStyle w:val="Standard"/>
              <w:keepNext/>
            </w:pPr>
          </w:p>
          <w:p w14:paraId="7CA36B6A" w14:textId="77777777" w:rsidR="00F356BF" w:rsidRDefault="00F356BF">
            <w:pPr>
              <w:pStyle w:val="Standard"/>
              <w:keepNext/>
            </w:pPr>
          </w:p>
          <w:p w14:paraId="245CC490" w14:textId="77777777" w:rsidR="00F356BF" w:rsidRDefault="00F356BF">
            <w:pPr>
              <w:pStyle w:val="Standard"/>
              <w:keepNext/>
            </w:pPr>
          </w:p>
          <w:p w14:paraId="15ED7B7E" w14:textId="77777777" w:rsidR="00F356BF" w:rsidRDefault="00F356BF">
            <w:pPr>
              <w:pStyle w:val="Standard"/>
              <w:keepNext/>
            </w:pPr>
          </w:p>
          <w:p w14:paraId="52A74692" w14:textId="77777777" w:rsidR="00F356BF" w:rsidRDefault="00F356BF">
            <w:pPr>
              <w:pStyle w:val="Standard"/>
              <w:keepNext/>
            </w:pPr>
          </w:p>
          <w:p w14:paraId="764B38E9" w14:textId="77777777" w:rsidR="00F356BF" w:rsidRDefault="00F356BF">
            <w:pPr>
              <w:pStyle w:val="Standard"/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335BC" w14:textId="77777777" w:rsidR="00F356BF" w:rsidRDefault="00F356BF">
            <w:pPr>
              <w:pStyle w:val="Standard"/>
              <w:keepNext/>
              <w:snapToGrid w:val="0"/>
            </w:pPr>
          </w:p>
        </w:tc>
      </w:tr>
      <w:tr w:rsidR="00F356BF" w14:paraId="10AE81AB" w14:textId="77777777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2DB63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73E5B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FF74A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E7746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28468" w14:textId="77777777" w:rsidR="00F356BF" w:rsidRDefault="00F356BF">
            <w:pPr>
              <w:pStyle w:val="Standard"/>
              <w:keepNext/>
              <w:snapToGrid w:val="0"/>
            </w:pPr>
          </w:p>
        </w:tc>
      </w:tr>
    </w:tbl>
    <w:p w14:paraId="11B14894" w14:textId="77777777" w:rsidR="00F356BF" w:rsidRDefault="00F356BF">
      <w:pPr>
        <w:pStyle w:val="Standard"/>
        <w:rPr>
          <w:sz w:val="16"/>
        </w:rPr>
      </w:pPr>
    </w:p>
    <w:p w14:paraId="593A05DE" w14:textId="77777777" w:rsidR="00F356BF" w:rsidRDefault="00F356BF">
      <w:pPr>
        <w:pStyle w:val="Standard"/>
        <w:rPr>
          <w:sz w:val="16"/>
        </w:rPr>
      </w:pPr>
    </w:p>
    <w:p w14:paraId="22000704" w14:textId="77777777" w:rsidR="00F356BF" w:rsidRDefault="00F356BF">
      <w:pPr>
        <w:pStyle w:val="Standard"/>
        <w:rPr>
          <w:sz w:val="6"/>
        </w:rPr>
      </w:pPr>
    </w:p>
    <w:tbl>
      <w:tblPr>
        <w:tblW w:w="9401" w:type="dxa"/>
        <w:tblInd w:w="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2"/>
        <w:gridCol w:w="4939"/>
      </w:tblGrid>
      <w:tr w:rsidR="00F356BF" w14:paraId="5D37C0AF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19F778" w14:textId="77777777" w:rsidR="00F356BF" w:rsidRDefault="00340D01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Acceptation de l'offre</w:t>
            </w:r>
          </w:p>
        </w:tc>
      </w:tr>
      <w:tr w:rsidR="00F356BF" w14:paraId="630D287B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E7F0C9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F356BF" w14:paraId="7317FC27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D6F23E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Le représentant du pouvoir adjudicateur</w:t>
            </w:r>
          </w:p>
        </w:tc>
      </w:tr>
      <w:tr w:rsidR="00F356BF" w14:paraId="0BE69461" w14:textId="77777777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3156E1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EF989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le :</w:t>
            </w:r>
          </w:p>
          <w:p w14:paraId="7217EA16" w14:textId="77777777" w:rsidR="00F356BF" w:rsidRDefault="00F356BF">
            <w:pPr>
              <w:pStyle w:val="Standard"/>
              <w:keepNext/>
              <w:keepLines/>
            </w:pPr>
          </w:p>
          <w:p w14:paraId="1A7C4EB9" w14:textId="77777777" w:rsidR="00F356BF" w:rsidRDefault="00F356BF">
            <w:pPr>
              <w:pStyle w:val="Standard"/>
              <w:keepNext/>
              <w:keepLines/>
            </w:pPr>
          </w:p>
          <w:p w14:paraId="2DE4C515" w14:textId="77777777" w:rsidR="00F356BF" w:rsidRDefault="00F356BF">
            <w:pPr>
              <w:pStyle w:val="Standard"/>
              <w:keepNext/>
              <w:keepLines/>
            </w:pPr>
          </w:p>
          <w:p w14:paraId="3C69811C" w14:textId="77777777" w:rsidR="00F356BF" w:rsidRDefault="00F356BF">
            <w:pPr>
              <w:pStyle w:val="Standard"/>
              <w:keepNext/>
              <w:keepLines/>
            </w:pPr>
          </w:p>
          <w:p w14:paraId="368AD7C7" w14:textId="77777777" w:rsidR="00F356BF" w:rsidRDefault="00F356BF">
            <w:pPr>
              <w:pStyle w:val="Standard"/>
              <w:keepNext/>
              <w:keepLines/>
            </w:pPr>
          </w:p>
          <w:p w14:paraId="0784C783" w14:textId="77777777" w:rsidR="00F356BF" w:rsidRDefault="00F356BF">
            <w:pPr>
              <w:pStyle w:val="Standard"/>
              <w:keepNext/>
              <w:keepLines/>
            </w:pPr>
          </w:p>
        </w:tc>
      </w:tr>
    </w:tbl>
    <w:p w14:paraId="27D71206" w14:textId="77777777" w:rsidR="00F356BF" w:rsidRDefault="00F356BF">
      <w:pPr>
        <w:pStyle w:val="Standard"/>
        <w:rPr>
          <w:sz w:val="2"/>
        </w:rPr>
      </w:pPr>
    </w:p>
    <w:p w14:paraId="00DB4048" w14:textId="77777777" w:rsidR="00F356BF" w:rsidRDefault="00F356BF">
      <w:pPr>
        <w:pStyle w:val="Standard"/>
        <w:rPr>
          <w:sz w:val="2"/>
        </w:rPr>
      </w:pPr>
    </w:p>
    <w:p w14:paraId="763DC44C" w14:textId="77777777" w:rsidR="00F356BF" w:rsidRDefault="00F356BF">
      <w:pPr>
        <w:pStyle w:val="Standard"/>
        <w:rPr>
          <w:sz w:val="6"/>
        </w:rPr>
      </w:pPr>
    </w:p>
    <w:tbl>
      <w:tblPr>
        <w:tblW w:w="9448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3"/>
        <w:gridCol w:w="218"/>
        <w:gridCol w:w="429"/>
        <w:gridCol w:w="1096"/>
        <w:gridCol w:w="923"/>
        <w:gridCol w:w="3235"/>
        <w:gridCol w:w="219"/>
        <w:gridCol w:w="30"/>
        <w:gridCol w:w="25"/>
      </w:tblGrid>
      <w:tr w:rsidR="00F356BF" w14:paraId="3DA7E6F4" w14:textId="77777777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09604" w14:textId="77777777" w:rsidR="00F356BF" w:rsidRDefault="00340D01">
            <w:pPr>
              <w:pStyle w:val="Standard"/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lastRenderedPageBreak/>
              <w:t>Date d'effet du marché</w:t>
            </w:r>
          </w:p>
        </w:tc>
      </w:tr>
      <w:tr w:rsidR="00F356BF" w14:paraId="4CB440E1" w14:textId="77777777">
        <w:trPr>
          <w:trHeight w:hRule="exact" w:val="40"/>
        </w:trPr>
        <w:tc>
          <w:tcPr>
            <w:tcW w:w="9400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3EDC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54AD9" w14:textId="77777777" w:rsidR="00F356BF" w:rsidRDefault="00F356BF">
            <w:pPr>
              <w:pStyle w:val="Standard"/>
              <w:snapToGrid w:val="0"/>
            </w:pPr>
          </w:p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54E28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06A62F7A" w14:textId="77777777">
        <w:tc>
          <w:tcPr>
            <w:tcW w:w="3494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9C43E" w14:textId="77777777" w:rsidR="00F356BF" w:rsidRDefault="00340D01">
            <w:pPr>
              <w:pStyle w:val="Standard"/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A4374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ABD89" w14:textId="77777777" w:rsidR="00F356BF" w:rsidRDefault="00F356BF">
            <w:pPr>
              <w:pStyle w:val="Standard"/>
              <w:keepNext/>
              <w:snapToGrid w:val="0"/>
            </w:pPr>
          </w:p>
        </w:tc>
      </w:tr>
      <w:tr w:rsidR="00F356BF" w14:paraId="720FC4C4" w14:textId="77777777">
        <w:trPr>
          <w:trHeight w:hRule="exact" w:val="40"/>
        </w:trPr>
        <w:tc>
          <w:tcPr>
            <w:tcW w:w="5020" w:type="dxa"/>
            <w:gridSpan w:val="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814C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26F70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9DE4E" w14:textId="77777777" w:rsidR="00F356BF" w:rsidRDefault="00F356BF">
            <w:pPr>
              <w:pStyle w:val="Standard"/>
              <w:snapToGrid w:val="0"/>
            </w:pPr>
          </w:p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1F5CE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74292ACD" w14:textId="77777777">
        <w:tc>
          <w:tcPr>
            <w:tcW w:w="5020" w:type="dxa"/>
            <w:gridSpan w:val="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C7761" w14:textId="77777777" w:rsidR="00F356BF" w:rsidRDefault="00340D01">
            <w:pPr>
              <w:pStyle w:val="Standard"/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titulaire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CBEE6" w14:textId="77777777" w:rsidR="00F356BF" w:rsidRDefault="00F356BF">
            <w:pPr>
              <w:pStyle w:val="Standard"/>
              <w:keepNext/>
              <w:snapToGrid w:val="0"/>
            </w:pPr>
          </w:p>
          <w:p w14:paraId="25B43E4B" w14:textId="77777777" w:rsidR="00F356BF" w:rsidRDefault="00F356BF">
            <w:pPr>
              <w:pStyle w:val="Standard"/>
              <w:keepNext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69AB1" w14:textId="77777777" w:rsidR="00F356BF" w:rsidRDefault="00F356BF">
            <w:pPr>
              <w:pStyle w:val="Standard"/>
              <w:keepNext/>
              <w:snapToGrid w:val="0"/>
            </w:pPr>
          </w:p>
        </w:tc>
      </w:tr>
      <w:tr w:rsidR="00F356BF" w14:paraId="625F769D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BE4A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1FC8AA8" w14:textId="77777777">
        <w:tc>
          <w:tcPr>
            <w:tcW w:w="32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65BBA" w14:textId="77777777" w:rsidR="00F356BF" w:rsidRDefault="00340D01">
            <w:pPr>
              <w:pStyle w:val="Standard"/>
              <w:keepNext/>
              <w:keepLines/>
              <w:snapToGrid w:val="0"/>
              <w:ind w:left="74"/>
            </w:pPr>
            <w:r>
              <w:t>Reçu le</w:t>
            </w:r>
          </w:p>
        </w:tc>
        <w:tc>
          <w:tcPr>
            <w:tcW w:w="6172" w:type="dxa"/>
            <w:gridSpan w:val="8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99742" w14:textId="77777777" w:rsidR="00F356BF" w:rsidRDefault="00340D01">
            <w:pPr>
              <w:pStyle w:val="Standard"/>
              <w:keepNext/>
              <w:snapToGrid w:val="0"/>
            </w:pPr>
            <w:r>
              <w:t>l'accusé de réception de la notification du marché</w:t>
            </w:r>
          </w:p>
        </w:tc>
      </w:tr>
      <w:tr w:rsidR="00F356BF" w14:paraId="56EA2796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0140B" w14:textId="77777777" w:rsidR="00F356BF" w:rsidRDefault="00340D01">
            <w:pPr>
              <w:pStyle w:val="Standard"/>
              <w:keepNext/>
              <w:keepLines/>
              <w:snapToGrid w:val="0"/>
              <w:ind w:left="74"/>
            </w:pPr>
            <w:r>
              <w:t>du</w:t>
            </w:r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titulaire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14:paraId="50EDA8A3" w14:textId="77777777" w:rsidR="00F356BF" w:rsidRDefault="00F356BF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486B495C" w14:textId="77777777" w:rsidR="00F356BF" w:rsidRDefault="00340D01">
            <w:pPr>
              <w:pStyle w:val="Standard"/>
              <w:keepNext/>
              <w:keepLines/>
              <w:tabs>
                <w:tab w:val="left" w:pos="-6942"/>
              </w:tabs>
              <w:ind w:left="74"/>
            </w:pPr>
            <w:r>
              <w:t>Pour le représentant du pouvoir adjudicateur,</w:t>
            </w:r>
          </w:p>
        </w:tc>
      </w:tr>
      <w:tr w:rsidR="00F356BF" w14:paraId="4299D49A" w14:textId="77777777">
        <w:trPr>
          <w:trHeight w:val="2474"/>
        </w:trPr>
        <w:tc>
          <w:tcPr>
            <w:tcW w:w="3923" w:type="dxa"/>
            <w:gridSpan w:val="3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D852C" w14:textId="77777777" w:rsidR="00F356BF" w:rsidRDefault="00340D01">
            <w:pPr>
              <w:pStyle w:val="Standard"/>
              <w:keepNext/>
              <w:keepLines/>
              <w:tabs>
                <w:tab w:val="left" w:pos="-7016"/>
              </w:tabs>
              <w:snapToGrid w:val="0"/>
              <w:ind w:left="74"/>
            </w:pPr>
            <w:r>
              <w:t>à :</w:t>
            </w:r>
          </w:p>
          <w:p w14:paraId="6BEAE776" w14:textId="77777777" w:rsidR="00F356BF" w:rsidRDefault="00F356BF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2DBE8B16" w14:textId="77777777" w:rsidR="00F356BF" w:rsidRDefault="00F356BF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01EA9028" w14:textId="77777777" w:rsidR="00F356BF" w:rsidRDefault="00F356BF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1EA8F4BF" w14:textId="77777777" w:rsidR="00F356BF" w:rsidRDefault="00F356BF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52C20F4A" w14:textId="77777777" w:rsidR="00F356BF" w:rsidRDefault="00F356BF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17ACC" w14:textId="77777777" w:rsidR="00F356BF" w:rsidRDefault="00340D01">
            <w:pPr>
              <w:pStyle w:val="Standard"/>
              <w:keepNext/>
              <w:tabs>
                <w:tab w:val="left" w:pos="-7016"/>
              </w:tabs>
              <w:snapToGrid w:val="0"/>
            </w:pPr>
            <w:r>
              <w:t>le :</w:t>
            </w:r>
          </w:p>
        </w:tc>
        <w:tc>
          <w:tcPr>
            <w:tcW w:w="3504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0DA0B" w14:textId="77777777" w:rsidR="00F356BF" w:rsidRDefault="00340D01">
            <w:pPr>
              <w:pStyle w:val="Standard"/>
              <w:keepNext/>
              <w:tabs>
                <w:tab w:val="left" w:pos="-7016"/>
              </w:tabs>
              <w:snapToGrid w:val="0"/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14:paraId="227DF47C" w14:textId="77777777" w:rsidR="00F356BF" w:rsidRDefault="00F356BF">
      <w:pPr>
        <w:pStyle w:val="Standard"/>
      </w:pPr>
    </w:p>
    <w:p w14:paraId="5518F909" w14:textId="77777777" w:rsidR="00F356BF" w:rsidRDefault="00F356BF">
      <w:pPr>
        <w:pStyle w:val="Standard"/>
        <w:pageBreakBefore/>
      </w:pPr>
    </w:p>
    <w:p w14:paraId="3A16ACC1" w14:textId="77777777" w:rsidR="00F356BF" w:rsidRDefault="00340D0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rFonts w:ascii="Wingdings, Symbol" w:hAnsi="Wingdings, Symbol"/>
          <w:sz w:val="36"/>
        </w:rPr>
        <w:t></w:t>
      </w:r>
      <w:r>
        <w:t xml:space="preserve"> </w:t>
      </w:r>
      <w:r>
        <w:rPr>
          <w:b/>
          <w:sz w:val="32"/>
        </w:rPr>
        <w:t>ANNEXE N°___ A L'ACTE D'ENGAGEMENT EN CAS DE</w:t>
      </w:r>
    </w:p>
    <w:p w14:paraId="12EE43D4" w14:textId="77777777" w:rsidR="00F356BF" w:rsidRDefault="00340D0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59ACDC14" w14:textId="77777777" w:rsidR="00F356BF" w:rsidRDefault="00340D01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5783D0B8" w14:textId="77777777" w:rsidR="00F356BF" w:rsidRDefault="00340D01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76EAFA6F" w14:textId="77777777" w:rsidR="00F356BF" w:rsidRDefault="00340D01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26"/>
      </w:tblGrid>
      <w:tr w:rsidR="00F356BF" w14:paraId="505DC580" w14:textId="7777777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965B21" w14:textId="77777777" w:rsidR="00F356BF" w:rsidRDefault="00340D0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3632BC8F" w14:textId="77777777" w:rsidR="00F356BF" w:rsidRDefault="00340D01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787CEF" w14:textId="77777777" w:rsidR="00F356BF" w:rsidRDefault="00340D01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F356BF" w14:paraId="31DAA512" w14:textId="7777777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6E8FD3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9060B5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 w14:paraId="5D033165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FB688D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66E6A7DC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9C29D6E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7A1E5E1F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7A0DD14E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7F239BE3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14204BBA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05E694" w14:textId="77777777" w:rsidR="00F356BF" w:rsidRDefault="00F356BF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1B6B8499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06CAAA57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27F58D65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123E219A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749BD67A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197FF5BE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F356BF" w14:paraId="4EC969A5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8AD272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B848B1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 w14:paraId="79D181C6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E6B363" w14:textId="77777777" w:rsidR="00F356BF" w:rsidRDefault="00340D0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7CABA3" w14:textId="77777777" w:rsidR="00F356BF" w:rsidRDefault="00340D01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F356BF" w14:paraId="471E5EBC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6C88FB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CFEF5B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 w14:paraId="7139577B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25229E" w14:textId="77777777" w:rsidR="00F356BF" w:rsidRDefault="00340D01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72ADFCCF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17C88351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0262867B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18CDDE2C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2CD10E63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6B21B29F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CE629E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36AA0DC2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4DE9475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59F22332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93D1513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775E408F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75DF92CD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0FAF32" w14:textId="77777777" w:rsidR="00F356BF" w:rsidRDefault="00F356BF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7DC0DA37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6A807400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5CEF264D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5D9D2CF1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71D1F2A3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1E56564C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F356BF" w14:paraId="6976DB42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DDFA87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E0D5CC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 w14:paraId="4A1FED96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C65F40" w14:textId="77777777" w:rsidR="00F356BF" w:rsidRDefault="00340D01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4840DFC9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7BD5EB12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58A81590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43501140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71B29937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6BACD26E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11C51D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24C3CCD1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06953B41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260EF179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26528607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46EC7091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77A74317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C5B015" w14:textId="77777777" w:rsidR="00F356BF" w:rsidRDefault="00F356BF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4900F0AB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441D9E32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F4AC858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2F4AC30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6F7E8D91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6509F599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F356BF" w14:paraId="423FEA48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EA68C3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C1CF70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 w14:paraId="6B06B236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0BA9E5" w14:textId="77777777" w:rsidR="00F356BF" w:rsidRDefault="00340D01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 w14:paraId="3F817295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6415A767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2DC3FC20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52AC2C12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2237D37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1687762F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CD9C53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1BF2FF49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543852E8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0FD181C0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736B52B4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7750A6D1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6C1CA1A0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716127" w14:textId="77777777" w:rsidR="00F356BF" w:rsidRDefault="00F356BF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15A8C98C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0748B211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0AE3DE1E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62CCD141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668498D5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07E804A4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F356BF" w14:paraId="7ECEDB05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EFA904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33F1C4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 w14:paraId="50F2EEB1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B54174" w14:textId="77777777" w:rsidR="00F356BF" w:rsidRDefault="00340D01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 w14:paraId="249CFC0C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57E2A55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442ACDC7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9252F66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6298294E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02757998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C6710A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2AEB8F03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29DA32BE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2D975E5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5B8CA7FC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E154790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5167310F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D1ECCE" w14:textId="77777777" w:rsidR="00F356BF" w:rsidRDefault="00F356BF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56768B4D" w14:textId="77777777" w:rsidR="00F356BF" w:rsidRDefault="00F356BF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1CCAFB8A" w14:textId="77777777" w:rsidR="00F356BF" w:rsidRDefault="00F356BF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3220AC8F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2A88B21B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59258C93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108ECA48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</w:tr>
    </w:tbl>
    <w:p w14:paraId="12BBE188" w14:textId="77777777" w:rsidR="0097664C" w:rsidRDefault="0097664C">
      <w:pPr>
        <w:pStyle w:val="Standard"/>
        <w:spacing w:before="240" w:after="240"/>
        <w:rPr>
          <w:b/>
          <w:sz w:val="28"/>
          <w:u w:val="single"/>
        </w:rPr>
      </w:pPr>
    </w:p>
    <w:p w14:paraId="4CC7E118" w14:textId="77777777" w:rsidR="0097664C" w:rsidRDefault="0097664C">
      <w:pPr>
        <w:pStyle w:val="Standard"/>
        <w:spacing w:before="240" w:after="240"/>
        <w:rPr>
          <w:b/>
          <w:sz w:val="28"/>
          <w:u w:val="single"/>
        </w:rPr>
      </w:pPr>
    </w:p>
    <w:p w14:paraId="2B132286" w14:textId="77777777" w:rsidR="00F356BF" w:rsidRDefault="00340D01">
      <w:pPr>
        <w:pStyle w:val="Standard"/>
        <w:spacing w:before="240" w:after="240"/>
        <w:rPr>
          <w:b/>
          <w:sz w:val="28"/>
          <w:u w:val="single"/>
        </w:rPr>
      </w:pPr>
      <w:r>
        <w:rPr>
          <w:b/>
          <w:sz w:val="28"/>
          <w:u w:val="single"/>
        </w:rPr>
        <w:lastRenderedPageBreak/>
        <w:t>2. Répartition de la rémunération</w:t>
      </w: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F356BF" w14:paraId="41BC86AC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202920" w14:textId="77777777" w:rsidR="00F356BF" w:rsidRDefault="00340D01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D67E2E" w14:textId="77777777" w:rsidR="00F356BF" w:rsidRDefault="00340D01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B35E1C" w14:textId="77777777" w:rsidR="00F356BF" w:rsidRDefault="00340D01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2E493E" w14:textId="77777777" w:rsidR="00F356BF" w:rsidRDefault="00340D01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F356BF" w14:paraId="548684F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874255" w14:textId="77777777" w:rsidR="00F356BF" w:rsidRDefault="00340D01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08AC83" w14:textId="77777777" w:rsidR="00F356BF" w:rsidRDefault="00F356BF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  <w:p w14:paraId="7FCF24AF" w14:textId="77777777" w:rsidR="00F356BF" w:rsidRDefault="00F356BF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BF3A98" w14:textId="77777777" w:rsidR="00F356BF" w:rsidRDefault="00F356BF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37BE25" w14:textId="77777777" w:rsidR="00F356BF" w:rsidRDefault="00F356BF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F356BF" w14:paraId="1D1089C6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A86E9E" w14:textId="77777777" w:rsidR="00F356BF" w:rsidRDefault="00F356BF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A890A5" w14:textId="77777777" w:rsidR="00F356BF" w:rsidRDefault="00340D01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C1DD57" w14:textId="77777777" w:rsidR="00F356BF" w:rsidRDefault="00F356BF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550C73" w14:textId="77777777" w:rsidR="00F356BF" w:rsidRDefault="00340D01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CB7A50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  <w:p w14:paraId="3A1FFD25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3F431D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FEA519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356BF" w14:paraId="04906EAE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8234AB" w14:textId="77777777" w:rsidR="00F356BF" w:rsidRDefault="00F356BF">
            <w:pPr>
              <w:pStyle w:val="Standard"/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2B3F65" w14:textId="77777777" w:rsidR="00F356BF" w:rsidRDefault="00F356BF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2BACCF" w14:textId="77777777" w:rsidR="00F356BF" w:rsidRDefault="00F356BF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912DA2" w14:textId="77777777" w:rsidR="00F356BF" w:rsidRDefault="00F356BF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</w:tr>
      <w:tr w:rsidR="00F356BF" w14:paraId="1C4BA581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F2BFFC" w14:textId="77777777" w:rsidR="00F356BF" w:rsidRDefault="00340D01">
            <w:pPr>
              <w:pStyle w:val="Standard"/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BBF7EC" w14:textId="77777777" w:rsidR="00F356BF" w:rsidRDefault="00F356BF">
            <w:pPr>
              <w:pStyle w:val="Standard"/>
              <w:snapToGrid w:val="0"/>
              <w:jc w:val="left"/>
              <w:rPr>
                <w:sz w:val="22"/>
              </w:rPr>
            </w:pPr>
          </w:p>
          <w:p w14:paraId="0022D641" w14:textId="77777777" w:rsidR="00F356BF" w:rsidRDefault="00F356BF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8233F6" w14:textId="77777777" w:rsidR="00F356BF" w:rsidRDefault="00F356BF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10459E" w14:textId="77777777" w:rsidR="00F356BF" w:rsidRDefault="00F356BF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</w:tr>
      <w:tr w:rsidR="00F356BF" w14:paraId="184EF3EC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18F6F2" w14:textId="77777777" w:rsidR="00F356BF" w:rsidRDefault="00F356BF">
            <w:pPr>
              <w:pStyle w:val="Standard"/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C6546A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A150AF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A10BD0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 w14:paraId="56CC0479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F0518B" w14:textId="77777777" w:rsidR="00F356BF" w:rsidRDefault="00340D01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750CCC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  <w:p w14:paraId="2A78DD01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C3429B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DF2CF1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356BF" w14:paraId="203A8082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D47783" w14:textId="77777777" w:rsidR="00F356BF" w:rsidRDefault="00340D01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F9C976" w14:textId="77777777" w:rsidR="00F356BF" w:rsidRDefault="00F356BF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  <w:p w14:paraId="19B28ADD" w14:textId="77777777" w:rsidR="00F356BF" w:rsidRDefault="00F356BF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85EF56" w14:textId="77777777" w:rsidR="00F356BF" w:rsidRDefault="00F356BF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3BB925" w14:textId="77777777" w:rsidR="00F356BF" w:rsidRDefault="00F356BF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F356BF" w14:paraId="65EEFD2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60BA50" w14:textId="77777777" w:rsidR="00F356BF" w:rsidRDefault="00340D01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D88D04" w14:textId="77777777" w:rsidR="00F356BF" w:rsidRDefault="00340D01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A6B954" w14:textId="77777777" w:rsidR="00F356BF" w:rsidRDefault="00340D01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20B46A" w14:textId="77777777" w:rsidR="00F356BF" w:rsidRDefault="00F356BF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B62BBD" w14:textId="77777777" w:rsidR="00F356BF" w:rsidRDefault="00340D01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B8B459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  <w:p w14:paraId="69EB8722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AC042A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286672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356BF" w14:paraId="185FE347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73986B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AAF805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F9A5AB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556065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 w14:paraId="5002A620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9ED371" w14:textId="77777777" w:rsidR="00F356BF" w:rsidRDefault="00340D01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2255D1" w14:textId="77777777" w:rsidR="00F356BF" w:rsidRDefault="00340D01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42FC82" w14:textId="77777777" w:rsidR="00F356BF" w:rsidRDefault="00340D01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DDC8F1" w14:textId="77777777" w:rsidR="00F356BF" w:rsidRDefault="00F356BF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72847E" w14:textId="77777777" w:rsidR="00F356BF" w:rsidRDefault="00340D01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51AAEE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  <w:p w14:paraId="60172CC9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1E05AD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CCC086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356BF" w14:paraId="1EA9EC9D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AC047A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34708C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CE757D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7E12F4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 w14:paraId="407970AB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E711EE" w14:textId="77777777" w:rsidR="00F356BF" w:rsidRDefault="00340D01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A7E1ED" w14:textId="77777777" w:rsidR="00F356BF" w:rsidRDefault="00340D01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9334B7" w14:textId="77777777" w:rsidR="00F356BF" w:rsidRDefault="00340D01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5A0E73" w14:textId="77777777" w:rsidR="00F356BF" w:rsidRDefault="00F356BF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E90D92" w14:textId="77777777" w:rsidR="00F356BF" w:rsidRDefault="00340D01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BA71EE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  <w:p w14:paraId="7AB193C5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7EE461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0C21CC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356BF" w14:paraId="60239456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E416A2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44F569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87653C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436918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 w14:paraId="0C02D22A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FE802E" w14:textId="77777777" w:rsidR="00F356BF" w:rsidRDefault="00340D01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8855DA" w14:textId="77777777" w:rsidR="00F356BF" w:rsidRDefault="00340D01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5270AD" w14:textId="77777777" w:rsidR="00F356BF" w:rsidRDefault="00340D01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B966A6" w14:textId="77777777" w:rsidR="00F356BF" w:rsidRDefault="00F356BF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A3EB49" w14:textId="77777777" w:rsidR="00F356BF" w:rsidRDefault="00340D01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862875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  <w:p w14:paraId="4ECB01A5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0AFB92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61E7B5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356BF" w14:paraId="00FAAA7C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454CB4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9C7F1D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C560B1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1B222B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2B6B08E0" w14:textId="77777777" w:rsidR="00F356BF" w:rsidRDefault="00F356BF">
      <w:pPr>
        <w:pStyle w:val="Standard"/>
      </w:pP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6"/>
        <w:gridCol w:w="2126"/>
        <w:gridCol w:w="1835"/>
        <w:gridCol w:w="2432"/>
      </w:tblGrid>
      <w:tr w:rsidR="00F356BF" w14:paraId="25506AD4" w14:textId="77777777">
        <w:trPr>
          <w:jc w:val="center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404B33" w14:textId="77777777" w:rsidR="00F356BF" w:rsidRDefault="00340D01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91AFFD" w14:textId="77777777" w:rsidR="00F356BF" w:rsidRDefault="00F356BF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  <w:p w14:paraId="7D1977F0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1B3C48" w14:textId="77777777" w:rsidR="00F356BF" w:rsidRDefault="00F356BF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E46702" w14:textId="77777777" w:rsidR="00F356BF" w:rsidRDefault="00F356BF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F356BF" w14:paraId="6263FF8D" w14:textId="77777777">
        <w:trPr>
          <w:jc w:val="center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1F1C36" w14:textId="77777777" w:rsidR="00F356BF" w:rsidRDefault="00340D01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8A0B3F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  <w:p w14:paraId="1FDE629B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798B4F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E2159E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314FA40F" w14:textId="77777777" w:rsidR="002F5902" w:rsidRPr="001257CD" w:rsidRDefault="002F5902">
      <w:pPr>
        <w:pStyle w:val="Standard"/>
        <w:keepNext/>
        <w:keepLines/>
        <w:spacing w:before="240" w:after="240"/>
      </w:pPr>
      <w:bookmarkStart w:id="8" w:name="MacroEffectuee"/>
      <w:bookmarkEnd w:id="8"/>
    </w:p>
    <w:p w14:paraId="67751D6B" w14:textId="453AE9E1" w:rsidR="002F5902" w:rsidRPr="001257CD" w:rsidRDefault="002F5902"/>
    <w:sectPr w:rsidR="002F5902" w:rsidRPr="001257C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30" w:right="1134" w:bottom="1230" w:left="141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61E24" w14:textId="77777777" w:rsidR="00F21148" w:rsidRDefault="00F21148">
      <w:r>
        <w:separator/>
      </w:r>
    </w:p>
  </w:endnote>
  <w:endnote w:type="continuationSeparator" w:id="0">
    <w:p w14:paraId="21AE1D1A" w14:textId="77777777" w:rsidR="00F21148" w:rsidRDefault="00F21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LineDraw">
    <w:altName w:val="Courier New"/>
    <w:charset w:val="02"/>
    <w:family w:val="modern"/>
    <w:pitch w:val="default"/>
  </w:font>
  <w:font w:name="StarSymbol">
    <w:altName w:val="MS Mincho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ant Garde">
    <w:altName w:val="Century Gothic"/>
    <w:charset w:val="00"/>
    <w:family w:val="auto"/>
    <w:pitch w:val="variable"/>
    <w:sig w:usb0="03000000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Wingdings, Symbol">
    <w:altName w:val="Wingdings"/>
    <w:charset w:val="02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57190" w14:textId="77777777" w:rsidR="00F21148" w:rsidRDefault="00F21148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F21148" w14:paraId="488D62A9" w14:textId="77777777">
      <w:trPr>
        <w:trHeight w:val="227"/>
        <w:jc w:val="right"/>
      </w:trPr>
      <w:tc>
        <w:tcPr>
          <w:tcW w:w="3117" w:type="dxa"/>
          <w:tcMar>
            <w:top w:w="0" w:type="dxa"/>
            <w:left w:w="70" w:type="dxa"/>
            <w:bottom w:w="0" w:type="dxa"/>
            <w:right w:w="70" w:type="dxa"/>
          </w:tcMar>
        </w:tcPr>
        <w:p w14:paraId="41B2662C" w14:textId="77777777" w:rsidR="00F21148" w:rsidRDefault="00F21148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tcMar>
            <w:top w:w="0" w:type="dxa"/>
            <w:left w:w="70" w:type="dxa"/>
            <w:bottom w:w="0" w:type="dxa"/>
            <w:right w:w="70" w:type="dxa"/>
          </w:tcMar>
        </w:tcPr>
        <w:p w14:paraId="74067D0C" w14:textId="0215F4FB" w:rsidR="00F21148" w:rsidRDefault="00F21148" w:rsidP="0097664C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  <w:r w:rsidRPr="0097664C">
            <w:rPr>
              <w:sz w:val="18"/>
            </w:rPr>
            <w:fldChar w:fldCharType="begin"/>
          </w:r>
          <w:r w:rsidRPr="0097664C">
            <w:rPr>
              <w:sz w:val="18"/>
            </w:rPr>
            <w:instrText>PAGE   \* MERGEFORMAT</w:instrText>
          </w:r>
          <w:r w:rsidRPr="0097664C">
            <w:rPr>
              <w:sz w:val="18"/>
            </w:rPr>
            <w:fldChar w:fldCharType="separate"/>
          </w:r>
          <w:r w:rsidR="00FD60F4">
            <w:rPr>
              <w:noProof/>
              <w:sz w:val="18"/>
            </w:rPr>
            <w:t>14</w:t>
          </w:r>
          <w:r w:rsidRPr="0097664C">
            <w:rPr>
              <w:sz w:val="18"/>
            </w:rPr>
            <w:fldChar w:fldCharType="end"/>
          </w:r>
          <w:r>
            <w:rPr>
              <w:sz w:val="18"/>
            </w:rPr>
            <w:t>/14</w:t>
          </w:r>
        </w:p>
      </w:tc>
      <w:tc>
        <w:tcPr>
          <w:tcW w:w="3119" w:type="dxa"/>
          <w:tcMar>
            <w:top w:w="0" w:type="dxa"/>
            <w:left w:w="70" w:type="dxa"/>
            <w:bottom w:w="0" w:type="dxa"/>
            <w:right w:w="70" w:type="dxa"/>
          </w:tcMar>
        </w:tcPr>
        <w:p w14:paraId="37F8381C" w14:textId="77777777" w:rsidR="00F21148" w:rsidRDefault="00F21148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CFD68" w14:textId="77777777" w:rsidR="00F21148" w:rsidRDefault="00F21148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F21148" w14:paraId="70F4FEDE" w14:textId="77777777">
      <w:trPr>
        <w:trHeight w:val="227"/>
        <w:jc w:val="right"/>
      </w:trPr>
      <w:tc>
        <w:tcPr>
          <w:tcW w:w="3117" w:type="dxa"/>
          <w:tcMar>
            <w:top w:w="0" w:type="dxa"/>
            <w:left w:w="70" w:type="dxa"/>
            <w:bottom w:w="0" w:type="dxa"/>
            <w:right w:w="70" w:type="dxa"/>
          </w:tcMar>
        </w:tcPr>
        <w:p w14:paraId="0F424CDC" w14:textId="77777777" w:rsidR="00F21148" w:rsidRDefault="00F21148" w:rsidP="003446CD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9" w:name="Version_1"/>
          <w:bookmarkEnd w:id="9"/>
        </w:p>
      </w:tc>
      <w:tc>
        <w:tcPr>
          <w:tcW w:w="3118" w:type="dxa"/>
          <w:tcMar>
            <w:top w:w="0" w:type="dxa"/>
            <w:left w:w="70" w:type="dxa"/>
            <w:bottom w:w="0" w:type="dxa"/>
            <w:right w:w="70" w:type="dxa"/>
          </w:tcMar>
        </w:tcPr>
        <w:p w14:paraId="7D8B51BC" w14:textId="77777777" w:rsidR="00F21148" w:rsidRDefault="00F21148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  <w:tcMar>
            <w:top w:w="0" w:type="dxa"/>
            <w:left w:w="70" w:type="dxa"/>
            <w:bottom w:w="0" w:type="dxa"/>
            <w:right w:w="70" w:type="dxa"/>
          </w:tcMar>
        </w:tcPr>
        <w:p w14:paraId="64CB93E1" w14:textId="692991EA" w:rsidR="00F21148" w:rsidRDefault="00F21148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DATE \@ "dd'/'MM'/'yyyy" </w:instrText>
          </w:r>
          <w:r>
            <w:rPr>
              <w:sz w:val="18"/>
            </w:rPr>
            <w:fldChar w:fldCharType="separate"/>
          </w:r>
          <w:r w:rsidR="007A3632">
            <w:rPr>
              <w:noProof/>
              <w:sz w:val="18"/>
            </w:rPr>
            <w:t>29/09/2023</w:t>
          </w:r>
          <w:r>
            <w:rPr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94223" w14:textId="77777777" w:rsidR="00F21148" w:rsidRDefault="00F21148">
      <w:r>
        <w:rPr>
          <w:color w:val="000000"/>
        </w:rPr>
        <w:ptab w:relativeTo="margin" w:alignment="center" w:leader="none"/>
      </w:r>
    </w:p>
  </w:footnote>
  <w:footnote w:type="continuationSeparator" w:id="0">
    <w:p w14:paraId="27847CCF" w14:textId="77777777" w:rsidR="00F21148" w:rsidRDefault="00F211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133"/>
      <w:gridCol w:w="8221"/>
    </w:tblGrid>
    <w:tr w:rsidR="00F21148" w14:paraId="1CC24475" w14:textId="77777777">
      <w:trPr>
        <w:trHeight w:val="285"/>
        <w:jc w:val="right"/>
      </w:trPr>
      <w:tc>
        <w:tcPr>
          <w:tcW w:w="1133" w:type="dxa"/>
          <w:tcMar>
            <w:top w:w="0" w:type="dxa"/>
            <w:left w:w="71" w:type="dxa"/>
            <w:bottom w:w="0" w:type="dxa"/>
            <w:right w:w="71" w:type="dxa"/>
          </w:tcMar>
        </w:tcPr>
        <w:p w14:paraId="0982EE47" w14:textId="77777777" w:rsidR="00F21148" w:rsidRDefault="00F21148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  <w:tcMar>
            <w:top w:w="0" w:type="dxa"/>
            <w:left w:w="71" w:type="dxa"/>
            <w:bottom w:w="0" w:type="dxa"/>
            <w:right w:w="71" w:type="dxa"/>
          </w:tcMar>
        </w:tcPr>
        <w:p w14:paraId="7EFBCBB1" w14:textId="77777777" w:rsidR="00F21148" w:rsidRDefault="00F21148" w:rsidP="008D5E0F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7D833" w14:textId="77777777" w:rsidR="00F21148" w:rsidRDefault="00F21148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134"/>
      <w:gridCol w:w="8220"/>
    </w:tblGrid>
    <w:tr w:rsidR="00F21148" w14:paraId="71D3755B" w14:textId="77777777">
      <w:trPr>
        <w:trHeight w:val="227"/>
        <w:jc w:val="right"/>
      </w:trPr>
      <w:tc>
        <w:tcPr>
          <w:tcW w:w="1134" w:type="dxa"/>
          <w:tcMar>
            <w:top w:w="0" w:type="dxa"/>
            <w:left w:w="71" w:type="dxa"/>
            <w:bottom w:w="0" w:type="dxa"/>
            <w:right w:w="71" w:type="dxa"/>
          </w:tcMar>
        </w:tcPr>
        <w:p w14:paraId="0E2DE416" w14:textId="77777777" w:rsidR="00F21148" w:rsidRDefault="00F21148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  <w:tcMar>
            <w:top w:w="0" w:type="dxa"/>
            <w:left w:w="71" w:type="dxa"/>
            <w:bottom w:w="0" w:type="dxa"/>
            <w:right w:w="71" w:type="dxa"/>
          </w:tcMar>
        </w:tcPr>
        <w:p w14:paraId="1193E561" w14:textId="77777777" w:rsidR="00F21148" w:rsidRDefault="00F21148" w:rsidP="000B0C3D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MS LineDraw" w:hAnsi="MS LineDraw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2800C37"/>
    <w:multiLevelType w:val="multilevel"/>
    <w:tmpl w:val="BC2EC750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4" w15:restartNumberingAfterBreak="0">
    <w:nsid w:val="07CC51B2"/>
    <w:multiLevelType w:val="multilevel"/>
    <w:tmpl w:val="ADECA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AE23E1"/>
    <w:multiLevelType w:val="multilevel"/>
    <w:tmpl w:val="30244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C323FA"/>
    <w:multiLevelType w:val="multilevel"/>
    <w:tmpl w:val="AC70F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0054C15"/>
    <w:multiLevelType w:val="multilevel"/>
    <w:tmpl w:val="23327814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8" w15:restartNumberingAfterBreak="0">
    <w:nsid w:val="40CF1085"/>
    <w:multiLevelType w:val="hybridMultilevel"/>
    <w:tmpl w:val="FC4A710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D325B3"/>
    <w:multiLevelType w:val="multilevel"/>
    <w:tmpl w:val="F516E72A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0" w15:restartNumberingAfterBreak="0">
    <w:nsid w:val="5B023022"/>
    <w:multiLevelType w:val="multilevel"/>
    <w:tmpl w:val="B04CBF72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6B8645FE"/>
    <w:multiLevelType w:val="multilevel"/>
    <w:tmpl w:val="AD0C1732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num w:numId="1">
    <w:abstractNumId w:val="10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7"/>
  </w:num>
  <w:num w:numId="5">
    <w:abstractNumId w:val="11"/>
  </w:num>
  <w:num w:numId="6">
    <w:abstractNumId w:val="9"/>
  </w:num>
  <w:num w:numId="7">
    <w:abstractNumId w:val="2"/>
  </w:num>
  <w:num w:numId="8">
    <w:abstractNumId w:val="5"/>
  </w:num>
  <w:num w:numId="9">
    <w:abstractNumId w:val="6"/>
  </w:num>
  <w:num w:numId="10">
    <w:abstractNumId w:val="4"/>
  </w:num>
  <w:num w:numId="11">
    <w:abstractNumId w:val="0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6BF"/>
    <w:rsid w:val="0001069B"/>
    <w:rsid w:val="00076AB2"/>
    <w:rsid w:val="00080968"/>
    <w:rsid w:val="00082F5F"/>
    <w:rsid w:val="000B0C3D"/>
    <w:rsid w:val="00110116"/>
    <w:rsid w:val="001257CD"/>
    <w:rsid w:val="00141D12"/>
    <w:rsid w:val="00153C39"/>
    <w:rsid w:val="001F0287"/>
    <w:rsid w:val="002132F5"/>
    <w:rsid w:val="0025543A"/>
    <w:rsid w:val="002A2E7F"/>
    <w:rsid w:val="002C07D0"/>
    <w:rsid w:val="002C4F5C"/>
    <w:rsid w:val="002F5902"/>
    <w:rsid w:val="00334D27"/>
    <w:rsid w:val="00337B67"/>
    <w:rsid w:val="00340D01"/>
    <w:rsid w:val="003446CD"/>
    <w:rsid w:val="003B37CC"/>
    <w:rsid w:val="004A3850"/>
    <w:rsid w:val="0054706A"/>
    <w:rsid w:val="005743E9"/>
    <w:rsid w:val="005C7B90"/>
    <w:rsid w:val="005D7A4F"/>
    <w:rsid w:val="00645E0C"/>
    <w:rsid w:val="006E687C"/>
    <w:rsid w:val="006E77E0"/>
    <w:rsid w:val="006F35FA"/>
    <w:rsid w:val="00725FC2"/>
    <w:rsid w:val="00762435"/>
    <w:rsid w:val="00763552"/>
    <w:rsid w:val="00775710"/>
    <w:rsid w:val="00776D26"/>
    <w:rsid w:val="00780443"/>
    <w:rsid w:val="00794C56"/>
    <w:rsid w:val="007A3632"/>
    <w:rsid w:val="007C1F62"/>
    <w:rsid w:val="007D3864"/>
    <w:rsid w:val="008118AF"/>
    <w:rsid w:val="008238B3"/>
    <w:rsid w:val="00877A9A"/>
    <w:rsid w:val="008D5E0F"/>
    <w:rsid w:val="008F0193"/>
    <w:rsid w:val="008F72E2"/>
    <w:rsid w:val="00911232"/>
    <w:rsid w:val="0097664C"/>
    <w:rsid w:val="00983F00"/>
    <w:rsid w:val="0098733A"/>
    <w:rsid w:val="009C53AE"/>
    <w:rsid w:val="00A91723"/>
    <w:rsid w:val="00AB6212"/>
    <w:rsid w:val="00AE2B79"/>
    <w:rsid w:val="00B178CB"/>
    <w:rsid w:val="00BB083B"/>
    <w:rsid w:val="00C15FAA"/>
    <w:rsid w:val="00CA0D2A"/>
    <w:rsid w:val="00CB69C9"/>
    <w:rsid w:val="00CF21A2"/>
    <w:rsid w:val="00D13D1E"/>
    <w:rsid w:val="00D368A1"/>
    <w:rsid w:val="00D83E18"/>
    <w:rsid w:val="00E46981"/>
    <w:rsid w:val="00E76DA2"/>
    <w:rsid w:val="00EA05C9"/>
    <w:rsid w:val="00EA6756"/>
    <w:rsid w:val="00F21148"/>
    <w:rsid w:val="00F356BF"/>
    <w:rsid w:val="00F5507B"/>
    <w:rsid w:val="00F73C4B"/>
    <w:rsid w:val="00FD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38976"/>
  <w15:docId w15:val="{238A5DFF-E09C-498A-ABB1-B27950672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Standard"/>
    <w:next w:val="Standard"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u w:val="single"/>
    </w:rPr>
  </w:style>
  <w:style w:type="paragraph" w:styleId="Titre2">
    <w:name w:val="heading 2"/>
    <w:basedOn w:val="Standard"/>
    <w:next w:val="Standard"/>
    <w:pPr>
      <w:keepNext/>
      <w:widowControl/>
      <w:spacing w:before="238" w:after="238"/>
      <w:ind w:hanging="283"/>
      <w:outlineLvl w:val="1"/>
    </w:pPr>
    <w:rPr>
      <w:b/>
      <w:bCs/>
      <w:i/>
      <w:iCs/>
      <w:sz w:val="28"/>
      <w:szCs w:val="28"/>
      <w:u w:val="single"/>
    </w:rPr>
  </w:style>
  <w:style w:type="paragraph" w:styleId="Titre3">
    <w:name w:val="heading 3"/>
    <w:basedOn w:val="Standard"/>
    <w:next w:val="Standard"/>
    <w:pPr>
      <w:keepNext/>
      <w:widowControl/>
      <w:spacing w:before="238" w:after="119"/>
      <w:ind w:hanging="283"/>
      <w:outlineLvl w:val="2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jc w:val="both"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Textbody"/>
  </w:style>
  <w:style w:type="paragraph" w:styleId="En-tt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/>
    </w:pPr>
  </w:style>
  <w:style w:type="paragraph" w:customStyle="1" w:styleId="Contents2">
    <w:name w:val="Contents 2"/>
    <w:basedOn w:val="Index"/>
    <w:pPr>
      <w:tabs>
        <w:tab w:val="right" w:leader="dot" w:pos="9637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637"/>
      </w:tabs>
      <w:spacing w:before="170"/>
      <w:ind w:left="566"/>
    </w:pPr>
  </w:style>
  <w:style w:type="paragraph" w:customStyle="1" w:styleId="Contents4">
    <w:name w:val="Contents 4"/>
    <w:basedOn w:val="Index"/>
    <w:pPr>
      <w:tabs>
        <w:tab w:val="right" w:leader="dot" w:pos="9637"/>
      </w:tabs>
      <w:spacing w:before="170"/>
      <w:ind w:left="849"/>
    </w:pPr>
  </w:style>
  <w:style w:type="paragraph" w:customStyle="1" w:styleId="Contents5">
    <w:name w:val="Contents 5"/>
    <w:basedOn w:val="Index"/>
    <w:pPr>
      <w:tabs>
        <w:tab w:val="right" w:leader="dot" w:pos="9637"/>
      </w:tabs>
      <w:spacing w:before="170"/>
      <w:ind w:left="1132"/>
    </w:pPr>
  </w:style>
  <w:style w:type="paragraph" w:customStyle="1" w:styleId="Contents6">
    <w:name w:val="Contents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Standard"/>
    <w:pPr>
      <w:spacing w:before="120"/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Parareponse">
    <w:name w:val="Para_reponse"/>
    <w:basedOn w:val="Standard"/>
    <w:pPr>
      <w:spacing w:before="120" w:after="120"/>
    </w:pPr>
  </w:style>
  <w:style w:type="paragraph" w:customStyle="1" w:styleId="Reponse">
    <w:name w:val="Reponse"/>
    <w:basedOn w:val="Standard"/>
    <w:pPr>
      <w:ind w:left="567" w:right="567"/>
    </w:pPr>
  </w:style>
  <w:style w:type="paragraph" w:styleId="Liste3">
    <w:name w:val="List 3"/>
    <w:basedOn w:val="Liste"/>
    <w:pPr>
      <w:ind w:left="1080" w:hanging="360"/>
    </w:p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20Symbols">
    <w:name w:val="Bullet_20_Symbols"/>
  </w:style>
  <w:style w:type="paragraph" w:styleId="Textedebulles">
    <w:name w:val="Balloon Text"/>
    <w:basedOn w:val="Normal"/>
    <w:link w:val="TextedebullesCar"/>
    <w:uiPriority w:val="99"/>
    <w:semiHidden/>
    <w:unhideWhenUsed/>
    <w:rsid w:val="0097664C"/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664C"/>
    <w:rPr>
      <w:rFonts w:ascii="Tahoma" w:hAnsi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7664C"/>
    <w:pPr>
      <w:widowControl/>
      <w:suppressAutoHyphens w:val="0"/>
      <w:autoSpaceDN/>
      <w:ind w:left="720"/>
      <w:textAlignment w:val="auto"/>
    </w:pPr>
    <w:rPr>
      <w:rFonts w:ascii="Calibri" w:eastAsiaTheme="minorHAnsi" w:hAnsi="Calibri" w:cs="Calibri"/>
      <w:kern w:val="0"/>
      <w:sz w:val="22"/>
      <w:szCs w:val="22"/>
      <w:lang w:eastAsia="en-US"/>
    </w:rPr>
  </w:style>
  <w:style w:type="paragraph" w:customStyle="1" w:styleId="Retrait">
    <w:name w:val="Retrait"/>
    <w:basedOn w:val="Normal"/>
    <w:rsid w:val="00F5507B"/>
    <w:pPr>
      <w:widowControl/>
      <w:suppressAutoHyphens w:val="0"/>
      <w:autoSpaceDN/>
      <w:ind w:left="560" w:hanging="540"/>
      <w:jc w:val="both"/>
      <w:textAlignment w:val="auto"/>
    </w:pPr>
    <w:rPr>
      <w:rFonts w:ascii="Avant Garde" w:eastAsia="Times New Roman" w:hAnsi="Avant Garde" w:cs="Times New Roman"/>
      <w:noProof/>
      <w:kern w:val="0"/>
      <w:sz w:val="20"/>
      <w:szCs w:val="20"/>
    </w:rPr>
  </w:style>
  <w:style w:type="paragraph" w:customStyle="1" w:styleId="Corpsdetexte21">
    <w:name w:val="Corps de texte 21"/>
    <w:basedOn w:val="Normal"/>
    <w:rsid w:val="002F5902"/>
    <w:pPr>
      <w:autoSpaceDN/>
      <w:jc w:val="both"/>
      <w:textAlignment w:val="auto"/>
    </w:pPr>
    <w:rPr>
      <w:rFonts w:ascii="Times" w:eastAsia="Lucida Sans Unicode" w:hAnsi="Times" w:cs="Times"/>
      <w:kern w:val="1"/>
      <w:sz w:val="22"/>
      <w:szCs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334D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34D2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34D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34D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34D2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14</Pages>
  <Words>2527</Words>
  <Characters>13903</Characters>
  <Application>Microsoft Office Word</Application>
  <DocSecurity>0</DocSecurity>
  <Lines>115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16398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VITALIS Christian</dc:creator>
  <cp:lastModifiedBy>CHEHRIAN Florence</cp:lastModifiedBy>
  <cp:revision>5</cp:revision>
  <cp:lastPrinted>2021-02-02T08:12:00Z</cp:lastPrinted>
  <dcterms:created xsi:type="dcterms:W3CDTF">2023-09-28T15:55:00Z</dcterms:created>
  <dcterms:modified xsi:type="dcterms:W3CDTF">2023-09-29T12:38:00Z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